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209" w:rsidRPr="00E01779" w:rsidRDefault="006A2209" w:rsidP="00BB1AB1">
      <w:pPr>
        <w:spacing w:after="0" w:line="360" w:lineRule="auto"/>
        <w:ind w:firstLine="709"/>
        <w:contextualSpacing/>
        <w:jc w:val="center"/>
        <w:rPr>
          <w:rFonts w:ascii="Times New Roman" w:hAnsi="Times New Roman" w:cs="Times New Roman"/>
          <w:b/>
          <w:i/>
          <w:color w:val="FF0000"/>
          <w:sz w:val="20"/>
          <w:szCs w:val="20"/>
        </w:rPr>
      </w:pPr>
      <w:r w:rsidRPr="00737D1A">
        <w:rPr>
          <w:rFonts w:ascii="Times New Roman" w:hAnsi="Times New Roman" w:cs="Times New Roman"/>
          <w:b/>
          <w:color w:val="FF0000"/>
        </w:rPr>
        <w:t>ВНИМАНИЕ!</w:t>
      </w:r>
      <w:r w:rsidRPr="00737D1A">
        <w:rPr>
          <w:rFonts w:ascii="Times New Roman" w:hAnsi="Times New Roman" w:cs="Times New Roman"/>
          <w:b/>
          <w:color w:val="FF0000"/>
        </w:rPr>
        <w:br/>
      </w:r>
      <w:r w:rsidRPr="00737D1A">
        <w:rPr>
          <w:rFonts w:ascii="Times New Roman" w:hAnsi="Times New Roman" w:cs="Times New Roman"/>
          <w:b/>
          <w:i/>
          <w:sz w:val="16"/>
          <w:szCs w:val="20"/>
        </w:rPr>
        <w:br/>
      </w:r>
      <w:r w:rsidRPr="00E01779">
        <w:rPr>
          <w:rFonts w:ascii="Times New Roman" w:hAnsi="Times New Roman" w:cs="Times New Roman"/>
          <w:b/>
          <w:i/>
          <w:color w:val="FF0000"/>
          <w:sz w:val="20"/>
          <w:szCs w:val="20"/>
        </w:rPr>
        <w:t>Текст предназначен только для предварительного и ознакомительного чтения.</w:t>
      </w:r>
      <w:r w:rsidRPr="00E01779">
        <w:rPr>
          <w:rFonts w:ascii="Times New Roman" w:hAnsi="Times New Roman" w:cs="Times New Roman"/>
          <w:b/>
          <w:i/>
          <w:color w:val="FF0000"/>
          <w:sz w:val="20"/>
          <w:szCs w:val="20"/>
        </w:rPr>
        <w:br/>
        <w:t>Любая публикация данного материала без ссылки на группу и указания переводчика строго запрещена.</w:t>
      </w:r>
    </w:p>
    <w:p w:rsidR="006A2209" w:rsidRPr="00E01779" w:rsidRDefault="006A2209" w:rsidP="00BB1AB1">
      <w:pPr>
        <w:spacing w:after="0" w:line="360" w:lineRule="auto"/>
        <w:ind w:firstLine="709"/>
        <w:jc w:val="center"/>
        <w:rPr>
          <w:rFonts w:ascii="Times New Roman" w:hAnsi="Times New Roman" w:cs="Times New Roman"/>
          <w:b/>
          <w:color w:val="FF0000"/>
          <w:sz w:val="32"/>
          <w:szCs w:val="24"/>
        </w:rPr>
      </w:pPr>
      <w:r w:rsidRPr="00E01779">
        <w:rPr>
          <w:rFonts w:ascii="Times New Roman" w:hAnsi="Times New Roman" w:cs="Times New Roman"/>
          <w:b/>
          <w:i/>
          <w:color w:val="FF0000"/>
          <w:sz w:val="20"/>
          <w:szCs w:val="20"/>
        </w:rPr>
        <w:t>Любое коммерческое и иное использование материала кроме предварительного ознакомления запрещено. Публикация данных материалов не преследует за собой никакой коммерческой выгоды. Эта книга способствует профессиональному росту читателей.</w:t>
      </w:r>
    </w:p>
    <w:p w:rsidR="006A2209" w:rsidRPr="00737D1A" w:rsidRDefault="006A2209" w:rsidP="00BB1AB1">
      <w:pPr>
        <w:spacing w:after="0" w:line="240" w:lineRule="auto"/>
        <w:ind w:firstLine="709"/>
        <w:jc w:val="center"/>
        <w:rPr>
          <w:rFonts w:ascii="Times New Roman" w:hAnsi="Times New Roman" w:cs="Times New Roman"/>
          <w:b/>
          <w:sz w:val="36"/>
          <w:szCs w:val="24"/>
        </w:rPr>
      </w:pPr>
      <w:r w:rsidRPr="00737D1A">
        <w:rPr>
          <w:rFonts w:ascii="Times New Roman" w:hAnsi="Times New Roman" w:cs="Times New Roman"/>
          <w:b/>
          <w:sz w:val="36"/>
          <w:szCs w:val="24"/>
        </w:rPr>
        <w:br/>
        <w:t>Шей Саваж</w:t>
      </w:r>
    </w:p>
    <w:p w:rsidR="006A2209" w:rsidRPr="00737D1A" w:rsidRDefault="00BB1AB1" w:rsidP="00BB1AB1">
      <w:pPr>
        <w:spacing w:after="0" w:line="240" w:lineRule="auto"/>
        <w:ind w:firstLine="709"/>
        <w:rPr>
          <w:rFonts w:ascii="Times New Roman" w:hAnsi="Times New Roman" w:cs="Times New Roman"/>
          <w:sz w:val="36"/>
          <w:szCs w:val="36"/>
        </w:rPr>
      </w:pPr>
      <w:r w:rsidRPr="00737D1A">
        <w:rPr>
          <w:rFonts w:ascii="Times New Roman" w:hAnsi="Times New Roman" w:cs="Times New Roman"/>
          <w:sz w:val="36"/>
          <w:szCs w:val="36"/>
        </w:rPr>
        <w:tab/>
      </w:r>
      <w:r w:rsidRPr="00737D1A">
        <w:rPr>
          <w:rFonts w:ascii="Times New Roman" w:hAnsi="Times New Roman" w:cs="Times New Roman"/>
          <w:sz w:val="36"/>
          <w:szCs w:val="36"/>
        </w:rPr>
        <w:tab/>
      </w:r>
      <w:r w:rsidRPr="00737D1A">
        <w:rPr>
          <w:rFonts w:ascii="Times New Roman" w:hAnsi="Times New Roman" w:cs="Times New Roman"/>
          <w:sz w:val="36"/>
          <w:szCs w:val="36"/>
        </w:rPr>
        <w:tab/>
      </w:r>
      <w:r w:rsidR="00313D17">
        <w:rPr>
          <w:rFonts w:ascii="Times New Roman" w:hAnsi="Times New Roman" w:cs="Times New Roman"/>
          <w:sz w:val="36"/>
          <w:szCs w:val="36"/>
        </w:rPr>
        <w:t xml:space="preserve">           </w:t>
      </w:r>
      <w:r w:rsidR="006A2209" w:rsidRPr="00737D1A">
        <w:rPr>
          <w:rFonts w:ascii="Times New Roman" w:hAnsi="Times New Roman" w:cs="Times New Roman"/>
          <w:sz w:val="36"/>
          <w:szCs w:val="36"/>
        </w:rPr>
        <w:t>«</w:t>
      </w:r>
      <w:r w:rsidR="006A2209" w:rsidRPr="00737D1A">
        <w:rPr>
          <w:rFonts w:ascii="Times New Roman" w:hAnsi="Times New Roman" w:cs="Times New Roman"/>
          <w:b/>
          <w:sz w:val="36"/>
          <w:szCs w:val="24"/>
        </w:rPr>
        <w:t>Соблазн</w:t>
      </w:r>
      <w:r w:rsidR="006A2209" w:rsidRPr="00737D1A">
        <w:rPr>
          <w:rFonts w:ascii="Times New Roman" w:hAnsi="Times New Roman" w:cs="Times New Roman"/>
          <w:sz w:val="36"/>
          <w:szCs w:val="36"/>
        </w:rPr>
        <w:t>»</w:t>
      </w:r>
    </w:p>
    <w:p w:rsidR="006A2209" w:rsidRPr="00737D1A" w:rsidRDefault="006A2209" w:rsidP="00BB1AB1">
      <w:pPr>
        <w:spacing w:after="0" w:line="240" w:lineRule="auto"/>
        <w:ind w:firstLine="709"/>
        <w:jc w:val="center"/>
        <w:rPr>
          <w:rFonts w:ascii="Times New Roman" w:hAnsi="Times New Roman" w:cs="Times New Roman"/>
          <w:sz w:val="32"/>
          <w:szCs w:val="36"/>
        </w:rPr>
      </w:pPr>
      <w:r w:rsidRPr="00737D1A">
        <w:rPr>
          <w:rFonts w:ascii="Times New Roman" w:hAnsi="Times New Roman" w:cs="Times New Roman"/>
          <w:sz w:val="32"/>
          <w:szCs w:val="36"/>
        </w:rPr>
        <w:t>«Непредвиденные обстоятельства» № 2</w:t>
      </w:r>
    </w:p>
    <w:p w:rsidR="006A2209" w:rsidRPr="00737D1A" w:rsidRDefault="006A2209" w:rsidP="00BB1AB1">
      <w:pPr>
        <w:spacing w:after="0" w:line="360" w:lineRule="auto"/>
        <w:ind w:firstLine="709"/>
        <w:jc w:val="center"/>
        <w:rPr>
          <w:rFonts w:ascii="Times New Roman" w:hAnsi="Times New Roman" w:cs="Times New Roman"/>
          <w:b/>
          <w:sz w:val="28"/>
          <w:szCs w:val="28"/>
        </w:rPr>
      </w:pPr>
      <w:r w:rsidRPr="00737D1A">
        <w:rPr>
          <w:noProof/>
          <w:lang w:eastAsia="ru-RU"/>
        </w:rPr>
        <w:drawing>
          <wp:inline distT="0" distB="0" distL="0" distR="0">
            <wp:extent cx="3134181" cy="4695568"/>
            <wp:effectExtent l="0" t="0" r="0" b="0"/>
            <wp:docPr id="1" name="Рисунок 1" descr="https://pp.userapi.com/c638022/v638022625/3b6fa/TXRo4Nfa98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p.userapi.com/c638022/v638022625/3b6fa/TXRo4Nfa98M.jpg"/>
                    <pic:cNvPicPr>
                      <a:picLocks noChangeAspect="1" noChangeArrowheads="1"/>
                    </pic:cNvPicPr>
                  </pic:nvPicPr>
                  <pic:blipFill>
                    <a:blip r:embed="rId9"/>
                    <a:srcRect/>
                    <a:stretch>
                      <a:fillRect/>
                    </a:stretch>
                  </pic:blipFill>
                  <pic:spPr bwMode="auto">
                    <a:xfrm>
                      <a:off x="0" y="0"/>
                      <a:ext cx="3135097" cy="4696940"/>
                    </a:xfrm>
                    <a:prstGeom prst="rect">
                      <a:avLst/>
                    </a:prstGeom>
                    <a:noFill/>
                    <a:ln w="9525">
                      <a:noFill/>
                      <a:miter lim="800000"/>
                      <a:headEnd/>
                      <a:tailEnd/>
                    </a:ln>
                  </pic:spPr>
                </pic:pic>
              </a:graphicData>
            </a:graphic>
          </wp:inline>
        </w:drawing>
      </w:r>
    </w:p>
    <w:p w:rsidR="00BB1AB1" w:rsidRPr="00737D1A" w:rsidRDefault="006A2209" w:rsidP="00BB1AB1">
      <w:pPr>
        <w:spacing w:after="0" w:line="240" w:lineRule="auto"/>
        <w:ind w:firstLine="709"/>
        <w:jc w:val="right"/>
        <w:rPr>
          <w:rFonts w:ascii="Times New Roman" w:hAnsi="Times New Roman" w:cs="Times New Roman"/>
          <w:i/>
          <w:sz w:val="24"/>
          <w:lang w:val="en-US"/>
        </w:rPr>
      </w:pPr>
      <w:r w:rsidRPr="00737D1A">
        <w:rPr>
          <w:rFonts w:ascii="Times New Roman" w:hAnsi="Times New Roman" w:cs="Times New Roman"/>
          <w:b/>
          <w:sz w:val="24"/>
        </w:rPr>
        <w:t>Оригинальное</w:t>
      </w:r>
      <w:r w:rsidR="00773E78" w:rsidRPr="00773E78">
        <w:rPr>
          <w:rFonts w:ascii="Times New Roman" w:hAnsi="Times New Roman" w:cs="Times New Roman"/>
          <w:b/>
          <w:sz w:val="24"/>
          <w:lang w:val="en-US"/>
        </w:rPr>
        <w:t xml:space="preserve"> </w:t>
      </w:r>
      <w:r w:rsidRPr="00737D1A">
        <w:rPr>
          <w:rFonts w:ascii="Times New Roman" w:hAnsi="Times New Roman" w:cs="Times New Roman"/>
          <w:b/>
          <w:sz w:val="24"/>
        </w:rPr>
        <w:t>название</w:t>
      </w:r>
      <w:r w:rsidRPr="00737D1A">
        <w:rPr>
          <w:rFonts w:ascii="Times New Roman" w:hAnsi="Times New Roman" w:cs="Times New Roman"/>
          <w:b/>
          <w:sz w:val="24"/>
          <w:lang w:val="en-US"/>
        </w:rPr>
        <w:t xml:space="preserve">: </w:t>
      </w:r>
      <w:hyperlink r:id="rId10" w:tooltip="текст с английского на русский" w:history="1">
        <w:r w:rsidRPr="00737D1A">
          <w:rPr>
            <w:rFonts w:ascii="Times New Roman" w:hAnsi="Times New Roman" w:cs="Times New Roman"/>
            <w:i/>
            <w:color w:val="000000"/>
            <w:sz w:val="24"/>
            <w:shd w:val="clear" w:color="auto" w:fill="FFFFFF"/>
            <w:lang w:val="en-US"/>
          </w:rPr>
          <w:t>The Seduction </w:t>
        </w:r>
      </w:hyperlink>
      <w:r w:rsidRPr="00737D1A">
        <w:rPr>
          <w:rFonts w:ascii="Times New Roman" w:hAnsi="Times New Roman" w:cs="Times New Roman"/>
          <w:i/>
          <w:color w:val="000000"/>
          <w:sz w:val="24"/>
          <w:shd w:val="clear" w:color="auto" w:fill="FFFFFF"/>
          <w:lang w:val="en-US"/>
        </w:rPr>
        <w:t xml:space="preserve"> (Unexpected Circumstances, #2)</w:t>
      </w:r>
      <w:r w:rsidRPr="00737D1A">
        <w:rPr>
          <w:rFonts w:ascii="Times New Roman" w:hAnsi="Times New Roman" w:cs="Times New Roman"/>
          <w:i/>
          <w:sz w:val="24"/>
          <w:lang w:val="en-US"/>
        </w:rPr>
        <w:t> </w:t>
      </w:r>
    </w:p>
    <w:p w:rsidR="006A2209" w:rsidRPr="00737D1A" w:rsidRDefault="00773E78" w:rsidP="00BB1AB1">
      <w:pPr>
        <w:spacing w:after="0" w:line="240" w:lineRule="auto"/>
        <w:ind w:firstLine="709"/>
        <w:jc w:val="right"/>
        <w:rPr>
          <w:rFonts w:ascii="Times New Roman" w:hAnsi="Times New Roman" w:cs="Times New Roman"/>
          <w:i/>
          <w:color w:val="000000"/>
          <w:sz w:val="24"/>
          <w:shd w:val="clear" w:color="auto" w:fill="FFFFFF"/>
        </w:rPr>
      </w:pPr>
      <w:r w:rsidRPr="00737D1A">
        <w:rPr>
          <w:rFonts w:ascii="Times New Roman" w:hAnsi="Times New Roman" w:cs="Times New Roman"/>
          <w:i/>
          <w:color w:val="000000"/>
          <w:sz w:val="24"/>
          <w:shd w:val="clear" w:color="auto" w:fill="FFFFFF"/>
          <w:lang w:val="en-US"/>
        </w:rPr>
        <w:t>B</w:t>
      </w:r>
      <w:r w:rsidR="006A2209" w:rsidRPr="00737D1A">
        <w:rPr>
          <w:rFonts w:ascii="Times New Roman" w:hAnsi="Times New Roman" w:cs="Times New Roman"/>
          <w:i/>
          <w:color w:val="000000"/>
          <w:sz w:val="24"/>
          <w:shd w:val="clear" w:color="auto" w:fill="FFFFFF"/>
          <w:lang w:val="en-US"/>
        </w:rPr>
        <w:t>y</w:t>
      </w:r>
      <w:r>
        <w:rPr>
          <w:rFonts w:ascii="Times New Roman" w:hAnsi="Times New Roman" w:cs="Times New Roman"/>
          <w:i/>
          <w:color w:val="000000"/>
          <w:sz w:val="24"/>
          <w:shd w:val="clear" w:color="auto" w:fill="FFFFFF"/>
        </w:rPr>
        <w:t xml:space="preserve"> </w:t>
      </w:r>
      <w:r w:rsidR="006A2209" w:rsidRPr="00737D1A">
        <w:rPr>
          <w:rFonts w:ascii="Times New Roman" w:hAnsi="Times New Roman" w:cs="Times New Roman"/>
          <w:i/>
          <w:color w:val="000000"/>
          <w:sz w:val="24"/>
          <w:shd w:val="clear" w:color="auto" w:fill="FFFFFF"/>
          <w:lang w:val="en-US"/>
        </w:rPr>
        <w:t>ShaySavage</w:t>
      </w:r>
    </w:p>
    <w:p w:rsidR="006A2209" w:rsidRPr="00737D1A" w:rsidRDefault="006A2209" w:rsidP="00BB1AB1">
      <w:pPr>
        <w:spacing w:after="0" w:line="240" w:lineRule="auto"/>
        <w:ind w:firstLine="709"/>
        <w:jc w:val="right"/>
        <w:rPr>
          <w:rFonts w:ascii="Times New Roman" w:hAnsi="Times New Roman" w:cs="Times New Roman"/>
          <w:i/>
          <w:color w:val="000000"/>
          <w:sz w:val="24"/>
          <w:shd w:val="clear" w:color="auto" w:fill="FFFFFF"/>
        </w:rPr>
      </w:pPr>
      <w:r w:rsidRPr="00737D1A">
        <w:rPr>
          <w:rFonts w:ascii="Times New Roman" w:hAnsi="Times New Roman" w:cs="Times New Roman"/>
          <w:i/>
          <w:color w:val="000000"/>
          <w:sz w:val="24"/>
          <w:shd w:val="clear" w:color="auto" w:fill="FFFFFF"/>
        </w:rPr>
        <w:t>Шей Саваж «Соблазн», серия «Непредвиденные обстоятельства» №2</w:t>
      </w:r>
    </w:p>
    <w:p w:rsidR="006A2209" w:rsidRPr="00737D1A" w:rsidRDefault="006A2209" w:rsidP="00BB1AB1">
      <w:pPr>
        <w:spacing w:after="0" w:line="240" w:lineRule="auto"/>
        <w:ind w:firstLine="709"/>
        <w:jc w:val="right"/>
        <w:rPr>
          <w:rFonts w:ascii="Times New Roman" w:hAnsi="Times New Roman" w:cs="Times New Roman"/>
          <w:i/>
          <w:sz w:val="24"/>
        </w:rPr>
      </w:pPr>
      <w:r w:rsidRPr="00737D1A">
        <w:rPr>
          <w:rFonts w:ascii="Times New Roman" w:hAnsi="Times New Roman" w:cs="Times New Roman"/>
          <w:b/>
          <w:sz w:val="24"/>
        </w:rPr>
        <w:t>Автор перевода:</w:t>
      </w:r>
      <w:r w:rsidR="0081780B" w:rsidRPr="0081780B">
        <w:t xml:space="preserve"> </w:t>
      </w:r>
      <w:r w:rsidR="0081780B" w:rsidRPr="0081780B">
        <w:rPr>
          <w:rFonts w:ascii="Times New Roman" w:hAnsi="Times New Roman" w:cs="Times New Roman"/>
          <w:i/>
          <w:sz w:val="24"/>
        </w:rPr>
        <w:t>Оля П., Рома Г., Nodira A., Оксана Н.</w:t>
      </w:r>
    </w:p>
    <w:p w:rsidR="006A2209" w:rsidRPr="00737D1A" w:rsidRDefault="006A2209" w:rsidP="00BB1AB1">
      <w:pPr>
        <w:spacing w:after="0" w:line="240" w:lineRule="auto"/>
        <w:ind w:firstLine="709"/>
        <w:jc w:val="right"/>
        <w:rPr>
          <w:rFonts w:ascii="Times New Roman" w:hAnsi="Times New Roman" w:cs="Times New Roman"/>
          <w:i/>
          <w:sz w:val="24"/>
        </w:rPr>
      </w:pPr>
      <w:r w:rsidRPr="00737D1A">
        <w:rPr>
          <w:rFonts w:ascii="Times New Roman" w:hAnsi="Times New Roman" w:cs="Times New Roman"/>
          <w:b/>
          <w:sz w:val="24"/>
        </w:rPr>
        <w:t xml:space="preserve">Редактор: </w:t>
      </w:r>
      <w:r w:rsidRPr="00737D1A">
        <w:rPr>
          <w:rFonts w:ascii="Times New Roman" w:hAnsi="Times New Roman" w:cs="Times New Roman"/>
          <w:i/>
          <w:sz w:val="24"/>
        </w:rPr>
        <w:t>Наталья М</w:t>
      </w:r>
      <w:r w:rsidR="0081780B">
        <w:rPr>
          <w:rFonts w:ascii="Times New Roman" w:hAnsi="Times New Roman" w:cs="Times New Roman"/>
          <w:i/>
          <w:sz w:val="24"/>
        </w:rPr>
        <w:t>.</w:t>
      </w:r>
    </w:p>
    <w:p w:rsidR="006A2209" w:rsidRPr="00737D1A" w:rsidRDefault="006A2209" w:rsidP="00BB1AB1">
      <w:pPr>
        <w:spacing w:after="0" w:line="240" w:lineRule="auto"/>
        <w:ind w:firstLine="709"/>
        <w:jc w:val="right"/>
        <w:rPr>
          <w:rFonts w:ascii="Times New Roman" w:hAnsi="Times New Roman" w:cs="Times New Roman"/>
          <w:i/>
          <w:sz w:val="24"/>
        </w:rPr>
      </w:pPr>
      <w:r w:rsidRPr="00737D1A">
        <w:rPr>
          <w:rFonts w:ascii="Times New Roman" w:hAnsi="Times New Roman" w:cs="Times New Roman"/>
          <w:b/>
          <w:sz w:val="24"/>
        </w:rPr>
        <w:t xml:space="preserve">Вычитка: </w:t>
      </w:r>
      <w:r w:rsidRPr="00737D1A">
        <w:rPr>
          <w:rFonts w:ascii="Times New Roman" w:hAnsi="Times New Roman" w:cs="Times New Roman"/>
          <w:i/>
          <w:sz w:val="24"/>
        </w:rPr>
        <w:t>Алёна Д</w:t>
      </w:r>
      <w:r w:rsidR="0081780B">
        <w:rPr>
          <w:rFonts w:ascii="Times New Roman" w:hAnsi="Times New Roman" w:cs="Times New Roman"/>
          <w:i/>
          <w:sz w:val="24"/>
        </w:rPr>
        <w:t>.</w:t>
      </w:r>
      <w:r w:rsidRPr="00737D1A">
        <w:rPr>
          <w:rFonts w:ascii="Times New Roman" w:hAnsi="Times New Roman" w:cs="Times New Roman"/>
          <w:i/>
          <w:sz w:val="24"/>
        </w:rPr>
        <w:t>о</w:t>
      </w:r>
    </w:p>
    <w:p w:rsidR="006A2209" w:rsidRPr="00737D1A" w:rsidRDefault="006A2209" w:rsidP="00BB1AB1">
      <w:pPr>
        <w:spacing w:after="0" w:line="240" w:lineRule="auto"/>
        <w:ind w:firstLine="709"/>
        <w:jc w:val="right"/>
        <w:rPr>
          <w:rFonts w:ascii="Times New Roman" w:hAnsi="Times New Roman" w:cs="Times New Roman"/>
          <w:i/>
          <w:sz w:val="24"/>
        </w:rPr>
      </w:pPr>
      <w:r w:rsidRPr="00737D1A">
        <w:rPr>
          <w:rFonts w:ascii="Times New Roman" w:hAnsi="Times New Roman" w:cs="Times New Roman"/>
          <w:b/>
          <w:sz w:val="24"/>
        </w:rPr>
        <w:t>Оформление</w:t>
      </w:r>
      <w:proofErr w:type="gramStart"/>
      <w:r w:rsidRPr="00737D1A">
        <w:rPr>
          <w:rFonts w:ascii="Times New Roman" w:hAnsi="Times New Roman" w:cs="Times New Roman"/>
          <w:b/>
          <w:sz w:val="24"/>
        </w:rPr>
        <w:t>:</w:t>
      </w:r>
      <w:r w:rsidRPr="00737D1A">
        <w:rPr>
          <w:rFonts w:ascii="Times New Roman" w:hAnsi="Times New Roman" w:cs="Times New Roman"/>
          <w:i/>
          <w:sz w:val="24"/>
        </w:rPr>
        <w:t>А</w:t>
      </w:r>
      <w:proofErr w:type="gramEnd"/>
      <w:r w:rsidRPr="00737D1A">
        <w:rPr>
          <w:rFonts w:ascii="Times New Roman" w:hAnsi="Times New Roman" w:cs="Times New Roman"/>
          <w:i/>
          <w:sz w:val="24"/>
        </w:rPr>
        <w:t>лёна Д</w:t>
      </w:r>
      <w:r w:rsidR="0081780B">
        <w:rPr>
          <w:rFonts w:ascii="Times New Roman" w:hAnsi="Times New Roman" w:cs="Times New Roman"/>
          <w:i/>
          <w:sz w:val="24"/>
        </w:rPr>
        <w:t>.</w:t>
      </w:r>
    </w:p>
    <w:p w:rsidR="006A2209" w:rsidRPr="00737D1A" w:rsidRDefault="006A2209" w:rsidP="00BB1AB1">
      <w:pPr>
        <w:spacing w:after="0" w:line="240" w:lineRule="auto"/>
        <w:ind w:firstLine="709"/>
        <w:jc w:val="right"/>
        <w:rPr>
          <w:rFonts w:ascii="Times New Roman" w:hAnsi="Times New Roman" w:cs="Times New Roman"/>
          <w:i/>
          <w:sz w:val="24"/>
        </w:rPr>
      </w:pPr>
      <w:r w:rsidRPr="00737D1A">
        <w:rPr>
          <w:rFonts w:ascii="Times New Roman" w:hAnsi="Times New Roman" w:cs="Times New Roman"/>
          <w:b/>
          <w:sz w:val="24"/>
        </w:rPr>
        <w:t>Обложка</w:t>
      </w:r>
      <w:proofErr w:type="gramStart"/>
      <w:r w:rsidRPr="00737D1A">
        <w:rPr>
          <w:rFonts w:ascii="Times New Roman" w:hAnsi="Times New Roman" w:cs="Times New Roman"/>
          <w:b/>
          <w:sz w:val="24"/>
        </w:rPr>
        <w:t>:</w:t>
      </w:r>
      <w:r w:rsidRPr="00737D1A">
        <w:rPr>
          <w:rFonts w:ascii="Times New Roman" w:hAnsi="Times New Roman" w:cs="Times New Roman"/>
          <w:i/>
          <w:sz w:val="24"/>
        </w:rPr>
        <w:t>И</w:t>
      </w:r>
      <w:proofErr w:type="gramEnd"/>
      <w:r w:rsidRPr="00737D1A">
        <w:rPr>
          <w:rFonts w:ascii="Times New Roman" w:hAnsi="Times New Roman" w:cs="Times New Roman"/>
          <w:i/>
          <w:sz w:val="24"/>
        </w:rPr>
        <w:t>рина Б</w:t>
      </w:r>
      <w:r w:rsidR="0081780B">
        <w:rPr>
          <w:rFonts w:ascii="Times New Roman" w:hAnsi="Times New Roman" w:cs="Times New Roman"/>
          <w:i/>
          <w:sz w:val="24"/>
        </w:rPr>
        <w:t>.</w:t>
      </w:r>
    </w:p>
    <w:p w:rsidR="006A2209" w:rsidRPr="00737D1A" w:rsidRDefault="006A2209" w:rsidP="00BB1AB1">
      <w:pPr>
        <w:spacing w:after="0" w:line="240" w:lineRule="auto"/>
        <w:ind w:firstLine="709"/>
        <w:jc w:val="right"/>
        <w:rPr>
          <w:rFonts w:ascii="Times New Roman" w:hAnsi="Times New Roman" w:cs="Times New Roman"/>
          <w:b/>
          <w:sz w:val="28"/>
          <w:szCs w:val="28"/>
        </w:rPr>
      </w:pPr>
      <w:r w:rsidRPr="00737D1A">
        <w:rPr>
          <w:rFonts w:ascii="Times New Roman" w:hAnsi="Times New Roman" w:cs="Times New Roman"/>
          <w:b/>
          <w:sz w:val="24"/>
        </w:rPr>
        <w:t>Перевод группы</w:t>
      </w:r>
      <w:r w:rsidRPr="00737D1A">
        <w:rPr>
          <w:rFonts w:ascii="Times New Roman" w:hAnsi="Times New Roman" w:cs="Times New Roman"/>
          <w:b/>
          <w:i/>
          <w:sz w:val="24"/>
        </w:rPr>
        <w:t xml:space="preserve">: </w:t>
      </w:r>
      <w:hyperlink r:id="rId11" w:history="1">
        <w:r w:rsidRPr="00737D1A">
          <w:rPr>
            <w:rStyle w:val="a9"/>
            <w:rFonts w:ascii="Times New Roman" w:hAnsi="Times New Roman" w:cs="Times New Roman"/>
            <w:i/>
            <w:sz w:val="24"/>
          </w:rPr>
          <w:t>vk.com/lovelit</w:t>
        </w:r>
      </w:hyperlink>
    </w:p>
    <w:p w:rsidR="006A2209" w:rsidRPr="006E4950" w:rsidRDefault="006A2209" w:rsidP="00BB1AB1">
      <w:pPr>
        <w:spacing w:after="0" w:line="360" w:lineRule="auto"/>
        <w:ind w:firstLine="709"/>
        <w:jc w:val="center"/>
        <w:outlineLvl w:val="0"/>
        <w:rPr>
          <w:rFonts w:ascii="Times New Roman" w:hAnsi="Times New Roman" w:cs="Times New Roman"/>
          <w:b/>
          <w:sz w:val="32"/>
          <w:szCs w:val="24"/>
        </w:rPr>
      </w:pPr>
      <w:r w:rsidRPr="006E4950">
        <w:rPr>
          <w:rFonts w:ascii="Times New Roman" w:hAnsi="Times New Roman" w:cs="Times New Roman"/>
          <w:b/>
          <w:sz w:val="32"/>
          <w:szCs w:val="24"/>
        </w:rPr>
        <w:lastRenderedPageBreak/>
        <w:t>Аннотация</w:t>
      </w:r>
    </w:p>
    <w:p w:rsidR="00BB1AB1" w:rsidRPr="00737D1A" w:rsidRDefault="00BB1AB1" w:rsidP="00BB1AB1">
      <w:pPr>
        <w:spacing w:after="0" w:line="360" w:lineRule="auto"/>
        <w:ind w:firstLine="709"/>
        <w:jc w:val="center"/>
        <w:outlineLvl w:val="0"/>
        <w:rPr>
          <w:rFonts w:ascii="Times New Roman" w:hAnsi="Times New Roman" w:cs="Times New Roman"/>
          <w:b/>
          <w:sz w:val="24"/>
          <w:szCs w:val="24"/>
        </w:rPr>
      </w:pPr>
    </w:p>
    <w:p w:rsidR="00AE4752" w:rsidRPr="00737D1A" w:rsidRDefault="006A2209"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Как только Александра пытается начать соответствовать своей новой жизни,</w:t>
      </w:r>
      <w:r w:rsidR="00BB1AB1" w:rsidRPr="00737D1A">
        <w:rPr>
          <w:rFonts w:ascii="Times New Roman" w:hAnsi="Times New Roman" w:cs="Times New Roman"/>
          <w:sz w:val="24"/>
          <w:szCs w:val="24"/>
        </w:rPr>
        <w:t xml:space="preserve"> то</w:t>
      </w:r>
      <w:r w:rsidR="00790C98" w:rsidRPr="00737D1A">
        <w:rPr>
          <w:rFonts w:ascii="Times New Roman" w:hAnsi="Times New Roman" w:cs="Times New Roman"/>
          <w:sz w:val="24"/>
          <w:szCs w:val="24"/>
        </w:rPr>
        <w:t xml:space="preserve"> сразу же </w:t>
      </w:r>
      <w:r w:rsidRPr="00737D1A">
        <w:rPr>
          <w:rFonts w:ascii="Times New Roman" w:hAnsi="Times New Roman" w:cs="Times New Roman"/>
          <w:sz w:val="24"/>
          <w:szCs w:val="24"/>
        </w:rPr>
        <w:t xml:space="preserve">сталкивается с обманом внутри дворцовых стен. И когда придворные женщины сплачиваются против неё, на девушку обрушивается гнев Бранфорда. Завоевать доверие подозрительного мужа </w:t>
      </w:r>
      <w:r w:rsidR="001819BC" w:rsidRPr="00737D1A">
        <w:rPr>
          <w:rFonts w:ascii="Times New Roman" w:hAnsi="Times New Roman" w:cs="Times New Roman"/>
          <w:sz w:val="24"/>
          <w:szCs w:val="24"/>
        </w:rPr>
        <w:t>—</w:t>
      </w:r>
      <w:r w:rsidRPr="00737D1A">
        <w:rPr>
          <w:rFonts w:ascii="Times New Roman" w:hAnsi="Times New Roman" w:cs="Times New Roman"/>
          <w:sz w:val="24"/>
          <w:szCs w:val="24"/>
        </w:rPr>
        <w:t xml:space="preserve"> не л</w:t>
      </w:r>
      <w:r w:rsidR="00790C98" w:rsidRPr="00737D1A">
        <w:rPr>
          <w:rFonts w:ascii="Times New Roman" w:hAnsi="Times New Roman" w:cs="Times New Roman"/>
          <w:sz w:val="24"/>
          <w:szCs w:val="24"/>
        </w:rPr>
        <w:t>ё</w:t>
      </w:r>
      <w:r w:rsidRPr="00737D1A">
        <w:rPr>
          <w:rFonts w:ascii="Times New Roman" w:hAnsi="Times New Roman" w:cs="Times New Roman"/>
          <w:sz w:val="24"/>
          <w:szCs w:val="24"/>
        </w:rPr>
        <w:t>гкая задача для служанки.</w:t>
      </w:r>
    </w:p>
    <w:p w:rsidR="006A2209" w:rsidRPr="00737D1A" w:rsidRDefault="006A2209"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Возможно, Бранфорд отлично справляется со своими обязанностями в постели, но он совершенно не подготовлен к роли принца и мужа. Ошибки сына вызывают недовольство королевы, и ему прид</w:t>
      </w:r>
      <w:r w:rsidR="00790C98" w:rsidRPr="00737D1A">
        <w:rPr>
          <w:rFonts w:ascii="Times New Roman" w:hAnsi="Times New Roman" w:cs="Times New Roman"/>
          <w:sz w:val="24"/>
          <w:szCs w:val="24"/>
        </w:rPr>
        <w:t>ё</w:t>
      </w:r>
      <w:r w:rsidRPr="00737D1A">
        <w:rPr>
          <w:rFonts w:ascii="Times New Roman" w:hAnsi="Times New Roman" w:cs="Times New Roman"/>
          <w:sz w:val="24"/>
          <w:szCs w:val="24"/>
        </w:rPr>
        <w:t>тся приложить все силы, чтобы искупить свою вину. Бранфорд должен найти способ открыться новой жене, если у них ещё есть шанс противостоять надвигающемуся предательству. </w:t>
      </w:r>
    </w:p>
    <w:p w:rsidR="006E4950" w:rsidRDefault="006E4950">
      <w:pPr>
        <w:rPr>
          <w:rFonts w:ascii="Times New Roman" w:hAnsi="Times New Roman" w:cs="Times New Roman"/>
          <w:b/>
          <w:sz w:val="24"/>
          <w:szCs w:val="24"/>
        </w:rPr>
      </w:pPr>
      <w:r>
        <w:rPr>
          <w:rFonts w:ascii="Times New Roman" w:hAnsi="Times New Roman" w:cs="Times New Roman"/>
          <w:b/>
          <w:sz w:val="24"/>
          <w:szCs w:val="24"/>
        </w:rPr>
        <w:br w:type="page"/>
      </w:r>
    </w:p>
    <w:p w:rsidR="008E4B11" w:rsidRPr="006E4950" w:rsidRDefault="008E4B11" w:rsidP="00AE4752">
      <w:pPr>
        <w:spacing w:after="0" w:line="360" w:lineRule="auto"/>
        <w:ind w:firstLine="709"/>
        <w:jc w:val="center"/>
        <w:rPr>
          <w:rFonts w:ascii="Times New Roman" w:hAnsi="Times New Roman" w:cs="Times New Roman"/>
          <w:b/>
          <w:sz w:val="32"/>
          <w:szCs w:val="24"/>
        </w:rPr>
      </w:pPr>
      <w:r w:rsidRPr="006E4950">
        <w:rPr>
          <w:rFonts w:ascii="Times New Roman" w:hAnsi="Times New Roman" w:cs="Times New Roman"/>
          <w:b/>
          <w:sz w:val="32"/>
          <w:szCs w:val="24"/>
        </w:rPr>
        <w:lastRenderedPageBreak/>
        <w:t>Глава 1</w:t>
      </w:r>
    </w:p>
    <w:p w:rsidR="00877A64" w:rsidRPr="006E4950" w:rsidRDefault="00E43F40" w:rsidP="00AE4752">
      <w:pPr>
        <w:spacing w:after="0" w:line="360" w:lineRule="auto"/>
        <w:ind w:firstLine="709"/>
        <w:jc w:val="center"/>
        <w:rPr>
          <w:rFonts w:ascii="Times New Roman" w:hAnsi="Times New Roman" w:cs="Times New Roman"/>
          <w:sz w:val="32"/>
          <w:szCs w:val="24"/>
        </w:rPr>
      </w:pPr>
      <w:r w:rsidRPr="006E4950">
        <w:rPr>
          <w:rFonts w:ascii="Times New Roman" w:hAnsi="Times New Roman" w:cs="Times New Roman"/>
          <w:sz w:val="32"/>
          <w:szCs w:val="24"/>
        </w:rPr>
        <w:t>Нежное воспитание</w:t>
      </w:r>
    </w:p>
    <w:p w:rsidR="00AE4752" w:rsidRPr="00737D1A" w:rsidRDefault="00AE4752" w:rsidP="00AE4752">
      <w:pPr>
        <w:spacing w:after="0" w:line="360" w:lineRule="auto"/>
        <w:ind w:firstLine="709"/>
        <w:jc w:val="center"/>
        <w:rPr>
          <w:rFonts w:ascii="Times New Roman" w:hAnsi="Times New Roman" w:cs="Times New Roman"/>
          <w:b/>
          <w:sz w:val="24"/>
          <w:szCs w:val="24"/>
        </w:rPr>
      </w:pP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Уже второе утро подряд я </w:t>
      </w:r>
      <w:r w:rsidR="00A169FE" w:rsidRPr="00737D1A">
        <w:rPr>
          <w:rFonts w:ascii="Times New Roman" w:hAnsi="Times New Roman" w:cs="Times New Roman"/>
          <w:sz w:val="24"/>
          <w:szCs w:val="24"/>
        </w:rPr>
        <w:t>просыпалась в т</w:t>
      </w:r>
      <w:r w:rsidR="00790C98" w:rsidRPr="00737D1A">
        <w:rPr>
          <w:rFonts w:ascii="Times New Roman" w:hAnsi="Times New Roman" w:cs="Times New Roman"/>
          <w:sz w:val="24"/>
          <w:szCs w:val="24"/>
        </w:rPr>
        <w:t>ё</w:t>
      </w:r>
      <w:r w:rsidR="00A169FE" w:rsidRPr="00737D1A">
        <w:rPr>
          <w:rFonts w:ascii="Times New Roman" w:hAnsi="Times New Roman" w:cs="Times New Roman"/>
          <w:sz w:val="24"/>
          <w:szCs w:val="24"/>
        </w:rPr>
        <w:t>плых объятиях</w:t>
      </w:r>
      <w:r w:rsidR="00790C98" w:rsidRPr="00737D1A">
        <w:rPr>
          <w:rFonts w:ascii="Times New Roman" w:hAnsi="Times New Roman" w:cs="Times New Roman"/>
          <w:sz w:val="24"/>
          <w:szCs w:val="24"/>
        </w:rPr>
        <w:t xml:space="preserve">, </w:t>
      </w:r>
      <w:r w:rsidR="00A169FE" w:rsidRPr="00737D1A">
        <w:rPr>
          <w:rFonts w:ascii="Times New Roman" w:hAnsi="Times New Roman" w:cs="Times New Roman"/>
          <w:sz w:val="24"/>
          <w:szCs w:val="24"/>
        </w:rPr>
        <w:t>и</w:t>
      </w:r>
      <w:r w:rsidRPr="00737D1A">
        <w:rPr>
          <w:rFonts w:ascii="Times New Roman" w:hAnsi="Times New Roman" w:cs="Times New Roman"/>
          <w:sz w:val="24"/>
          <w:szCs w:val="24"/>
        </w:rPr>
        <w:t xml:space="preserve"> под звук медленного</w:t>
      </w:r>
      <w:r w:rsidR="00790C98"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размеренного сердцебиения мужа под </w:t>
      </w:r>
      <w:r w:rsidR="00790C98" w:rsidRPr="00737D1A">
        <w:rPr>
          <w:rFonts w:ascii="Times New Roman" w:hAnsi="Times New Roman" w:cs="Times New Roman"/>
          <w:sz w:val="24"/>
          <w:szCs w:val="24"/>
        </w:rPr>
        <w:t xml:space="preserve">своей </w:t>
      </w:r>
      <w:r w:rsidRPr="00737D1A">
        <w:rPr>
          <w:rFonts w:ascii="Times New Roman" w:hAnsi="Times New Roman" w:cs="Times New Roman"/>
          <w:sz w:val="24"/>
          <w:szCs w:val="24"/>
        </w:rPr>
        <w:t>щекой.</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Он гладил меня, медленно проводя </w:t>
      </w:r>
      <w:r w:rsidR="0036517B" w:rsidRPr="00737D1A">
        <w:rPr>
          <w:rFonts w:ascii="Times New Roman" w:hAnsi="Times New Roman" w:cs="Times New Roman"/>
          <w:sz w:val="24"/>
          <w:szCs w:val="24"/>
        </w:rPr>
        <w:t xml:space="preserve">своей </w:t>
      </w:r>
      <w:r w:rsidRPr="00737D1A">
        <w:rPr>
          <w:rFonts w:ascii="Times New Roman" w:hAnsi="Times New Roman" w:cs="Times New Roman"/>
          <w:sz w:val="24"/>
          <w:szCs w:val="24"/>
        </w:rPr>
        <w:t xml:space="preserve">рукой </w:t>
      </w:r>
      <w:r w:rsidR="00461C27" w:rsidRPr="00737D1A">
        <w:rPr>
          <w:rFonts w:ascii="Times New Roman" w:hAnsi="Times New Roman" w:cs="Times New Roman"/>
          <w:sz w:val="24"/>
          <w:szCs w:val="24"/>
        </w:rPr>
        <w:t xml:space="preserve">по </w:t>
      </w:r>
      <w:r w:rsidR="00790C98" w:rsidRPr="00737D1A">
        <w:rPr>
          <w:rFonts w:ascii="Times New Roman" w:hAnsi="Times New Roman" w:cs="Times New Roman"/>
          <w:sz w:val="24"/>
          <w:szCs w:val="24"/>
        </w:rPr>
        <w:t xml:space="preserve">моим </w:t>
      </w:r>
      <w:r w:rsidR="00461C27" w:rsidRPr="00737D1A">
        <w:rPr>
          <w:rFonts w:ascii="Times New Roman" w:hAnsi="Times New Roman" w:cs="Times New Roman"/>
          <w:sz w:val="24"/>
          <w:szCs w:val="24"/>
        </w:rPr>
        <w:t>волосам</w:t>
      </w:r>
      <w:r w:rsidR="00790C98" w:rsidRPr="00737D1A">
        <w:rPr>
          <w:rFonts w:ascii="Times New Roman" w:hAnsi="Times New Roman" w:cs="Times New Roman"/>
          <w:sz w:val="24"/>
          <w:szCs w:val="24"/>
        </w:rPr>
        <w:t xml:space="preserve">, </w:t>
      </w:r>
      <w:r w:rsidR="00461C27" w:rsidRPr="00737D1A">
        <w:rPr>
          <w:rFonts w:ascii="Times New Roman" w:hAnsi="Times New Roman" w:cs="Times New Roman"/>
          <w:sz w:val="24"/>
          <w:szCs w:val="24"/>
        </w:rPr>
        <w:t>от макушки головы</w:t>
      </w:r>
      <w:r w:rsidR="00F95686" w:rsidRPr="00737D1A">
        <w:rPr>
          <w:rFonts w:ascii="Times New Roman" w:hAnsi="Times New Roman" w:cs="Times New Roman"/>
          <w:sz w:val="24"/>
          <w:szCs w:val="24"/>
        </w:rPr>
        <w:t xml:space="preserve"> </w:t>
      </w:r>
      <w:r w:rsidR="00790C98" w:rsidRPr="00737D1A">
        <w:rPr>
          <w:rFonts w:ascii="Times New Roman" w:hAnsi="Times New Roman" w:cs="Times New Roman"/>
          <w:sz w:val="24"/>
          <w:szCs w:val="24"/>
        </w:rPr>
        <w:t xml:space="preserve">и </w:t>
      </w:r>
      <w:r w:rsidRPr="00737D1A">
        <w:rPr>
          <w:rFonts w:ascii="Times New Roman" w:hAnsi="Times New Roman" w:cs="Times New Roman"/>
          <w:sz w:val="24"/>
          <w:szCs w:val="24"/>
        </w:rPr>
        <w:t>почти до та</w:t>
      </w:r>
      <w:r w:rsidR="00A21D94" w:rsidRPr="00737D1A">
        <w:rPr>
          <w:rFonts w:ascii="Times New Roman" w:hAnsi="Times New Roman" w:cs="Times New Roman"/>
          <w:sz w:val="24"/>
          <w:szCs w:val="24"/>
        </w:rPr>
        <w:t xml:space="preserve">лии. Потом </w:t>
      </w:r>
      <w:r w:rsidR="00790C98" w:rsidRPr="00737D1A">
        <w:rPr>
          <w:rFonts w:ascii="Times New Roman" w:hAnsi="Times New Roman" w:cs="Times New Roman"/>
          <w:sz w:val="24"/>
          <w:szCs w:val="24"/>
        </w:rPr>
        <w:t xml:space="preserve">снова </w:t>
      </w:r>
      <w:r w:rsidR="00A21D94" w:rsidRPr="00737D1A">
        <w:rPr>
          <w:rFonts w:ascii="Times New Roman" w:hAnsi="Times New Roman" w:cs="Times New Roman"/>
          <w:sz w:val="24"/>
          <w:szCs w:val="24"/>
        </w:rPr>
        <w:t>повторял движения</w:t>
      </w:r>
      <w:r w:rsidR="00214B4A" w:rsidRPr="00737D1A">
        <w:rPr>
          <w:rFonts w:ascii="Times New Roman" w:hAnsi="Times New Roman" w:cs="Times New Roman"/>
          <w:sz w:val="24"/>
          <w:szCs w:val="24"/>
        </w:rPr>
        <w:t>,</w:t>
      </w:r>
      <w:r w:rsidR="00A21D94" w:rsidRPr="00737D1A">
        <w:rPr>
          <w:rFonts w:ascii="Times New Roman" w:hAnsi="Times New Roman" w:cs="Times New Roman"/>
          <w:sz w:val="24"/>
          <w:szCs w:val="24"/>
        </w:rPr>
        <w:t xml:space="preserve"> погружая</w:t>
      </w:r>
      <w:r w:rsidRPr="00737D1A">
        <w:rPr>
          <w:rFonts w:ascii="Times New Roman" w:hAnsi="Times New Roman" w:cs="Times New Roman"/>
          <w:sz w:val="24"/>
          <w:szCs w:val="24"/>
        </w:rPr>
        <w:t xml:space="preserve"> меня в л</w:t>
      </w:r>
      <w:r w:rsidR="00790C98" w:rsidRPr="00737D1A">
        <w:rPr>
          <w:rFonts w:ascii="Times New Roman" w:hAnsi="Times New Roman" w:cs="Times New Roman"/>
          <w:sz w:val="24"/>
          <w:szCs w:val="24"/>
        </w:rPr>
        <w:t>ё</w:t>
      </w:r>
      <w:r w:rsidRPr="00737D1A">
        <w:rPr>
          <w:rFonts w:ascii="Times New Roman" w:hAnsi="Times New Roman" w:cs="Times New Roman"/>
          <w:sz w:val="24"/>
          <w:szCs w:val="24"/>
        </w:rPr>
        <w:t>гкую дремоту.</w:t>
      </w:r>
      <w:r w:rsidR="00F95686" w:rsidRPr="00737D1A">
        <w:rPr>
          <w:rFonts w:ascii="Times New Roman" w:hAnsi="Times New Roman" w:cs="Times New Roman"/>
          <w:sz w:val="24"/>
          <w:szCs w:val="24"/>
        </w:rPr>
        <w:t xml:space="preserve"> </w:t>
      </w:r>
      <w:r w:rsidRPr="00737D1A">
        <w:rPr>
          <w:rFonts w:ascii="Times New Roman" w:hAnsi="Times New Roman" w:cs="Times New Roman"/>
          <w:sz w:val="24"/>
          <w:szCs w:val="24"/>
        </w:rPr>
        <w:t>По сравнению с ураганом эмоций, которые я испытывала л</w:t>
      </w:r>
      <w:r w:rsidR="00790C98" w:rsidRPr="00737D1A">
        <w:rPr>
          <w:rFonts w:ascii="Times New Roman" w:hAnsi="Times New Roman" w:cs="Times New Roman"/>
          <w:sz w:val="24"/>
          <w:szCs w:val="24"/>
        </w:rPr>
        <w:t>ё</w:t>
      </w:r>
      <w:r w:rsidRPr="00737D1A">
        <w:rPr>
          <w:rFonts w:ascii="Times New Roman" w:hAnsi="Times New Roman" w:cs="Times New Roman"/>
          <w:sz w:val="24"/>
          <w:szCs w:val="24"/>
        </w:rPr>
        <w:t>жа с ним ночью, пробуждение в руках Бранфорда было странно расслабляющ</w:t>
      </w:r>
      <w:r w:rsidR="00790C98" w:rsidRPr="00737D1A">
        <w:rPr>
          <w:rFonts w:ascii="Times New Roman" w:hAnsi="Times New Roman" w:cs="Times New Roman"/>
          <w:sz w:val="24"/>
          <w:szCs w:val="24"/>
        </w:rPr>
        <w:t>им</w:t>
      </w:r>
      <w:r w:rsidRPr="00737D1A">
        <w:rPr>
          <w:rFonts w:ascii="Times New Roman" w:hAnsi="Times New Roman" w:cs="Times New Roman"/>
          <w:sz w:val="24"/>
          <w:szCs w:val="24"/>
        </w:rPr>
        <w:t xml:space="preserve"> и</w:t>
      </w:r>
      <w:r w:rsidR="00790C98" w:rsidRPr="00737D1A">
        <w:rPr>
          <w:rFonts w:ascii="Times New Roman" w:hAnsi="Times New Roman" w:cs="Times New Roman"/>
          <w:sz w:val="24"/>
          <w:szCs w:val="24"/>
        </w:rPr>
        <w:t xml:space="preserve">, </w:t>
      </w:r>
      <w:r w:rsidRPr="00737D1A">
        <w:rPr>
          <w:rFonts w:ascii="Times New Roman" w:hAnsi="Times New Roman" w:cs="Times New Roman"/>
          <w:sz w:val="24"/>
          <w:szCs w:val="24"/>
        </w:rPr>
        <w:t>довольно</w:t>
      </w:r>
      <w:r w:rsidR="00790C98" w:rsidRPr="00737D1A">
        <w:rPr>
          <w:rFonts w:ascii="Times New Roman" w:hAnsi="Times New Roman" w:cs="Times New Roman"/>
          <w:sz w:val="24"/>
          <w:szCs w:val="24"/>
        </w:rPr>
        <w:t xml:space="preserve">, </w:t>
      </w:r>
      <w:r w:rsidRPr="00737D1A">
        <w:rPr>
          <w:rFonts w:ascii="Times New Roman" w:hAnsi="Times New Roman" w:cs="Times New Roman"/>
          <w:sz w:val="24"/>
          <w:szCs w:val="24"/>
        </w:rPr>
        <w:t>приятн</w:t>
      </w:r>
      <w:r w:rsidR="00790C98" w:rsidRPr="00737D1A">
        <w:rPr>
          <w:rFonts w:ascii="Times New Roman" w:hAnsi="Times New Roman" w:cs="Times New Roman"/>
          <w:sz w:val="24"/>
          <w:szCs w:val="24"/>
        </w:rPr>
        <w:t>ым</w:t>
      </w:r>
      <w:r w:rsidRPr="00737D1A">
        <w:rPr>
          <w:rFonts w:ascii="Times New Roman" w:hAnsi="Times New Roman" w:cs="Times New Roman"/>
          <w:sz w:val="24"/>
          <w:szCs w:val="24"/>
        </w:rPr>
        <w:t>. Он был т</w:t>
      </w:r>
      <w:r w:rsidR="00790C98" w:rsidRPr="00737D1A">
        <w:rPr>
          <w:rFonts w:ascii="Times New Roman" w:hAnsi="Times New Roman" w:cs="Times New Roman"/>
          <w:sz w:val="24"/>
          <w:szCs w:val="24"/>
        </w:rPr>
        <w:t>ё</w:t>
      </w:r>
      <w:r w:rsidRPr="00737D1A">
        <w:rPr>
          <w:rFonts w:ascii="Times New Roman" w:hAnsi="Times New Roman" w:cs="Times New Roman"/>
          <w:sz w:val="24"/>
          <w:szCs w:val="24"/>
        </w:rPr>
        <w:t>плый, и лежать голово</w:t>
      </w:r>
      <w:r w:rsidR="0036517B" w:rsidRPr="00737D1A">
        <w:rPr>
          <w:rFonts w:ascii="Times New Roman" w:hAnsi="Times New Roman" w:cs="Times New Roman"/>
          <w:sz w:val="24"/>
          <w:szCs w:val="24"/>
        </w:rPr>
        <w:t>й на его груди было удобно</w:t>
      </w:r>
      <w:r w:rsidR="00790C98" w:rsidRPr="00737D1A">
        <w:rPr>
          <w:rFonts w:ascii="Times New Roman" w:hAnsi="Times New Roman" w:cs="Times New Roman"/>
          <w:sz w:val="24"/>
          <w:szCs w:val="24"/>
        </w:rPr>
        <w:t xml:space="preserve">. Я </w:t>
      </w:r>
      <w:r w:rsidR="0036517B" w:rsidRPr="00737D1A">
        <w:rPr>
          <w:rFonts w:ascii="Times New Roman" w:hAnsi="Times New Roman" w:cs="Times New Roman"/>
          <w:sz w:val="24"/>
          <w:szCs w:val="24"/>
        </w:rPr>
        <w:t>чувствовала л</w:t>
      </w:r>
      <w:r w:rsidR="00790C98" w:rsidRPr="00737D1A">
        <w:rPr>
          <w:rFonts w:ascii="Times New Roman" w:hAnsi="Times New Roman" w:cs="Times New Roman"/>
          <w:sz w:val="24"/>
          <w:szCs w:val="24"/>
        </w:rPr>
        <w:t>ё</w:t>
      </w:r>
      <w:r w:rsidR="0036517B" w:rsidRPr="00737D1A">
        <w:rPr>
          <w:rFonts w:ascii="Times New Roman" w:hAnsi="Times New Roman" w:cs="Times New Roman"/>
          <w:sz w:val="24"/>
          <w:szCs w:val="24"/>
        </w:rPr>
        <w:t>гкость</w:t>
      </w:r>
      <w:r w:rsidR="00790C98" w:rsidRPr="00737D1A">
        <w:rPr>
          <w:rFonts w:ascii="Times New Roman" w:hAnsi="Times New Roman" w:cs="Times New Roman"/>
          <w:sz w:val="24"/>
          <w:szCs w:val="24"/>
        </w:rPr>
        <w:t xml:space="preserve">, </w:t>
      </w:r>
      <w:r w:rsidR="0036517B" w:rsidRPr="00737D1A">
        <w:rPr>
          <w:rFonts w:ascii="Times New Roman" w:hAnsi="Times New Roman" w:cs="Times New Roman"/>
          <w:sz w:val="24"/>
          <w:szCs w:val="24"/>
        </w:rPr>
        <w:t xml:space="preserve">и не могла </w:t>
      </w:r>
      <w:r w:rsidR="00AE4752" w:rsidRPr="00737D1A">
        <w:rPr>
          <w:rFonts w:ascii="Times New Roman" w:hAnsi="Times New Roman" w:cs="Times New Roman"/>
          <w:sz w:val="24"/>
          <w:szCs w:val="24"/>
        </w:rPr>
        <w:t xml:space="preserve">про себя </w:t>
      </w:r>
      <w:r w:rsidR="0036517B" w:rsidRPr="00737D1A">
        <w:rPr>
          <w:rFonts w:ascii="Times New Roman" w:hAnsi="Times New Roman" w:cs="Times New Roman"/>
          <w:sz w:val="24"/>
          <w:szCs w:val="24"/>
        </w:rPr>
        <w:t>не улыба</w:t>
      </w:r>
      <w:r w:rsidRPr="00737D1A">
        <w:rPr>
          <w:rFonts w:ascii="Times New Roman" w:hAnsi="Times New Roman" w:cs="Times New Roman"/>
          <w:sz w:val="24"/>
          <w:szCs w:val="24"/>
        </w:rPr>
        <w:t>ться.</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лежала, не двигаясь, минуту или две, пытаясь собраться, так как воспоминания </w:t>
      </w:r>
      <w:r w:rsidR="00AE4752" w:rsidRPr="00737D1A">
        <w:rPr>
          <w:rFonts w:ascii="Times New Roman" w:hAnsi="Times New Roman" w:cs="Times New Roman"/>
          <w:sz w:val="24"/>
          <w:szCs w:val="24"/>
        </w:rPr>
        <w:t xml:space="preserve">о </w:t>
      </w:r>
      <w:r w:rsidRPr="00737D1A">
        <w:rPr>
          <w:rFonts w:ascii="Times New Roman" w:hAnsi="Times New Roman" w:cs="Times New Roman"/>
          <w:sz w:val="24"/>
          <w:szCs w:val="24"/>
        </w:rPr>
        <w:t>прошлой ночи нахлынули на меня с</w:t>
      </w:r>
      <w:r w:rsidR="00790C98" w:rsidRPr="00737D1A">
        <w:rPr>
          <w:rFonts w:ascii="Times New Roman" w:hAnsi="Times New Roman" w:cs="Times New Roman"/>
          <w:sz w:val="24"/>
          <w:szCs w:val="24"/>
        </w:rPr>
        <w:t xml:space="preserve"> того </w:t>
      </w:r>
      <w:r w:rsidRPr="00737D1A">
        <w:rPr>
          <w:rFonts w:ascii="Times New Roman" w:hAnsi="Times New Roman" w:cs="Times New Roman"/>
          <w:sz w:val="24"/>
          <w:szCs w:val="24"/>
        </w:rPr>
        <w:t>момента, когда я услышала слова в саду</w:t>
      </w:r>
      <w:r w:rsidR="00790C98"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и моего непрекращающегося волнения </w:t>
      </w:r>
      <w:r w:rsidR="00790C98" w:rsidRPr="00737D1A">
        <w:rPr>
          <w:rFonts w:ascii="Times New Roman" w:hAnsi="Times New Roman" w:cs="Times New Roman"/>
          <w:sz w:val="24"/>
          <w:szCs w:val="24"/>
        </w:rPr>
        <w:t xml:space="preserve">об </w:t>
      </w:r>
      <w:r w:rsidRPr="00737D1A">
        <w:rPr>
          <w:rFonts w:ascii="Times New Roman" w:hAnsi="Times New Roman" w:cs="Times New Roman"/>
          <w:sz w:val="24"/>
          <w:szCs w:val="24"/>
        </w:rPr>
        <w:t>отсутстви</w:t>
      </w:r>
      <w:r w:rsidR="00790C98" w:rsidRPr="00737D1A">
        <w:rPr>
          <w:rFonts w:ascii="Times New Roman" w:hAnsi="Times New Roman" w:cs="Times New Roman"/>
          <w:sz w:val="24"/>
          <w:szCs w:val="24"/>
        </w:rPr>
        <w:t>и</w:t>
      </w:r>
      <w:r w:rsidRPr="00737D1A">
        <w:rPr>
          <w:rFonts w:ascii="Times New Roman" w:hAnsi="Times New Roman" w:cs="Times New Roman"/>
          <w:sz w:val="24"/>
          <w:szCs w:val="24"/>
        </w:rPr>
        <w:t xml:space="preserve"> консумации (</w:t>
      </w:r>
      <w:r w:rsidR="00790C98" w:rsidRPr="00737D1A">
        <w:rPr>
          <w:rFonts w:ascii="Times New Roman" w:hAnsi="Times New Roman" w:cs="Times New Roman"/>
          <w:i/>
          <w:sz w:val="24"/>
          <w:szCs w:val="24"/>
        </w:rPr>
        <w:t>прим.ред.:(</w:t>
      </w:r>
      <w:hyperlink r:id="rId12" w:tooltip="Латинский язык" w:history="1">
        <w:r w:rsidR="00790C98" w:rsidRPr="00737D1A">
          <w:rPr>
            <w:rFonts w:ascii="Times New Roman" w:hAnsi="Times New Roman" w:cs="Times New Roman"/>
            <w:i/>
            <w:sz w:val="24"/>
            <w:szCs w:val="24"/>
          </w:rPr>
          <w:t>лат.</w:t>
        </w:r>
      </w:hyperlink>
      <w:r w:rsidR="00790C98" w:rsidRPr="00737D1A">
        <w:rPr>
          <w:rFonts w:ascii="Times New Roman" w:hAnsi="Times New Roman" w:cs="Times New Roman"/>
          <w:i/>
          <w:sz w:val="24"/>
          <w:szCs w:val="24"/>
        </w:rPr>
        <w:t> consummatio, «довершение» — термин, употребляемый иногда для одной из составляющих </w:t>
      </w:r>
      <w:hyperlink r:id="rId13" w:tooltip="Брачный союз" w:history="1">
        <w:r w:rsidR="00790C98" w:rsidRPr="00737D1A">
          <w:rPr>
            <w:rFonts w:ascii="Times New Roman" w:hAnsi="Times New Roman" w:cs="Times New Roman"/>
            <w:i/>
            <w:sz w:val="24"/>
            <w:szCs w:val="24"/>
          </w:rPr>
          <w:t>брака</w:t>
        </w:r>
      </w:hyperlink>
      <w:r w:rsidR="00790C98" w:rsidRPr="00737D1A">
        <w:rPr>
          <w:rFonts w:ascii="Times New Roman" w:hAnsi="Times New Roman" w:cs="Times New Roman"/>
          <w:i/>
          <w:sz w:val="24"/>
          <w:szCs w:val="24"/>
        </w:rPr>
        <w:t>, а именно первого осуществления брачных отношений (</w:t>
      </w:r>
      <w:hyperlink r:id="rId14" w:tooltip="Половой акт" w:history="1">
        <w:r w:rsidR="00790C98" w:rsidRPr="00737D1A">
          <w:rPr>
            <w:rFonts w:ascii="Times New Roman" w:hAnsi="Times New Roman" w:cs="Times New Roman"/>
            <w:i/>
            <w:sz w:val="24"/>
            <w:szCs w:val="24"/>
          </w:rPr>
          <w:t>полового акта</w:t>
        </w:r>
      </w:hyperlink>
      <w:r w:rsidR="00790C98" w:rsidRPr="00737D1A">
        <w:rPr>
          <w:rFonts w:ascii="Times New Roman" w:hAnsi="Times New Roman" w:cs="Times New Roman"/>
          <w:i/>
          <w:sz w:val="24"/>
          <w:szCs w:val="24"/>
        </w:rPr>
        <w:t>)</w:t>
      </w:r>
      <w:r w:rsidRPr="00737D1A">
        <w:rPr>
          <w:rFonts w:ascii="Times New Roman" w:hAnsi="Times New Roman" w:cs="Times New Roman"/>
          <w:sz w:val="24"/>
          <w:szCs w:val="24"/>
        </w:rPr>
        <w:t>), до мягких и нежных прикосновени</w:t>
      </w:r>
      <w:r w:rsidR="00461C27" w:rsidRPr="00737D1A">
        <w:rPr>
          <w:rFonts w:ascii="Times New Roman" w:hAnsi="Times New Roman" w:cs="Times New Roman"/>
          <w:sz w:val="24"/>
          <w:szCs w:val="24"/>
        </w:rPr>
        <w:t>й Бранфорда моей</w:t>
      </w:r>
      <w:r w:rsidR="00790C98" w:rsidRPr="00737D1A">
        <w:rPr>
          <w:rFonts w:ascii="Times New Roman" w:hAnsi="Times New Roman" w:cs="Times New Roman"/>
          <w:sz w:val="24"/>
          <w:szCs w:val="24"/>
        </w:rPr>
        <w:t xml:space="preserve">, </w:t>
      </w:r>
      <w:r w:rsidR="00461C27" w:rsidRPr="00737D1A">
        <w:rPr>
          <w:rFonts w:ascii="Times New Roman" w:hAnsi="Times New Roman" w:cs="Times New Roman"/>
          <w:sz w:val="24"/>
          <w:szCs w:val="24"/>
        </w:rPr>
        <w:t>слегка при</w:t>
      </w:r>
      <w:r w:rsidRPr="00737D1A">
        <w:rPr>
          <w:rFonts w:ascii="Times New Roman" w:hAnsi="Times New Roman" w:cs="Times New Roman"/>
          <w:sz w:val="24"/>
          <w:szCs w:val="24"/>
        </w:rPr>
        <w:t xml:space="preserve">крытойгруди. </w:t>
      </w:r>
      <w:r w:rsidR="00790C98" w:rsidRPr="00737D1A">
        <w:rPr>
          <w:rFonts w:ascii="Times New Roman" w:hAnsi="Times New Roman" w:cs="Times New Roman"/>
          <w:sz w:val="24"/>
          <w:szCs w:val="24"/>
        </w:rPr>
        <w:t>Через несколько минут</w:t>
      </w:r>
      <w:r w:rsidR="00AF68E3" w:rsidRPr="00737D1A">
        <w:rPr>
          <w:rFonts w:ascii="Times New Roman" w:hAnsi="Times New Roman" w:cs="Times New Roman"/>
          <w:sz w:val="24"/>
          <w:szCs w:val="24"/>
        </w:rPr>
        <w:t xml:space="preserve">после того, как муж перестал </w:t>
      </w:r>
      <w:r w:rsidR="00AE4752" w:rsidRPr="00737D1A">
        <w:rPr>
          <w:rFonts w:ascii="Times New Roman" w:hAnsi="Times New Roman" w:cs="Times New Roman"/>
          <w:sz w:val="24"/>
          <w:szCs w:val="24"/>
        </w:rPr>
        <w:t xml:space="preserve">меня </w:t>
      </w:r>
      <w:r w:rsidR="00AF68E3" w:rsidRPr="00737D1A">
        <w:rPr>
          <w:rFonts w:ascii="Times New Roman" w:hAnsi="Times New Roman" w:cs="Times New Roman"/>
          <w:sz w:val="24"/>
          <w:szCs w:val="24"/>
        </w:rPr>
        <w:t>касаться, я почув</w:t>
      </w:r>
      <w:r w:rsidRPr="00737D1A">
        <w:rPr>
          <w:rFonts w:ascii="Times New Roman" w:hAnsi="Times New Roman" w:cs="Times New Roman"/>
          <w:sz w:val="24"/>
          <w:szCs w:val="24"/>
        </w:rPr>
        <w:t>ствовала странное и незнакомое покалывание. И лишь одно воспоминание о его пальцах, скользящих по моей коже так близко к интимным местам</w:t>
      </w:r>
      <w:r w:rsidR="00AF68E3" w:rsidRPr="00737D1A">
        <w:rPr>
          <w:rFonts w:ascii="Times New Roman" w:hAnsi="Times New Roman" w:cs="Times New Roman"/>
          <w:sz w:val="24"/>
          <w:szCs w:val="24"/>
        </w:rPr>
        <w:t xml:space="preserve">, </w:t>
      </w:r>
      <w:r w:rsidRPr="00737D1A">
        <w:rPr>
          <w:rFonts w:ascii="Times New Roman" w:hAnsi="Times New Roman" w:cs="Times New Roman"/>
          <w:sz w:val="24"/>
          <w:szCs w:val="24"/>
        </w:rPr>
        <w:t>заставило мо</w:t>
      </w:r>
      <w:r w:rsidR="00AF68E3" w:rsidRPr="00737D1A">
        <w:rPr>
          <w:rFonts w:ascii="Times New Roman" w:hAnsi="Times New Roman" w:cs="Times New Roman"/>
          <w:sz w:val="24"/>
          <w:szCs w:val="24"/>
        </w:rPr>
        <w:t>ё</w:t>
      </w:r>
      <w:r w:rsidRPr="00737D1A">
        <w:rPr>
          <w:rFonts w:ascii="Times New Roman" w:hAnsi="Times New Roman" w:cs="Times New Roman"/>
          <w:sz w:val="24"/>
          <w:szCs w:val="24"/>
        </w:rPr>
        <w:t xml:space="preserve"> сердце биться чаще.</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быстро вернулась к настоящему, как только почувствовала губы Бранфорда на своей макушке, и услышала</w:t>
      </w:r>
      <w:r w:rsidR="00214B4A" w:rsidRPr="00737D1A">
        <w:rPr>
          <w:rFonts w:ascii="Times New Roman" w:hAnsi="Times New Roman" w:cs="Times New Roman"/>
          <w:sz w:val="24"/>
          <w:szCs w:val="24"/>
        </w:rPr>
        <w:t>, как он выдохнул мне в волосы</w:t>
      </w:r>
      <w:r w:rsidR="00AF68E3" w:rsidRPr="00737D1A">
        <w:rPr>
          <w:rFonts w:ascii="Times New Roman" w:hAnsi="Times New Roman" w:cs="Times New Roman"/>
          <w:sz w:val="24"/>
          <w:szCs w:val="24"/>
        </w:rPr>
        <w:t>. Р</w:t>
      </w:r>
      <w:r w:rsidRPr="00737D1A">
        <w:rPr>
          <w:rFonts w:ascii="Times New Roman" w:hAnsi="Times New Roman" w:cs="Times New Roman"/>
          <w:sz w:val="24"/>
          <w:szCs w:val="24"/>
        </w:rPr>
        <w:t>еш</w:t>
      </w:r>
      <w:r w:rsidR="00461C27" w:rsidRPr="00737D1A">
        <w:rPr>
          <w:rFonts w:ascii="Times New Roman" w:hAnsi="Times New Roman" w:cs="Times New Roman"/>
          <w:sz w:val="24"/>
          <w:szCs w:val="24"/>
        </w:rPr>
        <w:t>ив, что не стоит больше ждать,</w:t>
      </w:r>
      <w:r w:rsidR="00F95686" w:rsidRPr="00737D1A">
        <w:rPr>
          <w:rFonts w:ascii="Times New Roman" w:hAnsi="Times New Roman" w:cs="Times New Roman"/>
          <w:sz w:val="24"/>
          <w:szCs w:val="24"/>
        </w:rPr>
        <w:t xml:space="preserve"> </w:t>
      </w:r>
      <w:r w:rsidR="00AF68E3" w:rsidRPr="00737D1A">
        <w:rPr>
          <w:rFonts w:ascii="Times New Roman" w:hAnsi="Times New Roman" w:cs="Times New Roman"/>
          <w:sz w:val="24"/>
          <w:szCs w:val="24"/>
        </w:rPr>
        <w:t xml:space="preserve">я </w:t>
      </w:r>
      <w:r w:rsidRPr="00737D1A">
        <w:rPr>
          <w:rFonts w:ascii="Times New Roman" w:hAnsi="Times New Roman" w:cs="Times New Roman"/>
          <w:sz w:val="24"/>
          <w:szCs w:val="24"/>
        </w:rPr>
        <w:t xml:space="preserve">подняла голову и </w:t>
      </w:r>
      <w:r w:rsidR="00AF68E3" w:rsidRPr="00737D1A">
        <w:rPr>
          <w:rFonts w:ascii="Times New Roman" w:hAnsi="Times New Roman" w:cs="Times New Roman"/>
          <w:sz w:val="24"/>
          <w:szCs w:val="24"/>
        </w:rPr>
        <w:t>натолкнулась на его взгляд и лёгкую улыбку.</w:t>
      </w:r>
    </w:p>
    <w:p w:rsidR="00877A64" w:rsidRPr="00737D1A" w:rsidRDefault="00EB39FC" w:rsidP="00BB1AB1">
      <w:pPr>
        <w:tabs>
          <w:tab w:val="left" w:pos="7463"/>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Доброе утро, </w:t>
      </w:r>
      <w:r w:rsidR="00AF68E3" w:rsidRPr="00737D1A">
        <w:rPr>
          <w:rFonts w:ascii="Times New Roman" w:hAnsi="Times New Roman" w:cs="Times New Roman"/>
          <w:sz w:val="24"/>
          <w:szCs w:val="24"/>
        </w:rPr>
        <w:t xml:space="preserve">моя </w:t>
      </w:r>
      <w:r w:rsidR="00877A64" w:rsidRPr="00737D1A">
        <w:rPr>
          <w:rFonts w:ascii="Times New Roman" w:hAnsi="Times New Roman" w:cs="Times New Roman"/>
          <w:sz w:val="24"/>
          <w:szCs w:val="24"/>
        </w:rPr>
        <w:t xml:space="preserve">жена, </w:t>
      </w:r>
      <w:r w:rsidRPr="00737D1A">
        <w:rPr>
          <w:rFonts w:ascii="Times New Roman" w:hAnsi="Times New Roman" w:cs="Times New Roman"/>
          <w:sz w:val="24"/>
          <w:szCs w:val="24"/>
        </w:rPr>
        <w:t>—</w:t>
      </w:r>
      <w:r w:rsidR="00F95686"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сказал </w:t>
      </w:r>
      <w:r w:rsidR="00AF68E3" w:rsidRPr="00737D1A">
        <w:rPr>
          <w:rFonts w:ascii="Times New Roman" w:hAnsi="Times New Roman" w:cs="Times New Roman"/>
          <w:sz w:val="24"/>
          <w:szCs w:val="24"/>
        </w:rPr>
        <w:t>он</w:t>
      </w:r>
      <w:r w:rsidR="00877A64" w:rsidRPr="00737D1A">
        <w:rPr>
          <w:rFonts w:ascii="Times New Roman" w:hAnsi="Times New Roman" w:cs="Times New Roman"/>
          <w:sz w:val="24"/>
          <w:szCs w:val="24"/>
        </w:rPr>
        <w:t>.</w:t>
      </w:r>
    </w:p>
    <w:p w:rsidR="00877A64" w:rsidRPr="00737D1A" w:rsidRDefault="00EB39F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Доброе утро, Бранфорд,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ответила я</w:t>
      </w:r>
      <w:r w:rsidR="00AF68E3" w:rsidRPr="00737D1A">
        <w:rPr>
          <w:rFonts w:ascii="Times New Roman" w:hAnsi="Times New Roman" w:cs="Times New Roman"/>
          <w:sz w:val="24"/>
          <w:szCs w:val="24"/>
        </w:rPr>
        <w:t xml:space="preserve">, </w:t>
      </w:r>
      <w:r w:rsidR="00BC0797" w:rsidRPr="00737D1A">
        <w:rPr>
          <w:rFonts w:ascii="Times New Roman" w:hAnsi="Times New Roman" w:cs="Times New Roman"/>
          <w:sz w:val="24"/>
          <w:szCs w:val="24"/>
        </w:rPr>
        <w:t>быстро</w:t>
      </w:r>
      <w:r w:rsidR="00F95686" w:rsidRPr="00737D1A">
        <w:rPr>
          <w:rFonts w:ascii="Times New Roman" w:hAnsi="Times New Roman" w:cs="Times New Roman"/>
          <w:sz w:val="24"/>
          <w:szCs w:val="24"/>
        </w:rPr>
        <w:t xml:space="preserve"> </w:t>
      </w:r>
      <w:r w:rsidR="00584415" w:rsidRPr="00737D1A">
        <w:rPr>
          <w:rFonts w:ascii="Times New Roman" w:hAnsi="Times New Roman" w:cs="Times New Roman"/>
          <w:sz w:val="24"/>
          <w:szCs w:val="24"/>
        </w:rPr>
        <w:t xml:space="preserve">отвела глаза в сторону и почувствовала, </w:t>
      </w:r>
      <w:r w:rsidR="00BC0797" w:rsidRPr="00737D1A">
        <w:rPr>
          <w:rFonts w:ascii="Times New Roman" w:hAnsi="Times New Roman" w:cs="Times New Roman"/>
          <w:sz w:val="24"/>
          <w:szCs w:val="24"/>
        </w:rPr>
        <w:t xml:space="preserve">что краснею. </w:t>
      </w:r>
      <w:r w:rsidR="00EF2FF1" w:rsidRPr="00737D1A">
        <w:rPr>
          <w:rFonts w:ascii="Times New Roman" w:hAnsi="Times New Roman" w:cs="Times New Roman"/>
          <w:sz w:val="24"/>
          <w:szCs w:val="24"/>
        </w:rPr>
        <w:t>Меня переполняли воспоминания о губах Бранфорда</w:t>
      </w:r>
      <w:r w:rsidR="00584415" w:rsidRPr="00737D1A">
        <w:rPr>
          <w:rFonts w:ascii="Times New Roman" w:hAnsi="Times New Roman" w:cs="Times New Roman"/>
          <w:sz w:val="24"/>
          <w:szCs w:val="24"/>
        </w:rPr>
        <w:t xml:space="preserve">, которые заставляли её </w:t>
      </w:r>
      <w:r w:rsidR="00EF2FF1" w:rsidRPr="00737D1A">
        <w:rPr>
          <w:rFonts w:ascii="Times New Roman" w:hAnsi="Times New Roman" w:cs="Times New Roman"/>
          <w:sz w:val="24"/>
          <w:szCs w:val="24"/>
        </w:rPr>
        <w:t xml:space="preserve">гореть. </w:t>
      </w:r>
      <w:r w:rsidR="00877A64" w:rsidRPr="00737D1A">
        <w:rPr>
          <w:rFonts w:ascii="Times New Roman" w:hAnsi="Times New Roman" w:cs="Times New Roman"/>
          <w:sz w:val="24"/>
          <w:szCs w:val="24"/>
        </w:rPr>
        <w:t xml:space="preserve">Я посмотрела </w:t>
      </w:r>
      <w:r w:rsidR="00EF2FF1" w:rsidRPr="00737D1A">
        <w:rPr>
          <w:rFonts w:ascii="Times New Roman" w:hAnsi="Times New Roman" w:cs="Times New Roman"/>
          <w:sz w:val="24"/>
          <w:szCs w:val="24"/>
        </w:rPr>
        <w:t>на</w:t>
      </w:r>
      <w:r w:rsidR="00877A64" w:rsidRPr="00737D1A">
        <w:rPr>
          <w:rFonts w:ascii="Times New Roman" w:hAnsi="Times New Roman" w:cs="Times New Roman"/>
          <w:sz w:val="24"/>
          <w:szCs w:val="24"/>
        </w:rPr>
        <w:t xml:space="preserve"> окно</w:t>
      </w:r>
      <w:r w:rsidR="00EF2FF1"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увидела солнечный свет, пробивающийся </w:t>
      </w:r>
      <w:r w:rsidR="00EF2FF1" w:rsidRPr="00737D1A">
        <w:rPr>
          <w:rFonts w:ascii="Times New Roman" w:hAnsi="Times New Roman" w:cs="Times New Roman"/>
          <w:sz w:val="24"/>
          <w:szCs w:val="24"/>
        </w:rPr>
        <w:t>сквозь</w:t>
      </w:r>
      <w:r w:rsidR="00877A64" w:rsidRPr="00737D1A">
        <w:rPr>
          <w:rFonts w:ascii="Times New Roman" w:hAnsi="Times New Roman" w:cs="Times New Roman"/>
          <w:sz w:val="24"/>
          <w:szCs w:val="24"/>
        </w:rPr>
        <w:t xml:space="preserve"> занавески, </w:t>
      </w:r>
      <w:r w:rsidR="00EF2FF1" w:rsidRPr="00737D1A">
        <w:rPr>
          <w:rFonts w:ascii="Times New Roman" w:hAnsi="Times New Roman" w:cs="Times New Roman"/>
          <w:sz w:val="24"/>
          <w:szCs w:val="24"/>
        </w:rPr>
        <w:t>и поняла</w:t>
      </w:r>
      <w:r w:rsidR="00877A64" w:rsidRPr="00737D1A">
        <w:rPr>
          <w:rFonts w:ascii="Times New Roman" w:hAnsi="Times New Roman" w:cs="Times New Roman"/>
          <w:sz w:val="24"/>
          <w:szCs w:val="24"/>
        </w:rPr>
        <w:t>, что уже давно утро. Я з</w:t>
      </w:r>
      <w:r w:rsidR="005B6C2C" w:rsidRPr="00737D1A">
        <w:rPr>
          <w:rFonts w:ascii="Times New Roman" w:hAnsi="Times New Roman" w:cs="Times New Roman"/>
          <w:sz w:val="24"/>
          <w:szCs w:val="24"/>
        </w:rPr>
        <w:t xml:space="preserve">аснула очень поздно, </w:t>
      </w:r>
      <w:r w:rsidR="00042AAE" w:rsidRPr="00737D1A">
        <w:rPr>
          <w:rFonts w:ascii="Times New Roman" w:hAnsi="Times New Roman" w:cs="Times New Roman"/>
          <w:sz w:val="24"/>
          <w:szCs w:val="24"/>
        </w:rPr>
        <w:t>потому</w:t>
      </w:r>
      <w:r w:rsidR="005B6C2C" w:rsidRPr="00737D1A">
        <w:rPr>
          <w:rFonts w:ascii="Times New Roman" w:hAnsi="Times New Roman" w:cs="Times New Roman"/>
          <w:sz w:val="24"/>
          <w:szCs w:val="24"/>
        </w:rPr>
        <w:t xml:space="preserve"> что</w:t>
      </w:r>
      <w:r w:rsidR="00877A64" w:rsidRPr="00737D1A">
        <w:rPr>
          <w:rFonts w:ascii="Times New Roman" w:hAnsi="Times New Roman" w:cs="Times New Roman"/>
          <w:sz w:val="24"/>
          <w:szCs w:val="24"/>
        </w:rPr>
        <w:t xml:space="preserve"> потребовалось много времени, чтобы прийти в себя после прикосновений </w:t>
      </w:r>
      <w:r w:rsidR="00EF2FF1" w:rsidRPr="00737D1A">
        <w:rPr>
          <w:rFonts w:ascii="Times New Roman" w:hAnsi="Times New Roman" w:cs="Times New Roman"/>
          <w:sz w:val="24"/>
          <w:szCs w:val="24"/>
        </w:rPr>
        <w:t>мужа</w:t>
      </w:r>
      <w:r w:rsidR="00E43F40" w:rsidRPr="00737D1A">
        <w:rPr>
          <w:rFonts w:ascii="Times New Roman" w:hAnsi="Times New Roman" w:cs="Times New Roman"/>
          <w:sz w:val="24"/>
          <w:szCs w:val="24"/>
        </w:rPr>
        <w:t>, расслабиться и задремать.</w:t>
      </w:r>
    </w:p>
    <w:p w:rsidR="00877A64" w:rsidRPr="00737D1A" w:rsidRDefault="00EB39F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Поздно.</w:t>
      </w:r>
    </w:p>
    <w:p w:rsidR="00877A64" w:rsidRPr="00737D1A" w:rsidRDefault="00EB39F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Да.</w:t>
      </w:r>
    </w:p>
    <w:p w:rsidR="00877A64" w:rsidRPr="00737D1A" w:rsidRDefault="00FC6EE1"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w:t>
      </w:r>
      <w:r w:rsidR="00F95686" w:rsidRPr="00737D1A">
        <w:rPr>
          <w:rFonts w:ascii="Times New Roman" w:hAnsi="Times New Roman" w:cs="Times New Roman"/>
          <w:sz w:val="24"/>
          <w:szCs w:val="24"/>
        </w:rPr>
        <w:t xml:space="preserve"> </w:t>
      </w:r>
      <w:r w:rsidRPr="00737D1A">
        <w:rPr>
          <w:rFonts w:ascii="Times New Roman" w:hAnsi="Times New Roman" w:cs="Times New Roman"/>
          <w:sz w:val="24"/>
          <w:szCs w:val="24"/>
        </w:rPr>
        <w:t>тихо дышал</w:t>
      </w:r>
      <w:r w:rsidR="00877A64" w:rsidRPr="00737D1A">
        <w:rPr>
          <w:rFonts w:ascii="Times New Roman" w:hAnsi="Times New Roman" w:cs="Times New Roman"/>
          <w:sz w:val="24"/>
          <w:szCs w:val="24"/>
        </w:rPr>
        <w:t>. Я снова посмотрела на него, и он вс</w:t>
      </w:r>
      <w:r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 ещё улыбал</w:t>
      </w:r>
      <w:r w:rsidR="00E43F40" w:rsidRPr="00737D1A">
        <w:rPr>
          <w:rFonts w:ascii="Times New Roman" w:hAnsi="Times New Roman" w:cs="Times New Roman"/>
          <w:sz w:val="24"/>
          <w:szCs w:val="24"/>
        </w:rPr>
        <w:t>ся.</w:t>
      </w:r>
    </w:p>
    <w:p w:rsidR="00877A64" w:rsidRPr="00737D1A" w:rsidRDefault="00EB39F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877A64" w:rsidRPr="00737D1A">
        <w:rPr>
          <w:rFonts w:ascii="Times New Roman" w:hAnsi="Times New Roman" w:cs="Times New Roman"/>
          <w:sz w:val="24"/>
          <w:szCs w:val="24"/>
        </w:rPr>
        <w:t xml:space="preserve"> Сегодня не надо никуда спешить, и я наслаждаюсь пробуждением с тобой в </w:t>
      </w:r>
      <w:r w:rsidR="009B49A8" w:rsidRPr="00737D1A">
        <w:rPr>
          <w:rFonts w:ascii="Times New Roman" w:hAnsi="Times New Roman" w:cs="Times New Roman"/>
          <w:sz w:val="24"/>
          <w:szCs w:val="24"/>
        </w:rPr>
        <w:t>св</w:t>
      </w:r>
      <w:r w:rsidR="00877A64" w:rsidRPr="00737D1A">
        <w:rPr>
          <w:rFonts w:ascii="Times New Roman" w:hAnsi="Times New Roman" w:cs="Times New Roman"/>
          <w:sz w:val="24"/>
          <w:szCs w:val="24"/>
        </w:rPr>
        <w:t>оих руках.</w:t>
      </w:r>
    </w:p>
    <w:p w:rsidR="00877A64" w:rsidRPr="00737D1A" w:rsidRDefault="00EB39F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Давно ты </w:t>
      </w:r>
      <w:r w:rsidR="00214B4A" w:rsidRPr="00737D1A">
        <w:rPr>
          <w:rFonts w:ascii="Times New Roman" w:hAnsi="Times New Roman" w:cs="Times New Roman"/>
          <w:sz w:val="24"/>
          <w:szCs w:val="24"/>
        </w:rPr>
        <w:t xml:space="preserve">проснулся? </w:t>
      </w:r>
      <w:r w:rsidRPr="00737D1A">
        <w:rPr>
          <w:rFonts w:ascii="Times New Roman" w:hAnsi="Times New Roman" w:cs="Times New Roman"/>
          <w:sz w:val="24"/>
          <w:szCs w:val="24"/>
        </w:rPr>
        <w:t>—</w:t>
      </w:r>
      <w:r w:rsidR="00214B4A" w:rsidRPr="00737D1A">
        <w:rPr>
          <w:rFonts w:ascii="Times New Roman" w:hAnsi="Times New Roman" w:cs="Times New Roman"/>
          <w:sz w:val="24"/>
          <w:szCs w:val="24"/>
        </w:rPr>
        <w:t xml:space="preserve"> спросила я, в на</w:t>
      </w:r>
      <w:r w:rsidR="005B6C2C" w:rsidRPr="00737D1A">
        <w:rPr>
          <w:rFonts w:ascii="Times New Roman" w:hAnsi="Times New Roman" w:cs="Times New Roman"/>
          <w:sz w:val="24"/>
          <w:szCs w:val="24"/>
        </w:rPr>
        <w:t>дежде</w:t>
      </w:r>
      <w:r w:rsidR="009B49A8" w:rsidRPr="00737D1A">
        <w:rPr>
          <w:rFonts w:ascii="Times New Roman" w:hAnsi="Times New Roman" w:cs="Times New Roman"/>
          <w:sz w:val="24"/>
          <w:szCs w:val="24"/>
        </w:rPr>
        <w:t xml:space="preserve"> на то</w:t>
      </w:r>
      <w:r w:rsidR="00877A64" w:rsidRPr="00737D1A">
        <w:rPr>
          <w:rFonts w:ascii="Times New Roman" w:hAnsi="Times New Roman" w:cs="Times New Roman"/>
          <w:sz w:val="24"/>
          <w:szCs w:val="24"/>
        </w:rPr>
        <w:t xml:space="preserve">, что </w:t>
      </w:r>
      <w:r w:rsidR="009B49A8" w:rsidRPr="00737D1A">
        <w:rPr>
          <w:rFonts w:ascii="Times New Roman" w:hAnsi="Times New Roman" w:cs="Times New Roman"/>
          <w:sz w:val="24"/>
          <w:szCs w:val="24"/>
        </w:rPr>
        <w:t>вопрос</w:t>
      </w:r>
      <w:r w:rsidR="00877A64" w:rsidRPr="00737D1A">
        <w:rPr>
          <w:rFonts w:ascii="Times New Roman" w:hAnsi="Times New Roman" w:cs="Times New Roman"/>
          <w:sz w:val="24"/>
          <w:szCs w:val="24"/>
        </w:rPr>
        <w:t xml:space="preserve"> отвлеч</w:t>
      </w:r>
      <w:r w:rsidR="009B49A8" w:rsidRPr="00737D1A">
        <w:rPr>
          <w:rFonts w:ascii="Times New Roman" w:hAnsi="Times New Roman" w:cs="Times New Roman"/>
          <w:sz w:val="24"/>
          <w:szCs w:val="24"/>
        </w:rPr>
        <w:t>ё</w:t>
      </w:r>
      <w:r w:rsidR="00877A64" w:rsidRPr="00737D1A">
        <w:rPr>
          <w:rFonts w:ascii="Times New Roman" w:hAnsi="Times New Roman" w:cs="Times New Roman"/>
          <w:sz w:val="24"/>
          <w:szCs w:val="24"/>
        </w:rPr>
        <w:t>т внимани</w:t>
      </w:r>
      <w:r w:rsidR="00E43F40" w:rsidRPr="00737D1A">
        <w:rPr>
          <w:rFonts w:ascii="Times New Roman" w:hAnsi="Times New Roman" w:cs="Times New Roman"/>
          <w:sz w:val="24"/>
          <w:szCs w:val="24"/>
        </w:rPr>
        <w:t>е от моих все ещ</w:t>
      </w:r>
      <w:r w:rsidR="009B49A8" w:rsidRPr="00737D1A">
        <w:rPr>
          <w:rFonts w:ascii="Times New Roman" w:hAnsi="Times New Roman" w:cs="Times New Roman"/>
          <w:sz w:val="24"/>
          <w:szCs w:val="24"/>
        </w:rPr>
        <w:t>ё</w:t>
      </w:r>
      <w:r w:rsidR="00E43F40" w:rsidRPr="00737D1A">
        <w:rPr>
          <w:rFonts w:ascii="Times New Roman" w:hAnsi="Times New Roman" w:cs="Times New Roman"/>
          <w:sz w:val="24"/>
          <w:szCs w:val="24"/>
        </w:rPr>
        <w:t xml:space="preserve"> пунцовых щ</w:t>
      </w:r>
      <w:r w:rsidR="009B49A8" w:rsidRPr="00737D1A">
        <w:rPr>
          <w:rFonts w:ascii="Times New Roman" w:hAnsi="Times New Roman" w:cs="Times New Roman"/>
          <w:sz w:val="24"/>
          <w:szCs w:val="24"/>
        </w:rPr>
        <w:t>ё</w:t>
      </w:r>
      <w:r w:rsidR="00E43F40" w:rsidRPr="00737D1A">
        <w:rPr>
          <w:rFonts w:ascii="Times New Roman" w:hAnsi="Times New Roman" w:cs="Times New Roman"/>
          <w:sz w:val="24"/>
          <w:szCs w:val="24"/>
        </w:rPr>
        <w:t>к.</w:t>
      </w:r>
    </w:p>
    <w:p w:rsidR="00877A64" w:rsidRPr="00737D1A" w:rsidRDefault="00EB39F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Не очень,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 Бранфорд</w:t>
      </w:r>
      <w:r w:rsidR="009B49A8"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и пожал плечами.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думал о тебе.</w:t>
      </w:r>
    </w:p>
    <w:p w:rsidR="00877A64" w:rsidRPr="00737D1A" w:rsidRDefault="00EB39F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Обо мне?</w:t>
      </w:r>
    </w:p>
    <w:p w:rsidR="00877A64" w:rsidRPr="00737D1A" w:rsidRDefault="009B49A8"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с</w:t>
      </w:r>
      <w:r w:rsidR="00877A64" w:rsidRPr="00737D1A">
        <w:rPr>
          <w:rFonts w:ascii="Times New Roman" w:hAnsi="Times New Roman" w:cs="Times New Roman"/>
          <w:sz w:val="24"/>
          <w:szCs w:val="24"/>
        </w:rPr>
        <w:t xml:space="preserve">нова отвела взгляд от </w:t>
      </w:r>
      <w:r w:rsidR="00584415" w:rsidRPr="00737D1A">
        <w:rPr>
          <w:rFonts w:ascii="Times New Roman" w:hAnsi="Times New Roman" w:cs="Times New Roman"/>
          <w:sz w:val="24"/>
          <w:szCs w:val="24"/>
        </w:rPr>
        <w:t>него</w:t>
      </w:r>
      <w:r w:rsidR="00877A64" w:rsidRPr="00737D1A">
        <w:rPr>
          <w:rFonts w:ascii="Times New Roman" w:hAnsi="Times New Roman" w:cs="Times New Roman"/>
          <w:sz w:val="24"/>
          <w:szCs w:val="24"/>
        </w:rPr>
        <w:t xml:space="preserve"> и почувствовала</w:t>
      </w:r>
      <w:r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как</w:t>
      </w:r>
      <w:r w:rsidR="00214B4A" w:rsidRPr="00737D1A">
        <w:rPr>
          <w:rFonts w:ascii="Times New Roman" w:hAnsi="Times New Roman" w:cs="Times New Roman"/>
          <w:sz w:val="24"/>
          <w:szCs w:val="24"/>
        </w:rPr>
        <w:t xml:space="preserve"> краска залива</w:t>
      </w:r>
      <w:r w:rsidRPr="00737D1A">
        <w:rPr>
          <w:rFonts w:ascii="Times New Roman" w:hAnsi="Times New Roman" w:cs="Times New Roman"/>
          <w:sz w:val="24"/>
          <w:szCs w:val="24"/>
        </w:rPr>
        <w:t>ла</w:t>
      </w:r>
      <w:r w:rsidR="00214B4A" w:rsidRPr="00737D1A">
        <w:rPr>
          <w:rFonts w:ascii="Times New Roman" w:hAnsi="Times New Roman" w:cs="Times New Roman"/>
          <w:sz w:val="24"/>
          <w:szCs w:val="24"/>
        </w:rPr>
        <w:t xml:space="preserve"> мо</w:t>
      </w:r>
      <w:r w:rsidRPr="00737D1A">
        <w:rPr>
          <w:rFonts w:ascii="Times New Roman" w:hAnsi="Times New Roman" w:cs="Times New Roman"/>
          <w:sz w:val="24"/>
          <w:szCs w:val="24"/>
        </w:rPr>
        <w:t>ё</w:t>
      </w:r>
      <w:r w:rsidR="00214B4A" w:rsidRPr="00737D1A">
        <w:rPr>
          <w:rFonts w:ascii="Times New Roman" w:hAnsi="Times New Roman" w:cs="Times New Roman"/>
          <w:sz w:val="24"/>
          <w:szCs w:val="24"/>
        </w:rPr>
        <w:t xml:space="preserve"> лицо</w:t>
      </w:r>
      <w:r w:rsidR="00877A64" w:rsidRPr="00737D1A">
        <w:rPr>
          <w:rFonts w:ascii="Times New Roman" w:hAnsi="Times New Roman" w:cs="Times New Roman"/>
          <w:sz w:val="24"/>
          <w:szCs w:val="24"/>
        </w:rPr>
        <w:t xml:space="preserve">. Не зная, </w:t>
      </w:r>
      <w:r w:rsidR="005B6C2C" w:rsidRPr="00737D1A">
        <w:rPr>
          <w:rFonts w:ascii="Times New Roman" w:hAnsi="Times New Roman" w:cs="Times New Roman"/>
          <w:sz w:val="24"/>
          <w:szCs w:val="24"/>
        </w:rPr>
        <w:t>о ч</w:t>
      </w:r>
      <w:r w:rsidRPr="00737D1A">
        <w:rPr>
          <w:rFonts w:ascii="Times New Roman" w:hAnsi="Times New Roman" w:cs="Times New Roman"/>
          <w:sz w:val="24"/>
          <w:szCs w:val="24"/>
        </w:rPr>
        <w:t>ё</w:t>
      </w:r>
      <w:r w:rsidR="005B6C2C" w:rsidRPr="00737D1A">
        <w:rPr>
          <w:rFonts w:ascii="Times New Roman" w:hAnsi="Times New Roman" w:cs="Times New Roman"/>
          <w:sz w:val="24"/>
          <w:szCs w:val="24"/>
        </w:rPr>
        <w:t>м конкретно мог думать</w:t>
      </w:r>
      <w:r w:rsidR="00584415" w:rsidRPr="00737D1A">
        <w:rPr>
          <w:rFonts w:ascii="Times New Roman" w:hAnsi="Times New Roman" w:cs="Times New Roman"/>
          <w:sz w:val="24"/>
          <w:szCs w:val="24"/>
        </w:rPr>
        <w:t xml:space="preserve"> муж</w:t>
      </w:r>
      <w:r w:rsidR="005B6C2C" w:rsidRPr="00737D1A">
        <w:rPr>
          <w:rFonts w:ascii="Times New Roman" w:hAnsi="Times New Roman" w:cs="Times New Roman"/>
          <w:sz w:val="24"/>
          <w:szCs w:val="24"/>
        </w:rPr>
        <w:t>,</w:t>
      </w:r>
      <w:r w:rsidR="0083474E" w:rsidRPr="00737D1A">
        <w:rPr>
          <w:rFonts w:ascii="Times New Roman" w:hAnsi="Times New Roman" w:cs="Times New Roman"/>
          <w:sz w:val="24"/>
          <w:szCs w:val="24"/>
        </w:rPr>
        <w:t xml:space="preserve"> пыталась вспомнить, что</w:t>
      </w:r>
      <w:r w:rsidR="00E43F40" w:rsidRPr="00737D1A">
        <w:rPr>
          <w:rFonts w:ascii="Times New Roman" w:hAnsi="Times New Roman" w:cs="Times New Roman"/>
          <w:sz w:val="24"/>
          <w:szCs w:val="24"/>
        </w:rPr>
        <w:t xml:space="preserve"> делала прошлой ночью и во сне.</w:t>
      </w:r>
    </w:p>
    <w:p w:rsidR="00877A64" w:rsidRPr="00737D1A" w:rsidRDefault="00EB39F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E43F40" w:rsidRPr="00737D1A">
        <w:rPr>
          <w:rFonts w:ascii="Times New Roman" w:hAnsi="Times New Roman" w:cs="Times New Roman"/>
          <w:sz w:val="24"/>
          <w:szCs w:val="24"/>
        </w:rPr>
        <w:t xml:space="preserve"> Да.</w:t>
      </w:r>
    </w:p>
    <w:p w:rsidR="00877A64" w:rsidRPr="00737D1A" w:rsidRDefault="00EB39F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что</w:t>
      </w:r>
      <w:r w:rsidR="00F95686" w:rsidRPr="00737D1A">
        <w:rPr>
          <w:rFonts w:ascii="Times New Roman" w:hAnsi="Times New Roman" w:cs="Times New Roman"/>
          <w:sz w:val="24"/>
          <w:szCs w:val="24"/>
        </w:rPr>
        <w:t>-</w:t>
      </w:r>
      <w:r w:rsidR="00877A64" w:rsidRPr="00737D1A">
        <w:rPr>
          <w:rFonts w:ascii="Times New Roman" w:hAnsi="Times New Roman" w:cs="Times New Roman"/>
          <w:sz w:val="24"/>
          <w:szCs w:val="24"/>
        </w:rPr>
        <w:t>то сделала не так?</w:t>
      </w:r>
    </w:p>
    <w:p w:rsidR="00877A64" w:rsidRPr="00737D1A" w:rsidRDefault="00EB39F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Нет!</w:t>
      </w:r>
    </w:p>
    <w:p w:rsidR="00877A64" w:rsidRPr="00737D1A" w:rsidRDefault="005B6C2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приподнялся</w:t>
      </w:r>
      <w:r w:rsidR="00877A64" w:rsidRPr="00737D1A">
        <w:rPr>
          <w:rFonts w:ascii="Times New Roman" w:hAnsi="Times New Roman" w:cs="Times New Roman"/>
          <w:sz w:val="24"/>
          <w:szCs w:val="24"/>
        </w:rPr>
        <w:t xml:space="preserve"> и повл</w:t>
      </w:r>
      <w:r w:rsidR="009B49A8"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к меня за собой. Мы вместе сидели в кровати, </w:t>
      </w:r>
      <w:r w:rsidR="009B49A8" w:rsidRPr="00737D1A">
        <w:rPr>
          <w:rFonts w:ascii="Times New Roman" w:hAnsi="Times New Roman" w:cs="Times New Roman"/>
          <w:sz w:val="24"/>
          <w:szCs w:val="24"/>
        </w:rPr>
        <w:t xml:space="preserve">а </w:t>
      </w:r>
      <w:r w:rsidR="00877A64" w:rsidRPr="00737D1A">
        <w:rPr>
          <w:rFonts w:ascii="Times New Roman" w:hAnsi="Times New Roman" w:cs="Times New Roman"/>
          <w:sz w:val="24"/>
          <w:szCs w:val="24"/>
        </w:rPr>
        <w:t>его руки были на моих плечах.</w:t>
      </w:r>
    </w:p>
    <w:p w:rsidR="00877A64" w:rsidRPr="00737D1A" w:rsidRDefault="00EB39F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F95686"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Почему ты так подумала?</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w:t>
      </w:r>
      <w:r w:rsidR="005B6C2C" w:rsidRPr="00737D1A">
        <w:rPr>
          <w:rFonts w:ascii="Times New Roman" w:hAnsi="Times New Roman" w:cs="Times New Roman"/>
          <w:sz w:val="24"/>
          <w:szCs w:val="24"/>
        </w:rPr>
        <w:t xml:space="preserve"> сделала глубокий вдох. Почему</w:t>
      </w:r>
      <w:r w:rsidR="00F95686" w:rsidRPr="00737D1A">
        <w:rPr>
          <w:rFonts w:ascii="Times New Roman" w:hAnsi="Times New Roman" w:cs="Times New Roman"/>
          <w:sz w:val="24"/>
          <w:szCs w:val="24"/>
        </w:rPr>
        <w:t xml:space="preserve"> </w:t>
      </w:r>
      <w:r w:rsidR="009B49A8" w:rsidRPr="00737D1A">
        <w:rPr>
          <w:rFonts w:ascii="Times New Roman" w:hAnsi="Times New Roman" w:cs="Times New Roman"/>
          <w:sz w:val="24"/>
          <w:szCs w:val="24"/>
        </w:rPr>
        <w:t xml:space="preserve">так </w:t>
      </w:r>
      <w:r w:rsidRPr="00737D1A">
        <w:rPr>
          <w:rFonts w:ascii="Times New Roman" w:hAnsi="Times New Roman" w:cs="Times New Roman"/>
          <w:sz w:val="24"/>
          <w:szCs w:val="24"/>
        </w:rPr>
        <w:t xml:space="preserve">подумала? Потому что все </w:t>
      </w:r>
      <w:r w:rsidR="00AB57D8" w:rsidRPr="00737D1A">
        <w:rPr>
          <w:rFonts w:ascii="Times New Roman" w:hAnsi="Times New Roman" w:cs="Times New Roman"/>
          <w:sz w:val="24"/>
          <w:szCs w:val="24"/>
        </w:rPr>
        <w:t>мои поступки</w:t>
      </w:r>
      <w:r w:rsidR="00F95686" w:rsidRPr="00737D1A">
        <w:rPr>
          <w:rFonts w:ascii="Times New Roman" w:hAnsi="Times New Roman" w:cs="Times New Roman"/>
          <w:sz w:val="24"/>
          <w:szCs w:val="24"/>
        </w:rPr>
        <w:t xml:space="preserve"> </w:t>
      </w:r>
      <w:r w:rsidR="00AB57D8" w:rsidRPr="00737D1A">
        <w:rPr>
          <w:rFonts w:ascii="Times New Roman" w:hAnsi="Times New Roman" w:cs="Times New Roman"/>
          <w:sz w:val="24"/>
          <w:szCs w:val="24"/>
        </w:rPr>
        <w:t>до этого момента</w:t>
      </w:r>
      <w:r w:rsidR="00F95686" w:rsidRPr="00737D1A">
        <w:rPr>
          <w:rFonts w:ascii="Times New Roman" w:hAnsi="Times New Roman" w:cs="Times New Roman"/>
          <w:sz w:val="24"/>
          <w:szCs w:val="24"/>
        </w:rPr>
        <w:t xml:space="preserve"> </w:t>
      </w:r>
      <w:r w:rsidR="00AB57D8" w:rsidRPr="00737D1A">
        <w:rPr>
          <w:rFonts w:ascii="Times New Roman" w:hAnsi="Times New Roman" w:cs="Times New Roman"/>
          <w:sz w:val="24"/>
          <w:szCs w:val="24"/>
        </w:rPr>
        <w:t>были неправильными</w:t>
      </w:r>
      <w:r w:rsidRPr="00737D1A">
        <w:rPr>
          <w:rFonts w:ascii="Times New Roman" w:hAnsi="Times New Roman" w:cs="Times New Roman"/>
          <w:sz w:val="24"/>
          <w:szCs w:val="24"/>
        </w:rPr>
        <w:t>, вот почему. Я разозлила и постави</w:t>
      </w:r>
      <w:r w:rsidR="00AB57D8" w:rsidRPr="00737D1A">
        <w:rPr>
          <w:rFonts w:ascii="Times New Roman" w:hAnsi="Times New Roman" w:cs="Times New Roman"/>
          <w:sz w:val="24"/>
          <w:szCs w:val="24"/>
        </w:rPr>
        <w:t>ла св</w:t>
      </w:r>
      <w:r w:rsidRPr="00737D1A">
        <w:rPr>
          <w:rFonts w:ascii="Times New Roman" w:hAnsi="Times New Roman" w:cs="Times New Roman"/>
          <w:sz w:val="24"/>
          <w:szCs w:val="24"/>
        </w:rPr>
        <w:t>оего мужа в</w:t>
      </w:r>
      <w:r w:rsidR="0083474E" w:rsidRPr="00737D1A">
        <w:rPr>
          <w:rFonts w:ascii="Times New Roman" w:hAnsi="Times New Roman" w:cs="Times New Roman"/>
          <w:sz w:val="24"/>
          <w:szCs w:val="24"/>
        </w:rPr>
        <w:t xml:space="preserve"> неловкое положение, что</w:t>
      </w:r>
      <w:r w:rsidRPr="00737D1A">
        <w:rPr>
          <w:rFonts w:ascii="Times New Roman" w:hAnsi="Times New Roman" w:cs="Times New Roman"/>
          <w:sz w:val="24"/>
          <w:szCs w:val="24"/>
        </w:rPr>
        <w:t xml:space="preserve"> заставило его пойти к другой женщине на второй</w:t>
      </w:r>
      <w:r w:rsidR="00AB57D8" w:rsidRPr="00737D1A">
        <w:rPr>
          <w:rFonts w:ascii="Times New Roman" w:hAnsi="Times New Roman" w:cs="Times New Roman"/>
          <w:sz w:val="24"/>
          <w:szCs w:val="24"/>
        </w:rPr>
        <w:t xml:space="preserve"> день нашего брака</w:t>
      </w:r>
      <w:r w:rsidR="009B49A8" w:rsidRPr="00737D1A">
        <w:rPr>
          <w:rFonts w:ascii="Times New Roman" w:hAnsi="Times New Roman" w:cs="Times New Roman"/>
          <w:sz w:val="24"/>
          <w:szCs w:val="24"/>
        </w:rPr>
        <w:t xml:space="preserve">; </w:t>
      </w:r>
      <w:r w:rsidR="00AB57D8" w:rsidRPr="00737D1A">
        <w:rPr>
          <w:rFonts w:ascii="Times New Roman" w:hAnsi="Times New Roman" w:cs="Times New Roman"/>
          <w:sz w:val="24"/>
          <w:szCs w:val="24"/>
        </w:rPr>
        <w:t>потому что</w:t>
      </w:r>
      <w:r w:rsidRPr="00737D1A">
        <w:rPr>
          <w:rFonts w:ascii="Times New Roman" w:hAnsi="Times New Roman" w:cs="Times New Roman"/>
          <w:sz w:val="24"/>
          <w:szCs w:val="24"/>
        </w:rPr>
        <w:t xml:space="preserve"> не мог</w:t>
      </w:r>
      <w:r w:rsidR="009B49A8" w:rsidRPr="00737D1A">
        <w:rPr>
          <w:rFonts w:ascii="Times New Roman" w:hAnsi="Times New Roman" w:cs="Times New Roman"/>
          <w:sz w:val="24"/>
          <w:szCs w:val="24"/>
        </w:rPr>
        <w:t>ла</w:t>
      </w:r>
      <w:r w:rsidRPr="00737D1A">
        <w:rPr>
          <w:rFonts w:ascii="Times New Roman" w:hAnsi="Times New Roman" w:cs="Times New Roman"/>
          <w:sz w:val="24"/>
          <w:szCs w:val="24"/>
        </w:rPr>
        <w:t xml:space="preserve"> лежать и улыбаться, пока он заявля</w:t>
      </w:r>
      <w:r w:rsidR="009B49A8" w:rsidRPr="00737D1A">
        <w:rPr>
          <w:rFonts w:ascii="Times New Roman" w:hAnsi="Times New Roman" w:cs="Times New Roman"/>
          <w:sz w:val="24"/>
          <w:szCs w:val="24"/>
        </w:rPr>
        <w:t>л</w:t>
      </w:r>
      <w:r w:rsidRPr="00737D1A">
        <w:rPr>
          <w:rFonts w:ascii="Times New Roman" w:hAnsi="Times New Roman" w:cs="Times New Roman"/>
          <w:sz w:val="24"/>
          <w:szCs w:val="24"/>
        </w:rPr>
        <w:t xml:space="preserve"> свои права на мо</w:t>
      </w:r>
      <w:r w:rsidR="009B49A8" w:rsidRPr="00737D1A">
        <w:rPr>
          <w:rFonts w:ascii="Times New Roman" w:hAnsi="Times New Roman" w:cs="Times New Roman"/>
          <w:sz w:val="24"/>
          <w:szCs w:val="24"/>
        </w:rPr>
        <w:t>ё</w:t>
      </w:r>
      <w:r w:rsidRPr="00737D1A">
        <w:rPr>
          <w:rFonts w:ascii="Times New Roman" w:hAnsi="Times New Roman" w:cs="Times New Roman"/>
          <w:sz w:val="24"/>
          <w:szCs w:val="24"/>
        </w:rPr>
        <w:t xml:space="preserve"> тело. В конечном счете, </w:t>
      </w:r>
      <w:r w:rsidR="009B49A8" w:rsidRPr="00737D1A">
        <w:rPr>
          <w:rFonts w:ascii="Times New Roman" w:hAnsi="Times New Roman" w:cs="Times New Roman"/>
          <w:sz w:val="24"/>
          <w:szCs w:val="24"/>
        </w:rPr>
        <w:t xml:space="preserve">я </w:t>
      </w:r>
      <w:r w:rsidRPr="00737D1A">
        <w:rPr>
          <w:rFonts w:ascii="Times New Roman" w:hAnsi="Times New Roman" w:cs="Times New Roman"/>
          <w:sz w:val="24"/>
          <w:szCs w:val="24"/>
        </w:rPr>
        <w:t>боялась</w:t>
      </w:r>
      <w:r w:rsidR="0083474E" w:rsidRPr="00737D1A">
        <w:rPr>
          <w:rFonts w:ascii="Times New Roman" w:hAnsi="Times New Roman" w:cs="Times New Roman"/>
          <w:sz w:val="24"/>
          <w:szCs w:val="24"/>
        </w:rPr>
        <w:t>,</w:t>
      </w:r>
      <w:r w:rsidRPr="00737D1A">
        <w:rPr>
          <w:rFonts w:ascii="Times New Roman" w:hAnsi="Times New Roman" w:cs="Times New Roman"/>
          <w:sz w:val="24"/>
          <w:szCs w:val="24"/>
        </w:rPr>
        <w:t xml:space="preserve"> что вс</w:t>
      </w:r>
      <w:r w:rsidR="009B49A8" w:rsidRPr="00737D1A">
        <w:rPr>
          <w:rFonts w:ascii="Times New Roman" w:hAnsi="Times New Roman" w:cs="Times New Roman"/>
          <w:sz w:val="24"/>
          <w:szCs w:val="24"/>
        </w:rPr>
        <w:t>ё</w:t>
      </w:r>
      <w:r w:rsidRPr="00737D1A">
        <w:rPr>
          <w:rFonts w:ascii="Times New Roman" w:hAnsi="Times New Roman" w:cs="Times New Roman"/>
          <w:sz w:val="24"/>
          <w:szCs w:val="24"/>
        </w:rPr>
        <w:t xml:space="preserve"> это мо</w:t>
      </w:r>
      <w:r w:rsidR="009B49A8" w:rsidRPr="00737D1A">
        <w:rPr>
          <w:rFonts w:ascii="Times New Roman" w:hAnsi="Times New Roman" w:cs="Times New Roman"/>
          <w:sz w:val="24"/>
          <w:szCs w:val="24"/>
        </w:rPr>
        <w:t>гло</w:t>
      </w:r>
      <w:r w:rsidRPr="00737D1A">
        <w:rPr>
          <w:rFonts w:ascii="Times New Roman" w:hAnsi="Times New Roman" w:cs="Times New Roman"/>
          <w:sz w:val="24"/>
          <w:szCs w:val="24"/>
        </w:rPr>
        <w:t xml:space="preserve"> стоить мне жизни</w:t>
      </w:r>
      <w:r w:rsidR="009B49A8"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тем или иным </w:t>
      </w:r>
      <w:r w:rsidR="00E43F40" w:rsidRPr="00737D1A">
        <w:rPr>
          <w:rFonts w:ascii="Times New Roman" w:hAnsi="Times New Roman" w:cs="Times New Roman"/>
          <w:sz w:val="24"/>
          <w:szCs w:val="24"/>
        </w:rPr>
        <w:t>способом.</w:t>
      </w:r>
    </w:p>
    <w:p w:rsidR="00877A64" w:rsidRPr="00737D1A" w:rsidRDefault="00EB39F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Потому что я </w:t>
      </w:r>
      <w:r w:rsidR="009B49A8" w:rsidRPr="00737D1A">
        <w:rPr>
          <w:rFonts w:ascii="Times New Roman" w:hAnsi="Times New Roman" w:cs="Times New Roman"/>
          <w:sz w:val="24"/>
          <w:szCs w:val="24"/>
        </w:rPr>
        <w:t xml:space="preserve">ещё ничего </w:t>
      </w:r>
      <w:r w:rsidR="00877A64" w:rsidRPr="00737D1A">
        <w:rPr>
          <w:rFonts w:ascii="Times New Roman" w:hAnsi="Times New Roman" w:cs="Times New Roman"/>
          <w:sz w:val="24"/>
          <w:szCs w:val="24"/>
        </w:rPr>
        <w:t xml:space="preserve">не сделала правильно,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сказала я</w:t>
      </w:r>
      <w:r w:rsidR="0083474E"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наконец. </w:t>
      </w:r>
      <w:r w:rsidRPr="00737D1A">
        <w:rPr>
          <w:rFonts w:ascii="Times New Roman" w:hAnsi="Times New Roman" w:cs="Times New Roman"/>
          <w:sz w:val="24"/>
          <w:szCs w:val="24"/>
        </w:rPr>
        <w:t>—</w:t>
      </w:r>
      <w:r w:rsidR="00E43F40" w:rsidRPr="00737D1A">
        <w:rPr>
          <w:rFonts w:ascii="Times New Roman" w:hAnsi="Times New Roman" w:cs="Times New Roman"/>
          <w:sz w:val="24"/>
          <w:szCs w:val="24"/>
        </w:rPr>
        <w:t xml:space="preserve"> Потому что я неадекватная.</w:t>
      </w:r>
    </w:p>
    <w:p w:rsidR="00877A64" w:rsidRPr="00737D1A" w:rsidRDefault="00EB39F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Неадекватная?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Бранфорд усмехнулся.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Александра, я не понимаю, почему ты говоришь такие вещи.</w:t>
      </w:r>
    </w:p>
    <w:p w:rsidR="00877A64" w:rsidRPr="00737D1A" w:rsidRDefault="00EB39F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F4C32" w:rsidRPr="00737D1A">
        <w:rPr>
          <w:rFonts w:ascii="Times New Roman" w:hAnsi="Times New Roman" w:cs="Times New Roman"/>
          <w:sz w:val="24"/>
          <w:szCs w:val="24"/>
        </w:rPr>
        <w:t xml:space="preserve"> Я ещё даже...</w:t>
      </w:r>
      <w:r w:rsidR="00E43F40" w:rsidRPr="00737D1A">
        <w:rPr>
          <w:rFonts w:ascii="Times New Roman" w:hAnsi="Times New Roman" w:cs="Times New Roman"/>
          <w:sz w:val="24"/>
          <w:szCs w:val="24"/>
        </w:rPr>
        <w:t xml:space="preserve"> мы ещё не...</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замолчала и сделала глубокий вдох. Бранфорд осторожно взял меня за </w:t>
      </w:r>
      <w:r w:rsidR="00E43F40" w:rsidRPr="00737D1A">
        <w:rPr>
          <w:rFonts w:ascii="Times New Roman" w:hAnsi="Times New Roman" w:cs="Times New Roman"/>
          <w:sz w:val="24"/>
          <w:szCs w:val="24"/>
        </w:rPr>
        <w:t>подбородок и посмотрел в глаза.</w:t>
      </w:r>
    </w:p>
    <w:p w:rsidR="00877A64" w:rsidRPr="00737D1A" w:rsidRDefault="00EB39F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Мы говорили об этом прошлой ночью, </w:t>
      </w:r>
      <w:r w:rsidR="00F95686" w:rsidRPr="00737D1A">
        <w:rPr>
          <w:rFonts w:ascii="Times New Roman" w:hAnsi="Times New Roman" w:cs="Times New Roman"/>
          <w:sz w:val="24"/>
          <w:szCs w:val="24"/>
        </w:rPr>
        <w:t>—</w:t>
      </w:r>
      <w:r w:rsidR="002F4C32"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сказал Бранфорд. </w:t>
      </w:r>
      <w:r w:rsidRPr="00737D1A">
        <w:rPr>
          <w:rFonts w:ascii="Times New Roman" w:hAnsi="Times New Roman" w:cs="Times New Roman"/>
          <w:sz w:val="24"/>
          <w:szCs w:val="24"/>
        </w:rPr>
        <w:t>—</w:t>
      </w:r>
      <w:r w:rsidR="002F4C32" w:rsidRPr="00737D1A">
        <w:rPr>
          <w:rFonts w:ascii="Times New Roman" w:hAnsi="Times New Roman" w:cs="Times New Roman"/>
          <w:sz w:val="24"/>
          <w:szCs w:val="24"/>
        </w:rPr>
        <w:t xml:space="preserve"> Ты предложила себя, но</w:t>
      </w:r>
      <w:r w:rsidR="00E43F40" w:rsidRPr="00737D1A">
        <w:rPr>
          <w:rFonts w:ascii="Times New Roman" w:hAnsi="Times New Roman" w:cs="Times New Roman"/>
          <w:sz w:val="24"/>
          <w:szCs w:val="24"/>
        </w:rPr>
        <w:t xml:space="preserve"> я решил подождать.</w:t>
      </w:r>
    </w:p>
    <w:p w:rsidR="00877A64" w:rsidRPr="00737D1A" w:rsidRDefault="00EB39F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AB57D8" w:rsidRPr="00737D1A">
        <w:rPr>
          <w:rFonts w:ascii="Times New Roman" w:hAnsi="Times New Roman" w:cs="Times New Roman"/>
          <w:sz w:val="24"/>
          <w:szCs w:val="24"/>
        </w:rPr>
        <w:t xml:space="preserve"> Потому что</w:t>
      </w:r>
      <w:r w:rsidR="00877A64" w:rsidRPr="00737D1A">
        <w:rPr>
          <w:rFonts w:ascii="Times New Roman" w:hAnsi="Times New Roman" w:cs="Times New Roman"/>
          <w:sz w:val="24"/>
          <w:szCs w:val="24"/>
        </w:rPr>
        <w:t xml:space="preserve"> не была готова, </w:t>
      </w:r>
      <w:r w:rsidRPr="00737D1A">
        <w:rPr>
          <w:rFonts w:ascii="Times New Roman" w:hAnsi="Times New Roman" w:cs="Times New Roman"/>
          <w:sz w:val="24"/>
          <w:szCs w:val="24"/>
        </w:rPr>
        <w:t>—</w:t>
      </w:r>
      <w:r w:rsidR="00E43F40" w:rsidRPr="00737D1A">
        <w:rPr>
          <w:rFonts w:ascii="Times New Roman" w:hAnsi="Times New Roman" w:cs="Times New Roman"/>
          <w:sz w:val="24"/>
          <w:szCs w:val="24"/>
        </w:rPr>
        <w:t xml:space="preserve"> уточнила я.</w:t>
      </w:r>
    </w:p>
    <w:p w:rsidR="00877A64" w:rsidRPr="00737D1A" w:rsidRDefault="00EB39F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Ты не была готова, потому что я не подготовил тебя,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 </w:t>
      </w:r>
      <w:r w:rsidR="009B49A8" w:rsidRPr="00737D1A">
        <w:rPr>
          <w:rFonts w:ascii="Times New Roman" w:hAnsi="Times New Roman" w:cs="Times New Roman"/>
          <w:sz w:val="24"/>
          <w:szCs w:val="24"/>
        </w:rPr>
        <w:t xml:space="preserve">твёрдо </w:t>
      </w:r>
      <w:r w:rsidR="00877A64" w:rsidRPr="00737D1A">
        <w:rPr>
          <w:rFonts w:ascii="Times New Roman" w:hAnsi="Times New Roman" w:cs="Times New Roman"/>
          <w:sz w:val="24"/>
          <w:szCs w:val="24"/>
        </w:rPr>
        <w:t xml:space="preserve">Бранфорд.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Так что это было мо</w:t>
      </w:r>
      <w:r w:rsidR="009B49A8" w:rsidRPr="00737D1A">
        <w:rPr>
          <w:rFonts w:ascii="Times New Roman" w:hAnsi="Times New Roman" w:cs="Times New Roman"/>
          <w:sz w:val="24"/>
          <w:szCs w:val="24"/>
        </w:rPr>
        <w:t>ё</w:t>
      </w:r>
      <w:r w:rsidR="00E43F40" w:rsidRPr="00737D1A">
        <w:rPr>
          <w:rFonts w:ascii="Times New Roman" w:hAnsi="Times New Roman" w:cs="Times New Roman"/>
          <w:sz w:val="24"/>
          <w:szCs w:val="24"/>
        </w:rPr>
        <w:t xml:space="preserve"> решение и моя ответственность.</w:t>
      </w:r>
    </w:p>
    <w:p w:rsidR="00877A64" w:rsidRPr="00737D1A" w:rsidRDefault="00EB39F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смутила тебя перед корол</w:t>
      </w:r>
      <w:r w:rsidR="009B49A8"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м Камденом, </w:t>
      </w:r>
      <w:r w:rsidR="00F95686" w:rsidRPr="00737D1A">
        <w:rPr>
          <w:rFonts w:ascii="Times New Roman" w:hAnsi="Times New Roman" w:cs="Times New Roman"/>
          <w:sz w:val="24"/>
          <w:szCs w:val="24"/>
        </w:rPr>
        <w:t>—</w:t>
      </w:r>
      <w:r w:rsidR="00E43F40" w:rsidRPr="00737D1A">
        <w:rPr>
          <w:rFonts w:ascii="Times New Roman" w:hAnsi="Times New Roman" w:cs="Times New Roman"/>
          <w:sz w:val="24"/>
          <w:szCs w:val="24"/>
        </w:rPr>
        <w:t xml:space="preserve"> прошептала 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Опять же, потому что я </w:t>
      </w:r>
      <w:r w:rsidR="00E43F40" w:rsidRPr="00737D1A">
        <w:rPr>
          <w:rFonts w:ascii="Times New Roman" w:hAnsi="Times New Roman" w:cs="Times New Roman"/>
          <w:sz w:val="24"/>
          <w:szCs w:val="24"/>
        </w:rPr>
        <w:t>не подготовил тебя как следует.</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877A64" w:rsidRPr="00737D1A">
        <w:rPr>
          <w:rFonts w:ascii="Times New Roman" w:hAnsi="Times New Roman" w:cs="Times New Roman"/>
          <w:sz w:val="24"/>
          <w:szCs w:val="24"/>
        </w:rPr>
        <w:t xml:space="preserve"> Ты был зол из</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за кучера, </w:t>
      </w:r>
      <w:r w:rsidRPr="00737D1A">
        <w:rPr>
          <w:rFonts w:ascii="Times New Roman" w:hAnsi="Times New Roman" w:cs="Times New Roman"/>
          <w:sz w:val="24"/>
          <w:szCs w:val="24"/>
        </w:rPr>
        <w:t>—</w:t>
      </w:r>
      <w:r w:rsidR="00E43F40" w:rsidRPr="00737D1A">
        <w:rPr>
          <w:rFonts w:ascii="Times New Roman" w:hAnsi="Times New Roman" w:cs="Times New Roman"/>
          <w:sz w:val="24"/>
          <w:szCs w:val="24"/>
        </w:rPr>
        <w:t xml:space="preserve"> наконец</w:t>
      </w:r>
      <w:r w:rsidR="009B49A8" w:rsidRPr="00737D1A">
        <w:rPr>
          <w:rFonts w:ascii="Times New Roman" w:hAnsi="Times New Roman" w:cs="Times New Roman"/>
          <w:sz w:val="24"/>
          <w:szCs w:val="24"/>
        </w:rPr>
        <w:t xml:space="preserve">, </w:t>
      </w:r>
      <w:r w:rsidR="00E43F40" w:rsidRPr="00737D1A">
        <w:rPr>
          <w:rFonts w:ascii="Times New Roman" w:hAnsi="Times New Roman" w:cs="Times New Roman"/>
          <w:sz w:val="24"/>
          <w:szCs w:val="24"/>
        </w:rPr>
        <w:t>сказала я.</w:t>
      </w:r>
    </w:p>
    <w:p w:rsidR="00877A64" w:rsidRPr="00737D1A" w:rsidRDefault="00707B59"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сжал мои плечи</w:t>
      </w:r>
      <w:r w:rsidR="00E43F40" w:rsidRPr="00737D1A">
        <w:rPr>
          <w:rFonts w:ascii="Times New Roman" w:hAnsi="Times New Roman" w:cs="Times New Roman"/>
          <w:sz w:val="24"/>
          <w:szCs w:val="24"/>
        </w:rPr>
        <w:t>.</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07B59" w:rsidRPr="00737D1A">
        <w:rPr>
          <w:rFonts w:ascii="Times New Roman" w:hAnsi="Times New Roman" w:cs="Times New Roman"/>
          <w:sz w:val="24"/>
          <w:szCs w:val="24"/>
        </w:rPr>
        <w:t xml:space="preserve"> Да, был. Надеюсь</w:t>
      </w:r>
      <w:r w:rsidR="00AB57D8" w:rsidRPr="00737D1A">
        <w:rPr>
          <w:rFonts w:ascii="Times New Roman" w:hAnsi="Times New Roman" w:cs="Times New Roman"/>
          <w:sz w:val="24"/>
          <w:szCs w:val="24"/>
        </w:rPr>
        <w:t>,</w:t>
      </w:r>
      <w:r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это был несчастный случай, и я не позволил жить предателю только потому</w:t>
      </w:r>
      <w:r w:rsidR="00AB57D8" w:rsidRPr="00737D1A">
        <w:rPr>
          <w:rFonts w:ascii="Times New Roman" w:hAnsi="Times New Roman" w:cs="Times New Roman"/>
          <w:sz w:val="24"/>
          <w:szCs w:val="24"/>
        </w:rPr>
        <w:t>,</w:t>
      </w:r>
      <w:r w:rsidR="002B2766" w:rsidRPr="00737D1A">
        <w:rPr>
          <w:rFonts w:ascii="Times New Roman" w:hAnsi="Times New Roman" w:cs="Times New Roman"/>
          <w:sz w:val="24"/>
          <w:szCs w:val="24"/>
        </w:rPr>
        <w:t xml:space="preserve"> что тебе его жалко.</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07B59"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Предатель?</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Да, предатель, </w:t>
      </w:r>
      <w:r w:rsidRPr="00737D1A">
        <w:rPr>
          <w:rFonts w:ascii="Times New Roman" w:hAnsi="Times New Roman" w:cs="Times New Roman"/>
          <w:sz w:val="24"/>
          <w:szCs w:val="24"/>
        </w:rPr>
        <w:t>—</w:t>
      </w:r>
      <w:r w:rsidR="00E43F40" w:rsidRPr="00737D1A">
        <w:rPr>
          <w:rFonts w:ascii="Times New Roman" w:hAnsi="Times New Roman" w:cs="Times New Roman"/>
          <w:sz w:val="24"/>
          <w:szCs w:val="24"/>
        </w:rPr>
        <w:t xml:space="preserve"> прорычал Бранфорд.</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Но я только потеряла равновесие, </w:t>
      </w:r>
      <w:r w:rsidRPr="00737D1A">
        <w:rPr>
          <w:rFonts w:ascii="Times New Roman" w:hAnsi="Times New Roman" w:cs="Times New Roman"/>
          <w:sz w:val="24"/>
          <w:szCs w:val="24"/>
        </w:rPr>
        <w:t>—</w:t>
      </w:r>
      <w:r w:rsidR="00E43F40" w:rsidRPr="00737D1A">
        <w:rPr>
          <w:rFonts w:ascii="Times New Roman" w:hAnsi="Times New Roman" w:cs="Times New Roman"/>
          <w:sz w:val="24"/>
          <w:szCs w:val="24"/>
        </w:rPr>
        <w:t xml:space="preserve"> сказала я тихо.</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07B59" w:rsidRPr="00737D1A">
        <w:rPr>
          <w:rFonts w:ascii="Times New Roman" w:hAnsi="Times New Roman" w:cs="Times New Roman"/>
          <w:sz w:val="24"/>
          <w:szCs w:val="24"/>
        </w:rPr>
        <w:t xml:space="preserve"> Этого</w:t>
      </w:r>
      <w:r w:rsidR="00877A64" w:rsidRPr="00737D1A">
        <w:rPr>
          <w:rFonts w:ascii="Times New Roman" w:hAnsi="Times New Roman" w:cs="Times New Roman"/>
          <w:sz w:val="24"/>
          <w:szCs w:val="24"/>
        </w:rPr>
        <w:t xml:space="preserve"> не случилось бы, если бы он держал лошадей как следует, </w:t>
      </w:r>
      <w:r w:rsidRPr="00737D1A">
        <w:rPr>
          <w:rFonts w:ascii="Times New Roman" w:hAnsi="Times New Roman" w:cs="Times New Roman"/>
          <w:sz w:val="24"/>
          <w:szCs w:val="24"/>
        </w:rPr>
        <w:t>—</w:t>
      </w:r>
      <w:r w:rsidR="00707B59"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настаивал Бранфорд.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w:t>
      </w:r>
      <w:r w:rsidR="009B49A8"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определ</w:t>
      </w:r>
      <w:r w:rsidR="009B49A8" w:rsidRPr="00737D1A">
        <w:rPr>
          <w:rFonts w:ascii="Times New Roman" w:hAnsi="Times New Roman" w:cs="Times New Roman"/>
          <w:sz w:val="24"/>
          <w:szCs w:val="24"/>
        </w:rPr>
        <w:t>ё</w:t>
      </w:r>
      <w:r w:rsidR="002B2766" w:rsidRPr="00737D1A">
        <w:rPr>
          <w:rFonts w:ascii="Times New Roman" w:hAnsi="Times New Roman" w:cs="Times New Roman"/>
          <w:sz w:val="24"/>
          <w:szCs w:val="24"/>
        </w:rPr>
        <w:t>нно</w:t>
      </w:r>
      <w:r w:rsidR="009B49A8" w:rsidRPr="00737D1A">
        <w:rPr>
          <w:rFonts w:ascii="Times New Roman" w:hAnsi="Times New Roman" w:cs="Times New Roman"/>
          <w:sz w:val="24"/>
          <w:szCs w:val="24"/>
        </w:rPr>
        <w:t xml:space="preserve">, теперь за ним </w:t>
      </w:r>
      <w:r w:rsidR="002B2766" w:rsidRPr="00737D1A">
        <w:rPr>
          <w:rFonts w:ascii="Times New Roman" w:hAnsi="Times New Roman" w:cs="Times New Roman"/>
          <w:sz w:val="24"/>
          <w:szCs w:val="24"/>
        </w:rPr>
        <w:t xml:space="preserve">слежу. </w:t>
      </w:r>
      <w:r w:rsidR="009B49A8" w:rsidRPr="00737D1A">
        <w:rPr>
          <w:rFonts w:ascii="Times New Roman" w:hAnsi="Times New Roman" w:cs="Times New Roman"/>
          <w:sz w:val="24"/>
          <w:szCs w:val="24"/>
        </w:rPr>
        <w:t>И е</w:t>
      </w:r>
      <w:r w:rsidR="002B2766" w:rsidRPr="00737D1A">
        <w:rPr>
          <w:rFonts w:ascii="Times New Roman" w:hAnsi="Times New Roman" w:cs="Times New Roman"/>
          <w:sz w:val="24"/>
          <w:szCs w:val="24"/>
        </w:rPr>
        <w:t>сли кучер</w:t>
      </w:r>
      <w:r w:rsidR="00877A64" w:rsidRPr="00737D1A">
        <w:rPr>
          <w:rFonts w:ascii="Times New Roman" w:hAnsi="Times New Roman" w:cs="Times New Roman"/>
          <w:sz w:val="24"/>
          <w:szCs w:val="24"/>
        </w:rPr>
        <w:t xml:space="preserve"> оступится снова, не ос</w:t>
      </w:r>
      <w:r w:rsidR="00E43F40" w:rsidRPr="00737D1A">
        <w:rPr>
          <w:rFonts w:ascii="Times New Roman" w:hAnsi="Times New Roman" w:cs="Times New Roman"/>
          <w:sz w:val="24"/>
          <w:szCs w:val="24"/>
        </w:rPr>
        <w:t>тановлюсь из</w:t>
      </w:r>
      <w:r w:rsidRPr="00737D1A">
        <w:rPr>
          <w:rFonts w:ascii="Times New Roman" w:hAnsi="Times New Roman" w:cs="Times New Roman"/>
          <w:sz w:val="24"/>
          <w:szCs w:val="24"/>
        </w:rPr>
        <w:t>-</w:t>
      </w:r>
      <w:r w:rsidR="00E43F40" w:rsidRPr="00737D1A">
        <w:rPr>
          <w:rFonts w:ascii="Times New Roman" w:hAnsi="Times New Roman" w:cs="Times New Roman"/>
          <w:sz w:val="24"/>
          <w:szCs w:val="24"/>
        </w:rPr>
        <w:t>за твоего каприза.</w:t>
      </w:r>
    </w:p>
    <w:p w:rsidR="00877A64" w:rsidRPr="00737D1A" w:rsidRDefault="002B276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напряглась от груб</w:t>
      </w:r>
      <w:r w:rsidR="009B49A8" w:rsidRPr="00737D1A">
        <w:rPr>
          <w:rFonts w:ascii="Times New Roman" w:hAnsi="Times New Roman" w:cs="Times New Roman"/>
          <w:sz w:val="24"/>
          <w:szCs w:val="24"/>
        </w:rPr>
        <w:t>ых</w:t>
      </w:r>
      <w:r w:rsidR="00877A64" w:rsidRPr="00737D1A">
        <w:rPr>
          <w:rFonts w:ascii="Times New Roman" w:hAnsi="Times New Roman" w:cs="Times New Roman"/>
          <w:sz w:val="24"/>
          <w:szCs w:val="24"/>
        </w:rPr>
        <w:t xml:space="preserve"> слов </w:t>
      </w:r>
      <w:r w:rsidRPr="00737D1A">
        <w:rPr>
          <w:rFonts w:ascii="Times New Roman" w:hAnsi="Times New Roman" w:cs="Times New Roman"/>
          <w:sz w:val="24"/>
          <w:szCs w:val="24"/>
        </w:rPr>
        <w:t xml:space="preserve">мужа </w:t>
      </w:r>
      <w:r w:rsidR="00877A64" w:rsidRPr="00737D1A">
        <w:rPr>
          <w:rFonts w:ascii="Times New Roman" w:hAnsi="Times New Roman" w:cs="Times New Roman"/>
          <w:sz w:val="24"/>
          <w:szCs w:val="24"/>
        </w:rPr>
        <w:t>и почувствовала, что рука Бранфорда замерла внизу моей спи</w:t>
      </w:r>
      <w:r w:rsidR="00E43F40" w:rsidRPr="00737D1A">
        <w:rPr>
          <w:rFonts w:ascii="Times New Roman" w:hAnsi="Times New Roman" w:cs="Times New Roman"/>
          <w:sz w:val="24"/>
          <w:szCs w:val="24"/>
        </w:rPr>
        <w:t>ны</w:t>
      </w:r>
      <w:r w:rsidR="009B49A8" w:rsidRPr="00737D1A">
        <w:rPr>
          <w:rFonts w:ascii="Times New Roman" w:hAnsi="Times New Roman" w:cs="Times New Roman"/>
          <w:sz w:val="24"/>
          <w:szCs w:val="24"/>
        </w:rPr>
        <w:t xml:space="preserve">, и он больше </w:t>
      </w:r>
      <w:r w:rsidR="00E43F40" w:rsidRPr="00737D1A">
        <w:rPr>
          <w:rFonts w:ascii="Times New Roman" w:hAnsi="Times New Roman" w:cs="Times New Roman"/>
          <w:sz w:val="24"/>
          <w:szCs w:val="24"/>
        </w:rPr>
        <w:t>не глад</w:t>
      </w:r>
      <w:r w:rsidR="009B49A8" w:rsidRPr="00737D1A">
        <w:rPr>
          <w:rFonts w:ascii="Times New Roman" w:hAnsi="Times New Roman" w:cs="Times New Roman"/>
          <w:sz w:val="24"/>
          <w:szCs w:val="24"/>
        </w:rPr>
        <w:t>ил</w:t>
      </w:r>
      <w:r w:rsidR="00E43F40" w:rsidRPr="00737D1A">
        <w:rPr>
          <w:rFonts w:ascii="Times New Roman" w:hAnsi="Times New Roman" w:cs="Times New Roman"/>
          <w:sz w:val="24"/>
          <w:szCs w:val="24"/>
        </w:rPr>
        <w:t xml:space="preserve"> мои волосы.</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У меня вс</w:t>
      </w:r>
      <w:r w:rsidR="009B49A8"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 ещё н</w:t>
      </w:r>
      <w:r w:rsidR="00E43F40" w:rsidRPr="00737D1A">
        <w:rPr>
          <w:rFonts w:ascii="Times New Roman" w:hAnsi="Times New Roman" w:cs="Times New Roman"/>
          <w:sz w:val="24"/>
          <w:szCs w:val="24"/>
        </w:rPr>
        <w:t xml:space="preserve">ет того, что тебе </w:t>
      </w:r>
      <w:r w:rsidR="009B49A8" w:rsidRPr="00737D1A">
        <w:rPr>
          <w:rFonts w:ascii="Times New Roman" w:hAnsi="Times New Roman" w:cs="Times New Roman"/>
          <w:sz w:val="24"/>
          <w:szCs w:val="24"/>
        </w:rPr>
        <w:t xml:space="preserve">от меня </w:t>
      </w:r>
      <w:r w:rsidR="00E43F40" w:rsidRPr="00737D1A">
        <w:rPr>
          <w:rFonts w:ascii="Times New Roman" w:hAnsi="Times New Roman" w:cs="Times New Roman"/>
          <w:sz w:val="24"/>
          <w:szCs w:val="24"/>
        </w:rPr>
        <w:t>надо.</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E43F40" w:rsidRPr="00737D1A">
        <w:rPr>
          <w:rFonts w:ascii="Times New Roman" w:hAnsi="Times New Roman" w:cs="Times New Roman"/>
          <w:sz w:val="24"/>
          <w:szCs w:val="24"/>
        </w:rPr>
        <w:t xml:space="preserve"> Александра, я не понимаю.</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Дверь в комнату открылась до того, как я успела ответить. Бранфорд издал сдавленный стон, так как в комнату зашла Ида, остановилась у кра</w:t>
      </w:r>
      <w:r w:rsidR="00E43F40" w:rsidRPr="00737D1A">
        <w:rPr>
          <w:rFonts w:ascii="Times New Roman" w:hAnsi="Times New Roman" w:cs="Times New Roman"/>
          <w:sz w:val="24"/>
          <w:szCs w:val="24"/>
        </w:rPr>
        <w:t>я кровати и уп</w:t>
      </w:r>
      <w:r w:rsidR="009B49A8" w:rsidRPr="00737D1A">
        <w:rPr>
          <w:rFonts w:ascii="Times New Roman" w:hAnsi="Times New Roman" w:cs="Times New Roman"/>
          <w:sz w:val="24"/>
          <w:szCs w:val="24"/>
        </w:rPr>
        <w:t>ё</w:t>
      </w:r>
      <w:r w:rsidR="00E43F40" w:rsidRPr="00737D1A">
        <w:rPr>
          <w:rFonts w:ascii="Times New Roman" w:hAnsi="Times New Roman" w:cs="Times New Roman"/>
          <w:sz w:val="24"/>
          <w:szCs w:val="24"/>
        </w:rPr>
        <w:t>рла руки в бока.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Ради всего святого, Ида, тебе больше нельзя сюда заходить, </w:t>
      </w:r>
      <w:r w:rsidRPr="00737D1A">
        <w:rPr>
          <w:rFonts w:ascii="Times New Roman" w:hAnsi="Times New Roman" w:cs="Times New Roman"/>
          <w:sz w:val="24"/>
          <w:szCs w:val="24"/>
        </w:rPr>
        <w:t>—</w:t>
      </w:r>
      <w:r w:rsidR="00B641FB"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сказал Бранфорд,</w:t>
      </w:r>
      <w:r w:rsidRPr="00737D1A">
        <w:rPr>
          <w:rFonts w:ascii="Times New Roman" w:hAnsi="Times New Roman" w:cs="Times New Roman"/>
          <w:sz w:val="24"/>
          <w:szCs w:val="24"/>
        </w:rPr>
        <w:t xml:space="preserve"> </w:t>
      </w:r>
      <w:r w:rsidR="002B2766" w:rsidRPr="00737D1A">
        <w:rPr>
          <w:rFonts w:ascii="Times New Roman" w:hAnsi="Times New Roman" w:cs="Times New Roman"/>
          <w:sz w:val="24"/>
          <w:szCs w:val="24"/>
        </w:rPr>
        <w:t>ворча</w:t>
      </w:r>
      <w:r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на сестру. Он натянул одеяло на мои плечи,</w:t>
      </w:r>
      <w:r w:rsidR="00E43F40" w:rsidRPr="00737D1A">
        <w:rPr>
          <w:rFonts w:ascii="Times New Roman" w:hAnsi="Times New Roman" w:cs="Times New Roman"/>
          <w:sz w:val="24"/>
          <w:szCs w:val="24"/>
        </w:rPr>
        <w:t xml:space="preserve"> практически </w:t>
      </w:r>
      <w:r w:rsidR="009B49A8" w:rsidRPr="00737D1A">
        <w:rPr>
          <w:rFonts w:ascii="Times New Roman" w:hAnsi="Times New Roman" w:cs="Times New Roman"/>
          <w:sz w:val="24"/>
          <w:szCs w:val="24"/>
        </w:rPr>
        <w:t>полностью спрятав</w:t>
      </w:r>
      <w:r w:rsidR="00E43F40" w:rsidRPr="00737D1A">
        <w:rPr>
          <w:rFonts w:ascii="Times New Roman" w:hAnsi="Times New Roman" w:cs="Times New Roman"/>
          <w:sz w:val="24"/>
          <w:szCs w:val="24"/>
        </w:rPr>
        <w:t>.</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подумала, что вам это понравится больше, чем уведомление за два часа,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сказала Ида, пожав плечами. Её</w:t>
      </w:r>
      <w:r w:rsidR="009B49A8"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определ</w:t>
      </w:r>
      <w:r w:rsidR="009B49A8" w:rsidRPr="00737D1A">
        <w:rPr>
          <w:rFonts w:ascii="Times New Roman" w:hAnsi="Times New Roman" w:cs="Times New Roman"/>
          <w:sz w:val="24"/>
          <w:szCs w:val="24"/>
        </w:rPr>
        <w:t>ё</w:t>
      </w:r>
      <w:r w:rsidR="00877A64" w:rsidRPr="00737D1A">
        <w:rPr>
          <w:rFonts w:ascii="Times New Roman" w:hAnsi="Times New Roman" w:cs="Times New Roman"/>
          <w:sz w:val="24"/>
          <w:szCs w:val="24"/>
        </w:rPr>
        <w:t>нно</w:t>
      </w:r>
      <w:r w:rsidR="009B49A8"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не волновало такое вторжение.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Доброе утро, Александра.</w:t>
      </w:r>
    </w:p>
    <w:p w:rsidR="00877A64" w:rsidRPr="00737D1A" w:rsidRDefault="00B641FB"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w:t>
      </w:r>
      <w:r w:rsidR="002B2766" w:rsidRPr="00737D1A">
        <w:rPr>
          <w:rFonts w:ascii="Times New Roman" w:hAnsi="Times New Roman" w:cs="Times New Roman"/>
          <w:sz w:val="24"/>
          <w:szCs w:val="24"/>
        </w:rPr>
        <w:t>ролепета</w:t>
      </w:r>
      <w:r w:rsidR="00E803E8" w:rsidRPr="00737D1A">
        <w:rPr>
          <w:rFonts w:ascii="Times New Roman" w:hAnsi="Times New Roman" w:cs="Times New Roman"/>
          <w:sz w:val="24"/>
          <w:szCs w:val="24"/>
        </w:rPr>
        <w:t>ла</w:t>
      </w:r>
      <w:r w:rsidR="00877A64" w:rsidRPr="00737D1A">
        <w:rPr>
          <w:rFonts w:ascii="Times New Roman" w:hAnsi="Times New Roman" w:cs="Times New Roman"/>
          <w:sz w:val="24"/>
          <w:szCs w:val="24"/>
        </w:rPr>
        <w:t xml:space="preserve"> ответ, хотя она могла </w:t>
      </w:r>
      <w:r w:rsidR="00E43F40" w:rsidRPr="00737D1A">
        <w:rPr>
          <w:rFonts w:ascii="Times New Roman" w:hAnsi="Times New Roman" w:cs="Times New Roman"/>
          <w:sz w:val="24"/>
          <w:szCs w:val="24"/>
        </w:rPr>
        <w:t>и не услышать его из</w:t>
      </w:r>
      <w:r w:rsidR="00F95686" w:rsidRPr="00737D1A">
        <w:rPr>
          <w:rFonts w:ascii="Times New Roman" w:hAnsi="Times New Roman" w:cs="Times New Roman"/>
          <w:sz w:val="24"/>
          <w:szCs w:val="24"/>
        </w:rPr>
        <w:t>-</w:t>
      </w:r>
      <w:r w:rsidR="00E43F40" w:rsidRPr="00737D1A">
        <w:rPr>
          <w:rFonts w:ascii="Times New Roman" w:hAnsi="Times New Roman" w:cs="Times New Roman"/>
          <w:sz w:val="24"/>
          <w:szCs w:val="24"/>
        </w:rPr>
        <w:t>за одеяла.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устраиваю </w:t>
      </w:r>
      <w:r w:rsidR="001E2781" w:rsidRPr="00737D1A">
        <w:rPr>
          <w:rFonts w:ascii="Times New Roman" w:hAnsi="Times New Roman" w:cs="Times New Roman"/>
          <w:sz w:val="24"/>
          <w:szCs w:val="24"/>
        </w:rPr>
        <w:t xml:space="preserve">сегодня вечером </w:t>
      </w:r>
      <w:r w:rsidR="00877A64" w:rsidRPr="00737D1A">
        <w:rPr>
          <w:rFonts w:ascii="Times New Roman" w:hAnsi="Times New Roman" w:cs="Times New Roman"/>
          <w:sz w:val="24"/>
          <w:szCs w:val="24"/>
        </w:rPr>
        <w:t>при</w:t>
      </w:r>
      <w:r w:rsidR="001E2781"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м </w:t>
      </w:r>
      <w:r w:rsidR="00E803E8" w:rsidRPr="00737D1A">
        <w:rPr>
          <w:rFonts w:ascii="Times New Roman" w:hAnsi="Times New Roman" w:cs="Times New Roman"/>
          <w:sz w:val="24"/>
          <w:szCs w:val="24"/>
        </w:rPr>
        <w:t>в вашу честь</w:t>
      </w:r>
      <w:r w:rsidR="00877A6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сказала Ида,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так как первый был полным кошмаром</w:t>
      </w:r>
      <w:r w:rsidR="001E2781"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по описанию Парнелла. Вам нужен хороший приём, а так как я </w:t>
      </w:r>
      <w:r w:rsidR="001E2781" w:rsidRPr="00737D1A">
        <w:rPr>
          <w:rFonts w:ascii="Times New Roman" w:hAnsi="Times New Roman" w:cs="Times New Roman"/>
          <w:sz w:val="24"/>
          <w:szCs w:val="24"/>
        </w:rPr>
        <w:t xml:space="preserve">через два дня </w:t>
      </w:r>
      <w:r w:rsidR="00877A64" w:rsidRPr="00737D1A">
        <w:rPr>
          <w:rFonts w:ascii="Times New Roman" w:hAnsi="Times New Roman" w:cs="Times New Roman"/>
          <w:sz w:val="24"/>
          <w:szCs w:val="24"/>
        </w:rPr>
        <w:t xml:space="preserve">уезжаю вместе с </w:t>
      </w:r>
      <w:r w:rsidR="001E2781" w:rsidRPr="00737D1A">
        <w:rPr>
          <w:rFonts w:ascii="Times New Roman" w:hAnsi="Times New Roman" w:cs="Times New Roman"/>
          <w:sz w:val="24"/>
          <w:szCs w:val="24"/>
        </w:rPr>
        <w:t>ним</w:t>
      </w:r>
      <w:r w:rsidR="00877A64" w:rsidRPr="00737D1A">
        <w:rPr>
          <w:rFonts w:ascii="Times New Roman" w:hAnsi="Times New Roman" w:cs="Times New Roman"/>
          <w:sz w:val="24"/>
          <w:szCs w:val="24"/>
        </w:rPr>
        <w:t xml:space="preserve"> к Сойеру, мы провед</w:t>
      </w:r>
      <w:r w:rsidR="001E2781" w:rsidRPr="00737D1A">
        <w:rPr>
          <w:rFonts w:ascii="Times New Roman" w:hAnsi="Times New Roman" w:cs="Times New Roman"/>
          <w:sz w:val="24"/>
          <w:szCs w:val="24"/>
        </w:rPr>
        <w:t>ё</w:t>
      </w:r>
      <w:r w:rsidR="00877A64" w:rsidRPr="00737D1A">
        <w:rPr>
          <w:rFonts w:ascii="Times New Roman" w:hAnsi="Times New Roman" w:cs="Times New Roman"/>
          <w:sz w:val="24"/>
          <w:szCs w:val="24"/>
        </w:rPr>
        <w:t>м его сегодня вечером. Мама говорит, что это отличный способ официально пр</w:t>
      </w:r>
      <w:r w:rsidR="00E43F40" w:rsidRPr="00737D1A">
        <w:rPr>
          <w:rFonts w:ascii="Times New Roman" w:hAnsi="Times New Roman" w:cs="Times New Roman"/>
          <w:sz w:val="24"/>
          <w:szCs w:val="24"/>
        </w:rPr>
        <w:t>едставить Александру ко двору.</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E803E8"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Парнелл уезжает?</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Да, он сказал, что вы </w:t>
      </w:r>
      <w:r w:rsidR="001E2781" w:rsidRPr="00737D1A">
        <w:rPr>
          <w:rFonts w:ascii="Times New Roman" w:hAnsi="Times New Roman" w:cs="Times New Roman"/>
          <w:sz w:val="24"/>
          <w:szCs w:val="24"/>
        </w:rPr>
        <w:t xml:space="preserve">это </w:t>
      </w:r>
      <w:r w:rsidR="00877A64" w:rsidRPr="00737D1A">
        <w:rPr>
          <w:rFonts w:ascii="Times New Roman" w:hAnsi="Times New Roman" w:cs="Times New Roman"/>
          <w:sz w:val="24"/>
          <w:szCs w:val="24"/>
        </w:rPr>
        <w:t>об</w:t>
      </w:r>
      <w:r w:rsidR="00E803E8" w:rsidRPr="00737D1A">
        <w:rPr>
          <w:rFonts w:ascii="Times New Roman" w:hAnsi="Times New Roman" w:cs="Times New Roman"/>
          <w:sz w:val="24"/>
          <w:szCs w:val="24"/>
        </w:rPr>
        <w:t>суждали</w:t>
      </w:r>
      <w:r w:rsidR="00E43F40" w:rsidRPr="00737D1A">
        <w:rPr>
          <w:rFonts w:ascii="Times New Roman" w:hAnsi="Times New Roman" w:cs="Times New Roman"/>
          <w:sz w:val="24"/>
          <w:szCs w:val="24"/>
        </w:rPr>
        <w:t>.</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Да, точно.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Бранфорд сел и не</w:t>
      </w:r>
      <w:r w:rsidR="002B2766" w:rsidRPr="00737D1A">
        <w:rPr>
          <w:rFonts w:ascii="Times New Roman" w:hAnsi="Times New Roman" w:cs="Times New Roman"/>
          <w:sz w:val="24"/>
          <w:szCs w:val="24"/>
        </w:rPr>
        <w:t>надолго задумался</w:t>
      </w:r>
      <w:r w:rsidR="00877A6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не думаю, что </w:t>
      </w:r>
      <w:r w:rsidR="00E43F40" w:rsidRPr="00737D1A">
        <w:rPr>
          <w:rFonts w:ascii="Times New Roman" w:hAnsi="Times New Roman" w:cs="Times New Roman"/>
          <w:sz w:val="24"/>
          <w:szCs w:val="24"/>
        </w:rPr>
        <w:t>смогу отговорить тебя.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Ни одного шанса.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Ида скрестила руки</w:t>
      </w:r>
      <w:r w:rsidR="00E43F40" w:rsidRPr="00737D1A">
        <w:rPr>
          <w:rFonts w:ascii="Times New Roman" w:hAnsi="Times New Roman" w:cs="Times New Roman"/>
          <w:sz w:val="24"/>
          <w:szCs w:val="24"/>
        </w:rPr>
        <w:t xml:space="preserve"> на груди.</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Хорошо,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про</w:t>
      </w:r>
      <w:r w:rsidR="002B2766" w:rsidRPr="00737D1A">
        <w:rPr>
          <w:rFonts w:ascii="Times New Roman" w:hAnsi="Times New Roman" w:cs="Times New Roman"/>
          <w:sz w:val="24"/>
          <w:szCs w:val="24"/>
        </w:rPr>
        <w:t>изн</w:t>
      </w:r>
      <w:r w:rsidR="001E2781" w:rsidRPr="00737D1A">
        <w:rPr>
          <w:rFonts w:ascii="Times New Roman" w:hAnsi="Times New Roman" w:cs="Times New Roman"/>
          <w:sz w:val="24"/>
          <w:szCs w:val="24"/>
        </w:rPr>
        <w:t>ё</w:t>
      </w:r>
      <w:r w:rsidR="002B2766" w:rsidRPr="00737D1A">
        <w:rPr>
          <w:rFonts w:ascii="Times New Roman" w:hAnsi="Times New Roman" w:cs="Times New Roman"/>
          <w:sz w:val="24"/>
          <w:szCs w:val="24"/>
        </w:rPr>
        <w:t>с</w:t>
      </w:r>
      <w:r w:rsidR="00877A64" w:rsidRPr="00737D1A">
        <w:rPr>
          <w:rFonts w:ascii="Times New Roman" w:hAnsi="Times New Roman" w:cs="Times New Roman"/>
          <w:sz w:val="24"/>
          <w:szCs w:val="24"/>
        </w:rPr>
        <w:t xml:space="preserve"> Бранфорд.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А теперь кыш отсюда!</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Ида помахала мне рукой</w:t>
      </w:r>
      <w:r w:rsidR="002B2766" w:rsidRPr="00737D1A">
        <w:rPr>
          <w:rFonts w:ascii="Times New Roman" w:hAnsi="Times New Roman" w:cs="Times New Roman"/>
          <w:sz w:val="24"/>
          <w:szCs w:val="24"/>
        </w:rPr>
        <w:t>,</w:t>
      </w:r>
      <w:r w:rsidRPr="00737D1A">
        <w:rPr>
          <w:rFonts w:ascii="Times New Roman" w:hAnsi="Times New Roman" w:cs="Times New Roman"/>
          <w:sz w:val="24"/>
          <w:szCs w:val="24"/>
        </w:rPr>
        <w:t xml:space="preserve"> перед тем как развернулась и вышла через открытую дверь, кот</w:t>
      </w:r>
      <w:r w:rsidR="00E43F40" w:rsidRPr="00737D1A">
        <w:rPr>
          <w:rFonts w:ascii="Times New Roman" w:hAnsi="Times New Roman" w:cs="Times New Roman"/>
          <w:sz w:val="24"/>
          <w:szCs w:val="24"/>
        </w:rPr>
        <w:t xml:space="preserve">орая бесшумно </w:t>
      </w:r>
      <w:r w:rsidR="001E2781" w:rsidRPr="00737D1A">
        <w:rPr>
          <w:rFonts w:ascii="Times New Roman" w:hAnsi="Times New Roman" w:cs="Times New Roman"/>
          <w:sz w:val="24"/>
          <w:szCs w:val="24"/>
        </w:rPr>
        <w:t xml:space="preserve">за ней </w:t>
      </w:r>
      <w:r w:rsidR="00E43F40" w:rsidRPr="00737D1A">
        <w:rPr>
          <w:rFonts w:ascii="Times New Roman" w:hAnsi="Times New Roman" w:cs="Times New Roman"/>
          <w:sz w:val="24"/>
          <w:szCs w:val="24"/>
        </w:rPr>
        <w:t>закрылась.</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Приглашение? </w:t>
      </w:r>
      <w:r w:rsidRPr="00737D1A">
        <w:rPr>
          <w:rFonts w:ascii="Times New Roman" w:hAnsi="Times New Roman" w:cs="Times New Roman"/>
          <w:sz w:val="24"/>
          <w:szCs w:val="24"/>
        </w:rPr>
        <w:t>—</w:t>
      </w:r>
      <w:r w:rsidR="00E43F40" w:rsidRPr="00737D1A">
        <w:rPr>
          <w:rFonts w:ascii="Times New Roman" w:hAnsi="Times New Roman" w:cs="Times New Roman"/>
          <w:sz w:val="24"/>
          <w:szCs w:val="24"/>
        </w:rPr>
        <w:t xml:space="preserve"> наконец</w:t>
      </w:r>
      <w:r w:rsidR="001E2781" w:rsidRPr="00737D1A">
        <w:rPr>
          <w:rFonts w:ascii="Times New Roman" w:hAnsi="Times New Roman" w:cs="Times New Roman"/>
          <w:sz w:val="24"/>
          <w:szCs w:val="24"/>
        </w:rPr>
        <w:t xml:space="preserve">, </w:t>
      </w:r>
      <w:r w:rsidR="00E43F40" w:rsidRPr="00737D1A">
        <w:rPr>
          <w:rFonts w:ascii="Times New Roman" w:hAnsi="Times New Roman" w:cs="Times New Roman"/>
          <w:sz w:val="24"/>
          <w:szCs w:val="24"/>
        </w:rPr>
        <w:t>сказала 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Мы не сможем избежать </w:t>
      </w:r>
      <w:r w:rsidR="001E2781" w:rsidRPr="00737D1A">
        <w:rPr>
          <w:rFonts w:ascii="Times New Roman" w:hAnsi="Times New Roman" w:cs="Times New Roman"/>
          <w:sz w:val="24"/>
          <w:szCs w:val="24"/>
        </w:rPr>
        <w:t>его</w:t>
      </w:r>
      <w:r w:rsidR="00877A64" w:rsidRPr="00737D1A">
        <w:rPr>
          <w:rFonts w:ascii="Times New Roman" w:hAnsi="Times New Roman" w:cs="Times New Roman"/>
          <w:sz w:val="24"/>
          <w:szCs w:val="24"/>
        </w:rPr>
        <w:t xml:space="preserve"> никаким пут</w:t>
      </w:r>
      <w:r w:rsidR="001E2781"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м,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Если Ида вбила себе что</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то в голову, то ни что её не остановит.</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Вечером?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волнение</w:t>
      </w:r>
      <w:r w:rsidR="00B13886" w:rsidRPr="00737D1A">
        <w:rPr>
          <w:rFonts w:ascii="Times New Roman" w:hAnsi="Times New Roman" w:cs="Times New Roman"/>
          <w:sz w:val="24"/>
          <w:szCs w:val="24"/>
        </w:rPr>
        <w:t xml:space="preserve"> в голосе</w:t>
      </w:r>
      <w:r w:rsidR="002B2766" w:rsidRPr="00737D1A">
        <w:rPr>
          <w:rFonts w:ascii="Times New Roman" w:hAnsi="Times New Roman" w:cs="Times New Roman"/>
          <w:sz w:val="24"/>
          <w:szCs w:val="24"/>
        </w:rPr>
        <w:t>,</w:t>
      </w:r>
      <w:r w:rsidR="00B13886" w:rsidRPr="00737D1A">
        <w:rPr>
          <w:rFonts w:ascii="Times New Roman" w:hAnsi="Times New Roman" w:cs="Times New Roman"/>
          <w:sz w:val="24"/>
          <w:szCs w:val="24"/>
        </w:rPr>
        <w:t xml:space="preserve"> скорее всего</w:t>
      </w:r>
      <w:r w:rsidR="002B2766" w:rsidRPr="00737D1A">
        <w:rPr>
          <w:rFonts w:ascii="Times New Roman" w:hAnsi="Times New Roman" w:cs="Times New Roman"/>
          <w:sz w:val="24"/>
          <w:szCs w:val="24"/>
        </w:rPr>
        <w:t>,</w:t>
      </w:r>
      <w:r w:rsidR="00B13886" w:rsidRPr="00737D1A">
        <w:rPr>
          <w:rFonts w:ascii="Times New Roman" w:hAnsi="Times New Roman" w:cs="Times New Roman"/>
          <w:sz w:val="24"/>
          <w:szCs w:val="24"/>
        </w:rPr>
        <w:t xml:space="preserve"> отобра</w:t>
      </w:r>
      <w:r w:rsidR="00A42B42" w:rsidRPr="00737D1A">
        <w:rPr>
          <w:rFonts w:ascii="Times New Roman" w:hAnsi="Times New Roman" w:cs="Times New Roman"/>
          <w:sz w:val="24"/>
          <w:szCs w:val="24"/>
        </w:rPr>
        <w:t>зи</w:t>
      </w:r>
      <w:r w:rsidR="00B13886" w:rsidRPr="00737D1A">
        <w:rPr>
          <w:rFonts w:ascii="Times New Roman" w:hAnsi="Times New Roman" w:cs="Times New Roman"/>
          <w:sz w:val="24"/>
          <w:szCs w:val="24"/>
        </w:rPr>
        <w:t>лось</w:t>
      </w:r>
      <w:r w:rsidR="00877A64" w:rsidRPr="00737D1A">
        <w:rPr>
          <w:rFonts w:ascii="Times New Roman" w:hAnsi="Times New Roman" w:cs="Times New Roman"/>
          <w:sz w:val="24"/>
          <w:szCs w:val="24"/>
        </w:rPr>
        <w:t xml:space="preserve"> на</w:t>
      </w:r>
      <w:r w:rsidR="00B13886" w:rsidRPr="00737D1A">
        <w:rPr>
          <w:rFonts w:ascii="Times New Roman" w:hAnsi="Times New Roman" w:cs="Times New Roman"/>
          <w:sz w:val="24"/>
          <w:szCs w:val="24"/>
        </w:rPr>
        <w:t xml:space="preserve"> мо</w:t>
      </w:r>
      <w:r w:rsidR="001E2781" w:rsidRPr="00737D1A">
        <w:rPr>
          <w:rFonts w:ascii="Times New Roman" w:hAnsi="Times New Roman" w:cs="Times New Roman"/>
          <w:sz w:val="24"/>
          <w:szCs w:val="24"/>
        </w:rPr>
        <w:t>ё</w:t>
      </w:r>
      <w:r w:rsidR="00B13886" w:rsidRPr="00737D1A">
        <w:rPr>
          <w:rFonts w:ascii="Times New Roman" w:hAnsi="Times New Roman" w:cs="Times New Roman"/>
          <w:sz w:val="24"/>
          <w:szCs w:val="24"/>
        </w:rPr>
        <w:t>м лице</w:t>
      </w:r>
      <w:r w:rsidR="00877A64" w:rsidRPr="00737D1A">
        <w:rPr>
          <w:rFonts w:ascii="Times New Roman" w:hAnsi="Times New Roman" w:cs="Times New Roman"/>
          <w:sz w:val="24"/>
          <w:szCs w:val="24"/>
        </w:rPr>
        <w:t>.</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02337D" w:rsidRPr="00737D1A">
        <w:rPr>
          <w:rFonts w:ascii="Times New Roman" w:hAnsi="Times New Roman" w:cs="Times New Roman"/>
          <w:sz w:val="24"/>
          <w:szCs w:val="24"/>
        </w:rPr>
        <w:t xml:space="preserve"> Не волнуйся, жена моя,</w:t>
      </w:r>
      <w:r w:rsidRPr="00737D1A">
        <w:rPr>
          <w:rFonts w:ascii="Times New Roman" w:hAnsi="Times New Roman" w:cs="Times New Roman"/>
          <w:sz w:val="24"/>
          <w:szCs w:val="24"/>
        </w:rPr>
        <w:t xml:space="preserve"> —</w:t>
      </w:r>
      <w:r w:rsidR="00B13886"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Бранфорд </w:t>
      </w:r>
      <w:r w:rsidR="001E2781" w:rsidRPr="00737D1A">
        <w:rPr>
          <w:rFonts w:ascii="Times New Roman" w:hAnsi="Times New Roman" w:cs="Times New Roman"/>
          <w:sz w:val="24"/>
          <w:szCs w:val="24"/>
        </w:rPr>
        <w:t xml:space="preserve">мне </w:t>
      </w:r>
      <w:r w:rsidR="00877A64" w:rsidRPr="00737D1A">
        <w:rPr>
          <w:rFonts w:ascii="Times New Roman" w:hAnsi="Times New Roman" w:cs="Times New Roman"/>
          <w:sz w:val="24"/>
          <w:szCs w:val="24"/>
        </w:rPr>
        <w:t xml:space="preserve">улыбнулся.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Этот приём должен быть </w:t>
      </w:r>
      <w:r w:rsidR="001E2781" w:rsidRPr="00737D1A">
        <w:rPr>
          <w:rFonts w:ascii="Times New Roman" w:hAnsi="Times New Roman" w:cs="Times New Roman"/>
          <w:sz w:val="24"/>
          <w:szCs w:val="24"/>
        </w:rPr>
        <w:t xml:space="preserve">для тебя </w:t>
      </w:r>
      <w:r w:rsidR="00877A64" w:rsidRPr="00737D1A">
        <w:rPr>
          <w:rFonts w:ascii="Times New Roman" w:hAnsi="Times New Roman" w:cs="Times New Roman"/>
          <w:sz w:val="24"/>
          <w:szCs w:val="24"/>
        </w:rPr>
        <w:t>л</w:t>
      </w:r>
      <w:r w:rsidR="001E2781" w:rsidRPr="00737D1A">
        <w:rPr>
          <w:rFonts w:ascii="Times New Roman" w:hAnsi="Times New Roman" w:cs="Times New Roman"/>
          <w:sz w:val="24"/>
          <w:szCs w:val="24"/>
        </w:rPr>
        <w:t>ё</w:t>
      </w:r>
      <w:r w:rsidR="00877A64" w:rsidRPr="00737D1A">
        <w:rPr>
          <w:rFonts w:ascii="Times New Roman" w:hAnsi="Times New Roman" w:cs="Times New Roman"/>
          <w:sz w:val="24"/>
          <w:szCs w:val="24"/>
        </w:rPr>
        <w:t>гким.</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AD5D0C" w:rsidRPr="00737D1A">
        <w:rPr>
          <w:rFonts w:ascii="Times New Roman" w:hAnsi="Times New Roman" w:cs="Times New Roman"/>
          <w:sz w:val="24"/>
          <w:szCs w:val="24"/>
        </w:rPr>
        <w:t xml:space="preserve"> Что мне надо</w:t>
      </w:r>
      <w:r w:rsidR="00877A64" w:rsidRPr="00737D1A">
        <w:rPr>
          <w:rFonts w:ascii="Times New Roman" w:hAnsi="Times New Roman" w:cs="Times New Roman"/>
          <w:sz w:val="24"/>
          <w:szCs w:val="24"/>
        </w:rPr>
        <w:t xml:space="preserve"> делать? </w:t>
      </w:r>
      <w:r w:rsidRPr="00737D1A">
        <w:rPr>
          <w:rFonts w:ascii="Times New Roman" w:hAnsi="Times New Roman" w:cs="Times New Roman"/>
          <w:sz w:val="24"/>
          <w:szCs w:val="24"/>
        </w:rPr>
        <w:t>—</w:t>
      </w:r>
      <w:r w:rsidR="00E43F40" w:rsidRPr="00737D1A">
        <w:rPr>
          <w:rFonts w:ascii="Times New Roman" w:hAnsi="Times New Roman" w:cs="Times New Roman"/>
          <w:sz w:val="24"/>
          <w:szCs w:val="24"/>
        </w:rPr>
        <w:t xml:space="preserve"> спросила 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Будет ужин, скорее как приём после нашей свадьбы, немного более напыщенный, я уверен. Ида немного переходит границы так, что потом о приёмах говорят во вс</w:t>
      </w:r>
      <w:r w:rsidR="00F50ED7"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м королевстве. Должна же </w:t>
      </w:r>
      <w:r w:rsidR="00F50ED7" w:rsidRPr="00737D1A">
        <w:rPr>
          <w:rFonts w:ascii="Times New Roman" w:hAnsi="Times New Roman" w:cs="Times New Roman"/>
          <w:sz w:val="24"/>
          <w:szCs w:val="24"/>
        </w:rPr>
        <w:t xml:space="preserve">она </w:t>
      </w:r>
      <w:r w:rsidR="00877A64" w:rsidRPr="00737D1A">
        <w:rPr>
          <w:rFonts w:ascii="Times New Roman" w:hAnsi="Times New Roman" w:cs="Times New Roman"/>
          <w:sz w:val="24"/>
          <w:szCs w:val="24"/>
        </w:rPr>
        <w:t>что</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то делать правильно. Э</w:t>
      </w:r>
      <w:r w:rsidR="00B13886" w:rsidRPr="00737D1A">
        <w:rPr>
          <w:rFonts w:ascii="Times New Roman" w:hAnsi="Times New Roman" w:cs="Times New Roman"/>
          <w:sz w:val="24"/>
          <w:szCs w:val="24"/>
        </w:rPr>
        <w:t>то будет праздник, на котором ты</w:t>
      </w:r>
      <w:r w:rsidR="00877A64" w:rsidRPr="00737D1A">
        <w:rPr>
          <w:rFonts w:ascii="Times New Roman" w:hAnsi="Times New Roman" w:cs="Times New Roman"/>
          <w:sz w:val="24"/>
          <w:szCs w:val="24"/>
        </w:rPr>
        <w:t xml:space="preserve"> появишься п</w:t>
      </w:r>
      <w:r w:rsidR="00B13886" w:rsidRPr="00737D1A">
        <w:rPr>
          <w:rFonts w:ascii="Times New Roman" w:hAnsi="Times New Roman" w:cs="Times New Roman"/>
          <w:sz w:val="24"/>
          <w:szCs w:val="24"/>
        </w:rPr>
        <w:t xml:space="preserve">озже всех, </w:t>
      </w:r>
      <w:r w:rsidR="00877A64" w:rsidRPr="00737D1A">
        <w:rPr>
          <w:rFonts w:ascii="Times New Roman" w:hAnsi="Times New Roman" w:cs="Times New Roman"/>
          <w:sz w:val="24"/>
          <w:szCs w:val="24"/>
        </w:rPr>
        <w:t>присоедини</w:t>
      </w:r>
      <w:r w:rsidR="00B13886" w:rsidRPr="00737D1A">
        <w:rPr>
          <w:rFonts w:ascii="Times New Roman" w:hAnsi="Times New Roman" w:cs="Times New Roman"/>
          <w:sz w:val="24"/>
          <w:szCs w:val="24"/>
        </w:rPr>
        <w:t>вшись</w:t>
      </w:r>
      <w:r w:rsidR="00877A64" w:rsidRPr="00737D1A">
        <w:rPr>
          <w:rFonts w:ascii="Times New Roman" w:hAnsi="Times New Roman" w:cs="Times New Roman"/>
          <w:sz w:val="24"/>
          <w:szCs w:val="24"/>
        </w:rPr>
        <w:t xml:space="preserve"> ко мне во время ужин</w:t>
      </w:r>
      <w:r w:rsidR="00B13886" w:rsidRPr="00737D1A">
        <w:rPr>
          <w:rFonts w:ascii="Times New Roman" w:hAnsi="Times New Roman" w:cs="Times New Roman"/>
          <w:sz w:val="24"/>
          <w:szCs w:val="24"/>
        </w:rPr>
        <w:t>а, а потом мы будем танцевать. Н</w:t>
      </w:r>
      <w:r w:rsidR="00877A64" w:rsidRPr="00737D1A">
        <w:rPr>
          <w:rFonts w:ascii="Times New Roman" w:hAnsi="Times New Roman" w:cs="Times New Roman"/>
          <w:sz w:val="24"/>
          <w:szCs w:val="24"/>
        </w:rPr>
        <w:t>е волнуйся ни о чём.</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Что мне надеть?</w:t>
      </w:r>
    </w:p>
    <w:p w:rsidR="00877A64" w:rsidRPr="00737D1A" w:rsidRDefault="00E43F40"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рассмеялся.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У меня нет ни малейшей идеи,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 он.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думаю</w:t>
      </w:r>
      <w:r w:rsidR="00B13886"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Ида посов</w:t>
      </w:r>
      <w:r w:rsidR="00B13886" w:rsidRPr="00737D1A">
        <w:rPr>
          <w:rFonts w:ascii="Times New Roman" w:hAnsi="Times New Roman" w:cs="Times New Roman"/>
          <w:sz w:val="24"/>
          <w:szCs w:val="24"/>
        </w:rPr>
        <w:t>етует тебе, что выбрать. Скорее всего</w:t>
      </w:r>
      <w:r w:rsidR="00AD5D0C"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у неё есть уже целый </w:t>
      </w:r>
      <w:r w:rsidR="00E43F40" w:rsidRPr="00737D1A">
        <w:rPr>
          <w:rFonts w:ascii="Times New Roman" w:hAnsi="Times New Roman" w:cs="Times New Roman"/>
          <w:sz w:val="24"/>
          <w:szCs w:val="24"/>
        </w:rPr>
        <w:t>шкаф выбранных для нас нарядов.</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Уже на самом деле поздно,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сказала я, глядя на зашторенные окна.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Мне надо вставать и...</w:t>
      </w:r>
    </w:p>
    <w:p w:rsidR="00877A64" w:rsidRPr="00737D1A" w:rsidRDefault="00B138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Н</w:t>
      </w:r>
      <w:r w:rsidR="00877A64" w:rsidRPr="00737D1A">
        <w:rPr>
          <w:rFonts w:ascii="Times New Roman" w:hAnsi="Times New Roman" w:cs="Times New Roman"/>
          <w:sz w:val="24"/>
          <w:szCs w:val="24"/>
        </w:rPr>
        <w:t xml:space="preserve">а самом деле </w:t>
      </w:r>
      <w:r w:rsidRPr="00737D1A">
        <w:rPr>
          <w:rFonts w:ascii="Times New Roman" w:hAnsi="Times New Roman" w:cs="Times New Roman"/>
          <w:sz w:val="24"/>
          <w:szCs w:val="24"/>
        </w:rPr>
        <w:t xml:space="preserve">я </w:t>
      </w:r>
      <w:r w:rsidR="00877A64" w:rsidRPr="00737D1A">
        <w:rPr>
          <w:rFonts w:ascii="Times New Roman" w:hAnsi="Times New Roman" w:cs="Times New Roman"/>
          <w:sz w:val="24"/>
          <w:szCs w:val="24"/>
        </w:rPr>
        <w:t>не знала, что должна делать, и мо</w:t>
      </w:r>
      <w:r w:rsidR="00F50ED7"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 предложение оборвалось. Обычно у меня всегда находились дела. </w:t>
      </w:r>
      <w:r w:rsidR="00304838" w:rsidRPr="00737D1A">
        <w:rPr>
          <w:rFonts w:ascii="Times New Roman" w:hAnsi="Times New Roman" w:cs="Times New Roman"/>
          <w:sz w:val="24"/>
          <w:szCs w:val="24"/>
        </w:rPr>
        <w:t xml:space="preserve">Мысленно </w:t>
      </w:r>
      <w:r w:rsidR="00F50ED7" w:rsidRPr="00737D1A">
        <w:rPr>
          <w:rFonts w:ascii="Times New Roman" w:hAnsi="Times New Roman" w:cs="Times New Roman"/>
          <w:sz w:val="24"/>
          <w:szCs w:val="24"/>
        </w:rPr>
        <w:t xml:space="preserve">я </w:t>
      </w:r>
      <w:r w:rsidR="00304838" w:rsidRPr="00737D1A">
        <w:rPr>
          <w:rFonts w:ascii="Times New Roman" w:hAnsi="Times New Roman" w:cs="Times New Roman"/>
          <w:sz w:val="24"/>
          <w:szCs w:val="24"/>
        </w:rPr>
        <w:t>начала отдаляться от мужа</w:t>
      </w:r>
      <w:r w:rsidR="00877A64" w:rsidRPr="00737D1A">
        <w:rPr>
          <w:rFonts w:ascii="Times New Roman" w:hAnsi="Times New Roman" w:cs="Times New Roman"/>
          <w:sz w:val="24"/>
          <w:szCs w:val="24"/>
        </w:rPr>
        <w:t xml:space="preserve">, пытаясь выяснить, что должна делать, вместо сна, </w:t>
      </w:r>
      <w:r w:rsidR="00E43F40" w:rsidRPr="00737D1A">
        <w:rPr>
          <w:rFonts w:ascii="Times New Roman" w:hAnsi="Times New Roman" w:cs="Times New Roman"/>
          <w:sz w:val="24"/>
          <w:szCs w:val="24"/>
        </w:rPr>
        <w:t xml:space="preserve">но Бранфорд крепко </w:t>
      </w:r>
      <w:r w:rsidR="00F50ED7" w:rsidRPr="00737D1A">
        <w:rPr>
          <w:rFonts w:ascii="Times New Roman" w:hAnsi="Times New Roman" w:cs="Times New Roman"/>
          <w:sz w:val="24"/>
          <w:szCs w:val="24"/>
        </w:rPr>
        <w:t xml:space="preserve">меня </w:t>
      </w:r>
      <w:r w:rsidR="00E43F40" w:rsidRPr="00737D1A">
        <w:rPr>
          <w:rFonts w:ascii="Times New Roman" w:hAnsi="Times New Roman" w:cs="Times New Roman"/>
          <w:sz w:val="24"/>
          <w:szCs w:val="24"/>
        </w:rPr>
        <w:t>держал.</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B13886"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Оставайся тут,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 </w:t>
      </w:r>
      <w:r w:rsidR="00F50ED7" w:rsidRPr="00737D1A">
        <w:rPr>
          <w:rFonts w:ascii="Times New Roman" w:hAnsi="Times New Roman" w:cs="Times New Roman"/>
          <w:sz w:val="24"/>
          <w:szCs w:val="24"/>
        </w:rPr>
        <w:t>он</w:t>
      </w:r>
      <w:r w:rsidR="00877A64" w:rsidRPr="00737D1A">
        <w:rPr>
          <w:rFonts w:ascii="Times New Roman" w:hAnsi="Times New Roman" w:cs="Times New Roman"/>
          <w:sz w:val="24"/>
          <w:szCs w:val="24"/>
        </w:rPr>
        <w:t xml:space="preserve">, хотя его слова прозвучали больше как вопрос, чем команда. </w:t>
      </w:r>
      <w:r w:rsidRPr="00737D1A">
        <w:rPr>
          <w:rFonts w:ascii="Times New Roman" w:hAnsi="Times New Roman" w:cs="Times New Roman"/>
          <w:sz w:val="24"/>
          <w:szCs w:val="24"/>
        </w:rPr>
        <w:t xml:space="preserve">— </w:t>
      </w:r>
      <w:r w:rsidR="00042AAE" w:rsidRPr="00737D1A">
        <w:rPr>
          <w:rFonts w:ascii="Times New Roman" w:hAnsi="Times New Roman" w:cs="Times New Roman"/>
          <w:sz w:val="24"/>
          <w:szCs w:val="24"/>
        </w:rPr>
        <w:t>Ида,</w:t>
      </w:r>
      <w:r w:rsidRPr="00737D1A">
        <w:rPr>
          <w:rFonts w:ascii="Times New Roman" w:hAnsi="Times New Roman" w:cs="Times New Roman"/>
          <w:sz w:val="24"/>
          <w:szCs w:val="24"/>
        </w:rPr>
        <w:t xml:space="preserve"> </w:t>
      </w:r>
      <w:r w:rsidR="00042AAE" w:rsidRPr="00737D1A">
        <w:rPr>
          <w:rFonts w:ascii="Times New Roman" w:hAnsi="Times New Roman" w:cs="Times New Roman"/>
          <w:sz w:val="24"/>
          <w:szCs w:val="24"/>
        </w:rPr>
        <w:t>несомненно,</w:t>
      </w:r>
      <w:r w:rsidR="00877A64" w:rsidRPr="00737D1A">
        <w:rPr>
          <w:rFonts w:ascii="Times New Roman" w:hAnsi="Times New Roman" w:cs="Times New Roman"/>
          <w:sz w:val="24"/>
          <w:szCs w:val="24"/>
        </w:rPr>
        <w:t xml:space="preserve"> сделает всё, что должно быть сделано, так что не стоит </w:t>
      </w:r>
      <w:r w:rsidR="00F50ED7" w:rsidRPr="00737D1A">
        <w:rPr>
          <w:rFonts w:ascii="Times New Roman" w:hAnsi="Times New Roman" w:cs="Times New Roman"/>
          <w:sz w:val="24"/>
          <w:szCs w:val="24"/>
        </w:rPr>
        <w:t xml:space="preserve">сейчас </w:t>
      </w:r>
      <w:r w:rsidR="00877A64" w:rsidRPr="00737D1A">
        <w:rPr>
          <w:rFonts w:ascii="Times New Roman" w:hAnsi="Times New Roman" w:cs="Times New Roman"/>
          <w:sz w:val="24"/>
          <w:szCs w:val="24"/>
        </w:rPr>
        <w:t xml:space="preserve">никуда торопиться. </w:t>
      </w:r>
      <w:r w:rsidR="00B13886" w:rsidRPr="00737D1A">
        <w:rPr>
          <w:rFonts w:ascii="Times New Roman" w:hAnsi="Times New Roman" w:cs="Times New Roman"/>
          <w:sz w:val="24"/>
          <w:szCs w:val="24"/>
        </w:rPr>
        <w:t>Пожалуйста... полежи со мной</w:t>
      </w:r>
      <w:r w:rsidR="00E43F40" w:rsidRPr="00737D1A">
        <w:rPr>
          <w:rFonts w:ascii="Times New Roman" w:hAnsi="Times New Roman" w:cs="Times New Roman"/>
          <w:sz w:val="24"/>
          <w:szCs w:val="24"/>
        </w:rPr>
        <w:t xml:space="preserve"> немного.</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Бранфорд лёг на спину и притянул меня ближе к себе. Я кивнула и </w:t>
      </w:r>
      <w:r w:rsidR="00E803E8" w:rsidRPr="00737D1A">
        <w:rPr>
          <w:rFonts w:ascii="Times New Roman" w:hAnsi="Times New Roman" w:cs="Times New Roman"/>
          <w:sz w:val="24"/>
          <w:szCs w:val="24"/>
        </w:rPr>
        <w:t xml:space="preserve">положила голову на грудь </w:t>
      </w:r>
      <w:r w:rsidR="00B13886" w:rsidRPr="00737D1A">
        <w:rPr>
          <w:rFonts w:ascii="Times New Roman" w:hAnsi="Times New Roman" w:cs="Times New Roman"/>
          <w:sz w:val="24"/>
          <w:szCs w:val="24"/>
        </w:rPr>
        <w:t>мужа. Он незамедлительно</w:t>
      </w:r>
      <w:r w:rsidRPr="00737D1A">
        <w:rPr>
          <w:rFonts w:ascii="Times New Roman" w:hAnsi="Times New Roman" w:cs="Times New Roman"/>
          <w:sz w:val="24"/>
          <w:szCs w:val="24"/>
        </w:rPr>
        <w:t xml:space="preserve"> запустил </w:t>
      </w:r>
      <w:r w:rsidR="00304838" w:rsidRPr="00737D1A">
        <w:rPr>
          <w:rFonts w:ascii="Times New Roman" w:hAnsi="Times New Roman" w:cs="Times New Roman"/>
          <w:sz w:val="24"/>
          <w:szCs w:val="24"/>
        </w:rPr>
        <w:t xml:space="preserve">свою </w:t>
      </w:r>
      <w:r w:rsidRPr="00737D1A">
        <w:rPr>
          <w:rFonts w:ascii="Times New Roman" w:hAnsi="Times New Roman" w:cs="Times New Roman"/>
          <w:sz w:val="24"/>
          <w:szCs w:val="24"/>
        </w:rPr>
        <w:t>руку мне в волосы и медленно перебирал пряди. Мои мысли вернулись к прошлой ночи</w:t>
      </w:r>
      <w:r w:rsidR="00F50ED7"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нежным прикосновениям </w:t>
      </w:r>
      <w:r w:rsidR="00042AAE" w:rsidRPr="00737D1A">
        <w:rPr>
          <w:rFonts w:ascii="Times New Roman" w:hAnsi="Times New Roman" w:cs="Times New Roman"/>
          <w:sz w:val="24"/>
          <w:szCs w:val="24"/>
        </w:rPr>
        <w:t>Бранфорда,</w:t>
      </w:r>
      <w:r w:rsidRPr="00737D1A">
        <w:rPr>
          <w:rFonts w:ascii="Times New Roman" w:hAnsi="Times New Roman" w:cs="Times New Roman"/>
          <w:sz w:val="24"/>
          <w:szCs w:val="24"/>
        </w:rPr>
        <w:t xml:space="preserve"> и </w:t>
      </w:r>
      <w:r w:rsidR="00F50ED7" w:rsidRPr="00737D1A">
        <w:rPr>
          <w:rFonts w:ascii="Times New Roman" w:hAnsi="Times New Roman" w:cs="Times New Roman"/>
          <w:sz w:val="24"/>
          <w:szCs w:val="24"/>
        </w:rPr>
        <w:t xml:space="preserve">я </w:t>
      </w:r>
      <w:r w:rsidRPr="00737D1A">
        <w:rPr>
          <w:rFonts w:ascii="Times New Roman" w:hAnsi="Times New Roman" w:cs="Times New Roman"/>
          <w:sz w:val="24"/>
          <w:szCs w:val="24"/>
        </w:rPr>
        <w:t>сравнила их с медленными движения</w:t>
      </w:r>
      <w:r w:rsidR="00E43F40" w:rsidRPr="00737D1A">
        <w:rPr>
          <w:rFonts w:ascii="Times New Roman" w:hAnsi="Times New Roman" w:cs="Times New Roman"/>
          <w:sz w:val="24"/>
          <w:szCs w:val="24"/>
        </w:rPr>
        <w:t xml:space="preserve">ми его пальцев в </w:t>
      </w:r>
      <w:r w:rsidR="00F50ED7" w:rsidRPr="00737D1A">
        <w:rPr>
          <w:rFonts w:ascii="Times New Roman" w:hAnsi="Times New Roman" w:cs="Times New Roman"/>
          <w:sz w:val="24"/>
          <w:szCs w:val="24"/>
        </w:rPr>
        <w:t>св</w:t>
      </w:r>
      <w:r w:rsidR="00E43F40" w:rsidRPr="00737D1A">
        <w:rPr>
          <w:rFonts w:ascii="Times New Roman" w:hAnsi="Times New Roman" w:cs="Times New Roman"/>
          <w:sz w:val="24"/>
          <w:szCs w:val="24"/>
        </w:rPr>
        <w:t>оих волосах.</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C16C41" w:rsidRPr="00737D1A">
        <w:rPr>
          <w:rFonts w:ascii="Times New Roman" w:hAnsi="Times New Roman" w:cs="Times New Roman"/>
          <w:sz w:val="24"/>
          <w:szCs w:val="24"/>
        </w:rPr>
        <w:t xml:space="preserve"> О чём</w:t>
      </w:r>
      <w:r w:rsidR="00877A64" w:rsidRPr="00737D1A">
        <w:rPr>
          <w:rFonts w:ascii="Times New Roman" w:hAnsi="Times New Roman" w:cs="Times New Roman"/>
          <w:sz w:val="24"/>
          <w:szCs w:val="24"/>
        </w:rPr>
        <w:t xml:space="preserve"> думаешь?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тихо спросил Бранфорд. </w:t>
      </w:r>
      <w:r w:rsidRPr="00737D1A">
        <w:rPr>
          <w:rFonts w:ascii="Times New Roman" w:hAnsi="Times New Roman" w:cs="Times New Roman"/>
          <w:sz w:val="24"/>
          <w:szCs w:val="24"/>
        </w:rPr>
        <w:t>—</w:t>
      </w:r>
      <w:r w:rsidR="00C16C41" w:rsidRPr="00737D1A">
        <w:rPr>
          <w:rFonts w:ascii="Times New Roman" w:hAnsi="Times New Roman" w:cs="Times New Roman"/>
          <w:sz w:val="24"/>
          <w:szCs w:val="24"/>
        </w:rPr>
        <w:t xml:space="preserve"> Мне так сложно узна</w:t>
      </w:r>
      <w:r w:rsidR="00DC0D27" w:rsidRPr="00737D1A">
        <w:rPr>
          <w:rFonts w:ascii="Times New Roman" w:hAnsi="Times New Roman" w:cs="Times New Roman"/>
          <w:sz w:val="24"/>
          <w:szCs w:val="24"/>
        </w:rPr>
        <w:t>ть</w:t>
      </w:r>
      <w:r w:rsidR="00C16C41" w:rsidRPr="00737D1A">
        <w:rPr>
          <w:rFonts w:ascii="Times New Roman" w:hAnsi="Times New Roman" w:cs="Times New Roman"/>
          <w:sz w:val="24"/>
          <w:szCs w:val="24"/>
        </w:rPr>
        <w:t xml:space="preserve"> твои мысли</w:t>
      </w:r>
      <w:r w:rsidR="00877A64" w:rsidRPr="00737D1A">
        <w:rPr>
          <w:rFonts w:ascii="Times New Roman" w:hAnsi="Times New Roman" w:cs="Times New Roman"/>
          <w:sz w:val="24"/>
          <w:szCs w:val="24"/>
        </w:rPr>
        <w:t xml:space="preserve">, а </w:t>
      </w:r>
      <w:r w:rsidR="00C16C41" w:rsidRPr="00737D1A">
        <w:rPr>
          <w:rFonts w:ascii="Times New Roman" w:hAnsi="Times New Roman" w:cs="Times New Roman"/>
          <w:sz w:val="24"/>
          <w:szCs w:val="24"/>
        </w:rPr>
        <w:t xml:space="preserve">сама ты </w:t>
      </w:r>
      <w:r w:rsidR="00877A64" w:rsidRPr="00737D1A">
        <w:rPr>
          <w:rFonts w:ascii="Times New Roman" w:hAnsi="Times New Roman" w:cs="Times New Roman"/>
          <w:sz w:val="24"/>
          <w:szCs w:val="24"/>
        </w:rPr>
        <w:t>не особо делишься. Скажи, о</w:t>
      </w:r>
      <w:r w:rsidR="00C16C41" w:rsidRPr="00737D1A">
        <w:rPr>
          <w:rFonts w:ascii="Times New Roman" w:hAnsi="Times New Roman" w:cs="Times New Roman"/>
          <w:sz w:val="24"/>
          <w:szCs w:val="24"/>
        </w:rPr>
        <w:t xml:space="preserve"> чём таком </w:t>
      </w:r>
      <w:r w:rsidR="00877A64" w:rsidRPr="00737D1A">
        <w:rPr>
          <w:rFonts w:ascii="Times New Roman" w:hAnsi="Times New Roman" w:cs="Times New Roman"/>
          <w:sz w:val="24"/>
          <w:szCs w:val="24"/>
        </w:rPr>
        <w:t>думаешь, что твои г</w:t>
      </w:r>
      <w:r w:rsidR="00E43F40" w:rsidRPr="00737D1A">
        <w:rPr>
          <w:rFonts w:ascii="Times New Roman" w:hAnsi="Times New Roman" w:cs="Times New Roman"/>
          <w:sz w:val="24"/>
          <w:szCs w:val="24"/>
        </w:rPr>
        <w:t xml:space="preserve">лаза </w:t>
      </w:r>
      <w:r w:rsidR="00F50ED7" w:rsidRPr="00737D1A">
        <w:rPr>
          <w:rFonts w:ascii="Times New Roman" w:hAnsi="Times New Roman" w:cs="Times New Roman"/>
          <w:sz w:val="24"/>
          <w:szCs w:val="24"/>
        </w:rPr>
        <w:t xml:space="preserve">так </w:t>
      </w:r>
      <w:r w:rsidR="00E43F40" w:rsidRPr="00737D1A">
        <w:rPr>
          <w:rFonts w:ascii="Times New Roman" w:hAnsi="Times New Roman" w:cs="Times New Roman"/>
          <w:sz w:val="24"/>
          <w:szCs w:val="24"/>
        </w:rPr>
        <w:t>сверкают.</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Румянец снова прилил к лицу, и я попыталась спрятать</w:t>
      </w:r>
      <w:r w:rsidR="00C16C41" w:rsidRPr="00737D1A">
        <w:rPr>
          <w:rFonts w:ascii="Times New Roman" w:hAnsi="Times New Roman" w:cs="Times New Roman"/>
          <w:sz w:val="24"/>
          <w:szCs w:val="24"/>
        </w:rPr>
        <w:t xml:space="preserve"> свою</w:t>
      </w:r>
      <w:r w:rsidRPr="00737D1A">
        <w:rPr>
          <w:rFonts w:ascii="Times New Roman" w:hAnsi="Times New Roman" w:cs="Times New Roman"/>
          <w:sz w:val="24"/>
          <w:szCs w:val="24"/>
        </w:rPr>
        <w:t xml:space="preserve"> голову в изгибе его руки, но он удержал меня за подборо</w:t>
      </w:r>
      <w:r w:rsidR="00E43F40" w:rsidRPr="00737D1A">
        <w:rPr>
          <w:rFonts w:ascii="Times New Roman" w:hAnsi="Times New Roman" w:cs="Times New Roman"/>
          <w:sz w:val="24"/>
          <w:szCs w:val="24"/>
        </w:rPr>
        <w:t>док и повернул мо</w:t>
      </w:r>
      <w:r w:rsidR="00F50ED7" w:rsidRPr="00737D1A">
        <w:rPr>
          <w:rFonts w:ascii="Times New Roman" w:hAnsi="Times New Roman" w:cs="Times New Roman"/>
          <w:sz w:val="24"/>
          <w:szCs w:val="24"/>
        </w:rPr>
        <w:t>ё</w:t>
      </w:r>
      <w:r w:rsidR="00E43F40" w:rsidRPr="00737D1A">
        <w:rPr>
          <w:rFonts w:ascii="Times New Roman" w:hAnsi="Times New Roman" w:cs="Times New Roman"/>
          <w:sz w:val="24"/>
          <w:szCs w:val="24"/>
        </w:rPr>
        <w:t xml:space="preserve"> лицо к себе.</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Не прячься. О ч</w:t>
      </w:r>
      <w:r w:rsidR="00F50ED7" w:rsidRPr="00737D1A">
        <w:rPr>
          <w:rFonts w:ascii="Times New Roman" w:hAnsi="Times New Roman" w:cs="Times New Roman"/>
          <w:sz w:val="24"/>
          <w:szCs w:val="24"/>
        </w:rPr>
        <w:t>ё</w:t>
      </w:r>
      <w:r w:rsidR="00877A64" w:rsidRPr="00737D1A">
        <w:rPr>
          <w:rFonts w:ascii="Times New Roman" w:hAnsi="Times New Roman" w:cs="Times New Roman"/>
          <w:sz w:val="24"/>
          <w:szCs w:val="24"/>
        </w:rPr>
        <w:t>м ты думаешь?</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думала о том, что ты сказал, </w:t>
      </w:r>
      <w:r w:rsidRPr="00737D1A">
        <w:rPr>
          <w:rFonts w:ascii="Times New Roman" w:hAnsi="Times New Roman" w:cs="Times New Roman"/>
          <w:sz w:val="24"/>
          <w:szCs w:val="24"/>
        </w:rPr>
        <w:t>—</w:t>
      </w:r>
      <w:r w:rsidR="00C16C41" w:rsidRPr="00737D1A">
        <w:rPr>
          <w:rFonts w:ascii="Times New Roman" w:hAnsi="Times New Roman" w:cs="Times New Roman"/>
          <w:sz w:val="24"/>
          <w:szCs w:val="24"/>
        </w:rPr>
        <w:t xml:space="preserve"> ответила</w:t>
      </w:r>
      <w:r w:rsidR="00877A64" w:rsidRPr="00737D1A">
        <w:rPr>
          <w:rFonts w:ascii="Times New Roman" w:hAnsi="Times New Roman" w:cs="Times New Roman"/>
          <w:sz w:val="24"/>
          <w:szCs w:val="24"/>
        </w:rPr>
        <w:t xml:space="preserve"> я.</w:t>
      </w:r>
      <w:r w:rsidR="00C16C41"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Мне тож</w:t>
      </w:r>
      <w:r w:rsidR="00E43F40" w:rsidRPr="00737D1A">
        <w:rPr>
          <w:rFonts w:ascii="Times New Roman" w:hAnsi="Times New Roman" w:cs="Times New Roman"/>
          <w:sz w:val="24"/>
          <w:szCs w:val="24"/>
        </w:rPr>
        <w:t>е нравится просыпаться с тобой.</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Да?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просиял Бр</w:t>
      </w:r>
      <w:r w:rsidR="00E43F40" w:rsidRPr="00737D1A">
        <w:rPr>
          <w:rFonts w:ascii="Times New Roman" w:hAnsi="Times New Roman" w:cs="Times New Roman"/>
          <w:sz w:val="24"/>
          <w:szCs w:val="24"/>
        </w:rPr>
        <w:t>анфорд, шумно выдыхая и смеясь.</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E43F40" w:rsidRPr="00737D1A">
        <w:rPr>
          <w:rFonts w:ascii="Times New Roman" w:hAnsi="Times New Roman" w:cs="Times New Roman"/>
          <w:sz w:val="24"/>
          <w:szCs w:val="24"/>
        </w:rPr>
        <w:t xml:space="preserve"> Да!</w:t>
      </w:r>
      <w:r w:rsidR="00C16C41"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 </w:t>
      </w:r>
      <w:r w:rsidR="00F50ED7" w:rsidRPr="00737D1A">
        <w:rPr>
          <w:rFonts w:ascii="Times New Roman" w:hAnsi="Times New Roman" w:cs="Times New Roman"/>
          <w:sz w:val="24"/>
          <w:szCs w:val="24"/>
        </w:rPr>
        <w:t>я</w:t>
      </w:r>
      <w:r w:rsidR="00877A64" w:rsidRPr="00737D1A">
        <w:rPr>
          <w:rFonts w:ascii="Times New Roman" w:hAnsi="Times New Roman" w:cs="Times New Roman"/>
          <w:sz w:val="24"/>
          <w:szCs w:val="24"/>
        </w:rPr>
        <w:t xml:space="preserve"> была уверена, что моё л</w:t>
      </w:r>
      <w:r w:rsidR="00E43F40" w:rsidRPr="00737D1A">
        <w:rPr>
          <w:rFonts w:ascii="Times New Roman" w:hAnsi="Times New Roman" w:cs="Times New Roman"/>
          <w:sz w:val="24"/>
          <w:szCs w:val="24"/>
        </w:rPr>
        <w:t>ицо было густо</w:t>
      </w:r>
      <w:r w:rsidR="00F50ED7" w:rsidRPr="00737D1A">
        <w:rPr>
          <w:rFonts w:ascii="Times New Roman" w:hAnsi="Times New Roman" w:cs="Times New Roman"/>
          <w:sz w:val="24"/>
          <w:szCs w:val="24"/>
        </w:rPr>
        <w:t xml:space="preserve">го </w:t>
      </w:r>
      <w:r w:rsidR="00E43F40" w:rsidRPr="00737D1A">
        <w:rPr>
          <w:rFonts w:ascii="Times New Roman" w:hAnsi="Times New Roman" w:cs="Times New Roman"/>
          <w:sz w:val="24"/>
          <w:szCs w:val="24"/>
        </w:rPr>
        <w:t>красного цвета.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Рад </w:t>
      </w:r>
      <w:r w:rsidR="006B6FAF" w:rsidRPr="00737D1A">
        <w:rPr>
          <w:rFonts w:ascii="Times New Roman" w:hAnsi="Times New Roman" w:cs="Times New Roman"/>
          <w:sz w:val="24"/>
          <w:szCs w:val="24"/>
        </w:rPr>
        <w:t xml:space="preserve">от тебя </w:t>
      </w:r>
      <w:r w:rsidR="00877A64" w:rsidRPr="00737D1A">
        <w:rPr>
          <w:rFonts w:ascii="Times New Roman" w:hAnsi="Times New Roman" w:cs="Times New Roman"/>
          <w:sz w:val="24"/>
          <w:szCs w:val="24"/>
        </w:rPr>
        <w:t xml:space="preserve">это слышать,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Честно, я ду</w:t>
      </w:r>
      <w:r w:rsidR="00E43F40" w:rsidRPr="00737D1A">
        <w:rPr>
          <w:rFonts w:ascii="Times New Roman" w:hAnsi="Times New Roman" w:cs="Times New Roman"/>
          <w:sz w:val="24"/>
          <w:szCs w:val="24"/>
        </w:rPr>
        <w:t xml:space="preserve">мал, что </w:t>
      </w:r>
      <w:r w:rsidR="006B6FAF" w:rsidRPr="00737D1A">
        <w:rPr>
          <w:rFonts w:ascii="Times New Roman" w:hAnsi="Times New Roman" w:cs="Times New Roman"/>
          <w:sz w:val="24"/>
          <w:szCs w:val="24"/>
        </w:rPr>
        <w:t xml:space="preserve">совсем тебя </w:t>
      </w:r>
      <w:r w:rsidR="00E43F40" w:rsidRPr="00737D1A">
        <w:rPr>
          <w:rFonts w:ascii="Times New Roman" w:hAnsi="Times New Roman" w:cs="Times New Roman"/>
          <w:sz w:val="24"/>
          <w:szCs w:val="24"/>
        </w:rPr>
        <w:t>не забочу.</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И почему ты так подумал?</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Ты почти на меня не смотришь,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 он, и </w:t>
      </w:r>
      <w:r w:rsidR="00C16C41" w:rsidRPr="00737D1A">
        <w:rPr>
          <w:rFonts w:ascii="Times New Roman" w:hAnsi="Times New Roman" w:cs="Times New Roman"/>
          <w:sz w:val="24"/>
          <w:szCs w:val="24"/>
        </w:rPr>
        <w:t xml:space="preserve">его </w:t>
      </w:r>
      <w:r w:rsidR="00877A64" w:rsidRPr="00737D1A">
        <w:rPr>
          <w:rFonts w:ascii="Times New Roman" w:hAnsi="Times New Roman" w:cs="Times New Roman"/>
          <w:sz w:val="24"/>
          <w:szCs w:val="24"/>
        </w:rPr>
        <w:t>у</w:t>
      </w:r>
      <w:r w:rsidR="00C16C41" w:rsidRPr="00737D1A">
        <w:rPr>
          <w:rFonts w:ascii="Times New Roman" w:hAnsi="Times New Roman" w:cs="Times New Roman"/>
          <w:sz w:val="24"/>
          <w:szCs w:val="24"/>
        </w:rPr>
        <w:t>лыбка быстро потухла</w:t>
      </w:r>
      <w:r w:rsidR="00877A6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C16C41" w:rsidRPr="00737D1A">
        <w:rPr>
          <w:rFonts w:ascii="Times New Roman" w:hAnsi="Times New Roman" w:cs="Times New Roman"/>
          <w:sz w:val="24"/>
          <w:szCs w:val="24"/>
        </w:rPr>
        <w:t xml:space="preserve"> Когда я увидел вас</w:t>
      </w:r>
      <w:r w:rsidR="00877A64" w:rsidRPr="00737D1A">
        <w:rPr>
          <w:rFonts w:ascii="Times New Roman" w:hAnsi="Times New Roman" w:cs="Times New Roman"/>
          <w:sz w:val="24"/>
          <w:szCs w:val="24"/>
        </w:rPr>
        <w:t xml:space="preserve"> с мамой, мне показалось, что это был первый раз, когда ты улыбалась, </w:t>
      </w:r>
      <w:r w:rsidR="00DC0D27" w:rsidRPr="00737D1A">
        <w:rPr>
          <w:rFonts w:ascii="Times New Roman" w:hAnsi="Times New Roman" w:cs="Times New Roman"/>
          <w:sz w:val="24"/>
          <w:szCs w:val="24"/>
        </w:rPr>
        <w:t>но</w:t>
      </w:r>
      <w:r w:rsidR="00877A64" w:rsidRPr="00737D1A">
        <w:rPr>
          <w:rFonts w:ascii="Times New Roman" w:hAnsi="Times New Roman" w:cs="Times New Roman"/>
          <w:sz w:val="24"/>
          <w:szCs w:val="24"/>
        </w:rPr>
        <w:t xml:space="preserve"> как только я вош</w:t>
      </w:r>
      <w:r w:rsidR="00CE50F3" w:rsidRPr="00737D1A">
        <w:rPr>
          <w:rFonts w:ascii="Times New Roman" w:hAnsi="Times New Roman" w:cs="Times New Roman"/>
          <w:sz w:val="24"/>
          <w:szCs w:val="24"/>
        </w:rPr>
        <w:t>ё</w:t>
      </w:r>
      <w:r w:rsidR="00877A64" w:rsidRPr="00737D1A">
        <w:rPr>
          <w:rFonts w:ascii="Times New Roman" w:hAnsi="Times New Roman" w:cs="Times New Roman"/>
          <w:sz w:val="24"/>
          <w:szCs w:val="24"/>
        </w:rPr>
        <w:t>л</w:t>
      </w:r>
      <w:r w:rsidR="009466D9" w:rsidRPr="00737D1A">
        <w:rPr>
          <w:rFonts w:ascii="Times New Roman" w:hAnsi="Times New Roman" w:cs="Times New Roman"/>
          <w:sz w:val="24"/>
          <w:szCs w:val="24"/>
        </w:rPr>
        <w:t>,</w:t>
      </w:r>
      <w:r w:rsidR="00DC0D27" w:rsidRPr="00737D1A">
        <w:rPr>
          <w:rFonts w:ascii="Times New Roman" w:hAnsi="Times New Roman" w:cs="Times New Roman"/>
          <w:sz w:val="24"/>
          <w:szCs w:val="24"/>
        </w:rPr>
        <w:t xml:space="preserve"> твоя улыбка погасла</w:t>
      </w:r>
      <w:r w:rsidR="00877A64" w:rsidRPr="00737D1A">
        <w:rPr>
          <w:rFonts w:ascii="Times New Roman" w:hAnsi="Times New Roman" w:cs="Times New Roman"/>
          <w:sz w:val="24"/>
          <w:szCs w:val="24"/>
        </w:rPr>
        <w:t>. Ты почти мне ничего о себе не рассказываешь, и каждый раз, когда я дотрагиваюсь до тебя</w:t>
      </w:r>
      <w:r w:rsidR="00C16C41" w:rsidRPr="00737D1A">
        <w:rPr>
          <w:rFonts w:ascii="Times New Roman" w:hAnsi="Times New Roman" w:cs="Times New Roman"/>
          <w:sz w:val="24"/>
          <w:szCs w:val="24"/>
        </w:rPr>
        <w:t>, вздрагиваешь так, словно</w:t>
      </w:r>
      <w:r w:rsidR="009466D9" w:rsidRPr="00737D1A">
        <w:rPr>
          <w:rFonts w:ascii="Times New Roman" w:hAnsi="Times New Roman" w:cs="Times New Roman"/>
          <w:sz w:val="24"/>
          <w:szCs w:val="24"/>
        </w:rPr>
        <w:t xml:space="preserve"> я хочу сделать</w:t>
      </w:r>
      <w:r w:rsidR="00E43F40" w:rsidRPr="00737D1A">
        <w:rPr>
          <w:rFonts w:ascii="Times New Roman" w:hAnsi="Times New Roman" w:cs="Times New Roman"/>
          <w:sz w:val="24"/>
          <w:szCs w:val="24"/>
        </w:rPr>
        <w:t xml:space="preserve"> что</w:t>
      </w:r>
      <w:r w:rsidRPr="00737D1A">
        <w:rPr>
          <w:rFonts w:ascii="Times New Roman" w:hAnsi="Times New Roman" w:cs="Times New Roman"/>
          <w:sz w:val="24"/>
          <w:szCs w:val="24"/>
        </w:rPr>
        <w:t>-</w:t>
      </w:r>
      <w:r w:rsidR="00E43F40" w:rsidRPr="00737D1A">
        <w:rPr>
          <w:rFonts w:ascii="Times New Roman" w:hAnsi="Times New Roman" w:cs="Times New Roman"/>
          <w:sz w:val="24"/>
          <w:szCs w:val="24"/>
        </w:rPr>
        <w:t>то ужасное.</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Несмотря на то, что он м</w:t>
      </w:r>
      <w:r w:rsidR="00CE50F3" w:rsidRPr="00737D1A">
        <w:rPr>
          <w:rFonts w:ascii="Times New Roman" w:hAnsi="Times New Roman" w:cs="Times New Roman"/>
          <w:sz w:val="24"/>
          <w:szCs w:val="24"/>
        </w:rPr>
        <w:t>ё</w:t>
      </w:r>
      <w:r w:rsidRPr="00737D1A">
        <w:rPr>
          <w:rFonts w:ascii="Times New Roman" w:hAnsi="Times New Roman" w:cs="Times New Roman"/>
          <w:sz w:val="24"/>
          <w:szCs w:val="24"/>
        </w:rPr>
        <w:t>ртвой хваткой удерживал мо</w:t>
      </w:r>
      <w:r w:rsidR="00CE50F3" w:rsidRPr="00737D1A">
        <w:rPr>
          <w:rFonts w:ascii="Times New Roman" w:hAnsi="Times New Roman" w:cs="Times New Roman"/>
          <w:sz w:val="24"/>
          <w:szCs w:val="24"/>
        </w:rPr>
        <w:t>ё</w:t>
      </w:r>
      <w:r w:rsidRPr="00737D1A">
        <w:rPr>
          <w:rFonts w:ascii="Times New Roman" w:hAnsi="Times New Roman" w:cs="Times New Roman"/>
          <w:sz w:val="24"/>
          <w:szCs w:val="24"/>
        </w:rPr>
        <w:t xml:space="preserve"> лицо напротив своего, я никак не могла посмотреть ему в глаза. Часть меня понимала, что от прочно укоренившихся привычек не избавиться за одну н</w:t>
      </w:r>
      <w:r w:rsidR="009466D9" w:rsidRPr="00737D1A">
        <w:rPr>
          <w:rFonts w:ascii="Times New Roman" w:hAnsi="Times New Roman" w:cs="Times New Roman"/>
          <w:sz w:val="24"/>
          <w:szCs w:val="24"/>
        </w:rPr>
        <w:t>очь, но я бы соврала нам обоим, сказав</w:t>
      </w:r>
      <w:r w:rsidRPr="00737D1A">
        <w:rPr>
          <w:rFonts w:ascii="Times New Roman" w:hAnsi="Times New Roman" w:cs="Times New Roman"/>
          <w:sz w:val="24"/>
          <w:szCs w:val="24"/>
        </w:rPr>
        <w:t xml:space="preserve">, что его прикосновения не нервируют меня. Они были </w:t>
      </w:r>
      <w:r w:rsidR="009466D9" w:rsidRPr="00737D1A">
        <w:rPr>
          <w:rFonts w:ascii="Times New Roman" w:hAnsi="Times New Roman" w:cs="Times New Roman"/>
          <w:sz w:val="24"/>
          <w:szCs w:val="24"/>
        </w:rPr>
        <w:t>неожиданны</w:t>
      </w:r>
      <w:r w:rsidR="00CE50F3" w:rsidRPr="00737D1A">
        <w:rPr>
          <w:rFonts w:ascii="Times New Roman" w:hAnsi="Times New Roman" w:cs="Times New Roman"/>
          <w:sz w:val="24"/>
          <w:szCs w:val="24"/>
        </w:rPr>
        <w:t>ми</w:t>
      </w:r>
      <w:r w:rsidR="009466D9" w:rsidRPr="00737D1A">
        <w:rPr>
          <w:rFonts w:ascii="Times New Roman" w:hAnsi="Times New Roman" w:cs="Times New Roman"/>
          <w:sz w:val="24"/>
          <w:szCs w:val="24"/>
        </w:rPr>
        <w:t>,</w:t>
      </w:r>
      <w:r w:rsidRPr="00737D1A">
        <w:rPr>
          <w:rFonts w:ascii="Times New Roman" w:hAnsi="Times New Roman" w:cs="Times New Roman"/>
          <w:sz w:val="24"/>
          <w:szCs w:val="24"/>
        </w:rPr>
        <w:t xml:space="preserve"> не обязательно противны</w:t>
      </w:r>
      <w:r w:rsidR="00CE50F3" w:rsidRPr="00737D1A">
        <w:rPr>
          <w:rFonts w:ascii="Times New Roman" w:hAnsi="Times New Roman" w:cs="Times New Roman"/>
          <w:sz w:val="24"/>
          <w:szCs w:val="24"/>
        </w:rPr>
        <w:t>ми</w:t>
      </w:r>
      <w:r w:rsidRPr="00737D1A">
        <w:rPr>
          <w:rFonts w:ascii="Times New Roman" w:hAnsi="Times New Roman" w:cs="Times New Roman"/>
          <w:sz w:val="24"/>
          <w:szCs w:val="24"/>
        </w:rPr>
        <w:t>, но непривычны</w:t>
      </w:r>
      <w:r w:rsidR="00CE50F3" w:rsidRPr="00737D1A">
        <w:rPr>
          <w:rFonts w:ascii="Times New Roman" w:hAnsi="Times New Roman" w:cs="Times New Roman"/>
          <w:sz w:val="24"/>
          <w:szCs w:val="24"/>
        </w:rPr>
        <w:t>ми</w:t>
      </w:r>
      <w:r w:rsidRPr="00737D1A">
        <w:rPr>
          <w:rFonts w:ascii="Times New Roman" w:hAnsi="Times New Roman" w:cs="Times New Roman"/>
          <w:sz w:val="24"/>
          <w:szCs w:val="24"/>
        </w:rPr>
        <w:t xml:space="preserve"> и странны</w:t>
      </w:r>
      <w:r w:rsidR="00CE50F3" w:rsidRPr="00737D1A">
        <w:rPr>
          <w:rFonts w:ascii="Times New Roman" w:hAnsi="Times New Roman" w:cs="Times New Roman"/>
          <w:sz w:val="24"/>
          <w:szCs w:val="24"/>
        </w:rPr>
        <w:t>ми</w:t>
      </w:r>
      <w:r w:rsidRPr="00737D1A">
        <w:rPr>
          <w:rFonts w:ascii="Times New Roman" w:hAnsi="Times New Roman" w:cs="Times New Roman"/>
          <w:sz w:val="24"/>
          <w:szCs w:val="24"/>
        </w:rPr>
        <w:t>. Наверное</w:t>
      </w:r>
      <w:r w:rsidR="009466D9" w:rsidRPr="00737D1A">
        <w:rPr>
          <w:rFonts w:ascii="Times New Roman" w:hAnsi="Times New Roman" w:cs="Times New Roman"/>
          <w:sz w:val="24"/>
          <w:szCs w:val="24"/>
        </w:rPr>
        <w:t>,</w:t>
      </w:r>
      <w:r w:rsidRPr="00737D1A">
        <w:rPr>
          <w:rFonts w:ascii="Times New Roman" w:hAnsi="Times New Roman" w:cs="Times New Roman"/>
          <w:sz w:val="24"/>
          <w:szCs w:val="24"/>
        </w:rPr>
        <w:t xml:space="preserve"> за всю свою жизнь</w:t>
      </w:r>
      <w:r w:rsidR="009466D9" w:rsidRPr="00737D1A">
        <w:rPr>
          <w:rFonts w:ascii="Times New Roman" w:hAnsi="Times New Roman" w:cs="Times New Roman"/>
          <w:sz w:val="24"/>
          <w:szCs w:val="24"/>
        </w:rPr>
        <w:t xml:space="preserve"> в Хадебранде</w:t>
      </w:r>
      <w:r w:rsidR="00CE50F3"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я говорила не более чем с пятью мужчинами, и все они были </w:t>
      </w:r>
      <w:r w:rsidR="009466D9" w:rsidRPr="00737D1A">
        <w:rPr>
          <w:rFonts w:ascii="Times New Roman" w:hAnsi="Times New Roman" w:cs="Times New Roman"/>
          <w:sz w:val="24"/>
          <w:szCs w:val="24"/>
        </w:rPr>
        <w:t>из королевской семьи</w:t>
      </w:r>
      <w:r w:rsidRPr="00737D1A">
        <w:rPr>
          <w:rFonts w:ascii="Times New Roman" w:hAnsi="Times New Roman" w:cs="Times New Roman"/>
          <w:sz w:val="24"/>
          <w:szCs w:val="24"/>
        </w:rPr>
        <w:t xml:space="preserve"> или</w:t>
      </w:r>
      <w:r w:rsidR="009466D9" w:rsidRPr="00737D1A">
        <w:rPr>
          <w:rFonts w:ascii="Times New Roman" w:hAnsi="Times New Roman" w:cs="Times New Roman"/>
          <w:sz w:val="24"/>
          <w:szCs w:val="24"/>
        </w:rPr>
        <w:t xml:space="preserve"> очень близки к ней</w:t>
      </w:r>
      <w:r w:rsidRPr="00737D1A">
        <w:rPr>
          <w:rFonts w:ascii="Times New Roman" w:hAnsi="Times New Roman" w:cs="Times New Roman"/>
          <w:sz w:val="24"/>
          <w:szCs w:val="24"/>
        </w:rPr>
        <w:t>.</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Почему</w:t>
      </w:r>
      <w:r w:rsidR="00CE50F3"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Александра? </w:t>
      </w:r>
      <w:r w:rsidRPr="00737D1A">
        <w:rPr>
          <w:rFonts w:ascii="Times New Roman" w:hAnsi="Times New Roman" w:cs="Times New Roman"/>
          <w:sz w:val="24"/>
          <w:szCs w:val="24"/>
        </w:rPr>
        <w:t>—</w:t>
      </w:r>
      <w:r w:rsidR="00692D73"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Бранфорд наклонил голову и посмотрел прямо на меня.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так </w:t>
      </w:r>
      <w:r w:rsidR="00CE50F3" w:rsidRPr="00737D1A">
        <w:rPr>
          <w:rFonts w:ascii="Times New Roman" w:hAnsi="Times New Roman" w:cs="Times New Roman"/>
          <w:sz w:val="24"/>
          <w:szCs w:val="24"/>
        </w:rPr>
        <w:t xml:space="preserve">тебе </w:t>
      </w:r>
      <w:r w:rsidR="00877A64" w:rsidRPr="00737D1A">
        <w:rPr>
          <w:rFonts w:ascii="Times New Roman" w:hAnsi="Times New Roman" w:cs="Times New Roman"/>
          <w:sz w:val="24"/>
          <w:szCs w:val="24"/>
        </w:rPr>
        <w:t>отвратителен?</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Нет!</w:t>
      </w:r>
      <w:r w:rsidR="00692D73"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692D73"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решительно сказала 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92D73"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Тогда почему?</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9466D9" w:rsidRPr="00737D1A">
        <w:rPr>
          <w:rFonts w:ascii="Times New Roman" w:hAnsi="Times New Roman" w:cs="Times New Roman"/>
          <w:sz w:val="24"/>
          <w:szCs w:val="24"/>
        </w:rPr>
        <w:t xml:space="preserve"> Н</w:t>
      </w:r>
      <w:r w:rsidR="00877A64" w:rsidRPr="00737D1A">
        <w:rPr>
          <w:rFonts w:ascii="Times New Roman" w:hAnsi="Times New Roman" w:cs="Times New Roman"/>
          <w:sz w:val="24"/>
          <w:szCs w:val="24"/>
        </w:rPr>
        <w:t xml:space="preserve">е знаю,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мягко </w:t>
      </w:r>
      <w:r w:rsidR="00CE50F3" w:rsidRPr="00737D1A">
        <w:rPr>
          <w:rFonts w:ascii="Times New Roman" w:hAnsi="Times New Roman" w:cs="Times New Roman"/>
          <w:sz w:val="24"/>
          <w:szCs w:val="24"/>
        </w:rPr>
        <w:t>ответила ему</w:t>
      </w:r>
      <w:r w:rsidR="00877A6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не могу даже правильно запомнить твой титул. У меня нет ни</w:t>
      </w:r>
      <w:r w:rsidR="00692D73" w:rsidRPr="00737D1A">
        <w:rPr>
          <w:rFonts w:ascii="Times New Roman" w:hAnsi="Times New Roman" w:cs="Times New Roman"/>
          <w:sz w:val="24"/>
          <w:szCs w:val="24"/>
        </w:rPr>
        <w:t xml:space="preserve"> малейшего понятия, как нужно</w:t>
      </w:r>
      <w:r w:rsidR="00877A64" w:rsidRPr="00737D1A">
        <w:rPr>
          <w:rFonts w:ascii="Times New Roman" w:hAnsi="Times New Roman" w:cs="Times New Roman"/>
          <w:sz w:val="24"/>
          <w:szCs w:val="24"/>
        </w:rPr>
        <w:t xml:space="preserve"> разговаривать с тобой наедине и при всех.</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не понимаю, </w:t>
      </w:r>
      <w:r w:rsidRPr="00737D1A">
        <w:rPr>
          <w:rFonts w:ascii="Times New Roman" w:hAnsi="Times New Roman" w:cs="Times New Roman"/>
          <w:sz w:val="24"/>
          <w:szCs w:val="24"/>
        </w:rPr>
        <w:t>—</w:t>
      </w:r>
      <w:r w:rsidR="00E43F40"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сказал Бранфорд, </w:t>
      </w:r>
      <w:r w:rsidR="00CE50F3" w:rsidRPr="00737D1A">
        <w:rPr>
          <w:rFonts w:ascii="Times New Roman" w:hAnsi="Times New Roman" w:cs="Times New Roman"/>
          <w:sz w:val="24"/>
          <w:szCs w:val="24"/>
        </w:rPr>
        <w:t>качая</w:t>
      </w:r>
      <w:r w:rsidR="00877A64" w:rsidRPr="00737D1A">
        <w:rPr>
          <w:rFonts w:ascii="Times New Roman" w:hAnsi="Times New Roman" w:cs="Times New Roman"/>
          <w:sz w:val="24"/>
          <w:szCs w:val="24"/>
        </w:rPr>
        <w:t xml:space="preserve"> головой.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Просто говори. </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92D73" w:rsidRPr="00737D1A">
        <w:rPr>
          <w:rFonts w:ascii="Times New Roman" w:hAnsi="Times New Roman" w:cs="Times New Roman"/>
          <w:sz w:val="24"/>
          <w:szCs w:val="24"/>
        </w:rPr>
        <w:t xml:space="preserve"> Это не так легко</w:t>
      </w:r>
      <w:r w:rsidR="00877A6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ответила 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92D73" w:rsidRPr="00737D1A">
        <w:rPr>
          <w:rFonts w:ascii="Times New Roman" w:hAnsi="Times New Roman" w:cs="Times New Roman"/>
          <w:sz w:val="24"/>
          <w:szCs w:val="24"/>
        </w:rPr>
        <w:t xml:space="preserve"> Пожалуйста, просто скажи </w:t>
      </w:r>
      <w:r w:rsidR="00042AAE" w:rsidRPr="00737D1A">
        <w:rPr>
          <w:rFonts w:ascii="Times New Roman" w:hAnsi="Times New Roman" w:cs="Times New Roman"/>
          <w:sz w:val="24"/>
          <w:szCs w:val="24"/>
        </w:rPr>
        <w:t>то,</w:t>
      </w:r>
      <w:r w:rsidR="00692D73" w:rsidRPr="00737D1A">
        <w:rPr>
          <w:rFonts w:ascii="Times New Roman" w:hAnsi="Times New Roman" w:cs="Times New Roman"/>
          <w:sz w:val="24"/>
          <w:szCs w:val="24"/>
        </w:rPr>
        <w:t xml:space="preserve"> что хочешь</w:t>
      </w:r>
      <w:r w:rsidR="00E43F40" w:rsidRPr="00737D1A">
        <w:rPr>
          <w:rFonts w:ascii="Times New Roman" w:hAnsi="Times New Roman" w:cs="Times New Roman"/>
          <w:sz w:val="24"/>
          <w:szCs w:val="24"/>
        </w:rPr>
        <w:t>.</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Ты меня пугаешь, </w:t>
      </w:r>
      <w:r w:rsidRPr="00737D1A">
        <w:rPr>
          <w:rFonts w:ascii="Times New Roman" w:hAnsi="Times New Roman" w:cs="Times New Roman"/>
          <w:sz w:val="24"/>
          <w:szCs w:val="24"/>
        </w:rPr>
        <w:t>—</w:t>
      </w:r>
      <w:r w:rsidR="00E43F40" w:rsidRPr="00737D1A">
        <w:rPr>
          <w:rFonts w:ascii="Times New Roman" w:hAnsi="Times New Roman" w:cs="Times New Roman"/>
          <w:sz w:val="24"/>
          <w:szCs w:val="24"/>
        </w:rPr>
        <w:t xml:space="preserve"> выпалила я.</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Брови Бранфорда поползли вв</w:t>
      </w:r>
      <w:r w:rsidR="00E43F40" w:rsidRPr="00737D1A">
        <w:rPr>
          <w:rFonts w:ascii="Times New Roman" w:hAnsi="Times New Roman" w:cs="Times New Roman"/>
          <w:sz w:val="24"/>
          <w:szCs w:val="24"/>
        </w:rPr>
        <w:t xml:space="preserve">ерх, и </w:t>
      </w:r>
      <w:r w:rsidR="00CE50F3" w:rsidRPr="00737D1A">
        <w:rPr>
          <w:rFonts w:ascii="Times New Roman" w:hAnsi="Times New Roman" w:cs="Times New Roman"/>
          <w:sz w:val="24"/>
          <w:szCs w:val="24"/>
        </w:rPr>
        <w:t>муж</w:t>
      </w:r>
      <w:r w:rsidR="00E43F40" w:rsidRPr="00737D1A">
        <w:rPr>
          <w:rFonts w:ascii="Times New Roman" w:hAnsi="Times New Roman" w:cs="Times New Roman"/>
          <w:sz w:val="24"/>
          <w:szCs w:val="24"/>
        </w:rPr>
        <w:t xml:space="preserve"> отвёл от меня взгляд.</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877A64" w:rsidRPr="00737D1A">
        <w:rPr>
          <w:rFonts w:ascii="Times New Roman" w:hAnsi="Times New Roman" w:cs="Times New Roman"/>
          <w:sz w:val="24"/>
          <w:szCs w:val="24"/>
        </w:rPr>
        <w:t xml:space="preserve"> Что именно </w:t>
      </w:r>
      <w:r w:rsidR="00CE50F3" w:rsidRPr="00737D1A">
        <w:rPr>
          <w:rFonts w:ascii="Times New Roman" w:hAnsi="Times New Roman" w:cs="Times New Roman"/>
          <w:sz w:val="24"/>
          <w:szCs w:val="24"/>
        </w:rPr>
        <w:t xml:space="preserve">тебя </w:t>
      </w:r>
      <w:r w:rsidR="00877A64" w:rsidRPr="00737D1A">
        <w:rPr>
          <w:rFonts w:ascii="Times New Roman" w:hAnsi="Times New Roman" w:cs="Times New Roman"/>
          <w:sz w:val="24"/>
          <w:szCs w:val="24"/>
        </w:rPr>
        <w:t xml:space="preserve">пугает? </w:t>
      </w:r>
      <w:r w:rsidRPr="00737D1A">
        <w:rPr>
          <w:rFonts w:ascii="Times New Roman" w:hAnsi="Times New Roman" w:cs="Times New Roman"/>
          <w:sz w:val="24"/>
          <w:szCs w:val="24"/>
        </w:rPr>
        <w:t>—</w:t>
      </w:r>
      <w:r w:rsidR="00E43F40" w:rsidRPr="00737D1A">
        <w:rPr>
          <w:rFonts w:ascii="Times New Roman" w:hAnsi="Times New Roman" w:cs="Times New Roman"/>
          <w:sz w:val="24"/>
          <w:szCs w:val="24"/>
        </w:rPr>
        <w:t xml:space="preserve"> спросил он.</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73E78">
        <w:rPr>
          <w:rFonts w:ascii="Times New Roman" w:hAnsi="Times New Roman" w:cs="Times New Roman"/>
          <w:sz w:val="24"/>
          <w:szCs w:val="24"/>
        </w:rPr>
        <w:t xml:space="preserve"> </w:t>
      </w:r>
      <w:r w:rsidR="00CE50F3" w:rsidRPr="00737D1A">
        <w:rPr>
          <w:rFonts w:ascii="Times New Roman" w:hAnsi="Times New Roman" w:cs="Times New Roman"/>
          <w:sz w:val="24"/>
          <w:szCs w:val="24"/>
        </w:rPr>
        <w:t>Н</w:t>
      </w:r>
      <w:r w:rsidR="00877A64" w:rsidRPr="00737D1A">
        <w:rPr>
          <w:rFonts w:ascii="Times New Roman" w:hAnsi="Times New Roman" w:cs="Times New Roman"/>
          <w:sz w:val="24"/>
          <w:szCs w:val="24"/>
        </w:rPr>
        <w:t xml:space="preserve">е хочу, чтобы ты злился на меня, </w:t>
      </w:r>
      <w:r w:rsidRPr="00737D1A">
        <w:rPr>
          <w:rFonts w:ascii="Times New Roman" w:hAnsi="Times New Roman" w:cs="Times New Roman"/>
          <w:sz w:val="24"/>
          <w:szCs w:val="24"/>
        </w:rPr>
        <w:t>—</w:t>
      </w:r>
      <w:r w:rsidR="00692D73" w:rsidRPr="00737D1A">
        <w:rPr>
          <w:rFonts w:ascii="Times New Roman" w:hAnsi="Times New Roman" w:cs="Times New Roman"/>
          <w:sz w:val="24"/>
          <w:szCs w:val="24"/>
        </w:rPr>
        <w:t xml:space="preserve"> сказала </w:t>
      </w:r>
      <w:r w:rsidR="00CE50F3" w:rsidRPr="00737D1A">
        <w:rPr>
          <w:rFonts w:ascii="Times New Roman" w:hAnsi="Times New Roman" w:cs="Times New Roman"/>
          <w:sz w:val="24"/>
          <w:szCs w:val="24"/>
        </w:rPr>
        <w:t xml:space="preserve">я </w:t>
      </w:r>
      <w:r w:rsidR="00692D73" w:rsidRPr="00737D1A">
        <w:rPr>
          <w:rFonts w:ascii="Times New Roman" w:hAnsi="Times New Roman" w:cs="Times New Roman"/>
          <w:sz w:val="24"/>
          <w:szCs w:val="24"/>
        </w:rPr>
        <w:t>в ответ</w:t>
      </w:r>
      <w:r w:rsidR="00877A64" w:rsidRPr="00737D1A">
        <w:rPr>
          <w:rFonts w:ascii="Times New Roman" w:hAnsi="Times New Roman" w:cs="Times New Roman"/>
          <w:sz w:val="24"/>
          <w:szCs w:val="24"/>
        </w:rPr>
        <w:t xml:space="preserve">, признавая свой страх. </w:t>
      </w:r>
      <w:r w:rsidRPr="00737D1A">
        <w:rPr>
          <w:rFonts w:ascii="Times New Roman" w:hAnsi="Times New Roman" w:cs="Times New Roman"/>
          <w:sz w:val="24"/>
          <w:szCs w:val="24"/>
        </w:rPr>
        <w:t>—</w:t>
      </w:r>
      <w:r w:rsidR="00692D73"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Ты сказал, что мы поговорим о происшествии с кучером позже, но мы не поговорили, и я не знаю, что ты</w:t>
      </w:r>
      <w:r w:rsidR="00E43F40" w:rsidRPr="00737D1A">
        <w:rPr>
          <w:rFonts w:ascii="Times New Roman" w:hAnsi="Times New Roman" w:cs="Times New Roman"/>
          <w:sz w:val="24"/>
          <w:szCs w:val="24"/>
        </w:rPr>
        <w:t xml:space="preserve"> будешь делать со мной в гневе.</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И что ты думаешь</w:t>
      </w:r>
      <w:r w:rsidR="00CE50F3"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я могу сделать? </w:t>
      </w:r>
      <w:r w:rsidRPr="00737D1A">
        <w:rPr>
          <w:rFonts w:ascii="Times New Roman" w:hAnsi="Times New Roman" w:cs="Times New Roman"/>
          <w:sz w:val="24"/>
          <w:szCs w:val="24"/>
        </w:rPr>
        <w:t>—</w:t>
      </w:r>
      <w:r w:rsidR="00587A8F" w:rsidRPr="00737D1A">
        <w:rPr>
          <w:rFonts w:ascii="Times New Roman" w:hAnsi="Times New Roman" w:cs="Times New Roman"/>
          <w:sz w:val="24"/>
          <w:szCs w:val="24"/>
        </w:rPr>
        <w:t xml:space="preserve"> </w:t>
      </w:r>
      <w:r w:rsidR="00E43F40" w:rsidRPr="00737D1A">
        <w:rPr>
          <w:rFonts w:ascii="Times New Roman" w:hAnsi="Times New Roman" w:cs="Times New Roman"/>
          <w:sz w:val="24"/>
          <w:szCs w:val="24"/>
        </w:rPr>
        <w:t>спросил Бранфорд.</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587A8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Ты принц, </w:t>
      </w:r>
      <w:r w:rsidRPr="00737D1A">
        <w:rPr>
          <w:rFonts w:ascii="Times New Roman" w:hAnsi="Times New Roman" w:cs="Times New Roman"/>
          <w:sz w:val="24"/>
          <w:szCs w:val="24"/>
        </w:rPr>
        <w:t>—</w:t>
      </w:r>
      <w:r w:rsidR="00587A8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отве</w:t>
      </w:r>
      <w:r w:rsidR="00496C31" w:rsidRPr="00737D1A">
        <w:rPr>
          <w:rFonts w:ascii="Times New Roman" w:hAnsi="Times New Roman" w:cs="Times New Roman"/>
          <w:sz w:val="24"/>
          <w:szCs w:val="24"/>
        </w:rPr>
        <w:t xml:space="preserve">тила я. </w:t>
      </w:r>
      <w:r w:rsidRPr="00737D1A">
        <w:rPr>
          <w:rFonts w:ascii="Times New Roman" w:hAnsi="Times New Roman" w:cs="Times New Roman"/>
          <w:sz w:val="24"/>
          <w:szCs w:val="24"/>
        </w:rPr>
        <w:t>—</w:t>
      </w:r>
      <w:r w:rsidR="00587A8F" w:rsidRPr="00737D1A">
        <w:rPr>
          <w:rFonts w:ascii="Times New Roman" w:hAnsi="Times New Roman" w:cs="Times New Roman"/>
          <w:sz w:val="24"/>
          <w:szCs w:val="24"/>
        </w:rPr>
        <w:t xml:space="preserve"> </w:t>
      </w:r>
      <w:r w:rsidR="00496C31" w:rsidRPr="00737D1A">
        <w:rPr>
          <w:rFonts w:ascii="Times New Roman" w:hAnsi="Times New Roman" w:cs="Times New Roman"/>
          <w:sz w:val="24"/>
          <w:szCs w:val="24"/>
        </w:rPr>
        <w:t>Ты можешь сделать вс</w:t>
      </w:r>
      <w:r w:rsidR="00CE50F3" w:rsidRPr="00737D1A">
        <w:rPr>
          <w:rFonts w:ascii="Times New Roman" w:hAnsi="Times New Roman" w:cs="Times New Roman"/>
          <w:sz w:val="24"/>
          <w:szCs w:val="24"/>
        </w:rPr>
        <w:t>ё</w:t>
      </w:r>
      <w:r w:rsidR="00496C31" w:rsidRPr="00737D1A">
        <w:rPr>
          <w:rFonts w:ascii="Times New Roman" w:hAnsi="Times New Roman" w:cs="Times New Roman"/>
          <w:sz w:val="24"/>
          <w:szCs w:val="24"/>
        </w:rPr>
        <w:t>,</w:t>
      </w:r>
      <w:r w:rsidR="00E43F40" w:rsidRPr="00737D1A">
        <w:rPr>
          <w:rFonts w:ascii="Times New Roman" w:hAnsi="Times New Roman" w:cs="Times New Roman"/>
          <w:sz w:val="24"/>
          <w:szCs w:val="24"/>
        </w:rPr>
        <w:t xml:space="preserve"> что захочешь.</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взд</w:t>
      </w:r>
      <w:r w:rsidR="00274809" w:rsidRPr="00737D1A">
        <w:rPr>
          <w:rFonts w:ascii="Times New Roman" w:hAnsi="Times New Roman" w:cs="Times New Roman"/>
          <w:sz w:val="24"/>
          <w:szCs w:val="24"/>
        </w:rPr>
        <w:t>охнул, поднял обе руки и запусти</w:t>
      </w:r>
      <w:r w:rsidRPr="00737D1A">
        <w:rPr>
          <w:rFonts w:ascii="Times New Roman" w:hAnsi="Times New Roman" w:cs="Times New Roman"/>
          <w:sz w:val="24"/>
          <w:szCs w:val="24"/>
        </w:rPr>
        <w:t>л их себе в волосы. Он закрыл г</w:t>
      </w:r>
      <w:r w:rsidR="00E43F40" w:rsidRPr="00737D1A">
        <w:rPr>
          <w:rFonts w:ascii="Times New Roman" w:hAnsi="Times New Roman" w:cs="Times New Roman"/>
          <w:sz w:val="24"/>
          <w:szCs w:val="24"/>
        </w:rPr>
        <w:t>лаза и помотал головой.</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Всё это неправильно, </w:t>
      </w:r>
      <w:r w:rsidRPr="00737D1A">
        <w:rPr>
          <w:rFonts w:ascii="Times New Roman" w:hAnsi="Times New Roman" w:cs="Times New Roman"/>
          <w:sz w:val="24"/>
          <w:szCs w:val="24"/>
        </w:rPr>
        <w:t>—</w:t>
      </w:r>
      <w:r w:rsidR="00587A8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пробурчал </w:t>
      </w:r>
      <w:r w:rsidR="00CE50F3" w:rsidRPr="00737D1A">
        <w:rPr>
          <w:rFonts w:ascii="Times New Roman" w:hAnsi="Times New Roman" w:cs="Times New Roman"/>
          <w:sz w:val="24"/>
          <w:szCs w:val="24"/>
        </w:rPr>
        <w:t>муж</w:t>
      </w:r>
      <w:r w:rsidR="00877A64" w:rsidRPr="00737D1A">
        <w:rPr>
          <w:rFonts w:ascii="Times New Roman" w:hAnsi="Times New Roman" w:cs="Times New Roman"/>
          <w:sz w:val="24"/>
          <w:szCs w:val="24"/>
        </w:rPr>
        <w:t xml:space="preserve"> себе под нос, и я почувствовала разрастающуюся в груди панику. Несмотря на все мои усилия до</w:t>
      </w:r>
      <w:r w:rsidR="00E43F40" w:rsidRPr="00737D1A">
        <w:rPr>
          <w:rFonts w:ascii="Times New Roman" w:hAnsi="Times New Roman" w:cs="Times New Roman"/>
          <w:sz w:val="24"/>
          <w:szCs w:val="24"/>
        </w:rPr>
        <w:t xml:space="preserve"> этого, он хотел </w:t>
      </w:r>
      <w:r w:rsidR="00CE50F3" w:rsidRPr="00737D1A">
        <w:rPr>
          <w:rFonts w:ascii="Times New Roman" w:hAnsi="Times New Roman" w:cs="Times New Roman"/>
          <w:sz w:val="24"/>
          <w:szCs w:val="24"/>
        </w:rPr>
        <w:t xml:space="preserve">меня </w:t>
      </w:r>
      <w:r w:rsidR="00E43F40" w:rsidRPr="00737D1A">
        <w:rPr>
          <w:rFonts w:ascii="Times New Roman" w:hAnsi="Times New Roman" w:cs="Times New Roman"/>
          <w:sz w:val="24"/>
          <w:szCs w:val="24"/>
        </w:rPr>
        <w:t>отослать.</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587A8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Пожалуйста, не избавляйся от меня! </w:t>
      </w:r>
      <w:r w:rsidRPr="00737D1A">
        <w:rPr>
          <w:rFonts w:ascii="Times New Roman" w:hAnsi="Times New Roman" w:cs="Times New Roman"/>
          <w:sz w:val="24"/>
          <w:szCs w:val="24"/>
        </w:rPr>
        <w:t>—</w:t>
      </w:r>
      <w:r w:rsidR="00587A8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крикнула я</w:t>
      </w:r>
      <w:r w:rsidR="00CE50F3"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в конце</w:t>
      </w:r>
      <w:r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концов</w:t>
      </w:r>
      <w:r w:rsidR="00CE50F3"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и </w:t>
      </w:r>
      <w:r w:rsidR="00CE50F3" w:rsidRPr="00737D1A">
        <w:rPr>
          <w:rFonts w:ascii="Times New Roman" w:hAnsi="Times New Roman" w:cs="Times New Roman"/>
          <w:sz w:val="24"/>
          <w:szCs w:val="24"/>
        </w:rPr>
        <w:t xml:space="preserve">в страхе </w:t>
      </w:r>
      <w:r w:rsidR="00877A64" w:rsidRPr="00737D1A">
        <w:rPr>
          <w:rFonts w:ascii="Times New Roman" w:hAnsi="Times New Roman" w:cs="Times New Roman"/>
          <w:sz w:val="24"/>
          <w:szCs w:val="24"/>
        </w:rPr>
        <w:t>з</w:t>
      </w:r>
      <w:r w:rsidR="00E43F40" w:rsidRPr="00737D1A">
        <w:rPr>
          <w:rFonts w:ascii="Times New Roman" w:hAnsi="Times New Roman" w:cs="Times New Roman"/>
          <w:sz w:val="24"/>
          <w:szCs w:val="24"/>
        </w:rPr>
        <w:t>ажала рукой рот.</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587A8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Ох, Александра! </w:t>
      </w:r>
      <w:r w:rsidRPr="00737D1A">
        <w:rPr>
          <w:rFonts w:ascii="Times New Roman" w:hAnsi="Times New Roman" w:cs="Times New Roman"/>
          <w:sz w:val="24"/>
          <w:szCs w:val="24"/>
        </w:rPr>
        <w:t xml:space="preserve">— </w:t>
      </w:r>
      <w:r w:rsidR="009466D9" w:rsidRPr="00737D1A">
        <w:rPr>
          <w:rFonts w:ascii="Times New Roman" w:hAnsi="Times New Roman" w:cs="Times New Roman"/>
          <w:sz w:val="24"/>
          <w:szCs w:val="24"/>
        </w:rPr>
        <w:t>произн</w:t>
      </w:r>
      <w:r w:rsidR="00CE50F3" w:rsidRPr="00737D1A">
        <w:rPr>
          <w:rFonts w:ascii="Times New Roman" w:hAnsi="Times New Roman" w:cs="Times New Roman"/>
          <w:sz w:val="24"/>
          <w:szCs w:val="24"/>
        </w:rPr>
        <w:t>ё</w:t>
      </w:r>
      <w:r w:rsidR="009466D9" w:rsidRPr="00737D1A">
        <w:rPr>
          <w:rFonts w:ascii="Times New Roman" w:hAnsi="Times New Roman" w:cs="Times New Roman"/>
          <w:sz w:val="24"/>
          <w:szCs w:val="24"/>
        </w:rPr>
        <w:t>с Бранфорд</w:t>
      </w:r>
      <w:r w:rsidR="00877A6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Почему ты об этом подумала?</w:t>
      </w:r>
    </w:p>
    <w:p w:rsidR="00877A64" w:rsidRPr="00737D1A" w:rsidRDefault="00E13EBB"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П</w:t>
      </w:r>
      <w:r w:rsidR="00877A64" w:rsidRPr="00737D1A">
        <w:rPr>
          <w:rFonts w:ascii="Times New Roman" w:hAnsi="Times New Roman" w:cs="Times New Roman"/>
          <w:sz w:val="24"/>
          <w:szCs w:val="24"/>
        </w:rPr>
        <w:t>ришлось посмотреть ему в глаза, потому что он сказал это с чувством</w:t>
      </w:r>
      <w:r w:rsidRPr="00737D1A">
        <w:rPr>
          <w:rFonts w:ascii="Times New Roman" w:hAnsi="Times New Roman" w:cs="Times New Roman"/>
          <w:sz w:val="24"/>
          <w:szCs w:val="24"/>
        </w:rPr>
        <w:t>, и мне необходимо было понять.</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Потому что я </w:t>
      </w:r>
      <w:r w:rsidR="008B070F" w:rsidRPr="00737D1A">
        <w:rPr>
          <w:rFonts w:ascii="Times New Roman" w:hAnsi="Times New Roman" w:cs="Times New Roman"/>
          <w:sz w:val="24"/>
          <w:szCs w:val="24"/>
        </w:rPr>
        <w:t xml:space="preserve">довольно </w:t>
      </w:r>
      <w:r w:rsidR="00877A64" w:rsidRPr="00737D1A">
        <w:rPr>
          <w:rFonts w:ascii="Times New Roman" w:hAnsi="Times New Roman" w:cs="Times New Roman"/>
          <w:sz w:val="24"/>
          <w:szCs w:val="24"/>
        </w:rPr>
        <w:t xml:space="preserve">не хороша,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сказала я. </w:t>
      </w:r>
      <w:r w:rsidRPr="00737D1A">
        <w:rPr>
          <w:rFonts w:ascii="Times New Roman" w:hAnsi="Times New Roman" w:cs="Times New Roman"/>
          <w:sz w:val="24"/>
          <w:szCs w:val="24"/>
        </w:rPr>
        <w:t>—</w:t>
      </w:r>
      <w:r w:rsidR="009466D9" w:rsidRPr="00737D1A">
        <w:rPr>
          <w:rFonts w:ascii="Times New Roman" w:hAnsi="Times New Roman" w:cs="Times New Roman"/>
          <w:sz w:val="24"/>
          <w:szCs w:val="24"/>
        </w:rPr>
        <w:t xml:space="preserve"> Не знаю как вести</w:t>
      </w:r>
      <w:r w:rsidR="00877A64" w:rsidRPr="00737D1A">
        <w:rPr>
          <w:rFonts w:ascii="Times New Roman" w:hAnsi="Times New Roman" w:cs="Times New Roman"/>
          <w:sz w:val="24"/>
          <w:szCs w:val="24"/>
        </w:rPr>
        <w:t xml:space="preserve"> себя в роли жены принца. </w:t>
      </w:r>
      <w:r w:rsidR="00E13EBB" w:rsidRPr="00737D1A">
        <w:rPr>
          <w:rFonts w:ascii="Times New Roman" w:hAnsi="Times New Roman" w:cs="Times New Roman"/>
          <w:sz w:val="24"/>
          <w:szCs w:val="24"/>
        </w:rPr>
        <w:t>Я всего лишь служанка.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587A8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Александра,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произн</w:t>
      </w:r>
      <w:r w:rsidR="008B070F"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с он, медленно выдыхая моё имя. </w:t>
      </w:r>
      <w:r w:rsidRPr="00737D1A">
        <w:rPr>
          <w:rFonts w:ascii="Times New Roman" w:hAnsi="Times New Roman" w:cs="Times New Roman"/>
          <w:sz w:val="24"/>
          <w:szCs w:val="24"/>
        </w:rPr>
        <w:t xml:space="preserve">— </w:t>
      </w:r>
      <w:r w:rsidR="00485F48" w:rsidRPr="00737D1A">
        <w:rPr>
          <w:rFonts w:ascii="Times New Roman" w:hAnsi="Times New Roman" w:cs="Times New Roman"/>
          <w:sz w:val="24"/>
          <w:szCs w:val="24"/>
        </w:rPr>
        <w:t>У меня нет желания тебя отсылать.</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587A8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Ты можешь, </w:t>
      </w:r>
      <w:r w:rsidRPr="00737D1A">
        <w:rPr>
          <w:rFonts w:ascii="Times New Roman" w:hAnsi="Times New Roman" w:cs="Times New Roman"/>
          <w:sz w:val="24"/>
          <w:szCs w:val="24"/>
        </w:rPr>
        <w:t>—</w:t>
      </w:r>
      <w:r w:rsidR="00587A8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прошептала я, </w:t>
      </w:r>
      <w:r w:rsidRPr="00737D1A">
        <w:rPr>
          <w:rFonts w:ascii="Times New Roman" w:hAnsi="Times New Roman" w:cs="Times New Roman"/>
          <w:sz w:val="24"/>
          <w:szCs w:val="24"/>
        </w:rPr>
        <w:t>—</w:t>
      </w:r>
      <w:r w:rsidR="00587A8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или хуже.</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A169FE"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Александра, </w:t>
      </w:r>
      <w:r w:rsidRPr="00737D1A">
        <w:rPr>
          <w:rFonts w:ascii="Times New Roman" w:hAnsi="Times New Roman" w:cs="Times New Roman"/>
          <w:sz w:val="24"/>
          <w:szCs w:val="24"/>
        </w:rPr>
        <w:t>—</w:t>
      </w:r>
      <w:r w:rsidR="00A169FE"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повторил </w:t>
      </w:r>
      <w:r w:rsidR="008B070F" w:rsidRPr="00737D1A">
        <w:rPr>
          <w:rFonts w:ascii="Times New Roman" w:hAnsi="Times New Roman" w:cs="Times New Roman"/>
          <w:sz w:val="24"/>
          <w:szCs w:val="24"/>
        </w:rPr>
        <w:t>муж</w:t>
      </w:r>
      <w:r w:rsidR="00A169FE" w:rsidRPr="00737D1A">
        <w:rPr>
          <w:rFonts w:ascii="Times New Roman" w:hAnsi="Times New Roman" w:cs="Times New Roman"/>
          <w:sz w:val="24"/>
          <w:szCs w:val="24"/>
        </w:rPr>
        <w:t xml:space="preserve"> таким же тихим голосом</w:t>
      </w:r>
      <w:r w:rsidR="00877A6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A169FE" w:rsidRPr="00737D1A">
        <w:rPr>
          <w:rFonts w:ascii="Times New Roman" w:hAnsi="Times New Roman" w:cs="Times New Roman"/>
          <w:sz w:val="24"/>
          <w:szCs w:val="24"/>
        </w:rPr>
        <w:t xml:space="preserve"> </w:t>
      </w:r>
      <w:r w:rsidR="00485F48" w:rsidRPr="00737D1A">
        <w:rPr>
          <w:rFonts w:ascii="Times New Roman" w:hAnsi="Times New Roman" w:cs="Times New Roman"/>
          <w:sz w:val="24"/>
          <w:szCs w:val="24"/>
        </w:rPr>
        <w:t>Я дал тебе хоть один повод</w:t>
      </w:r>
      <w:r w:rsidR="008B070F" w:rsidRPr="00737D1A">
        <w:rPr>
          <w:rFonts w:ascii="Times New Roman" w:hAnsi="Times New Roman" w:cs="Times New Roman"/>
          <w:sz w:val="24"/>
          <w:szCs w:val="24"/>
        </w:rPr>
        <w:t xml:space="preserve">так </w:t>
      </w:r>
      <w:r w:rsidR="00877A64" w:rsidRPr="00737D1A">
        <w:rPr>
          <w:rFonts w:ascii="Times New Roman" w:hAnsi="Times New Roman" w:cs="Times New Roman"/>
          <w:sz w:val="24"/>
          <w:szCs w:val="24"/>
        </w:rPr>
        <w:t>думать?</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Мне вспомнились слова Суннивы об уверенности и благородстве сердцем. Может</w:t>
      </w:r>
      <w:r w:rsidR="008B070F"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он так и не говорил в моём присутствии, но ничего </w:t>
      </w:r>
      <w:r w:rsidR="00485F48" w:rsidRPr="00737D1A">
        <w:rPr>
          <w:rFonts w:ascii="Times New Roman" w:hAnsi="Times New Roman" w:cs="Times New Roman"/>
          <w:sz w:val="24"/>
          <w:szCs w:val="24"/>
        </w:rPr>
        <w:t>против этого тоже не упоминал.</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Ты не дал мне ни одной причины не думать, что этого не случится.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Почему ты бросаешься такими словами? </w:t>
      </w:r>
      <w:r w:rsidRPr="00737D1A">
        <w:rPr>
          <w:rFonts w:ascii="Times New Roman" w:hAnsi="Times New Roman" w:cs="Times New Roman"/>
          <w:sz w:val="24"/>
          <w:szCs w:val="24"/>
        </w:rPr>
        <w:t>—</w:t>
      </w:r>
      <w:r w:rsidR="00485F48" w:rsidRPr="00737D1A">
        <w:rPr>
          <w:rFonts w:ascii="Times New Roman" w:hAnsi="Times New Roman" w:cs="Times New Roman"/>
          <w:sz w:val="24"/>
          <w:szCs w:val="24"/>
        </w:rPr>
        <w:t xml:space="preserve"> спросил Бранфорд.</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хотел</w:t>
      </w:r>
      <w:r w:rsidR="00485F48" w:rsidRPr="00737D1A">
        <w:rPr>
          <w:rFonts w:ascii="Times New Roman" w:hAnsi="Times New Roman" w:cs="Times New Roman"/>
          <w:sz w:val="24"/>
          <w:szCs w:val="24"/>
        </w:rPr>
        <w:t>,</w:t>
      </w:r>
      <w:r w:rsidRPr="00737D1A">
        <w:rPr>
          <w:rFonts w:ascii="Times New Roman" w:hAnsi="Times New Roman" w:cs="Times New Roman"/>
          <w:sz w:val="24"/>
          <w:szCs w:val="24"/>
        </w:rPr>
        <w:t xml:space="preserve"> чтобы я назвала ему весь список снова или ждал чего</w:t>
      </w:r>
      <w:r w:rsidR="00F95686" w:rsidRPr="00737D1A">
        <w:rPr>
          <w:rFonts w:ascii="Times New Roman" w:hAnsi="Times New Roman" w:cs="Times New Roman"/>
          <w:sz w:val="24"/>
          <w:szCs w:val="24"/>
        </w:rPr>
        <w:t>-</w:t>
      </w:r>
      <w:r w:rsidRPr="00737D1A">
        <w:rPr>
          <w:rFonts w:ascii="Times New Roman" w:hAnsi="Times New Roman" w:cs="Times New Roman"/>
          <w:sz w:val="24"/>
          <w:szCs w:val="24"/>
        </w:rPr>
        <w:t xml:space="preserve">то ещё? </w:t>
      </w:r>
      <w:r w:rsidR="00485F48" w:rsidRPr="00737D1A">
        <w:rPr>
          <w:rFonts w:ascii="Times New Roman" w:hAnsi="Times New Roman" w:cs="Times New Roman"/>
          <w:sz w:val="24"/>
          <w:szCs w:val="24"/>
        </w:rPr>
        <w:t>Мне пришлось провести</w:t>
      </w:r>
      <w:r w:rsidRPr="00737D1A">
        <w:rPr>
          <w:rFonts w:ascii="Times New Roman" w:hAnsi="Times New Roman" w:cs="Times New Roman"/>
          <w:sz w:val="24"/>
          <w:szCs w:val="24"/>
        </w:rPr>
        <w:t xml:space="preserve"> в догадках и размышлениях больше времени, чем за всю </w:t>
      </w:r>
      <w:r w:rsidR="008B070F" w:rsidRPr="00737D1A">
        <w:rPr>
          <w:rFonts w:ascii="Times New Roman" w:hAnsi="Times New Roman" w:cs="Times New Roman"/>
          <w:sz w:val="24"/>
          <w:szCs w:val="24"/>
        </w:rPr>
        <w:t>св</w:t>
      </w:r>
      <w:r w:rsidRPr="00737D1A">
        <w:rPr>
          <w:rFonts w:ascii="Times New Roman" w:hAnsi="Times New Roman" w:cs="Times New Roman"/>
          <w:sz w:val="24"/>
          <w:szCs w:val="24"/>
        </w:rPr>
        <w:t xml:space="preserve">ою жизнь. </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Ты... ты мог... мог быть кто</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то другой, его бы ты хотел выбрать вместо меня, </w:t>
      </w:r>
      <w:r w:rsidRPr="00737D1A">
        <w:rPr>
          <w:rFonts w:ascii="Times New Roman" w:hAnsi="Times New Roman" w:cs="Times New Roman"/>
          <w:sz w:val="24"/>
          <w:szCs w:val="24"/>
        </w:rPr>
        <w:t>—</w:t>
      </w:r>
      <w:r w:rsidR="00E43F40" w:rsidRPr="00737D1A">
        <w:rPr>
          <w:rFonts w:ascii="Times New Roman" w:hAnsi="Times New Roman" w:cs="Times New Roman"/>
          <w:sz w:val="24"/>
          <w:szCs w:val="24"/>
        </w:rPr>
        <w:t xml:space="preserve"> прошептала 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 чего ты вообще об этом подумала?</w:t>
      </w:r>
    </w:p>
    <w:p w:rsidR="00877A64" w:rsidRPr="00737D1A" w:rsidRDefault="00485F48"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Сделав</w:t>
      </w:r>
      <w:r w:rsidR="00877A64" w:rsidRPr="00737D1A">
        <w:rPr>
          <w:rFonts w:ascii="Times New Roman" w:hAnsi="Times New Roman" w:cs="Times New Roman"/>
          <w:sz w:val="24"/>
          <w:szCs w:val="24"/>
        </w:rPr>
        <w:t xml:space="preserve"> гл</w:t>
      </w:r>
      <w:r w:rsidRPr="00737D1A">
        <w:rPr>
          <w:rFonts w:ascii="Times New Roman" w:hAnsi="Times New Roman" w:cs="Times New Roman"/>
          <w:sz w:val="24"/>
          <w:szCs w:val="24"/>
        </w:rPr>
        <w:t>убокий вдох,</w:t>
      </w:r>
      <w:r w:rsidR="00F95686" w:rsidRPr="00737D1A">
        <w:rPr>
          <w:rFonts w:ascii="Times New Roman" w:hAnsi="Times New Roman" w:cs="Times New Roman"/>
          <w:sz w:val="24"/>
          <w:szCs w:val="24"/>
        </w:rPr>
        <w:t xml:space="preserve"> </w:t>
      </w:r>
      <w:r w:rsidR="008B070F" w:rsidRPr="00737D1A">
        <w:rPr>
          <w:rFonts w:ascii="Times New Roman" w:hAnsi="Times New Roman" w:cs="Times New Roman"/>
          <w:sz w:val="24"/>
          <w:szCs w:val="24"/>
        </w:rPr>
        <w:t xml:space="preserve">я </w:t>
      </w:r>
      <w:r w:rsidR="00A169FE" w:rsidRPr="00737D1A">
        <w:rPr>
          <w:rFonts w:ascii="Times New Roman" w:hAnsi="Times New Roman" w:cs="Times New Roman"/>
          <w:sz w:val="24"/>
          <w:szCs w:val="24"/>
        </w:rPr>
        <w:t>решила, что если</w:t>
      </w:r>
      <w:r w:rsidR="00877A64" w:rsidRPr="00737D1A">
        <w:rPr>
          <w:rFonts w:ascii="Times New Roman" w:hAnsi="Times New Roman" w:cs="Times New Roman"/>
          <w:sz w:val="24"/>
          <w:szCs w:val="24"/>
        </w:rPr>
        <w:t xml:space="preserve"> не скажу сейчас, </w:t>
      </w:r>
      <w:r w:rsidR="00A169FE" w:rsidRPr="00737D1A">
        <w:rPr>
          <w:rFonts w:ascii="Times New Roman" w:hAnsi="Times New Roman" w:cs="Times New Roman"/>
          <w:sz w:val="24"/>
          <w:szCs w:val="24"/>
        </w:rPr>
        <w:t>то, наверное, не скажу никогда.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042AAE" w:rsidRPr="00737D1A">
        <w:rPr>
          <w:rFonts w:ascii="Times New Roman" w:hAnsi="Times New Roman" w:cs="Times New Roman"/>
          <w:sz w:val="24"/>
          <w:szCs w:val="24"/>
        </w:rPr>
        <w:t xml:space="preserve"> Я видела тебя... прошлой ночью, </w:t>
      </w:r>
      <w:r w:rsidRPr="00737D1A">
        <w:rPr>
          <w:rFonts w:ascii="Times New Roman" w:hAnsi="Times New Roman" w:cs="Times New Roman"/>
          <w:sz w:val="24"/>
          <w:szCs w:val="24"/>
        </w:rPr>
        <w:t>—</w:t>
      </w:r>
      <w:r w:rsidR="00042AAE" w:rsidRPr="00737D1A">
        <w:rPr>
          <w:rFonts w:ascii="Times New Roman" w:hAnsi="Times New Roman" w:cs="Times New Roman"/>
          <w:sz w:val="24"/>
          <w:szCs w:val="24"/>
        </w:rPr>
        <w:t xml:space="preserve"> сделав глубокий вдох</w:t>
      </w:r>
      <w:r w:rsidR="008B070F" w:rsidRPr="00737D1A">
        <w:rPr>
          <w:rFonts w:ascii="Times New Roman" w:hAnsi="Times New Roman" w:cs="Times New Roman"/>
          <w:sz w:val="24"/>
          <w:szCs w:val="24"/>
        </w:rPr>
        <w:t xml:space="preserve">, я на мгновение </w:t>
      </w:r>
      <w:r w:rsidR="00042AAE" w:rsidRPr="00737D1A">
        <w:rPr>
          <w:rFonts w:ascii="Times New Roman" w:hAnsi="Times New Roman" w:cs="Times New Roman"/>
          <w:sz w:val="24"/>
          <w:szCs w:val="24"/>
        </w:rPr>
        <w:t xml:space="preserve">запнулась. </w:t>
      </w:r>
      <w:r w:rsidRPr="00737D1A">
        <w:rPr>
          <w:rFonts w:ascii="Times New Roman" w:hAnsi="Times New Roman" w:cs="Times New Roman"/>
          <w:sz w:val="24"/>
          <w:szCs w:val="24"/>
        </w:rPr>
        <w:t>—</w:t>
      </w:r>
      <w:r w:rsidR="00042AAE"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Ты был с хорошенькой женщиной из придворных.</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почувствовала, как напряглись мышцы </w:t>
      </w:r>
      <w:r w:rsidR="00463812" w:rsidRPr="00737D1A">
        <w:rPr>
          <w:rFonts w:ascii="Times New Roman" w:hAnsi="Times New Roman" w:cs="Times New Roman"/>
          <w:sz w:val="24"/>
          <w:szCs w:val="24"/>
        </w:rPr>
        <w:t>на груди</w:t>
      </w:r>
      <w:r w:rsidR="008B070F" w:rsidRPr="00737D1A">
        <w:rPr>
          <w:rFonts w:ascii="Times New Roman" w:hAnsi="Times New Roman" w:cs="Times New Roman"/>
          <w:sz w:val="24"/>
          <w:szCs w:val="24"/>
        </w:rPr>
        <w:t xml:space="preserve"> Бранфорда</w:t>
      </w:r>
      <w:r w:rsidR="00463812" w:rsidRPr="00737D1A">
        <w:rPr>
          <w:rFonts w:ascii="Times New Roman" w:hAnsi="Times New Roman" w:cs="Times New Roman"/>
          <w:sz w:val="24"/>
          <w:szCs w:val="24"/>
        </w:rPr>
        <w:t>, а</w:t>
      </w:r>
      <w:r w:rsidRPr="00737D1A">
        <w:rPr>
          <w:rFonts w:ascii="Times New Roman" w:hAnsi="Times New Roman" w:cs="Times New Roman"/>
          <w:sz w:val="24"/>
          <w:szCs w:val="24"/>
        </w:rPr>
        <w:t xml:space="preserve"> его руки </w:t>
      </w:r>
      <w:r w:rsidR="008B070F" w:rsidRPr="00737D1A">
        <w:rPr>
          <w:rFonts w:ascii="Times New Roman" w:hAnsi="Times New Roman" w:cs="Times New Roman"/>
          <w:sz w:val="24"/>
          <w:szCs w:val="24"/>
        </w:rPr>
        <w:t xml:space="preserve">на несколько мгновений </w:t>
      </w:r>
      <w:r w:rsidRPr="00737D1A">
        <w:rPr>
          <w:rFonts w:ascii="Times New Roman" w:hAnsi="Times New Roman" w:cs="Times New Roman"/>
          <w:sz w:val="24"/>
          <w:szCs w:val="24"/>
        </w:rPr>
        <w:t>сжали меня сильнее</w:t>
      </w:r>
      <w:r w:rsidR="00E43F40" w:rsidRPr="00737D1A">
        <w:rPr>
          <w:rFonts w:ascii="Times New Roman" w:hAnsi="Times New Roman" w:cs="Times New Roman"/>
          <w:sz w:val="24"/>
          <w:szCs w:val="24"/>
        </w:rPr>
        <w:t>. Потом он расслабился.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A169FE"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Что ты имеешь в виду, говоря, что </w:t>
      </w:r>
      <w:r w:rsidR="00877A64" w:rsidRPr="00773E78">
        <w:rPr>
          <w:rFonts w:ascii="Times New Roman" w:hAnsi="Times New Roman" w:cs="Times New Roman"/>
          <w:i/>
          <w:sz w:val="24"/>
          <w:szCs w:val="24"/>
        </w:rPr>
        <w:t>видела меня?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A169FE"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Ты был в саду,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сказала я. </w:t>
      </w:r>
      <w:r w:rsidRPr="00737D1A">
        <w:rPr>
          <w:rFonts w:ascii="Times New Roman" w:hAnsi="Times New Roman" w:cs="Times New Roman"/>
          <w:sz w:val="24"/>
          <w:szCs w:val="24"/>
        </w:rPr>
        <w:t>—</w:t>
      </w:r>
      <w:r w:rsidR="00A169FE" w:rsidRPr="00737D1A">
        <w:rPr>
          <w:rFonts w:ascii="Times New Roman" w:hAnsi="Times New Roman" w:cs="Times New Roman"/>
          <w:sz w:val="24"/>
          <w:szCs w:val="24"/>
        </w:rPr>
        <w:t xml:space="preserve"> </w:t>
      </w:r>
      <w:r w:rsidR="00463812" w:rsidRPr="00737D1A">
        <w:rPr>
          <w:rFonts w:ascii="Times New Roman" w:hAnsi="Times New Roman" w:cs="Times New Roman"/>
          <w:sz w:val="24"/>
          <w:szCs w:val="24"/>
        </w:rPr>
        <w:t xml:space="preserve">Пока я ждала тебя, </w:t>
      </w:r>
      <w:r w:rsidR="008B070F" w:rsidRPr="00737D1A">
        <w:rPr>
          <w:rFonts w:ascii="Times New Roman" w:hAnsi="Times New Roman" w:cs="Times New Roman"/>
          <w:sz w:val="24"/>
          <w:szCs w:val="24"/>
        </w:rPr>
        <w:t xml:space="preserve">то </w:t>
      </w:r>
      <w:r w:rsidR="00463812" w:rsidRPr="00737D1A">
        <w:rPr>
          <w:rFonts w:ascii="Times New Roman" w:hAnsi="Times New Roman" w:cs="Times New Roman"/>
          <w:sz w:val="24"/>
          <w:szCs w:val="24"/>
        </w:rPr>
        <w:t>решила выйти</w:t>
      </w:r>
      <w:r w:rsidR="00877A64" w:rsidRPr="00737D1A">
        <w:rPr>
          <w:rFonts w:ascii="Times New Roman" w:hAnsi="Times New Roman" w:cs="Times New Roman"/>
          <w:sz w:val="24"/>
          <w:szCs w:val="24"/>
        </w:rPr>
        <w:t xml:space="preserve"> посмотреть, как тут всё выглядит ночью. Ты был там... с той дамой.</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A169FE"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И?</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A169FE"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Вы говорили... и я услышала, что ты сказал...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остановилась, пытаясь точно вспомнит</w:t>
      </w:r>
      <w:r w:rsidR="00463812" w:rsidRPr="00737D1A">
        <w:rPr>
          <w:rFonts w:ascii="Times New Roman" w:hAnsi="Times New Roman" w:cs="Times New Roman"/>
          <w:sz w:val="24"/>
          <w:szCs w:val="24"/>
        </w:rPr>
        <w:t>ь его слова и думая, с чего</w:t>
      </w:r>
      <w:r w:rsidR="00877A64" w:rsidRPr="00737D1A">
        <w:rPr>
          <w:rFonts w:ascii="Times New Roman" w:hAnsi="Times New Roman" w:cs="Times New Roman"/>
          <w:sz w:val="24"/>
          <w:szCs w:val="24"/>
        </w:rPr>
        <w:t xml:space="preserve"> вообще </w:t>
      </w:r>
      <w:r w:rsidR="008B070F" w:rsidRPr="00737D1A">
        <w:rPr>
          <w:rFonts w:ascii="Times New Roman" w:hAnsi="Times New Roman" w:cs="Times New Roman"/>
          <w:sz w:val="24"/>
          <w:szCs w:val="24"/>
        </w:rPr>
        <w:t>всё это делала</w:t>
      </w:r>
      <w:r w:rsidR="00877A64" w:rsidRPr="00737D1A">
        <w:rPr>
          <w:rFonts w:ascii="Times New Roman" w:hAnsi="Times New Roman" w:cs="Times New Roman"/>
          <w:sz w:val="24"/>
          <w:szCs w:val="24"/>
        </w:rPr>
        <w:t xml:space="preserve">. Если мои слова будут восприняты как обвинения (правдивые или нет) </w:t>
      </w:r>
      <w:r w:rsidR="00A169FE" w:rsidRPr="00737D1A">
        <w:rPr>
          <w:rFonts w:ascii="Times New Roman" w:hAnsi="Times New Roman" w:cs="Times New Roman"/>
          <w:sz w:val="24"/>
          <w:szCs w:val="24"/>
        </w:rPr>
        <w:t xml:space="preserve">в </w:t>
      </w:r>
      <w:r w:rsidR="00877A64" w:rsidRPr="00737D1A">
        <w:rPr>
          <w:rFonts w:ascii="Times New Roman" w:hAnsi="Times New Roman" w:cs="Times New Roman"/>
          <w:sz w:val="24"/>
          <w:szCs w:val="24"/>
        </w:rPr>
        <w:t>адрес моего мужа и принца, последствия могут быть плачевными. Он владел мной и, если реши</w:t>
      </w:r>
      <w:r w:rsidR="008B070F" w:rsidRPr="00737D1A">
        <w:rPr>
          <w:rFonts w:ascii="Times New Roman" w:hAnsi="Times New Roman" w:cs="Times New Roman"/>
          <w:sz w:val="24"/>
          <w:szCs w:val="24"/>
        </w:rPr>
        <w:t>т</w:t>
      </w:r>
      <w:r w:rsidR="00877A64" w:rsidRPr="00737D1A">
        <w:rPr>
          <w:rFonts w:ascii="Times New Roman" w:hAnsi="Times New Roman" w:cs="Times New Roman"/>
          <w:sz w:val="24"/>
          <w:szCs w:val="24"/>
        </w:rPr>
        <w:t xml:space="preserve"> выслать, чтобы жениться вновь, или оставит здесь и </w:t>
      </w:r>
      <w:r w:rsidR="00A42B42" w:rsidRPr="00737D1A">
        <w:rPr>
          <w:rFonts w:ascii="Times New Roman" w:hAnsi="Times New Roman" w:cs="Times New Roman"/>
          <w:sz w:val="24"/>
          <w:szCs w:val="24"/>
        </w:rPr>
        <w:t xml:space="preserve">станет </w:t>
      </w:r>
      <w:r w:rsidR="00877A64" w:rsidRPr="00737D1A">
        <w:rPr>
          <w:rFonts w:ascii="Times New Roman" w:hAnsi="Times New Roman" w:cs="Times New Roman"/>
          <w:sz w:val="24"/>
          <w:szCs w:val="24"/>
        </w:rPr>
        <w:t>развлекаться с кем</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то другим, я ничег</w:t>
      </w:r>
      <w:r w:rsidR="00C418DC" w:rsidRPr="00737D1A">
        <w:rPr>
          <w:rFonts w:ascii="Times New Roman" w:hAnsi="Times New Roman" w:cs="Times New Roman"/>
          <w:sz w:val="24"/>
          <w:szCs w:val="24"/>
        </w:rPr>
        <w:t xml:space="preserve">о не смогла </w:t>
      </w:r>
      <w:r w:rsidR="008B070F" w:rsidRPr="00737D1A">
        <w:rPr>
          <w:rFonts w:ascii="Times New Roman" w:hAnsi="Times New Roman" w:cs="Times New Roman"/>
          <w:sz w:val="24"/>
          <w:szCs w:val="24"/>
        </w:rPr>
        <w:t xml:space="preserve">бы с этим </w:t>
      </w:r>
      <w:r w:rsidR="00C418DC" w:rsidRPr="00737D1A">
        <w:rPr>
          <w:rFonts w:ascii="Times New Roman" w:hAnsi="Times New Roman" w:cs="Times New Roman"/>
          <w:sz w:val="24"/>
          <w:szCs w:val="24"/>
        </w:rPr>
        <w:t>поделать.</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Скажи, что, Александра?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Ч</w:t>
      </w:r>
      <w:r w:rsidR="00E43F40" w:rsidRPr="00737D1A">
        <w:rPr>
          <w:rFonts w:ascii="Times New Roman" w:hAnsi="Times New Roman" w:cs="Times New Roman"/>
          <w:sz w:val="24"/>
          <w:szCs w:val="24"/>
        </w:rPr>
        <w:t>то тебе придётся меня заменить.</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A169FE"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Заменить тебя?</w:t>
      </w:r>
      <w:r w:rsidR="00A169FE"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Бранфорд снова </w:t>
      </w:r>
      <w:r w:rsidR="008B070F" w:rsidRPr="00737D1A">
        <w:rPr>
          <w:rFonts w:ascii="Times New Roman" w:hAnsi="Times New Roman" w:cs="Times New Roman"/>
          <w:sz w:val="24"/>
          <w:szCs w:val="24"/>
        </w:rPr>
        <w:t>поднял брови</w:t>
      </w:r>
      <w:r w:rsidR="00877A64" w:rsidRPr="00737D1A">
        <w:rPr>
          <w:rFonts w:ascii="Times New Roman" w:hAnsi="Times New Roman" w:cs="Times New Roman"/>
          <w:sz w:val="24"/>
          <w:szCs w:val="24"/>
        </w:rPr>
        <w:t xml:space="preserve">, а глаза </w:t>
      </w:r>
      <w:r w:rsidR="008B070F" w:rsidRPr="00737D1A">
        <w:rPr>
          <w:rFonts w:ascii="Times New Roman" w:hAnsi="Times New Roman" w:cs="Times New Roman"/>
          <w:sz w:val="24"/>
          <w:szCs w:val="24"/>
        </w:rPr>
        <w:t>прищурил</w:t>
      </w:r>
      <w:r w:rsidR="00877A6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никогда такого не говорил!</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 </w:t>
      </w:r>
      <w:r w:rsidR="001819BC" w:rsidRPr="00737D1A">
        <w:rPr>
          <w:rFonts w:ascii="Times New Roman" w:hAnsi="Times New Roman" w:cs="Times New Roman"/>
          <w:sz w:val="24"/>
          <w:szCs w:val="24"/>
        </w:rPr>
        <w:t>—</w:t>
      </w:r>
      <w:r w:rsidRPr="00737D1A">
        <w:rPr>
          <w:rFonts w:ascii="Times New Roman" w:hAnsi="Times New Roman" w:cs="Times New Roman"/>
          <w:sz w:val="24"/>
          <w:szCs w:val="24"/>
        </w:rPr>
        <w:t xml:space="preserve"> </w:t>
      </w:r>
      <w:r w:rsidR="008B070F" w:rsidRPr="00737D1A">
        <w:rPr>
          <w:rFonts w:ascii="Times New Roman" w:hAnsi="Times New Roman" w:cs="Times New Roman"/>
          <w:sz w:val="24"/>
          <w:szCs w:val="24"/>
        </w:rPr>
        <w:t xml:space="preserve">уверенно </w:t>
      </w:r>
      <w:r w:rsidR="00877A64" w:rsidRPr="00737D1A">
        <w:rPr>
          <w:rFonts w:ascii="Times New Roman" w:hAnsi="Times New Roman" w:cs="Times New Roman"/>
          <w:sz w:val="24"/>
          <w:szCs w:val="24"/>
        </w:rPr>
        <w:t>о</w:t>
      </w:r>
      <w:r w:rsidR="00A169FE" w:rsidRPr="00737D1A">
        <w:rPr>
          <w:rFonts w:ascii="Times New Roman" w:hAnsi="Times New Roman" w:cs="Times New Roman"/>
          <w:sz w:val="24"/>
          <w:szCs w:val="24"/>
        </w:rPr>
        <w:t>тветила я, но</w:t>
      </w:r>
      <w:r w:rsidR="00877A64" w:rsidRPr="00737D1A">
        <w:rPr>
          <w:rFonts w:ascii="Times New Roman" w:hAnsi="Times New Roman" w:cs="Times New Roman"/>
          <w:sz w:val="24"/>
          <w:szCs w:val="24"/>
        </w:rPr>
        <w:t xml:space="preserve"> тихим</w:t>
      </w:r>
      <w:r w:rsidR="00A169FE" w:rsidRPr="00737D1A">
        <w:rPr>
          <w:rFonts w:ascii="Times New Roman" w:hAnsi="Times New Roman" w:cs="Times New Roman"/>
          <w:sz w:val="24"/>
          <w:szCs w:val="24"/>
        </w:rPr>
        <w:t xml:space="preserve"> голосом</w:t>
      </w:r>
      <w:r w:rsidR="00877A6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A169FE" w:rsidRPr="00737D1A">
        <w:rPr>
          <w:rFonts w:ascii="Times New Roman" w:hAnsi="Times New Roman" w:cs="Times New Roman"/>
          <w:sz w:val="24"/>
          <w:szCs w:val="24"/>
        </w:rPr>
        <w:t xml:space="preserve"> </w:t>
      </w:r>
      <w:r w:rsidR="00C418DC" w:rsidRPr="00737D1A">
        <w:rPr>
          <w:rFonts w:ascii="Times New Roman" w:hAnsi="Times New Roman" w:cs="Times New Roman"/>
          <w:sz w:val="24"/>
          <w:szCs w:val="24"/>
        </w:rPr>
        <w:t>Ты говорил</w:t>
      </w:r>
      <w:r w:rsidR="00877A64" w:rsidRPr="00737D1A">
        <w:rPr>
          <w:rFonts w:ascii="Times New Roman" w:hAnsi="Times New Roman" w:cs="Times New Roman"/>
          <w:sz w:val="24"/>
          <w:szCs w:val="24"/>
        </w:rPr>
        <w:t xml:space="preserve">, что это было очень </w:t>
      </w:r>
      <w:r w:rsidR="008B070F" w:rsidRPr="00737D1A">
        <w:rPr>
          <w:rFonts w:ascii="Times New Roman" w:hAnsi="Times New Roman" w:cs="Times New Roman"/>
          <w:sz w:val="24"/>
          <w:szCs w:val="24"/>
        </w:rPr>
        <w:t>быстро</w:t>
      </w:r>
      <w:r w:rsidR="00877A64" w:rsidRPr="00737D1A">
        <w:rPr>
          <w:rFonts w:ascii="Times New Roman" w:hAnsi="Times New Roman" w:cs="Times New Roman"/>
          <w:sz w:val="24"/>
          <w:szCs w:val="24"/>
        </w:rPr>
        <w:t xml:space="preserve">, и не был уверен, как </w:t>
      </w:r>
      <w:r w:rsidR="008B070F" w:rsidRPr="00737D1A">
        <w:rPr>
          <w:rFonts w:ascii="Times New Roman" w:hAnsi="Times New Roman" w:cs="Times New Roman"/>
          <w:sz w:val="24"/>
          <w:szCs w:val="24"/>
        </w:rPr>
        <w:t>скоро</w:t>
      </w:r>
      <w:r w:rsidR="00E43F40" w:rsidRPr="00737D1A">
        <w:rPr>
          <w:rFonts w:ascii="Times New Roman" w:hAnsi="Times New Roman" w:cs="Times New Roman"/>
          <w:sz w:val="24"/>
          <w:szCs w:val="24"/>
        </w:rPr>
        <w:t xml:space="preserve"> сможешь </w:t>
      </w:r>
      <w:r w:rsidR="008B070F" w:rsidRPr="00737D1A">
        <w:rPr>
          <w:rFonts w:ascii="Times New Roman" w:hAnsi="Times New Roman" w:cs="Times New Roman"/>
          <w:sz w:val="24"/>
          <w:szCs w:val="24"/>
        </w:rPr>
        <w:t xml:space="preserve">меня </w:t>
      </w:r>
      <w:r w:rsidR="00E43F40" w:rsidRPr="00737D1A">
        <w:rPr>
          <w:rFonts w:ascii="Times New Roman" w:hAnsi="Times New Roman" w:cs="Times New Roman"/>
          <w:sz w:val="24"/>
          <w:szCs w:val="24"/>
        </w:rPr>
        <w:t>заменить.</w:t>
      </w:r>
    </w:p>
    <w:p w:rsidR="00877A64" w:rsidRPr="00737D1A" w:rsidRDefault="00E43F40"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w:t>
      </w:r>
      <w:r w:rsidR="008B070F" w:rsidRPr="00737D1A">
        <w:rPr>
          <w:rFonts w:ascii="Times New Roman" w:hAnsi="Times New Roman" w:cs="Times New Roman"/>
          <w:sz w:val="24"/>
          <w:szCs w:val="24"/>
        </w:rPr>
        <w:t xml:space="preserve"> округлил глаза</w:t>
      </w:r>
      <w:r w:rsidRPr="00737D1A">
        <w:rPr>
          <w:rFonts w:ascii="Times New Roman" w:hAnsi="Times New Roman" w:cs="Times New Roman"/>
          <w:sz w:val="24"/>
          <w:szCs w:val="24"/>
        </w:rPr>
        <w:t>.</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250A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Мы говорили </w:t>
      </w:r>
      <w:proofErr w:type="gramStart"/>
      <w:r w:rsidR="00877A64" w:rsidRPr="00737D1A">
        <w:rPr>
          <w:rFonts w:ascii="Times New Roman" w:hAnsi="Times New Roman" w:cs="Times New Roman"/>
          <w:sz w:val="24"/>
          <w:szCs w:val="24"/>
        </w:rPr>
        <w:t>о</w:t>
      </w:r>
      <w:proofErr w:type="gramEnd"/>
      <w:r w:rsidR="00877A64" w:rsidRPr="00737D1A">
        <w:rPr>
          <w:rFonts w:ascii="Times New Roman" w:hAnsi="Times New Roman" w:cs="Times New Roman"/>
          <w:sz w:val="24"/>
          <w:szCs w:val="24"/>
        </w:rPr>
        <w:t xml:space="preserve"> Лили,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 он мягко, медленно </w:t>
      </w:r>
      <w:r w:rsidR="008B070F" w:rsidRPr="00737D1A">
        <w:rPr>
          <w:rFonts w:ascii="Times New Roman" w:hAnsi="Times New Roman" w:cs="Times New Roman"/>
          <w:sz w:val="24"/>
          <w:szCs w:val="24"/>
        </w:rPr>
        <w:t>качая</w:t>
      </w:r>
      <w:r w:rsidR="00877A64" w:rsidRPr="00737D1A">
        <w:rPr>
          <w:rFonts w:ascii="Times New Roman" w:hAnsi="Times New Roman" w:cs="Times New Roman"/>
          <w:sz w:val="24"/>
          <w:szCs w:val="24"/>
        </w:rPr>
        <w:t xml:space="preserve"> головой.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Это не</w:t>
      </w:r>
      <w:r w:rsidR="00E43F40" w:rsidRPr="00737D1A">
        <w:rPr>
          <w:rFonts w:ascii="Times New Roman" w:hAnsi="Times New Roman" w:cs="Times New Roman"/>
          <w:sz w:val="24"/>
          <w:szCs w:val="24"/>
        </w:rPr>
        <w:t xml:space="preserve"> относилось к тебе, Александра.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Нет?</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Нет, и я немного зол</w:t>
      </w:r>
      <w:r w:rsidR="00A905F1" w:rsidRPr="00737D1A">
        <w:rPr>
          <w:rFonts w:ascii="Times New Roman" w:hAnsi="Times New Roman" w:cs="Times New Roman"/>
          <w:sz w:val="24"/>
          <w:szCs w:val="24"/>
        </w:rPr>
        <w:t>, что ты так подумала обо мне. Мой выбор остановился на тебе</w:t>
      </w:r>
      <w:r w:rsidR="00877A64" w:rsidRPr="00737D1A">
        <w:rPr>
          <w:rFonts w:ascii="Times New Roman" w:hAnsi="Times New Roman" w:cs="Times New Roman"/>
          <w:sz w:val="24"/>
          <w:szCs w:val="24"/>
        </w:rPr>
        <w:t>, Александра. Если бы у меня не было намерений остави</w:t>
      </w:r>
      <w:r w:rsidR="00C418DC" w:rsidRPr="00737D1A">
        <w:rPr>
          <w:rFonts w:ascii="Times New Roman" w:hAnsi="Times New Roman" w:cs="Times New Roman"/>
          <w:sz w:val="24"/>
          <w:szCs w:val="24"/>
        </w:rPr>
        <w:t>ть теб</w:t>
      </w:r>
      <w:r w:rsidR="00A905F1" w:rsidRPr="00737D1A">
        <w:rPr>
          <w:rFonts w:ascii="Times New Roman" w:hAnsi="Times New Roman" w:cs="Times New Roman"/>
          <w:sz w:val="24"/>
          <w:szCs w:val="24"/>
        </w:rPr>
        <w:t xml:space="preserve">я как свою жену, </w:t>
      </w:r>
      <w:r w:rsidR="008B070F" w:rsidRPr="00737D1A">
        <w:rPr>
          <w:rFonts w:ascii="Times New Roman" w:hAnsi="Times New Roman" w:cs="Times New Roman"/>
          <w:sz w:val="24"/>
          <w:szCs w:val="24"/>
        </w:rPr>
        <w:t xml:space="preserve">то </w:t>
      </w:r>
      <w:r w:rsidR="00A905F1" w:rsidRPr="00737D1A">
        <w:rPr>
          <w:rFonts w:ascii="Times New Roman" w:hAnsi="Times New Roman" w:cs="Times New Roman"/>
          <w:sz w:val="24"/>
          <w:szCs w:val="24"/>
        </w:rPr>
        <w:t>почему</w:t>
      </w:r>
      <w:r w:rsidRPr="00737D1A">
        <w:rPr>
          <w:rFonts w:ascii="Times New Roman" w:hAnsi="Times New Roman" w:cs="Times New Roman"/>
          <w:sz w:val="24"/>
          <w:szCs w:val="24"/>
        </w:rPr>
        <w:t xml:space="preserve"> </w:t>
      </w:r>
      <w:r w:rsidR="008B070F" w:rsidRPr="00737D1A">
        <w:rPr>
          <w:rFonts w:ascii="Times New Roman" w:hAnsi="Times New Roman" w:cs="Times New Roman"/>
          <w:sz w:val="24"/>
          <w:szCs w:val="24"/>
        </w:rPr>
        <w:t xml:space="preserve">бы </w:t>
      </w:r>
      <w:r w:rsidR="00877A64" w:rsidRPr="00737D1A">
        <w:rPr>
          <w:rFonts w:ascii="Times New Roman" w:hAnsi="Times New Roman" w:cs="Times New Roman"/>
          <w:sz w:val="24"/>
          <w:szCs w:val="24"/>
        </w:rPr>
        <w:t>я вообще тебя выбрал?</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250A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Ты хо</w:t>
      </w:r>
      <w:r w:rsidR="00E43F40" w:rsidRPr="00737D1A">
        <w:rPr>
          <w:rFonts w:ascii="Times New Roman" w:hAnsi="Times New Roman" w:cs="Times New Roman"/>
          <w:sz w:val="24"/>
          <w:szCs w:val="24"/>
        </w:rPr>
        <w:t>тел... разозлить короля Эдгара.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И сделал это,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w:t>
      </w:r>
      <w:r w:rsidR="00E43F40" w:rsidRPr="00737D1A">
        <w:rPr>
          <w:rFonts w:ascii="Times New Roman" w:hAnsi="Times New Roman" w:cs="Times New Roman"/>
          <w:sz w:val="24"/>
          <w:szCs w:val="24"/>
        </w:rPr>
        <w:t>зал Бранфорд с хитрой ухмылкой.</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74809" w:rsidRPr="00737D1A">
        <w:rPr>
          <w:rFonts w:ascii="Times New Roman" w:hAnsi="Times New Roman" w:cs="Times New Roman"/>
          <w:sz w:val="24"/>
          <w:szCs w:val="24"/>
        </w:rPr>
        <w:t xml:space="preserve"> Ты</w:t>
      </w:r>
      <w:r w:rsidR="00877A64" w:rsidRPr="00737D1A">
        <w:rPr>
          <w:rFonts w:ascii="Times New Roman" w:hAnsi="Times New Roman" w:cs="Times New Roman"/>
          <w:sz w:val="24"/>
          <w:szCs w:val="24"/>
        </w:rPr>
        <w:t xml:space="preserve"> уже добился своей цели, </w:t>
      </w:r>
      <w:r w:rsidRPr="00737D1A">
        <w:rPr>
          <w:rFonts w:ascii="Times New Roman" w:hAnsi="Times New Roman" w:cs="Times New Roman"/>
          <w:sz w:val="24"/>
          <w:szCs w:val="24"/>
        </w:rPr>
        <w:t xml:space="preserve">— </w:t>
      </w:r>
      <w:r w:rsidR="008B070F" w:rsidRPr="00737D1A">
        <w:rPr>
          <w:rFonts w:ascii="Times New Roman" w:hAnsi="Times New Roman" w:cs="Times New Roman"/>
          <w:sz w:val="24"/>
          <w:szCs w:val="24"/>
        </w:rPr>
        <w:t xml:space="preserve">вполне обоснованно </w:t>
      </w:r>
      <w:r w:rsidR="00A905F1" w:rsidRPr="00737D1A">
        <w:rPr>
          <w:rFonts w:ascii="Times New Roman" w:hAnsi="Times New Roman" w:cs="Times New Roman"/>
          <w:sz w:val="24"/>
          <w:szCs w:val="24"/>
        </w:rPr>
        <w:t>ответила</w:t>
      </w:r>
      <w:r w:rsidR="00877A64" w:rsidRPr="00737D1A">
        <w:rPr>
          <w:rFonts w:ascii="Times New Roman" w:hAnsi="Times New Roman" w:cs="Times New Roman"/>
          <w:sz w:val="24"/>
          <w:szCs w:val="24"/>
        </w:rPr>
        <w:t xml:space="preserve"> я.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Так как мы не завершили наш</w:t>
      </w:r>
      <w:r w:rsidR="00E43F40" w:rsidRPr="00737D1A">
        <w:rPr>
          <w:rFonts w:ascii="Times New Roman" w:hAnsi="Times New Roman" w:cs="Times New Roman"/>
          <w:sz w:val="24"/>
          <w:szCs w:val="24"/>
        </w:rPr>
        <w:t xml:space="preserve"> союз, </w:t>
      </w:r>
      <w:r w:rsidR="008B070F" w:rsidRPr="00737D1A">
        <w:rPr>
          <w:rFonts w:ascii="Times New Roman" w:hAnsi="Times New Roman" w:cs="Times New Roman"/>
          <w:sz w:val="24"/>
          <w:szCs w:val="24"/>
        </w:rPr>
        <w:t>то</w:t>
      </w:r>
      <w:r w:rsidR="00E43F40" w:rsidRPr="00737D1A">
        <w:rPr>
          <w:rFonts w:ascii="Times New Roman" w:hAnsi="Times New Roman" w:cs="Times New Roman"/>
          <w:sz w:val="24"/>
          <w:szCs w:val="24"/>
        </w:rPr>
        <w:t xml:space="preserve"> мог бы меня </w:t>
      </w:r>
      <w:r w:rsidR="00BD4F3F" w:rsidRPr="00737D1A">
        <w:rPr>
          <w:rFonts w:ascii="Times New Roman" w:hAnsi="Times New Roman" w:cs="Times New Roman"/>
          <w:sz w:val="24"/>
          <w:szCs w:val="24"/>
        </w:rPr>
        <w:t xml:space="preserve">и </w:t>
      </w:r>
      <w:r w:rsidR="00E43F40" w:rsidRPr="00737D1A">
        <w:rPr>
          <w:rFonts w:ascii="Times New Roman" w:hAnsi="Times New Roman" w:cs="Times New Roman"/>
          <w:sz w:val="24"/>
          <w:szCs w:val="24"/>
        </w:rPr>
        <w:t>отослать.</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бы завершил его ещё в первую ночь! </w:t>
      </w:r>
      <w:r w:rsidRPr="00737D1A">
        <w:rPr>
          <w:rFonts w:ascii="Times New Roman" w:hAnsi="Times New Roman" w:cs="Times New Roman"/>
          <w:sz w:val="24"/>
          <w:szCs w:val="24"/>
        </w:rPr>
        <w:t>—</w:t>
      </w:r>
      <w:r w:rsidR="002250A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неожиданно крикнул он.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Если бы я хотел тебя заменить, </w:t>
      </w:r>
      <w:r w:rsidR="002250AF" w:rsidRPr="00737D1A">
        <w:rPr>
          <w:rFonts w:ascii="Times New Roman" w:hAnsi="Times New Roman" w:cs="Times New Roman"/>
          <w:sz w:val="24"/>
          <w:szCs w:val="24"/>
        </w:rPr>
        <w:t>то</w:t>
      </w:r>
      <w:r w:rsidR="00877A64" w:rsidRPr="00737D1A">
        <w:rPr>
          <w:rFonts w:ascii="Times New Roman" w:hAnsi="Times New Roman" w:cs="Times New Roman"/>
          <w:sz w:val="24"/>
          <w:szCs w:val="24"/>
        </w:rPr>
        <w:t xml:space="preserve"> даже не раздумывал </w:t>
      </w:r>
      <w:r w:rsidR="008B070F" w:rsidRPr="00737D1A">
        <w:rPr>
          <w:rFonts w:ascii="Times New Roman" w:hAnsi="Times New Roman" w:cs="Times New Roman"/>
          <w:sz w:val="24"/>
          <w:szCs w:val="24"/>
        </w:rPr>
        <w:t xml:space="preserve">бы </w:t>
      </w:r>
      <w:r w:rsidR="00877A64" w:rsidRPr="00737D1A">
        <w:rPr>
          <w:rFonts w:ascii="Times New Roman" w:hAnsi="Times New Roman" w:cs="Times New Roman"/>
          <w:sz w:val="24"/>
          <w:szCs w:val="24"/>
        </w:rPr>
        <w:t>о том, чтобы устраивать тебя на ночь!</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Бранфорд закрыл глаза и сделал пару глубоких вдохов. Я могла видеть</w:t>
      </w:r>
      <w:r w:rsidR="002250AF" w:rsidRPr="00737D1A">
        <w:rPr>
          <w:rFonts w:ascii="Times New Roman" w:hAnsi="Times New Roman" w:cs="Times New Roman"/>
          <w:sz w:val="24"/>
          <w:szCs w:val="24"/>
        </w:rPr>
        <w:t>,</w:t>
      </w:r>
      <w:r w:rsidRPr="00737D1A">
        <w:rPr>
          <w:rFonts w:ascii="Times New Roman" w:hAnsi="Times New Roman" w:cs="Times New Roman"/>
          <w:sz w:val="24"/>
          <w:szCs w:val="24"/>
        </w:rPr>
        <w:t xml:space="preserve"> как </w:t>
      </w:r>
      <w:r w:rsidR="008B070F" w:rsidRPr="00737D1A">
        <w:rPr>
          <w:rFonts w:ascii="Times New Roman" w:hAnsi="Times New Roman" w:cs="Times New Roman"/>
          <w:sz w:val="24"/>
          <w:szCs w:val="24"/>
        </w:rPr>
        <w:t>возникшее в его плечах</w:t>
      </w:r>
      <w:r w:rsidR="00F95686" w:rsidRPr="00737D1A">
        <w:rPr>
          <w:rFonts w:ascii="Times New Roman" w:hAnsi="Times New Roman" w:cs="Times New Roman"/>
          <w:sz w:val="24"/>
          <w:szCs w:val="24"/>
        </w:rPr>
        <w:t xml:space="preserve"> </w:t>
      </w:r>
      <w:r w:rsidRPr="00737D1A">
        <w:rPr>
          <w:rFonts w:ascii="Times New Roman" w:hAnsi="Times New Roman" w:cs="Times New Roman"/>
          <w:sz w:val="24"/>
          <w:szCs w:val="24"/>
        </w:rPr>
        <w:t>напряжение потихоньку и</w:t>
      </w:r>
      <w:r w:rsidR="00E43F40" w:rsidRPr="00737D1A">
        <w:rPr>
          <w:rFonts w:ascii="Times New Roman" w:hAnsi="Times New Roman" w:cs="Times New Roman"/>
          <w:sz w:val="24"/>
          <w:szCs w:val="24"/>
        </w:rPr>
        <w:t>счезало с каждым новым вздохом.</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A905F1" w:rsidRPr="00737D1A">
        <w:rPr>
          <w:rFonts w:ascii="Times New Roman" w:hAnsi="Times New Roman" w:cs="Times New Roman"/>
          <w:sz w:val="24"/>
          <w:szCs w:val="24"/>
        </w:rPr>
        <w:t xml:space="preserve"> Прошлой ночью я спросил</w:t>
      </w:r>
      <w:r w:rsidR="00877A64" w:rsidRPr="00737D1A">
        <w:rPr>
          <w:rFonts w:ascii="Times New Roman" w:hAnsi="Times New Roman" w:cs="Times New Roman"/>
          <w:sz w:val="24"/>
          <w:szCs w:val="24"/>
        </w:rPr>
        <w:t xml:space="preserve">, доверяешь ли ты мне,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и ты согласилась. Я сделал, </w:t>
      </w:r>
      <w:r w:rsidR="00042AAE" w:rsidRPr="00737D1A">
        <w:rPr>
          <w:rFonts w:ascii="Times New Roman" w:hAnsi="Times New Roman" w:cs="Times New Roman"/>
          <w:sz w:val="24"/>
          <w:szCs w:val="24"/>
        </w:rPr>
        <w:t>то,</w:t>
      </w:r>
      <w:r w:rsidR="00877A64" w:rsidRPr="00737D1A">
        <w:rPr>
          <w:rFonts w:ascii="Times New Roman" w:hAnsi="Times New Roman" w:cs="Times New Roman"/>
          <w:sz w:val="24"/>
          <w:szCs w:val="24"/>
        </w:rPr>
        <w:t xml:space="preserve"> что обещал?</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кивнула, но</w:t>
      </w:r>
      <w:r w:rsidR="002250AF" w:rsidRPr="00737D1A">
        <w:rPr>
          <w:rFonts w:ascii="Times New Roman" w:hAnsi="Times New Roman" w:cs="Times New Roman"/>
          <w:sz w:val="24"/>
          <w:szCs w:val="24"/>
        </w:rPr>
        <w:t xml:space="preserve"> голова шла кругом от его</w:t>
      </w:r>
      <w:r w:rsidR="00E43F40" w:rsidRPr="00737D1A">
        <w:rPr>
          <w:rFonts w:ascii="Times New Roman" w:hAnsi="Times New Roman" w:cs="Times New Roman"/>
          <w:sz w:val="24"/>
          <w:szCs w:val="24"/>
        </w:rPr>
        <w:t xml:space="preserve"> переменчивого настроения.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обидел тебя?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250A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Нет.</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250A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Тебе понравилось?</w:t>
      </w:r>
    </w:p>
    <w:p w:rsidR="00877A64" w:rsidRPr="00737D1A" w:rsidRDefault="004D2C42"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к</w:t>
      </w:r>
      <w:r w:rsidR="00877A64" w:rsidRPr="00737D1A">
        <w:rPr>
          <w:rFonts w:ascii="Times New Roman" w:hAnsi="Times New Roman" w:cs="Times New Roman"/>
          <w:sz w:val="24"/>
          <w:szCs w:val="24"/>
        </w:rPr>
        <w:t>и</w:t>
      </w:r>
      <w:r w:rsidR="00E43F40" w:rsidRPr="00737D1A">
        <w:rPr>
          <w:rFonts w:ascii="Times New Roman" w:hAnsi="Times New Roman" w:cs="Times New Roman"/>
          <w:sz w:val="24"/>
          <w:szCs w:val="24"/>
        </w:rPr>
        <w:t>внула снова</w:t>
      </w:r>
      <w:r w:rsidR="008B070F" w:rsidRPr="00737D1A">
        <w:rPr>
          <w:rFonts w:ascii="Times New Roman" w:hAnsi="Times New Roman" w:cs="Times New Roman"/>
          <w:sz w:val="24"/>
          <w:szCs w:val="24"/>
        </w:rPr>
        <w:t xml:space="preserve"> и покраснела</w:t>
      </w:r>
      <w:r w:rsidR="00E43F40" w:rsidRPr="00737D1A">
        <w:rPr>
          <w:rFonts w:ascii="Times New Roman" w:hAnsi="Times New Roman" w:cs="Times New Roman"/>
          <w:sz w:val="24"/>
          <w:szCs w:val="24"/>
        </w:rPr>
        <w:t>.</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Поверь мне и теперь, </w:t>
      </w:r>
      <w:r w:rsidRPr="00737D1A">
        <w:rPr>
          <w:rFonts w:ascii="Times New Roman" w:hAnsi="Times New Roman" w:cs="Times New Roman"/>
          <w:sz w:val="24"/>
          <w:szCs w:val="24"/>
        </w:rPr>
        <w:t>—</w:t>
      </w:r>
      <w:r w:rsidR="004D2C42" w:rsidRPr="00737D1A">
        <w:rPr>
          <w:rFonts w:ascii="Times New Roman" w:hAnsi="Times New Roman" w:cs="Times New Roman"/>
          <w:sz w:val="24"/>
          <w:szCs w:val="24"/>
        </w:rPr>
        <w:t>проговорил</w:t>
      </w:r>
      <w:r w:rsidRPr="00737D1A">
        <w:rPr>
          <w:rFonts w:ascii="Times New Roman" w:hAnsi="Times New Roman" w:cs="Times New Roman"/>
          <w:sz w:val="24"/>
          <w:szCs w:val="24"/>
        </w:rPr>
        <w:t xml:space="preserve"> </w:t>
      </w:r>
      <w:r w:rsidR="008B070F" w:rsidRPr="00737D1A">
        <w:rPr>
          <w:rFonts w:ascii="Times New Roman" w:hAnsi="Times New Roman" w:cs="Times New Roman"/>
          <w:sz w:val="24"/>
          <w:szCs w:val="24"/>
        </w:rPr>
        <w:t>Бранфорд</w:t>
      </w:r>
      <w:r w:rsidR="00877A6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Ты останешься моей женой, а я </w:t>
      </w:r>
      <w:r w:rsidR="001819BC"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твоим мужем</w:t>
      </w:r>
      <w:r w:rsidR="00E43F40" w:rsidRPr="00737D1A">
        <w:rPr>
          <w:rFonts w:ascii="Times New Roman" w:hAnsi="Times New Roman" w:cs="Times New Roman"/>
          <w:sz w:val="24"/>
          <w:szCs w:val="24"/>
        </w:rPr>
        <w:t xml:space="preserve">. Никто не сможет </w:t>
      </w:r>
      <w:r w:rsidR="008B070F" w:rsidRPr="00737D1A">
        <w:rPr>
          <w:rFonts w:ascii="Times New Roman" w:hAnsi="Times New Roman" w:cs="Times New Roman"/>
          <w:sz w:val="24"/>
          <w:szCs w:val="24"/>
        </w:rPr>
        <w:t xml:space="preserve">это </w:t>
      </w:r>
      <w:r w:rsidR="00E43F40" w:rsidRPr="00737D1A">
        <w:rPr>
          <w:rFonts w:ascii="Times New Roman" w:hAnsi="Times New Roman" w:cs="Times New Roman"/>
          <w:sz w:val="24"/>
          <w:szCs w:val="24"/>
        </w:rPr>
        <w:t>изменить.</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Мои мысли вернули</w:t>
      </w:r>
      <w:r w:rsidR="006258E8" w:rsidRPr="00737D1A">
        <w:rPr>
          <w:rFonts w:ascii="Times New Roman" w:hAnsi="Times New Roman" w:cs="Times New Roman"/>
          <w:sz w:val="24"/>
          <w:szCs w:val="24"/>
        </w:rPr>
        <w:t xml:space="preserve">сь к тому, что я слышала в саду </w:t>
      </w:r>
      <w:r w:rsidR="001819BC" w:rsidRPr="00737D1A">
        <w:rPr>
          <w:rFonts w:ascii="Times New Roman" w:hAnsi="Times New Roman" w:cs="Times New Roman"/>
          <w:sz w:val="24"/>
          <w:szCs w:val="24"/>
        </w:rPr>
        <w:t>—</w:t>
      </w:r>
      <w:r w:rsidRPr="00737D1A">
        <w:rPr>
          <w:rFonts w:ascii="Times New Roman" w:hAnsi="Times New Roman" w:cs="Times New Roman"/>
          <w:sz w:val="24"/>
          <w:szCs w:val="24"/>
        </w:rPr>
        <w:t xml:space="preserve"> к красивой женщине,</w:t>
      </w:r>
      <w:r w:rsidR="00A905F1" w:rsidRPr="00737D1A">
        <w:rPr>
          <w:rFonts w:ascii="Times New Roman" w:hAnsi="Times New Roman" w:cs="Times New Roman"/>
          <w:sz w:val="24"/>
          <w:szCs w:val="24"/>
        </w:rPr>
        <w:t xml:space="preserve"> которая держала его </w:t>
      </w:r>
      <w:r w:rsidR="008B070F" w:rsidRPr="00737D1A">
        <w:rPr>
          <w:rFonts w:ascii="Times New Roman" w:hAnsi="Times New Roman" w:cs="Times New Roman"/>
          <w:sz w:val="24"/>
          <w:szCs w:val="24"/>
        </w:rPr>
        <w:t xml:space="preserve">за </w:t>
      </w:r>
      <w:r w:rsidR="00A905F1" w:rsidRPr="00737D1A">
        <w:rPr>
          <w:rFonts w:ascii="Times New Roman" w:hAnsi="Times New Roman" w:cs="Times New Roman"/>
          <w:sz w:val="24"/>
          <w:szCs w:val="24"/>
        </w:rPr>
        <w:t>руки и мани</w:t>
      </w:r>
      <w:r w:rsidRPr="00737D1A">
        <w:rPr>
          <w:rFonts w:ascii="Times New Roman" w:hAnsi="Times New Roman" w:cs="Times New Roman"/>
          <w:sz w:val="24"/>
          <w:szCs w:val="24"/>
        </w:rPr>
        <w:t xml:space="preserve">ла за </w:t>
      </w:r>
      <w:r w:rsidR="00A905F1" w:rsidRPr="00737D1A">
        <w:rPr>
          <w:rFonts w:ascii="Times New Roman" w:hAnsi="Times New Roman" w:cs="Times New Roman"/>
          <w:sz w:val="24"/>
          <w:szCs w:val="24"/>
        </w:rPr>
        <w:t>собой</w:t>
      </w:r>
      <w:proofErr w:type="gramStart"/>
      <w:r w:rsidR="00A905F1" w:rsidRPr="00737D1A">
        <w:rPr>
          <w:rFonts w:ascii="Times New Roman" w:hAnsi="Times New Roman" w:cs="Times New Roman"/>
          <w:sz w:val="24"/>
          <w:szCs w:val="24"/>
        </w:rPr>
        <w:t>.Х</w:t>
      </w:r>
      <w:proofErr w:type="gramEnd"/>
      <w:r w:rsidR="00A905F1" w:rsidRPr="00737D1A">
        <w:rPr>
          <w:rFonts w:ascii="Times New Roman" w:hAnsi="Times New Roman" w:cs="Times New Roman"/>
          <w:sz w:val="24"/>
          <w:szCs w:val="24"/>
        </w:rPr>
        <w:t>оте</w:t>
      </w:r>
      <w:r w:rsidR="006258E8" w:rsidRPr="00737D1A">
        <w:rPr>
          <w:rFonts w:ascii="Times New Roman" w:hAnsi="Times New Roman" w:cs="Times New Roman"/>
          <w:sz w:val="24"/>
          <w:szCs w:val="24"/>
        </w:rPr>
        <w:t>лось</w:t>
      </w:r>
      <w:r w:rsidRPr="00737D1A">
        <w:rPr>
          <w:rFonts w:ascii="Times New Roman" w:hAnsi="Times New Roman" w:cs="Times New Roman"/>
          <w:sz w:val="24"/>
          <w:szCs w:val="24"/>
        </w:rPr>
        <w:t xml:space="preserve"> развить тему дальше. Куда они ходили, и что она </w:t>
      </w:r>
      <w:r w:rsidR="006258E8" w:rsidRPr="00737D1A">
        <w:rPr>
          <w:rFonts w:ascii="Times New Roman" w:hAnsi="Times New Roman" w:cs="Times New Roman"/>
          <w:sz w:val="24"/>
          <w:szCs w:val="24"/>
        </w:rPr>
        <w:t>ему дала</w:t>
      </w:r>
      <w:r w:rsidRPr="00737D1A">
        <w:rPr>
          <w:rFonts w:ascii="Times New Roman" w:hAnsi="Times New Roman" w:cs="Times New Roman"/>
          <w:sz w:val="24"/>
          <w:szCs w:val="24"/>
        </w:rPr>
        <w:t>? Я решила, что его г</w:t>
      </w:r>
      <w:r w:rsidR="004D2C42" w:rsidRPr="00737D1A">
        <w:rPr>
          <w:rFonts w:ascii="Times New Roman" w:hAnsi="Times New Roman" w:cs="Times New Roman"/>
          <w:sz w:val="24"/>
          <w:szCs w:val="24"/>
        </w:rPr>
        <w:t>нев только немного отступил, и</w:t>
      </w:r>
      <w:r w:rsidRPr="00737D1A">
        <w:rPr>
          <w:rFonts w:ascii="Times New Roman" w:hAnsi="Times New Roman" w:cs="Times New Roman"/>
          <w:sz w:val="24"/>
          <w:szCs w:val="24"/>
        </w:rPr>
        <w:t xml:space="preserve"> сомневала</w:t>
      </w:r>
      <w:r w:rsidR="00E43F40" w:rsidRPr="00737D1A">
        <w:rPr>
          <w:rFonts w:ascii="Times New Roman" w:hAnsi="Times New Roman" w:cs="Times New Roman"/>
          <w:sz w:val="24"/>
          <w:szCs w:val="24"/>
        </w:rPr>
        <w:t>сь, что ответ стоит его ярости.</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Ты будешь доверять мне, Александра?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D2C42"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Да, мой... Бранфорд.</w:t>
      </w:r>
    </w:p>
    <w:p w:rsidR="00877A64" w:rsidRPr="00737D1A" w:rsidRDefault="004D2C42"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Муж накрыл мою руку</w:t>
      </w:r>
      <w:r w:rsidR="00F95686" w:rsidRPr="00737D1A">
        <w:rPr>
          <w:rFonts w:ascii="Times New Roman" w:hAnsi="Times New Roman" w:cs="Times New Roman"/>
          <w:sz w:val="24"/>
          <w:szCs w:val="24"/>
        </w:rPr>
        <w:t xml:space="preserve"> </w:t>
      </w:r>
      <w:r w:rsidR="00BD4F3F" w:rsidRPr="00737D1A">
        <w:rPr>
          <w:rFonts w:ascii="Times New Roman" w:hAnsi="Times New Roman" w:cs="Times New Roman"/>
          <w:sz w:val="24"/>
          <w:szCs w:val="24"/>
        </w:rPr>
        <w:t xml:space="preserve">своей </w:t>
      </w:r>
      <w:r w:rsidR="00877A64" w:rsidRPr="00737D1A">
        <w:rPr>
          <w:rFonts w:ascii="Times New Roman" w:hAnsi="Times New Roman" w:cs="Times New Roman"/>
          <w:sz w:val="24"/>
          <w:szCs w:val="24"/>
        </w:rPr>
        <w:t>и подн</w:t>
      </w:r>
      <w:r w:rsidR="00BD4F3F" w:rsidRPr="00737D1A">
        <w:rPr>
          <w:rFonts w:ascii="Times New Roman" w:hAnsi="Times New Roman" w:cs="Times New Roman"/>
          <w:sz w:val="24"/>
          <w:szCs w:val="24"/>
        </w:rPr>
        <w:t>ёс</w:t>
      </w:r>
      <w:r w:rsidR="00F95686" w:rsidRPr="00737D1A">
        <w:rPr>
          <w:rFonts w:ascii="Times New Roman" w:hAnsi="Times New Roman" w:cs="Times New Roman"/>
          <w:sz w:val="24"/>
          <w:szCs w:val="24"/>
        </w:rPr>
        <w:t xml:space="preserve"> </w:t>
      </w:r>
      <w:r w:rsidR="00BD4F3F" w:rsidRPr="00737D1A">
        <w:rPr>
          <w:rFonts w:ascii="Times New Roman" w:hAnsi="Times New Roman" w:cs="Times New Roman"/>
          <w:sz w:val="24"/>
          <w:szCs w:val="24"/>
        </w:rPr>
        <w:t xml:space="preserve">её </w:t>
      </w:r>
      <w:r w:rsidR="00877A64" w:rsidRPr="00737D1A">
        <w:rPr>
          <w:rFonts w:ascii="Times New Roman" w:hAnsi="Times New Roman" w:cs="Times New Roman"/>
          <w:sz w:val="24"/>
          <w:szCs w:val="24"/>
        </w:rPr>
        <w:t>к своим губам. Я проследила взглядом за его дейс</w:t>
      </w:r>
      <w:r w:rsidRPr="00737D1A">
        <w:rPr>
          <w:rFonts w:ascii="Times New Roman" w:hAnsi="Times New Roman" w:cs="Times New Roman"/>
          <w:sz w:val="24"/>
          <w:szCs w:val="24"/>
        </w:rPr>
        <w:t>твием</w:t>
      </w:r>
      <w:r w:rsidR="001633C2"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как он </w:t>
      </w:r>
      <w:r w:rsidR="00877A64" w:rsidRPr="00737D1A">
        <w:rPr>
          <w:rFonts w:ascii="Times New Roman" w:hAnsi="Times New Roman" w:cs="Times New Roman"/>
          <w:sz w:val="24"/>
          <w:szCs w:val="24"/>
        </w:rPr>
        <w:t xml:space="preserve">нежно поцеловал костяшки пальцев. Грубоватая кожа небритого лица покалывала мою руку. С глубоким вдохом я раскрыла </w:t>
      </w:r>
      <w:r w:rsidR="001633C2" w:rsidRPr="00737D1A">
        <w:rPr>
          <w:rFonts w:ascii="Times New Roman" w:hAnsi="Times New Roman" w:cs="Times New Roman"/>
          <w:sz w:val="24"/>
          <w:szCs w:val="24"/>
        </w:rPr>
        <w:t>ладонь</w:t>
      </w:r>
      <w:r w:rsidR="00877A64" w:rsidRPr="00737D1A">
        <w:rPr>
          <w:rFonts w:ascii="Times New Roman" w:hAnsi="Times New Roman" w:cs="Times New Roman"/>
          <w:sz w:val="24"/>
          <w:szCs w:val="24"/>
        </w:rPr>
        <w:t xml:space="preserve"> и медленно положила её на край его скулы, легкая щетина ц</w:t>
      </w:r>
      <w:r w:rsidR="00E43F40" w:rsidRPr="00737D1A">
        <w:rPr>
          <w:rFonts w:ascii="Times New Roman" w:hAnsi="Times New Roman" w:cs="Times New Roman"/>
          <w:sz w:val="24"/>
          <w:szCs w:val="24"/>
        </w:rPr>
        <w:t>арапала подушечки моих пальцев.</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9C3656"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Хочешь, чтобы я побрила тебя сегодня?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спро</w:t>
      </w:r>
      <w:r w:rsidR="00E43F40" w:rsidRPr="00737D1A">
        <w:rPr>
          <w:rFonts w:ascii="Times New Roman" w:hAnsi="Times New Roman" w:cs="Times New Roman"/>
          <w:sz w:val="24"/>
          <w:szCs w:val="24"/>
        </w:rPr>
        <w:t>сила я.</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Глаза Бран</w:t>
      </w:r>
      <w:r w:rsidR="00E43F40" w:rsidRPr="00737D1A">
        <w:rPr>
          <w:rFonts w:ascii="Times New Roman" w:hAnsi="Times New Roman" w:cs="Times New Roman"/>
          <w:sz w:val="24"/>
          <w:szCs w:val="24"/>
        </w:rPr>
        <w:t>форда просияли, и он улыбнулся.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9C3656" w:rsidRPr="00737D1A">
        <w:rPr>
          <w:rFonts w:ascii="Times New Roman" w:hAnsi="Times New Roman" w:cs="Times New Roman"/>
          <w:sz w:val="24"/>
          <w:szCs w:val="24"/>
        </w:rPr>
        <w:t xml:space="preserve"> </w:t>
      </w:r>
      <w:r w:rsidR="00E43F40" w:rsidRPr="00737D1A">
        <w:rPr>
          <w:rFonts w:ascii="Times New Roman" w:hAnsi="Times New Roman" w:cs="Times New Roman"/>
          <w:sz w:val="24"/>
          <w:szCs w:val="24"/>
        </w:rPr>
        <w:t>Да, с удовольствием.</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9C3656"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Сейчас?</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9C3656"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Полагаю, только я </w:t>
      </w:r>
      <w:r w:rsidR="00523BB3" w:rsidRPr="00737D1A">
        <w:rPr>
          <w:rFonts w:ascii="Times New Roman" w:hAnsi="Times New Roman" w:cs="Times New Roman"/>
          <w:sz w:val="24"/>
          <w:szCs w:val="24"/>
        </w:rPr>
        <w:t>могу лежать в кровати так долго,</w:t>
      </w:r>
      <w:r w:rsidRPr="00737D1A">
        <w:rPr>
          <w:rFonts w:ascii="Times New Roman" w:hAnsi="Times New Roman" w:cs="Times New Roman"/>
          <w:sz w:val="24"/>
          <w:szCs w:val="24"/>
        </w:rPr>
        <w:t xml:space="preserve"> —</w:t>
      </w:r>
      <w:r w:rsidR="009C3656" w:rsidRPr="00737D1A">
        <w:rPr>
          <w:rFonts w:ascii="Times New Roman" w:hAnsi="Times New Roman" w:cs="Times New Roman"/>
          <w:sz w:val="24"/>
          <w:szCs w:val="24"/>
        </w:rPr>
        <w:t xml:space="preserve"> </w:t>
      </w:r>
      <w:r w:rsidR="00523BB3" w:rsidRPr="00737D1A">
        <w:rPr>
          <w:rFonts w:ascii="Times New Roman" w:hAnsi="Times New Roman" w:cs="Times New Roman"/>
          <w:sz w:val="24"/>
          <w:szCs w:val="24"/>
        </w:rPr>
        <w:t>х</w:t>
      </w:r>
      <w:r w:rsidR="00877A64" w:rsidRPr="00737D1A">
        <w:rPr>
          <w:rFonts w:ascii="Times New Roman" w:hAnsi="Times New Roman" w:cs="Times New Roman"/>
          <w:sz w:val="24"/>
          <w:szCs w:val="24"/>
        </w:rPr>
        <w:t xml:space="preserve">мыкнул Бранфорд и поцеловал тыльную сторону моей ладони. </w:t>
      </w:r>
      <w:r w:rsidRPr="00737D1A">
        <w:rPr>
          <w:rFonts w:ascii="Times New Roman" w:hAnsi="Times New Roman" w:cs="Times New Roman"/>
          <w:sz w:val="24"/>
          <w:szCs w:val="24"/>
        </w:rPr>
        <w:t>—</w:t>
      </w:r>
      <w:r w:rsidR="009C3656"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Встаём?</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села и неожиданно почувствовала, что чего</w:t>
      </w:r>
      <w:r w:rsidR="00F95686" w:rsidRPr="00737D1A">
        <w:rPr>
          <w:rFonts w:ascii="Times New Roman" w:hAnsi="Times New Roman" w:cs="Times New Roman"/>
          <w:sz w:val="24"/>
          <w:szCs w:val="24"/>
        </w:rPr>
        <w:t>-</w:t>
      </w:r>
      <w:r w:rsidRPr="00737D1A">
        <w:rPr>
          <w:rFonts w:ascii="Times New Roman" w:hAnsi="Times New Roman" w:cs="Times New Roman"/>
          <w:sz w:val="24"/>
          <w:szCs w:val="24"/>
        </w:rPr>
        <w:t>то не хвата</w:t>
      </w:r>
      <w:r w:rsidR="009C3656" w:rsidRPr="00737D1A">
        <w:rPr>
          <w:rFonts w:ascii="Times New Roman" w:hAnsi="Times New Roman" w:cs="Times New Roman"/>
          <w:sz w:val="24"/>
          <w:szCs w:val="24"/>
        </w:rPr>
        <w:t>ет, когда он убрал свои руки. С</w:t>
      </w:r>
      <w:r w:rsidRPr="00737D1A">
        <w:rPr>
          <w:rFonts w:ascii="Times New Roman" w:hAnsi="Times New Roman" w:cs="Times New Roman"/>
          <w:sz w:val="24"/>
          <w:szCs w:val="24"/>
        </w:rPr>
        <w:t xml:space="preserve">легка покачала головой и вылезла </w:t>
      </w:r>
      <w:r w:rsidR="009C3656" w:rsidRPr="00737D1A">
        <w:rPr>
          <w:rFonts w:ascii="Times New Roman" w:hAnsi="Times New Roman" w:cs="Times New Roman"/>
          <w:sz w:val="24"/>
          <w:szCs w:val="24"/>
        </w:rPr>
        <w:t>из кровати, чтобы заняться своими</w:t>
      </w:r>
      <w:r w:rsidRPr="00737D1A">
        <w:rPr>
          <w:rFonts w:ascii="Times New Roman" w:hAnsi="Times New Roman" w:cs="Times New Roman"/>
          <w:sz w:val="24"/>
          <w:szCs w:val="24"/>
        </w:rPr>
        <w:t xml:space="preserve"> утренними обязанностями. Бранфорд положил два полена в огонь</w:t>
      </w:r>
      <w:r w:rsidR="001633C2" w:rsidRPr="00737D1A">
        <w:rPr>
          <w:rFonts w:ascii="Times New Roman" w:hAnsi="Times New Roman" w:cs="Times New Roman"/>
          <w:sz w:val="24"/>
          <w:szCs w:val="24"/>
        </w:rPr>
        <w:t xml:space="preserve">, </w:t>
      </w:r>
      <w:r w:rsidRPr="00737D1A">
        <w:rPr>
          <w:rFonts w:ascii="Times New Roman" w:hAnsi="Times New Roman" w:cs="Times New Roman"/>
          <w:sz w:val="24"/>
          <w:szCs w:val="24"/>
        </w:rPr>
        <w:t>поближе к тазу с водой, а я повесила коте</w:t>
      </w:r>
      <w:r w:rsidR="009C3656" w:rsidRPr="00737D1A">
        <w:rPr>
          <w:rFonts w:ascii="Times New Roman" w:hAnsi="Times New Roman" w:cs="Times New Roman"/>
          <w:sz w:val="24"/>
          <w:szCs w:val="24"/>
        </w:rPr>
        <w:t>лок. Пока вода грелась,</w:t>
      </w:r>
      <w:r w:rsidRPr="00737D1A">
        <w:rPr>
          <w:rFonts w:ascii="Times New Roman" w:hAnsi="Times New Roman" w:cs="Times New Roman"/>
          <w:sz w:val="24"/>
          <w:szCs w:val="24"/>
        </w:rPr>
        <w:t xml:space="preserve"> оделась в немного длинное платье, которое Суннива дала мне поносить, </w:t>
      </w:r>
      <w:r w:rsidR="001633C2" w:rsidRPr="00737D1A">
        <w:rPr>
          <w:rFonts w:ascii="Times New Roman" w:hAnsi="Times New Roman" w:cs="Times New Roman"/>
          <w:sz w:val="24"/>
          <w:szCs w:val="24"/>
        </w:rPr>
        <w:t>пока</w:t>
      </w:r>
      <w:r w:rsidRPr="00737D1A">
        <w:rPr>
          <w:rFonts w:ascii="Times New Roman" w:hAnsi="Times New Roman" w:cs="Times New Roman"/>
          <w:sz w:val="24"/>
          <w:szCs w:val="24"/>
        </w:rPr>
        <w:t xml:space="preserve"> она подшива</w:t>
      </w:r>
      <w:r w:rsidR="001633C2" w:rsidRPr="00737D1A">
        <w:rPr>
          <w:rFonts w:ascii="Times New Roman" w:hAnsi="Times New Roman" w:cs="Times New Roman"/>
          <w:sz w:val="24"/>
          <w:szCs w:val="24"/>
        </w:rPr>
        <w:t>ла</w:t>
      </w:r>
      <w:r w:rsidRPr="00737D1A">
        <w:rPr>
          <w:rFonts w:ascii="Times New Roman" w:hAnsi="Times New Roman" w:cs="Times New Roman"/>
          <w:sz w:val="24"/>
          <w:szCs w:val="24"/>
        </w:rPr>
        <w:t xml:space="preserve"> жёлто</w:t>
      </w:r>
      <w:r w:rsidR="00F95686" w:rsidRPr="00737D1A">
        <w:rPr>
          <w:rFonts w:ascii="Times New Roman" w:hAnsi="Times New Roman" w:cs="Times New Roman"/>
          <w:sz w:val="24"/>
          <w:szCs w:val="24"/>
        </w:rPr>
        <w:t>-</w:t>
      </w:r>
      <w:r w:rsidRPr="00737D1A">
        <w:rPr>
          <w:rFonts w:ascii="Times New Roman" w:hAnsi="Times New Roman" w:cs="Times New Roman"/>
          <w:sz w:val="24"/>
          <w:szCs w:val="24"/>
        </w:rPr>
        <w:t>синее. Оно было длинное и доставало до пола, так что я потратила немного времени</w:t>
      </w:r>
      <w:r w:rsidR="009C3656" w:rsidRPr="00737D1A">
        <w:rPr>
          <w:rFonts w:ascii="Times New Roman" w:hAnsi="Times New Roman" w:cs="Times New Roman"/>
          <w:sz w:val="24"/>
          <w:szCs w:val="24"/>
        </w:rPr>
        <w:t>,</w:t>
      </w:r>
      <w:r w:rsidRPr="00737D1A">
        <w:rPr>
          <w:rFonts w:ascii="Times New Roman" w:hAnsi="Times New Roman" w:cs="Times New Roman"/>
          <w:sz w:val="24"/>
          <w:szCs w:val="24"/>
        </w:rPr>
        <w:t xml:space="preserve"> подвя</w:t>
      </w:r>
      <w:r w:rsidR="009C3656" w:rsidRPr="00737D1A">
        <w:rPr>
          <w:rFonts w:ascii="Times New Roman" w:hAnsi="Times New Roman" w:cs="Times New Roman"/>
          <w:sz w:val="24"/>
          <w:szCs w:val="24"/>
        </w:rPr>
        <w:t>зывая его на талии, чтобы оно ста</w:t>
      </w:r>
      <w:r w:rsidR="001528A5" w:rsidRPr="00737D1A">
        <w:rPr>
          <w:rFonts w:ascii="Times New Roman" w:hAnsi="Times New Roman" w:cs="Times New Roman"/>
          <w:sz w:val="24"/>
          <w:szCs w:val="24"/>
        </w:rPr>
        <w:t>ло немного короче.</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 xml:space="preserve">Когда я вышла, Бранфорд </w:t>
      </w:r>
      <w:r w:rsidR="009C3656" w:rsidRPr="00737D1A">
        <w:rPr>
          <w:rFonts w:ascii="Times New Roman" w:hAnsi="Times New Roman" w:cs="Times New Roman"/>
          <w:sz w:val="24"/>
          <w:szCs w:val="24"/>
        </w:rPr>
        <w:t>на</w:t>
      </w:r>
      <w:r w:rsidR="00917DA7" w:rsidRPr="00737D1A">
        <w:rPr>
          <w:rFonts w:ascii="Times New Roman" w:hAnsi="Times New Roman" w:cs="Times New Roman"/>
          <w:sz w:val="24"/>
          <w:szCs w:val="24"/>
        </w:rPr>
        <w:t>ходился в одних штанах в кресле</w:t>
      </w:r>
      <w:r w:rsidRPr="00737D1A">
        <w:rPr>
          <w:rFonts w:ascii="Times New Roman" w:hAnsi="Times New Roman" w:cs="Times New Roman"/>
          <w:sz w:val="24"/>
          <w:szCs w:val="24"/>
        </w:rPr>
        <w:t>, которое он под</w:t>
      </w:r>
      <w:r w:rsidR="001633C2" w:rsidRPr="00737D1A">
        <w:rPr>
          <w:rFonts w:ascii="Times New Roman" w:hAnsi="Times New Roman" w:cs="Times New Roman"/>
          <w:sz w:val="24"/>
          <w:szCs w:val="24"/>
        </w:rPr>
        <w:t>вину</w:t>
      </w:r>
      <w:r w:rsidRPr="00737D1A">
        <w:rPr>
          <w:rFonts w:ascii="Times New Roman" w:hAnsi="Times New Roman" w:cs="Times New Roman"/>
          <w:sz w:val="24"/>
          <w:szCs w:val="24"/>
        </w:rPr>
        <w:t>л ближе к умывальнику. Всё, что было необходимо для бритья</w:t>
      </w:r>
      <w:r w:rsidR="001633C2" w:rsidRPr="00737D1A">
        <w:rPr>
          <w:rFonts w:ascii="Times New Roman" w:hAnsi="Times New Roman" w:cs="Times New Roman"/>
          <w:sz w:val="24"/>
          <w:szCs w:val="24"/>
        </w:rPr>
        <w:t xml:space="preserve">, </w:t>
      </w:r>
      <w:r w:rsidRPr="00737D1A">
        <w:rPr>
          <w:rFonts w:ascii="Times New Roman" w:hAnsi="Times New Roman" w:cs="Times New Roman"/>
          <w:sz w:val="24"/>
          <w:szCs w:val="24"/>
        </w:rPr>
        <w:t>лежало рядом на тумбочке. Вода в котелке уж</w:t>
      </w:r>
      <w:r w:rsidR="008B0CD6" w:rsidRPr="00737D1A">
        <w:rPr>
          <w:rFonts w:ascii="Times New Roman" w:hAnsi="Times New Roman" w:cs="Times New Roman"/>
          <w:sz w:val="24"/>
          <w:szCs w:val="24"/>
        </w:rPr>
        <w:t>е кипела, так что я развела е</w:t>
      </w:r>
      <w:r w:rsidR="001633C2" w:rsidRPr="00737D1A">
        <w:rPr>
          <w:rFonts w:ascii="Times New Roman" w:hAnsi="Times New Roman" w:cs="Times New Roman"/>
          <w:sz w:val="24"/>
          <w:szCs w:val="24"/>
        </w:rPr>
        <w:t>ё</w:t>
      </w:r>
      <w:r w:rsidRPr="00737D1A">
        <w:rPr>
          <w:rFonts w:ascii="Times New Roman" w:hAnsi="Times New Roman" w:cs="Times New Roman"/>
          <w:sz w:val="24"/>
          <w:szCs w:val="24"/>
        </w:rPr>
        <w:t xml:space="preserve"> в миске. Попробовав температур</w:t>
      </w:r>
      <w:r w:rsidR="008B0CD6" w:rsidRPr="00737D1A">
        <w:rPr>
          <w:rFonts w:ascii="Times New Roman" w:hAnsi="Times New Roman" w:cs="Times New Roman"/>
          <w:sz w:val="24"/>
          <w:szCs w:val="24"/>
        </w:rPr>
        <w:t>у</w:t>
      </w:r>
      <w:r w:rsidRPr="00737D1A">
        <w:rPr>
          <w:rFonts w:ascii="Times New Roman" w:hAnsi="Times New Roman" w:cs="Times New Roman"/>
          <w:sz w:val="24"/>
          <w:szCs w:val="24"/>
        </w:rPr>
        <w:t xml:space="preserve">, я опустила два полотенца в горячую воду. </w:t>
      </w:r>
      <w:r w:rsidR="00301E37" w:rsidRPr="00737D1A">
        <w:rPr>
          <w:rFonts w:ascii="Times New Roman" w:hAnsi="Times New Roman" w:cs="Times New Roman"/>
          <w:sz w:val="24"/>
          <w:szCs w:val="24"/>
        </w:rPr>
        <w:t xml:space="preserve">Как только они </w:t>
      </w:r>
      <w:r w:rsidR="001633C2" w:rsidRPr="00737D1A">
        <w:rPr>
          <w:rFonts w:ascii="Times New Roman" w:hAnsi="Times New Roman" w:cs="Times New Roman"/>
          <w:sz w:val="24"/>
          <w:szCs w:val="24"/>
        </w:rPr>
        <w:t>намокли</w:t>
      </w:r>
      <w:r w:rsidRPr="00737D1A">
        <w:rPr>
          <w:rFonts w:ascii="Times New Roman" w:hAnsi="Times New Roman" w:cs="Times New Roman"/>
          <w:sz w:val="24"/>
          <w:szCs w:val="24"/>
        </w:rPr>
        <w:t xml:space="preserve">, я выжала первое и положила вокруг лица Бранфорда. Сначала он поморщился, но потом </w:t>
      </w:r>
      <w:r w:rsidR="0040424F" w:rsidRPr="00737D1A">
        <w:rPr>
          <w:rFonts w:ascii="Times New Roman" w:hAnsi="Times New Roman" w:cs="Times New Roman"/>
          <w:sz w:val="24"/>
          <w:szCs w:val="24"/>
        </w:rPr>
        <w:t>расслабил плечи и закрыл глаза.</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Прошло много времени с тех пор, как я последний раз брила </w:t>
      </w:r>
      <w:r w:rsidR="00301E37" w:rsidRPr="00737D1A">
        <w:rPr>
          <w:rFonts w:ascii="Times New Roman" w:hAnsi="Times New Roman" w:cs="Times New Roman"/>
          <w:sz w:val="24"/>
          <w:szCs w:val="24"/>
        </w:rPr>
        <w:t>мужчину, но</w:t>
      </w:r>
      <w:r w:rsidR="00303138" w:rsidRPr="00737D1A">
        <w:rPr>
          <w:rFonts w:ascii="Times New Roman" w:hAnsi="Times New Roman" w:cs="Times New Roman"/>
          <w:sz w:val="24"/>
          <w:szCs w:val="24"/>
        </w:rPr>
        <w:t xml:space="preserve"> довольно часто</w:t>
      </w:r>
      <w:r w:rsidR="00301E37" w:rsidRPr="00737D1A">
        <w:rPr>
          <w:rFonts w:ascii="Times New Roman" w:hAnsi="Times New Roman" w:cs="Times New Roman"/>
          <w:sz w:val="24"/>
          <w:szCs w:val="24"/>
        </w:rPr>
        <w:t xml:space="preserve"> делала это для</w:t>
      </w:r>
      <w:r w:rsidRPr="00737D1A">
        <w:rPr>
          <w:rFonts w:ascii="Times New Roman" w:hAnsi="Times New Roman" w:cs="Times New Roman"/>
          <w:sz w:val="24"/>
          <w:szCs w:val="24"/>
        </w:rPr>
        <w:t xml:space="preserve"> Гейджа, брата</w:t>
      </w:r>
      <w:r w:rsidR="00303138" w:rsidRPr="00737D1A">
        <w:rPr>
          <w:rFonts w:ascii="Times New Roman" w:hAnsi="Times New Roman" w:cs="Times New Roman"/>
          <w:sz w:val="24"/>
          <w:szCs w:val="24"/>
        </w:rPr>
        <w:t xml:space="preserve"> принцессы Уитни</w:t>
      </w:r>
      <w:r w:rsidRPr="00737D1A">
        <w:rPr>
          <w:rFonts w:ascii="Times New Roman" w:hAnsi="Times New Roman" w:cs="Times New Roman"/>
          <w:sz w:val="24"/>
          <w:szCs w:val="24"/>
        </w:rPr>
        <w:t>, так что не со</w:t>
      </w:r>
      <w:r w:rsidR="0040424F" w:rsidRPr="00737D1A">
        <w:rPr>
          <w:rFonts w:ascii="Times New Roman" w:hAnsi="Times New Roman" w:cs="Times New Roman"/>
          <w:sz w:val="24"/>
          <w:szCs w:val="24"/>
        </w:rPr>
        <w:t>мневалась в своих способностях.</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Начав с шеи</w:t>
      </w:r>
      <w:r w:rsidR="00303138" w:rsidRPr="00737D1A">
        <w:rPr>
          <w:rFonts w:ascii="Times New Roman" w:hAnsi="Times New Roman" w:cs="Times New Roman"/>
          <w:sz w:val="24"/>
          <w:szCs w:val="24"/>
        </w:rPr>
        <w:t>, я медленно провела лезвием по коже, прополоскала бритву и прошла ещё раз. Справилась</w:t>
      </w:r>
      <w:r w:rsidRPr="00737D1A">
        <w:rPr>
          <w:rFonts w:ascii="Times New Roman" w:hAnsi="Times New Roman" w:cs="Times New Roman"/>
          <w:sz w:val="24"/>
          <w:szCs w:val="24"/>
        </w:rPr>
        <w:t xml:space="preserve"> с одной стороной его шеи и перешла </w:t>
      </w:r>
      <w:r w:rsidR="001633C2" w:rsidRPr="00737D1A">
        <w:rPr>
          <w:rFonts w:ascii="Times New Roman" w:hAnsi="Times New Roman" w:cs="Times New Roman"/>
          <w:sz w:val="24"/>
          <w:szCs w:val="24"/>
        </w:rPr>
        <w:t>к</w:t>
      </w:r>
      <w:r w:rsidRPr="00737D1A">
        <w:rPr>
          <w:rFonts w:ascii="Times New Roman" w:hAnsi="Times New Roman" w:cs="Times New Roman"/>
          <w:sz w:val="24"/>
          <w:szCs w:val="24"/>
        </w:rPr>
        <w:t xml:space="preserve"> подбородку </w:t>
      </w:r>
      <w:r w:rsidR="001633C2" w:rsidRPr="00737D1A">
        <w:rPr>
          <w:rFonts w:ascii="Times New Roman" w:hAnsi="Times New Roman" w:cs="Times New Roman"/>
          <w:sz w:val="24"/>
          <w:szCs w:val="24"/>
        </w:rPr>
        <w:t>и</w:t>
      </w:r>
      <w:r w:rsidRPr="00737D1A">
        <w:rPr>
          <w:rFonts w:ascii="Times New Roman" w:hAnsi="Times New Roman" w:cs="Times New Roman"/>
          <w:sz w:val="24"/>
          <w:szCs w:val="24"/>
        </w:rPr>
        <w:t xml:space="preserve"> щеке. Бранф</w:t>
      </w:r>
      <w:r w:rsidR="00303138" w:rsidRPr="00737D1A">
        <w:rPr>
          <w:rFonts w:ascii="Times New Roman" w:hAnsi="Times New Roman" w:cs="Times New Roman"/>
          <w:sz w:val="24"/>
          <w:szCs w:val="24"/>
        </w:rPr>
        <w:t>орд довольно напряж</w:t>
      </w:r>
      <w:r w:rsidR="001633C2" w:rsidRPr="00737D1A">
        <w:rPr>
          <w:rFonts w:ascii="Times New Roman" w:hAnsi="Times New Roman" w:cs="Times New Roman"/>
          <w:sz w:val="24"/>
          <w:szCs w:val="24"/>
        </w:rPr>
        <w:t>ё</w:t>
      </w:r>
      <w:r w:rsidR="00303138" w:rsidRPr="00737D1A">
        <w:rPr>
          <w:rFonts w:ascii="Times New Roman" w:hAnsi="Times New Roman" w:cs="Times New Roman"/>
          <w:sz w:val="24"/>
          <w:szCs w:val="24"/>
        </w:rPr>
        <w:t>нно смотрел</w:t>
      </w:r>
      <w:r w:rsidRPr="00737D1A">
        <w:rPr>
          <w:rFonts w:ascii="Times New Roman" w:hAnsi="Times New Roman" w:cs="Times New Roman"/>
          <w:sz w:val="24"/>
          <w:szCs w:val="24"/>
        </w:rPr>
        <w:t xml:space="preserve"> на меня, пока я работала.</w:t>
      </w:r>
      <w:r w:rsidR="00303138" w:rsidRPr="00737D1A">
        <w:rPr>
          <w:rFonts w:ascii="Times New Roman" w:hAnsi="Times New Roman" w:cs="Times New Roman"/>
          <w:sz w:val="24"/>
          <w:szCs w:val="24"/>
        </w:rPr>
        <w:t xml:space="preserve"> Мне стало любопытно, брил ли</w:t>
      </w:r>
      <w:r w:rsidRPr="00737D1A">
        <w:rPr>
          <w:rFonts w:ascii="Times New Roman" w:hAnsi="Times New Roman" w:cs="Times New Roman"/>
          <w:sz w:val="24"/>
          <w:szCs w:val="24"/>
        </w:rPr>
        <w:t xml:space="preserve"> его</w:t>
      </w:r>
      <w:r w:rsidR="00303138" w:rsidRPr="00737D1A">
        <w:rPr>
          <w:rFonts w:ascii="Times New Roman" w:hAnsi="Times New Roman" w:cs="Times New Roman"/>
          <w:sz w:val="24"/>
          <w:szCs w:val="24"/>
        </w:rPr>
        <w:t xml:space="preserve"> кто</w:t>
      </w:r>
      <w:r w:rsidR="00F95686" w:rsidRPr="00737D1A">
        <w:rPr>
          <w:rFonts w:ascii="Times New Roman" w:hAnsi="Times New Roman" w:cs="Times New Roman"/>
          <w:sz w:val="24"/>
          <w:szCs w:val="24"/>
        </w:rPr>
        <w:t>-</w:t>
      </w:r>
      <w:r w:rsidR="00303138" w:rsidRPr="00737D1A">
        <w:rPr>
          <w:rFonts w:ascii="Times New Roman" w:hAnsi="Times New Roman" w:cs="Times New Roman"/>
          <w:sz w:val="24"/>
          <w:szCs w:val="24"/>
        </w:rPr>
        <w:t xml:space="preserve">то или он делал это сам. </w:t>
      </w:r>
      <w:r w:rsidRPr="00737D1A">
        <w:rPr>
          <w:rFonts w:ascii="Times New Roman" w:hAnsi="Times New Roman" w:cs="Times New Roman"/>
          <w:sz w:val="24"/>
          <w:szCs w:val="24"/>
        </w:rPr>
        <w:t>Его кожа была натянуто</w:t>
      </w:r>
      <w:r w:rsidR="00303138" w:rsidRPr="00737D1A">
        <w:rPr>
          <w:rFonts w:ascii="Times New Roman" w:hAnsi="Times New Roman" w:cs="Times New Roman"/>
          <w:sz w:val="24"/>
          <w:szCs w:val="24"/>
        </w:rPr>
        <w:t>й из</w:t>
      </w:r>
      <w:r w:rsidR="00F95686" w:rsidRPr="00737D1A">
        <w:rPr>
          <w:rFonts w:ascii="Times New Roman" w:hAnsi="Times New Roman" w:cs="Times New Roman"/>
          <w:sz w:val="24"/>
          <w:szCs w:val="24"/>
        </w:rPr>
        <w:t>-</w:t>
      </w:r>
      <w:r w:rsidR="00303138" w:rsidRPr="00737D1A">
        <w:rPr>
          <w:rFonts w:ascii="Times New Roman" w:hAnsi="Times New Roman" w:cs="Times New Roman"/>
          <w:sz w:val="24"/>
          <w:szCs w:val="24"/>
        </w:rPr>
        <w:t>за напряж</w:t>
      </w:r>
      <w:r w:rsidR="001633C2" w:rsidRPr="00737D1A">
        <w:rPr>
          <w:rFonts w:ascii="Times New Roman" w:hAnsi="Times New Roman" w:cs="Times New Roman"/>
          <w:sz w:val="24"/>
          <w:szCs w:val="24"/>
        </w:rPr>
        <w:t>ё</w:t>
      </w:r>
      <w:r w:rsidR="00303138" w:rsidRPr="00737D1A">
        <w:rPr>
          <w:rFonts w:ascii="Times New Roman" w:hAnsi="Times New Roman" w:cs="Times New Roman"/>
          <w:sz w:val="24"/>
          <w:szCs w:val="24"/>
        </w:rPr>
        <w:t>нных мышц</w:t>
      </w:r>
      <w:r w:rsidR="0040424F" w:rsidRPr="00737D1A">
        <w:rPr>
          <w:rFonts w:ascii="Times New Roman" w:hAnsi="Times New Roman" w:cs="Times New Roman"/>
          <w:sz w:val="24"/>
          <w:szCs w:val="24"/>
        </w:rPr>
        <w:t>. А</w:t>
      </w:r>
      <w:r w:rsidRPr="00737D1A">
        <w:rPr>
          <w:rFonts w:ascii="Times New Roman" w:hAnsi="Times New Roman" w:cs="Times New Roman"/>
          <w:sz w:val="24"/>
          <w:szCs w:val="24"/>
        </w:rPr>
        <w:t xml:space="preserve"> взгляд </w:t>
      </w:r>
      <w:r w:rsidR="0040424F" w:rsidRPr="00737D1A">
        <w:rPr>
          <w:rFonts w:ascii="Times New Roman" w:hAnsi="Times New Roman" w:cs="Times New Roman"/>
          <w:sz w:val="24"/>
          <w:szCs w:val="24"/>
        </w:rPr>
        <w:t xml:space="preserve">мужа </w:t>
      </w:r>
      <w:r w:rsidRPr="00737D1A">
        <w:rPr>
          <w:rFonts w:ascii="Times New Roman" w:hAnsi="Times New Roman" w:cs="Times New Roman"/>
          <w:sz w:val="24"/>
          <w:szCs w:val="24"/>
        </w:rPr>
        <w:t>выбивал меня из колеи</w:t>
      </w:r>
      <w:r w:rsidR="00303138" w:rsidRPr="00737D1A">
        <w:rPr>
          <w:rFonts w:ascii="Times New Roman" w:hAnsi="Times New Roman" w:cs="Times New Roman"/>
          <w:sz w:val="24"/>
          <w:szCs w:val="24"/>
        </w:rPr>
        <w:t>, что осложняло</w:t>
      </w:r>
      <w:r w:rsidRPr="00737D1A">
        <w:rPr>
          <w:rFonts w:ascii="Times New Roman" w:hAnsi="Times New Roman" w:cs="Times New Roman"/>
          <w:sz w:val="24"/>
          <w:szCs w:val="24"/>
        </w:rPr>
        <w:t xml:space="preserve"> работу. Я решила начать разговор, чтобы отвлеч</w:t>
      </w:r>
      <w:r w:rsidR="001528A5" w:rsidRPr="00737D1A">
        <w:rPr>
          <w:rFonts w:ascii="Times New Roman" w:hAnsi="Times New Roman" w:cs="Times New Roman"/>
          <w:sz w:val="24"/>
          <w:szCs w:val="24"/>
        </w:rPr>
        <w:t>ь его и заставить расслабиться.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0424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Почему Ида хочет устроить ещё один приём? </w:t>
      </w: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спросила 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Начнём </w:t>
      </w:r>
      <w:r w:rsidR="00B22A3D" w:rsidRPr="00737D1A">
        <w:rPr>
          <w:rFonts w:ascii="Times New Roman" w:hAnsi="Times New Roman" w:cs="Times New Roman"/>
          <w:sz w:val="24"/>
          <w:szCs w:val="24"/>
        </w:rPr>
        <w:t xml:space="preserve">с того, что она </w:t>
      </w:r>
      <w:r w:rsidR="001633C2" w:rsidRPr="00737D1A">
        <w:rPr>
          <w:rFonts w:ascii="Times New Roman" w:hAnsi="Times New Roman" w:cs="Times New Roman"/>
          <w:sz w:val="24"/>
          <w:szCs w:val="24"/>
        </w:rPr>
        <w:t xml:space="preserve">на меня </w:t>
      </w:r>
      <w:r w:rsidR="00B22A3D" w:rsidRPr="00737D1A">
        <w:rPr>
          <w:rFonts w:ascii="Times New Roman" w:hAnsi="Times New Roman" w:cs="Times New Roman"/>
          <w:sz w:val="24"/>
          <w:szCs w:val="24"/>
        </w:rPr>
        <w:t>злится.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Потому что она должна была планировать твою свадьбу?</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Да, кто </w:t>
      </w:r>
      <w:r w:rsidR="001633C2" w:rsidRPr="00737D1A">
        <w:rPr>
          <w:rFonts w:ascii="Times New Roman" w:hAnsi="Times New Roman" w:cs="Times New Roman"/>
          <w:sz w:val="24"/>
          <w:szCs w:val="24"/>
        </w:rPr>
        <w:t xml:space="preserve">тебе </w:t>
      </w:r>
      <w:r w:rsidR="00877A64" w:rsidRPr="00737D1A">
        <w:rPr>
          <w:rFonts w:ascii="Times New Roman" w:hAnsi="Times New Roman" w:cs="Times New Roman"/>
          <w:sz w:val="24"/>
          <w:szCs w:val="24"/>
        </w:rPr>
        <w:t>сказал?</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w:t>
      </w:r>
      <w:r w:rsidR="00E43F40" w:rsidRPr="00737D1A">
        <w:rPr>
          <w:rFonts w:ascii="Times New Roman" w:hAnsi="Times New Roman" w:cs="Times New Roman"/>
          <w:sz w:val="24"/>
          <w:szCs w:val="24"/>
        </w:rPr>
        <w:t>Ида и Суннива говорили об этом.</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w:t>
      </w:r>
      <w:r w:rsidR="0002337D" w:rsidRPr="00737D1A">
        <w:rPr>
          <w:rFonts w:ascii="Times New Roman" w:hAnsi="Times New Roman" w:cs="Times New Roman"/>
          <w:sz w:val="24"/>
          <w:szCs w:val="24"/>
        </w:rPr>
        <w:t>Конечно же,</w:t>
      </w:r>
      <w:r w:rsidRPr="00737D1A">
        <w:rPr>
          <w:rFonts w:ascii="Times New Roman" w:hAnsi="Times New Roman" w:cs="Times New Roman"/>
          <w:sz w:val="24"/>
          <w:szCs w:val="24"/>
        </w:rPr>
        <w:t xml:space="preserve"> —</w:t>
      </w:r>
      <w:r w:rsidR="00B22A3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Бранфорд вздохнул и посмотрел на меня. Он казался более расслабленным, ну</w:t>
      </w:r>
      <w:r w:rsidR="001633C2"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или хотя</w:t>
      </w:r>
      <w:r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б</w:t>
      </w:r>
      <w:r w:rsidR="00B22A3D" w:rsidRPr="00737D1A">
        <w:rPr>
          <w:rFonts w:ascii="Times New Roman" w:hAnsi="Times New Roman" w:cs="Times New Roman"/>
          <w:sz w:val="24"/>
          <w:szCs w:val="24"/>
        </w:rPr>
        <w:t>ы</w:t>
      </w:r>
      <w:r w:rsidR="00877A64" w:rsidRPr="00737D1A">
        <w:rPr>
          <w:rFonts w:ascii="Times New Roman" w:hAnsi="Times New Roman" w:cs="Times New Roman"/>
          <w:sz w:val="24"/>
          <w:szCs w:val="24"/>
        </w:rPr>
        <w:t xml:space="preserve"> отвлеч</w:t>
      </w:r>
      <w:r w:rsidR="001633C2"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нным. </w:t>
      </w: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Я полагаю, они уже сказали, насколько я ужасен?</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Нет, </w:t>
      </w: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ответила я. </w:t>
      </w: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Суннива сказала, что ты...</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замолчала и закусила губу,</w:t>
      </w:r>
      <w:r w:rsidR="00B22A3D" w:rsidRPr="00737D1A">
        <w:rPr>
          <w:rFonts w:ascii="Times New Roman" w:hAnsi="Times New Roman" w:cs="Times New Roman"/>
          <w:sz w:val="24"/>
          <w:szCs w:val="24"/>
        </w:rPr>
        <w:t xml:space="preserve"> обдумывая, что можно рассказывать.</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Что она сказала? </w:t>
      </w: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требовательно </w:t>
      </w:r>
      <w:r w:rsidR="00877A64" w:rsidRPr="00737D1A">
        <w:rPr>
          <w:rFonts w:ascii="Times New Roman" w:hAnsi="Times New Roman" w:cs="Times New Roman"/>
          <w:sz w:val="24"/>
          <w:szCs w:val="24"/>
        </w:rPr>
        <w:t>с</w:t>
      </w:r>
      <w:r w:rsidR="00B22A3D" w:rsidRPr="00737D1A">
        <w:rPr>
          <w:rFonts w:ascii="Times New Roman" w:hAnsi="Times New Roman" w:cs="Times New Roman"/>
          <w:sz w:val="24"/>
          <w:szCs w:val="24"/>
        </w:rPr>
        <w:t>просил Бранфорд.</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Она сказала, что ты хороший человек, </w:t>
      </w: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ответила 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Так и сказала?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Да.</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Несколько минут Бранфорд задумчиво смотрел куда</w:t>
      </w:r>
      <w:r w:rsidR="00F95686" w:rsidRPr="00737D1A">
        <w:rPr>
          <w:rFonts w:ascii="Times New Roman" w:hAnsi="Times New Roman" w:cs="Times New Roman"/>
          <w:sz w:val="24"/>
          <w:szCs w:val="24"/>
        </w:rPr>
        <w:t>-</w:t>
      </w:r>
      <w:r w:rsidRPr="00737D1A">
        <w:rPr>
          <w:rFonts w:ascii="Times New Roman" w:hAnsi="Times New Roman" w:cs="Times New Roman"/>
          <w:sz w:val="24"/>
          <w:szCs w:val="24"/>
        </w:rPr>
        <w:t>то в</w:t>
      </w:r>
      <w:r w:rsidR="00B22A3D" w:rsidRPr="00737D1A">
        <w:rPr>
          <w:rFonts w:ascii="Times New Roman" w:hAnsi="Times New Roman" w:cs="Times New Roman"/>
          <w:sz w:val="24"/>
          <w:szCs w:val="24"/>
        </w:rPr>
        <w:t xml:space="preserve"> пространство.</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Приём </w:t>
      </w:r>
      <w:r w:rsidR="001633C2" w:rsidRPr="00737D1A">
        <w:rPr>
          <w:rFonts w:ascii="Times New Roman" w:hAnsi="Times New Roman" w:cs="Times New Roman"/>
          <w:sz w:val="24"/>
          <w:szCs w:val="24"/>
        </w:rPr>
        <w:t xml:space="preserve">тебя </w:t>
      </w:r>
      <w:r w:rsidR="00877A64" w:rsidRPr="00737D1A">
        <w:rPr>
          <w:rFonts w:ascii="Times New Roman" w:hAnsi="Times New Roman" w:cs="Times New Roman"/>
          <w:sz w:val="24"/>
          <w:szCs w:val="24"/>
        </w:rPr>
        <w:t>беспокоит?</w:t>
      </w:r>
      <w:r w:rsidR="00B22A3D"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спросил он.</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В некотором роде, </w:t>
      </w: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признала</w:t>
      </w:r>
      <w:r w:rsidR="001633C2" w:rsidRPr="00737D1A">
        <w:rPr>
          <w:rFonts w:ascii="Times New Roman" w:hAnsi="Times New Roman" w:cs="Times New Roman"/>
          <w:sz w:val="24"/>
          <w:szCs w:val="24"/>
        </w:rPr>
        <w:t>сь</w:t>
      </w:r>
      <w:r w:rsidR="00877A64" w:rsidRPr="00737D1A">
        <w:rPr>
          <w:rFonts w:ascii="Times New Roman" w:hAnsi="Times New Roman" w:cs="Times New Roman"/>
          <w:sz w:val="24"/>
          <w:szCs w:val="24"/>
        </w:rPr>
        <w:t xml:space="preserve"> я, медленно проводя лезвием по его щеке. </w:t>
      </w: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Я не прина</w:t>
      </w:r>
      <w:r w:rsidR="00B22A3D" w:rsidRPr="00737D1A">
        <w:rPr>
          <w:rFonts w:ascii="Times New Roman" w:hAnsi="Times New Roman" w:cs="Times New Roman"/>
          <w:sz w:val="24"/>
          <w:szCs w:val="24"/>
        </w:rPr>
        <w:t>длежу к людям такого положения.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Конечно</w:t>
      </w:r>
      <w:r w:rsidR="001633C2"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принадлежишь, </w:t>
      </w: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сказал Бранфорд, </w:t>
      </w:r>
      <w:r w:rsidR="001633C2" w:rsidRPr="00737D1A">
        <w:rPr>
          <w:rFonts w:ascii="Times New Roman" w:hAnsi="Times New Roman" w:cs="Times New Roman"/>
          <w:sz w:val="24"/>
          <w:szCs w:val="24"/>
        </w:rPr>
        <w:t>по</w:t>
      </w:r>
      <w:r w:rsidR="00877A64" w:rsidRPr="00737D1A">
        <w:rPr>
          <w:rFonts w:ascii="Times New Roman" w:hAnsi="Times New Roman" w:cs="Times New Roman"/>
          <w:sz w:val="24"/>
          <w:szCs w:val="24"/>
        </w:rPr>
        <w:t xml:space="preserve">правляя меня. </w:t>
      </w:r>
      <w:r w:rsidRPr="00737D1A">
        <w:rPr>
          <w:rFonts w:ascii="Times New Roman" w:hAnsi="Times New Roman" w:cs="Times New Roman"/>
          <w:sz w:val="24"/>
          <w:szCs w:val="24"/>
        </w:rPr>
        <w:t>—</w:t>
      </w:r>
      <w:r w:rsidR="00B22A3D" w:rsidRPr="00737D1A">
        <w:rPr>
          <w:rFonts w:ascii="Times New Roman" w:hAnsi="Times New Roman" w:cs="Times New Roman"/>
          <w:sz w:val="24"/>
          <w:szCs w:val="24"/>
        </w:rPr>
        <w:t xml:space="preserve"> </w:t>
      </w:r>
      <w:r w:rsidR="009E77F4" w:rsidRPr="00737D1A">
        <w:rPr>
          <w:rFonts w:ascii="Times New Roman" w:hAnsi="Times New Roman" w:cs="Times New Roman"/>
          <w:sz w:val="24"/>
          <w:szCs w:val="24"/>
        </w:rPr>
        <w:t>Ты моя жена.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B22A3D" w:rsidRPr="00737D1A">
        <w:rPr>
          <w:rFonts w:ascii="Times New Roman" w:hAnsi="Times New Roman" w:cs="Times New Roman"/>
          <w:sz w:val="24"/>
          <w:szCs w:val="24"/>
        </w:rPr>
        <w:t xml:space="preserve"> </w:t>
      </w:r>
      <w:r w:rsidR="009E77F4" w:rsidRPr="00737D1A">
        <w:rPr>
          <w:rFonts w:ascii="Times New Roman" w:hAnsi="Times New Roman" w:cs="Times New Roman"/>
          <w:sz w:val="24"/>
          <w:szCs w:val="24"/>
        </w:rPr>
        <w:t>Д</w:t>
      </w:r>
      <w:r w:rsidR="00877A64" w:rsidRPr="00737D1A">
        <w:rPr>
          <w:rFonts w:ascii="Times New Roman" w:hAnsi="Times New Roman" w:cs="Times New Roman"/>
          <w:sz w:val="24"/>
          <w:szCs w:val="24"/>
        </w:rPr>
        <w:t xml:space="preserve">умаю, что не все </w:t>
      </w:r>
      <w:r w:rsidR="001633C2" w:rsidRPr="00737D1A">
        <w:rPr>
          <w:rFonts w:ascii="Times New Roman" w:hAnsi="Times New Roman" w:cs="Times New Roman"/>
          <w:sz w:val="24"/>
          <w:szCs w:val="24"/>
        </w:rPr>
        <w:t xml:space="preserve">с этим </w:t>
      </w:r>
      <w:r w:rsidR="00877A64" w:rsidRPr="00737D1A">
        <w:rPr>
          <w:rFonts w:ascii="Times New Roman" w:hAnsi="Times New Roman" w:cs="Times New Roman"/>
          <w:sz w:val="24"/>
          <w:szCs w:val="24"/>
        </w:rPr>
        <w:t>согласятся. Первое впеча</w:t>
      </w:r>
      <w:r w:rsidR="00B22A3D" w:rsidRPr="00737D1A">
        <w:rPr>
          <w:rFonts w:ascii="Times New Roman" w:hAnsi="Times New Roman" w:cs="Times New Roman"/>
          <w:sz w:val="24"/>
          <w:szCs w:val="24"/>
        </w:rPr>
        <w:t>тление было далеко от идеально</w:t>
      </w:r>
      <w:r w:rsidR="009E77F4" w:rsidRPr="00737D1A">
        <w:rPr>
          <w:rFonts w:ascii="Times New Roman" w:hAnsi="Times New Roman" w:cs="Times New Roman"/>
          <w:sz w:val="24"/>
          <w:szCs w:val="24"/>
        </w:rPr>
        <w:t>го.</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9E77F4"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Меня не волнует, что они не согласны, </w:t>
      </w:r>
      <w:r w:rsidRPr="00737D1A">
        <w:rPr>
          <w:rFonts w:ascii="Times New Roman" w:hAnsi="Times New Roman" w:cs="Times New Roman"/>
          <w:sz w:val="24"/>
          <w:szCs w:val="24"/>
        </w:rPr>
        <w:t>—</w:t>
      </w:r>
      <w:r w:rsidR="009E77F4"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сказал Бранфорд тихим голосом. </w:t>
      </w:r>
      <w:r w:rsidRPr="00737D1A">
        <w:rPr>
          <w:rFonts w:ascii="Times New Roman" w:hAnsi="Times New Roman" w:cs="Times New Roman"/>
          <w:sz w:val="24"/>
          <w:szCs w:val="24"/>
        </w:rPr>
        <w:t>—</w:t>
      </w:r>
      <w:r w:rsidR="009E77F4" w:rsidRPr="00737D1A">
        <w:rPr>
          <w:rFonts w:ascii="Times New Roman" w:hAnsi="Times New Roman" w:cs="Times New Roman"/>
          <w:sz w:val="24"/>
          <w:szCs w:val="24"/>
        </w:rPr>
        <w:t xml:space="preserve"> Ты моя. П</w:t>
      </w:r>
      <w:r w:rsidR="00877A64" w:rsidRPr="00737D1A">
        <w:rPr>
          <w:rFonts w:ascii="Times New Roman" w:hAnsi="Times New Roman" w:cs="Times New Roman"/>
          <w:sz w:val="24"/>
          <w:szCs w:val="24"/>
        </w:rPr>
        <w:t>ринадлежишь к м</w:t>
      </w:r>
      <w:r w:rsidR="009E77F4" w:rsidRPr="00737D1A">
        <w:rPr>
          <w:rFonts w:ascii="Times New Roman" w:hAnsi="Times New Roman" w:cs="Times New Roman"/>
          <w:sz w:val="24"/>
          <w:szCs w:val="24"/>
        </w:rPr>
        <w:t>оему миру и будешь рядом</w:t>
      </w:r>
      <w:r w:rsidR="00877A64" w:rsidRPr="00737D1A">
        <w:rPr>
          <w:rFonts w:ascii="Times New Roman" w:hAnsi="Times New Roman" w:cs="Times New Roman"/>
          <w:sz w:val="24"/>
          <w:szCs w:val="24"/>
        </w:rPr>
        <w:t xml:space="preserve"> на </w:t>
      </w:r>
      <w:r w:rsidR="009E77F4" w:rsidRPr="00737D1A">
        <w:rPr>
          <w:rFonts w:ascii="Times New Roman" w:hAnsi="Times New Roman" w:cs="Times New Roman"/>
          <w:sz w:val="24"/>
          <w:szCs w:val="24"/>
        </w:rPr>
        <w:t>празднике в честь нашего брака.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9E77F4" w:rsidRPr="00737D1A">
        <w:rPr>
          <w:rFonts w:ascii="Times New Roman" w:hAnsi="Times New Roman" w:cs="Times New Roman"/>
          <w:sz w:val="24"/>
          <w:szCs w:val="24"/>
        </w:rPr>
        <w:t xml:space="preserve"> Я твоя, </w:t>
      </w:r>
      <w:r w:rsidRPr="00737D1A">
        <w:rPr>
          <w:rFonts w:ascii="Times New Roman" w:hAnsi="Times New Roman" w:cs="Times New Roman"/>
          <w:sz w:val="24"/>
          <w:szCs w:val="24"/>
        </w:rPr>
        <w:t>—</w:t>
      </w:r>
      <w:r w:rsidR="009E77F4" w:rsidRPr="00737D1A">
        <w:rPr>
          <w:rFonts w:ascii="Times New Roman" w:hAnsi="Times New Roman" w:cs="Times New Roman"/>
          <w:sz w:val="24"/>
          <w:szCs w:val="24"/>
        </w:rPr>
        <w:t xml:space="preserve"> сказала я тихо. </w:t>
      </w:r>
      <w:r w:rsidRPr="00737D1A">
        <w:rPr>
          <w:rFonts w:ascii="Times New Roman" w:hAnsi="Times New Roman" w:cs="Times New Roman"/>
          <w:sz w:val="24"/>
          <w:szCs w:val="24"/>
        </w:rPr>
        <w:t>—</w:t>
      </w:r>
      <w:r w:rsidR="009E77F4" w:rsidRPr="00737D1A">
        <w:rPr>
          <w:rFonts w:ascii="Times New Roman" w:hAnsi="Times New Roman" w:cs="Times New Roman"/>
          <w:sz w:val="24"/>
          <w:szCs w:val="24"/>
        </w:rPr>
        <w:t xml:space="preserve"> И сделаю, как пожелаешь.</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1509ED" w:rsidRPr="00737D1A">
        <w:rPr>
          <w:rFonts w:ascii="Times New Roman" w:hAnsi="Times New Roman" w:cs="Times New Roman"/>
          <w:sz w:val="24"/>
          <w:szCs w:val="24"/>
        </w:rPr>
        <w:t xml:space="preserve"> Моя!</w:t>
      </w:r>
      <w:r w:rsidRPr="00737D1A">
        <w:rPr>
          <w:rFonts w:ascii="Times New Roman" w:hAnsi="Times New Roman" w:cs="Times New Roman"/>
          <w:sz w:val="24"/>
          <w:szCs w:val="24"/>
        </w:rPr>
        <w:t xml:space="preserve"> —</w:t>
      </w:r>
      <w:r w:rsidR="001509E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Бранфорд приблизился ко мне и вз</w:t>
      </w:r>
      <w:r w:rsidR="001509ED" w:rsidRPr="00737D1A">
        <w:rPr>
          <w:rFonts w:ascii="Times New Roman" w:hAnsi="Times New Roman" w:cs="Times New Roman"/>
          <w:sz w:val="24"/>
          <w:szCs w:val="24"/>
        </w:rPr>
        <w:t>ял за запястье, останавливая</w:t>
      </w:r>
      <w:r w:rsidR="00877A64" w:rsidRPr="00737D1A">
        <w:rPr>
          <w:rFonts w:ascii="Times New Roman" w:hAnsi="Times New Roman" w:cs="Times New Roman"/>
          <w:sz w:val="24"/>
          <w:szCs w:val="24"/>
        </w:rPr>
        <w:t xml:space="preserve"> манипуляции бритвой. Другой</w:t>
      </w:r>
      <w:r w:rsidR="001509ED" w:rsidRPr="00737D1A">
        <w:rPr>
          <w:rFonts w:ascii="Times New Roman" w:hAnsi="Times New Roman" w:cs="Times New Roman"/>
          <w:sz w:val="24"/>
          <w:szCs w:val="24"/>
        </w:rPr>
        <w:t xml:space="preserve"> своей рукой он притронулся к моему лицу</w:t>
      </w:r>
      <w:r w:rsidR="00877A6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1509E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С тем же уважением к тебе, я твой.</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убрала руку с лезвием от лиц</w:t>
      </w:r>
      <w:r w:rsidR="001509ED" w:rsidRPr="00737D1A">
        <w:rPr>
          <w:rFonts w:ascii="Times New Roman" w:hAnsi="Times New Roman" w:cs="Times New Roman"/>
          <w:sz w:val="24"/>
          <w:szCs w:val="24"/>
        </w:rPr>
        <w:t>а</w:t>
      </w:r>
      <w:r w:rsidRPr="00737D1A">
        <w:rPr>
          <w:rFonts w:ascii="Times New Roman" w:hAnsi="Times New Roman" w:cs="Times New Roman"/>
          <w:sz w:val="24"/>
          <w:szCs w:val="24"/>
        </w:rPr>
        <w:t xml:space="preserve"> мужа. По странной причине его высказы</w:t>
      </w:r>
      <w:r w:rsidR="00A66A4F" w:rsidRPr="00737D1A">
        <w:rPr>
          <w:rFonts w:ascii="Times New Roman" w:hAnsi="Times New Roman" w:cs="Times New Roman"/>
          <w:sz w:val="24"/>
          <w:szCs w:val="24"/>
        </w:rPr>
        <w:t>вание  показалось мне смешным.</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1509E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Тебе кажется это смешным? </w:t>
      </w:r>
      <w:r w:rsidRPr="00737D1A">
        <w:rPr>
          <w:rFonts w:ascii="Times New Roman" w:hAnsi="Times New Roman" w:cs="Times New Roman"/>
          <w:sz w:val="24"/>
          <w:szCs w:val="24"/>
        </w:rPr>
        <w:t>—</w:t>
      </w:r>
      <w:r w:rsidR="001509E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требовате</w:t>
      </w:r>
      <w:r w:rsidR="001509ED" w:rsidRPr="00737D1A">
        <w:rPr>
          <w:rFonts w:ascii="Times New Roman" w:hAnsi="Times New Roman" w:cs="Times New Roman"/>
          <w:sz w:val="24"/>
          <w:szCs w:val="24"/>
        </w:rPr>
        <w:t>льно спросил Бранфорд, и на м</w:t>
      </w:r>
      <w:r w:rsidR="00877A64" w:rsidRPr="00737D1A">
        <w:rPr>
          <w:rFonts w:ascii="Times New Roman" w:hAnsi="Times New Roman" w:cs="Times New Roman"/>
          <w:sz w:val="24"/>
          <w:szCs w:val="24"/>
        </w:rPr>
        <w:t>г</w:t>
      </w:r>
      <w:r w:rsidR="001509ED" w:rsidRPr="00737D1A">
        <w:rPr>
          <w:rFonts w:ascii="Times New Roman" w:hAnsi="Times New Roman" w:cs="Times New Roman"/>
          <w:sz w:val="24"/>
          <w:szCs w:val="24"/>
        </w:rPr>
        <w:t>н</w:t>
      </w:r>
      <w:r w:rsidR="00877A64" w:rsidRPr="00737D1A">
        <w:rPr>
          <w:rFonts w:ascii="Times New Roman" w:hAnsi="Times New Roman" w:cs="Times New Roman"/>
          <w:sz w:val="24"/>
          <w:szCs w:val="24"/>
        </w:rPr>
        <w:t xml:space="preserve">овение мне показалось, </w:t>
      </w:r>
      <w:r w:rsidR="004C1B66" w:rsidRPr="00737D1A">
        <w:rPr>
          <w:rFonts w:ascii="Times New Roman" w:hAnsi="Times New Roman" w:cs="Times New Roman"/>
          <w:sz w:val="24"/>
          <w:szCs w:val="24"/>
        </w:rPr>
        <w:t>что я вновь его разозлила, но, он слегка улыб</w:t>
      </w:r>
      <w:r w:rsidR="001633C2" w:rsidRPr="00737D1A">
        <w:rPr>
          <w:rFonts w:ascii="Times New Roman" w:hAnsi="Times New Roman" w:cs="Times New Roman"/>
          <w:sz w:val="24"/>
          <w:szCs w:val="24"/>
        </w:rPr>
        <w:t>нул</w:t>
      </w:r>
      <w:r w:rsidR="004C1B66" w:rsidRPr="00737D1A">
        <w:rPr>
          <w:rFonts w:ascii="Times New Roman" w:hAnsi="Times New Roman" w:cs="Times New Roman"/>
          <w:sz w:val="24"/>
          <w:szCs w:val="24"/>
        </w:rPr>
        <w:t>ся. А потом</w:t>
      </w:r>
      <w:r w:rsidR="00877A64" w:rsidRPr="00737D1A">
        <w:rPr>
          <w:rFonts w:ascii="Times New Roman" w:hAnsi="Times New Roman" w:cs="Times New Roman"/>
          <w:sz w:val="24"/>
          <w:szCs w:val="24"/>
        </w:rPr>
        <w:t xml:space="preserve"> отпусти</w:t>
      </w:r>
      <w:r w:rsidR="004C1B66" w:rsidRPr="00737D1A">
        <w:rPr>
          <w:rFonts w:ascii="Times New Roman" w:hAnsi="Times New Roman" w:cs="Times New Roman"/>
          <w:sz w:val="24"/>
          <w:szCs w:val="24"/>
        </w:rPr>
        <w:t>л меня.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042AAE" w:rsidRPr="00737D1A">
        <w:rPr>
          <w:rFonts w:ascii="Times New Roman" w:hAnsi="Times New Roman" w:cs="Times New Roman"/>
          <w:sz w:val="24"/>
          <w:szCs w:val="24"/>
        </w:rPr>
        <w:t xml:space="preserve"> Немного, </w:t>
      </w:r>
      <w:r w:rsidRPr="00737D1A">
        <w:rPr>
          <w:rFonts w:ascii="Times New Roman" w:hAnsi="Times New Roman" w:cs="Times New Roman"/>
          <w:sz w:val="24"/>
          <w:szCs w:val="24"/>
        </w:rPr>
        <w:t>—</w:t>
      </w:r>
      <w:r w:rsidR="00042AAE" w:rsidRPr="00737D1A">
        <w:rPr>
          <w:rFonts w:ascii="Times New Roman" w:hAnsi="Times New Roman" w:cs="Times New Roman"/>
          <w:sz w:val="24"/>
          <w:szCs w:val="24"/>
        </w:rPr>
        <w:t xml:space="preserve"> призналась я, и, успокоившись, вернулась к своему делу. </w:t>
      </w:r>
      <w:r w:rsidRPr="00737D1A">
        <w:rPr>
          <w:rFonts w:ascii="Times New Roman" w:hAnsi="Times New Roman" w:cs="Times New Roman"/>
          <w:sz w:val="24"/>
          <w:szCs w:val="24"/>
        </w:rPr>
        <w:t>—</w:t>
      </w:r>
      <w:r w:rsidR="00042AAE" w:rsidRPr="00737D1A">
        <w:rPr>
          <w:rFonts w:ascii="Times New Roman" w:hAnsi="Times New Roman" w:cs="Times New Roman"/>
          <w:sz w:val="24"/>
          <w:szCs w:val="24"/>
        </w:rPr>
        <w:t xml:space="preserve"> </w:t>
      </w:r>
      <w:r w:rsidR="00A66A4F" w:rsidRPr="00737D1A">
        <w:rPr>
          <w:rFonts w:ascii="Times New Roman" w:hAnsi="Times New Roman" w:cs="Times New Roman"/>
          <w:sz w:val="24"/>
          <w:szCs w:val="24"/>
        </w:rPr>
        <w:t>Конечно же</w:t>
      </w:r>
      <w:r w:rsidR="001633C2" w:rsidRPr="00737D1A">
        <w:rPr>
          <w:rFonts w:ascii="Times New Roman" w:hAnsi="Times New Roman" w:cs="Times New Roman"/>
          <w:sz w:val="24"/>
          <w:szCs w:val="24"/>
        </w:rPr>
        <w:t xml:space="preserve">, </w:t>
      </w:r>
      <w:r w:rsidR="00A66A4F" w:rsidRPr="00737D1A">
        <w:rPr>
          <w:rFonts w:ascii="Times New Roman" w:hAnsi="Times New Roman" w:cs="Times New Roman"/>
          <w:sz w:val="24"/>
          <w:szCs w:val="24"/>
        </w:rPr>
        <w:t>принадлежу. Ведь б</w:t>
      </w:r>
      <w:r w:rsidR="00877A64" w:rsidRPr="00737D1A">
        <w:rPr>
          <w:rFonts w:ascii="Times New Roman" w:hAnsi="Times New Roman" w:cs="Times New Roman"/>
          <w:sz w:val="24"/>
          <w:szCs w:val="24"/>
        </w:rPr>
        <w:t xml:space="preserve">ыла </w:t>
      </w:r>
      <w:r w:rsidR="00A66A4F" w:rsidRPr="00737D1A">
        <w:rPr>
          <w:rFonts w:ascii="Times New Roman" w:hAnsi="Times New Roman" w:cs="Times New Roman"/>
          <w:sz w:val="24"/>
          <w:szCs w:val="24"/>
        </w:rPr>
        <w:t>от</w:t>
      </w:r>
      <w:r w:rsidR="00877A64" w:rsidRPr="00737D1A">
        <w:rPr>
          <w:rFonts w:ascii="Times New Roman" w:hAnsi="Times New Roman" w:cs="Times New Roman"/>
          <w:sz w:val="24"/>
          <w:szCs w:val="24"/>
        </w:rPr>
        <w:t>дана тебе в жёны Отц</w:t>
      </w:r>
      <w:r w:rsidR="00A66A4F" w:rsidRPr="00737D1A">
        <w:rPr>
          <w:rFonts w:ascii="Times New Roman" w:hAnsi="Times New Roman" w:cs="Times New Roman"/>
          <w:sz w:val="24"/>
          <w:szCs w:val="24"/>
        </w:rPr>
        <w:t>ом Чарльзом. Так и должно быть.</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533801" w:rsidRPr="00737D1A">
        <w:rPr>
          <w:rFonts w:ascii="Times New Roman" w:hAnsi="Times New Roman" w:cs="Times New Roman"/>
          <w:sz w:val="24"/>
          <w:szCs w:val="24"/>
        </w:rPr>
        <w:t xml:space="preserve"> Т</w:t>
      </w:r>
      <w:r w:rsidR="00877A64" w:rsidRPr="00737D1A">
        <w:rPr>
          <w:rFonts w:ascii="Times New Roman" w:hAnsi="Times New Roman" w:cs="Times New Roman"/>
          <w:sz w:val="24"/>
          <w:szCs w:val="24"/>
        </w:rPr>
        <w:t xml:space="preserve">ак и есть сейчас? </w:t>
      </w:r>
      <w:r w:rsidRPr="00737D1A">
        <w:rPr>
          <w:rFonts w:ascii="Times New Roman" w:hAnsi="Times New Roman" w:cs="Times New Roman"/>
          <w:sz w:val="24"/>
          <w:szCs w:val="24"/>
        </w:rPr>
        <w:t>—</w:t>
      </w:r>
      <w:r w:rsidR="00533801" w:rsidRPr="00737D1A">
        <w:rPr>
          <w:rFonts w:ascii="Times New Roman" w:hAnsi="Times New Roman" w:cs="Times New Roman"/>
          <w:sz w:val="24"/>
          <w:szCs w:val="24"/>
        </w:rPr>
        <w:t xml:space="preserve"> </w:t>
      </w:r>
      <w:r w:rsidR="009B323A" w:rsidRPr="00737D1A">
        <w:rPr>
          <w:rFonts w:ascii="Times New Roman" w:hAnsi="Times New Roman" w:cs="Times New Roman"/>
          <w:sz w:val="24"/>
          <w:szCs w:val="24"/>
        </w:rPr>
        <w:t>спросил Бранфорд с ухмылкой.</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посмотрела в его глаза, пытая</w:t>
      </w:r>
      <w:r w:rsidR="00533801" w:rsidRPr="00737D1A">
        <w:rPr>
          <w:rFonts w:ascii="Times New Roman" w:hAnsi="Times New Roman" w:cs="Times New Roman"/>
          <w:sz w:val="24"/>
          <w:szCs w:val="24"/>
        </w:rPr>
        <w:t>сь определить, говорил ли он</w:t>
      </w:r>
      <w:r w:rsidRPr="00737D1A">
        <w:rPr>
          <w:rFonts w:ascii="Times New Roman" w:hAnsi="Times New Roman" w:cs="Times New Roman"/>
          <w:sz w:val="24"/>
          <w:szCs w:val="24"/>
        </w:rPr>
        <w:t>, что я ошибаюс</w:t>
      </w:r>
      <w:r w:rsidR="009E6767" w:rsidRPr="00737D1A">
        <w:rPr>
          <w:rFonts w:ascii="Times New Roman" w:hAnsi="Times New Roman" w:cs="Times New Roman"/>
          <w:sz w:val="24"/>
          <w:szCs w:val="24"/>
        </w:rPr>
        <w:t>ь, соглашался ли</w:t>
      </w:r>
      <w:r w:rsidRPr="00737D1A">
        <w:rPr>
          <w:rFonts w:ascii="Times New Roman" w:hAnsi="Times New Roman" w:cs="Times New Roman"/>
          <w:sz w:val="24"/>
          <w:szCs w:val="24"/>
        </w:rPr>
        <w:t xml:space="preserve"> со мной ил</w:t>
      </w:r>
      <w:r w:rsidR="009E6767" w:rsidRPr="00737D1A">
        <w:rPr>
          <w:rFonts w:ascii="Times New Roman" w:hAnsi="Times New Roman" w:cs="Times New Roman"/>
          <w:sz w:val="24"/>
          <w:szCs w:val="24"/>
        </w:rPr>
        <w:t>и же просто высмеивал. Но</w:t>
      </w:r>
      <w:r w:rsidRPr="00737D1A">
        <w:rPr>
          <w:rFonts w:ascii="Times New Roman" w:hAnsi="Times New Roman" w:cs="Times New Roman"/>
          <w:sz w:val="24"/>
          <w:szCs w:val="24"/>
        </w:rPr>
        <w:t xml:space="preserve"> не </w:t>
      </w:r>
      <w:r w:rsidR="009E6767" w:rsidRPr="00737D1A">
        <w:rPr>
          <w:rFonts w:ascii="Times New Roman" w:hAnsi="Times New Roman" w:cs="Times New Roman"/>
          <w:sz w:val="24"/>
          <w:szCs w:val="24"/>
        </w:rPr>
        <w:t>могла определить, что значил такой ответ.</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5D12C8" w:rsidRPr="00737D1A">
        <w:rPr>
          <w:rFonts w:ascii="Times New Roman" w:hAnsi="Times New Roman" w:cs="Times New Roman"/>
          <w:sz w:val="24"/>
          <w:szCs w:val="24"/>
        </w:rPr>
        <w:t xml:space="preserve"> </w:t>
      </w:r>
      <w:r w:rsidR="009B323A" w:rsidRPr="00737D1A">
        <w:rPr>
          <w:rFonts w:ascii="Times New Roman" w:hAnsi="Times New Roman" w:cs="Times New Roman"/>
          <w:sz w:val="24"/>
          <w:szCs w:val="24"/>
        </w:rPr>
        <w:t>Д</w:t>
      </w:r>
      <w:r w:rsidR="00877A64" w:rsidRPr="00737D1A">
        <w:rPr>
          <w:rFonts w:ascii="Times New Roman" w:hAnsi="Times New Roman" w:cs="Times New Roman"/>
          <w:sz w:val="24"/>
          <w:szCs w:val="24"/>
        </w:rPr>
        <w:t xml:space="preserve">умаю, что да, </w:t>
      </w:r>
      <w:r w:rsidRPr="00737D1A">
        <w:rPr>
          <w:rFonts w:ascii="Times New Roman" w:hAnsi="Times New Roman" w:cs="Times New Roman"/>
          <w:sz w:val="24"/>
          <w:szCs w:val="24"/>
        </w:rPr>
        <w:t>—</w:t>
      </w:r>
      <w:r w:rsidR="009B323A" w:rsidRPr="00737D1A">
        <w:rPr>
          <w:rFonts w:ascii="Times New Roman" w:hAnsi="Times New Roman" w:cs="Times New Roman"/>
          <w:sz w:val="24"/>
          <w:szCs w:val="24"/>
        </w:rPr>
        <w:t xml:space="preserve"> пролепетала я. С</w:t>
      </w:r>
      <w:r w:rsidR="00877A64" w:rsidRPr="00737D1A">
        <w:rPr>
          <w:rFonts w:ascii="Times New Roman" w:hAnsi="Times New Roman" w:cs="Times New Roman"/>
          <w:sz w:val="24"/>
          <w:szCs w:val="24"/>
        </w:rPr>
        <w:t>фокусировалась на его скулах, аккур</w:t>
      </w:r>
      <w:r w:rsidR="009B323A" w:rsidRPr="00737D1A">
        <w:rPr>
          <w:rFonts w:ascii="Times New Roman" w:hAnsi="Times New Roman" w:cs="Times New Roman"/>
          <w:sz w:val="24"/>
          <w:szCs w:val="24"/>
        </w:rPr>
        <w:t>атно проходя лезвием по изгибу.</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9B323A"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Брак </w:t>
      </w:r>
      <w:r w:rsidR="001819BC"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это союз, Александра, </w:t>
      </w:r>
      <w:r w:rsidRPr="00737D1A">
        <w:rPr>
          <w:rFonts w:ascii="Times New Roman" w:hAnsi="Times New Roman" w:cs="Times New Roman"/>
          <w:sz w:val="24"/>
          <w:szCs w:val="24"/>
        </w:rPr>
        <w:t>—</w:t>
      </w:r>
      <w:r w:rsidR="009B323A"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сказал Бранфорд, когда я приступила </w:t>
      </w:r>
      <w:r w:rsidR="000E5C51" w:rsidRPr="00737D1A">
        <w:rPr>
          <w:rFonts w:ascii="Times New Roman" w:hAnsi="Times New Roman" w:cs="Times New Roman"/>
          <w:sz w:val="24"/>
          <w:szCs w:val="24"/>
        </w:rPr>
        <w:t>бритью его шеи с другой стороны</w:t>
      </w:r>
      <w:r w:rsidR="00877A6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9B323A" w:rsidRPr="00737D1A">
        <w:rPr>
          <w:rFonts w:ascii="Times New Roman" w:hAnsi="Times New Roman" w:cs="Times New Roman"/>
          <w:sz w:val="24"/>
          <w:szCs w:val="24"/>
        </w:rPr>
        <w:t xml:space="preserve"> Как</w:t>
      </w:r>
      <w:r w:rsidR="00877A64" w:rsidRPr="00737D1A">
        <w:rPr>
          <w:rFonts w:ascii="Times New Roman" w:hAnsi="Times New Roman" w:cs="Times New Roman"/>
          <w:sz w:val="24"/>
          <w:szCs w:val="24"/>
        </w:rPr>
        <w:t xml:space="preserve"> и </w:t>
      </w:r>
      <w:r w:rsidR="009B323A" w:rsidRPr="00737D1A">
        <w:rPr>
          <w:rFonts w:ascii="Times New Roman" w:hAnsi="Times New Roman" w:cs="Times New Roman"/>
          <w:sz w:val="24"/>
          <w:szCs w:val="24"/>
        </w:rPr>
        <w:t>я говорил</w:t>
      </w:r>
      <w:r w:rsidR="00877A64" w:rsidRPr="00737D1A">
        <w:rPr>
          <w:rFonts w:ascii="Times New Roman" w:hAnsi="Times New Roman" w:cs="Times New Roman"/>
          <w:sz w:val="24"/>
          <w:szCs w:val="24"/>
        </w:rPr>
        <w:t xml:space="preserve"> в ночь нашей свадьбы, у меня есть требования к</w:t>
      </w:r>
      <w:r w:rsidR="009B323A" w:rsidRPr="00737D1A">
        <w:rPr>
          <w:rFonts w:ascii="Times New Roman" w:hAnsi="Times New Roman" w:cs="Times New Roman"/>
          <w:sz w:val="24"/>
          <w:szCs w:val="24"/>
        </w:rPr>
        <w:t xml:space="preserve"> тебе, но есть и вещи, которые</w:t>
      </w:r>
      <w:r w:rsidR="00877A64" w:rsidRPr="00737D1A">
        <w:rPr>
          <w:rFonts w:ascii="Times New Roman" w:hAnsi="Times New Roman" w:cs="Times New Roman"/>
          <w:sz w:val="24"/>
          <w:szCs w:val="24"/>
        </w:rPr>
        <w:t xml:space="preserve"> должен сделать </w:t>
      </w:r>
      <w:r w:rsidR="001633C2" w:rsidRPr="00737D1A">
        <w:rPr>
          <w:rFonts w:ascii="Times New Roman" w:hAnsi="Times New Roman" w:cs="Times New Roman"/>
          <w:sz w:val="24"/>
          <w:szCs w:val="24"/>
        </w:rPr>
        <w:t xml:space="preserve">я </w:t>
      </w:r>
      <w:r w:rsidR="00877A64" w:rsidRPr="00737D1A">
        <w:rPr>
          <w:rFonts w:ascii="Times New Roman" w:hAnsi="Times New Roman" w:cs="Times New Roman"/>
          <w:sz w:val="24"/>
          <w:szCs w:val="24"/>
        </w:rPr>
        <w:t>сам как твой муж. Ты п</w:t>
      </w:r>
      <w:r w:rsidR="00587A8F" w:rsidRPr="00737D1A">
        <w:rPr>
          <w:rFonts w:ascii="Times New Roman" w:hAnsi="Times New Roman" w:cs="Times New Roman"/>
          <w:sz w:val="24"/>
          <w:szCs w:val="24"/>
        </w:rPr>
        <w:t>ри</w:t>
      </w:r>
      <w:r w:rsidR="009B323A" w:rsidRPr="00737D1A">
        <w:rPr>
          <w:rFonts w:ascii="Times New Roman" w:hAnsi="Times New Roman" w:cs="Times New Roman"/>
          <w:sz w:val="24"/>
          <w:szCs w:val="24"/>
        </w:rPr>
        <w:t>надлежишь мне, но и я тебе. Твоя обязанность</w:t>
      </w:r>
      <w:r w:rsidR="00587A8F" w:rsidRPr="00737D1A">
        <w:rPr>
          <w:rFonts w:ascii="Times New Roman" w:hAnsi="Times New Roman" w:cs="Times New Roman"/>
          <w:sz w:val="24"/>
          <w:szCs w:val="24"/>
        </w:rPr>
        <w:t xml:space="preserve"> заботит</w:t>
      </w:r>
      <w:r w:rsidR="00877A64" w:rsidRPr="00737D1A">
        <w:rPr>
          <w:rFonts w:ascii="Times New Roman" w:hAnsi="Times New Roman" w:cs="Times New Roman"/>
          <w:sz w:val="24"/>
          <w:szCs w:val="24"/>
        </w:rPr>
        <w:t xml:space="preserve">ься обо мне и о наших детях, а я </w:t>
      </w:r>
      <w:r w:rsidR="00587A8F" w:rsidRPr="00737D1A">
        <w:rPr>
          <w:rFonts w:ascii="Times New Roman" w:hAnsi="Times New Roman" w:cs="Times New Roman"/>
          <w:sz w:val="24"/>
          <w:szCs w:val="24"/>
        </w:rPr>
        <w:t>буду защищать</w:t>
      </w:r>
      <w:r w:rsidR="00877A64" w:rsidRPr="00737D1A">
        <w:rPr>
          <w:rFonts w:ascii="Times New Roman" w:hAnsi="Times New Roman" w:cs="Times New Roman"/>
          <w:sz w:val="24"/>
          <w:szCs w:val="24"/>
        </w:rPr>
        <w:t xml:space="preserve"> тебя и обеспечу всем</w:t>
      </w:r>
      <w:r w:rsidR="00587A8F" w:rsidRPr="00737D1A">
        <w:rPr>
          <w:rFonts w:ascii="Times New Roman" w:hAnsi="Times New Roman" w:cs="Times New Roman"/>
          <w:sz w:val="24"/>
          <w:szCs w:val="24"/>
        </w:rPr>
        <w:t xml:space="preserve"> необходимым</w:t>
      </w:r>
      <w:r w:rsidR="00877A64" w:rsidRPr="00737D1A">
        <w:rPr>
          <w:rFonts w:ascii="Times New Roman" w:hAnsi="Times New Roman" w:cs="Times New Roman"/>
          <w:sz w:val="24"/>
          <w:szCs w:val="24"/>
        </w:rPr>
        <w:t xml:space="preserve">. Что случается с мужчиной, который </w:t>
      </w:r>
      <w:r w:rsidR="009B323A" w:rsidRPr="00737D1A">
        <w:rPr>
          <w:rFonts w:ascii="Times New Roman" w:hAnsi="Times New Roman" w:cs="Times New Roman"/>
          <w:sz w:val="24"/>
          <w:szCs w:val="24"/>
        </w:rPr>
        <w:t>не может обеспечить свою семью?</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9B323A"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Эм... ну...</w:t>
      </w:r>
      <w:r w:rsidR="009B323A"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9B323A"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я обдумывала слова, не ожидая такого прямого вопроса. </w:t>
      </w:r>
      <w:r w:rsidRPr="00737D1A">
        <w:rPr>
          <w:rFonts w:ascii="Times New Roman" w:hAnsi="Times New Roman" w:cs="Times New Roman"/>
          <w:sz w:val="24"/>
          <w:szCs w:val="24"/>
        </w:rPr>
        <w:t>—</w:t>
      </w:r>
      <w:r w:rsidR="00E43F40"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В Хандербранде его семью могли отдать другому мужчине, который мо</w:t>
      </w:r>
      <w:r w:rsidR="001633C2" w:rsidRPr="00737D1A">
        <w:rPr>
          <w:rFonts w:ascii="Times New Roman" w:hAnsi="Times New Roman" w:cs="Times New Roman"/>
          <w:sz w:val="24"/>
          <w:szCs w:val="24"/>
        </w:rPr>
        <w:t xml:space="preserve">г их </w:t>
      </w:r>
      <w:r w:rsidR="00877A64" w:rsidRPr="00737D1A">
        <w:rPr>
          <w:rFonts w:ascii="Times New Roman" w:hAnsi="Times New Roman" w:cs="Times New Roman"/>
          <w:sz w:val="24"/>
          <w:szCs w:val="24"/>
        </w:rPr>
        <w:t>обеспечить. Завис</w:t>
      </w:r>
      <w:r w:rsidR="000E5C51" w:rsidRPr="00737D1A">
        <w:rPr>
          <w:rFonts w:ascii="Times New Roman" w:hAnsi="Times New Roman" w:cs="Times New Roman"/>
          <w:sz w:val="24"/>
          <w:szCs w:val="24"/>
        </w:rPr>
        <w:t>ело</w:t>
      </w:r>
      <w:r w:rsidR="00877A64" w:rsidRPr="00737D1A">
        <w:rPr>
          <w:rFonts w:ascii="Times New Roman" w:hAnsi="Times New Roman" w:cs="Times New Roman"/>
          <w:sz w:val="24"/>
          <w:szCs w:val="24"/>
        </w:rPr>
        <w:t xml:space="preserve"> от его состояния</w:t>
      </w:r>
      <w:r w:rsidR="000E5C51"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но одну из служанок принцессы Уитни забрали у отца, </w:t>
      </w:r>
      <w:r w:rsidR="000E5C51" w:rsidRPr="00737D1A">
        <w:rPr>
          <w:rFonts w:ascii="Times New Roman" w:hAnsi="Times New Roman" w:cs="Times New Roman"/>
          <w:sz w:val="24"/>
          <w:szCs w:val="24"/>
        </w:rPr>
        <w:t>потому что</w:t>
      </w:r>
      <w:r w:rsidR="00877A64" w:rsidRPr="00737D1A">
        <w:rPr>
          <w:rFonts w:ascii="Times New Roman" w:hAnsi="Times New Roman" w:cs="Times New Roman"/>
          <w:sz w:val="24"/>
          <w:szCs w:val="24"/>
        </w:rPr>
        <w:t xml:space="preserve"> он не мог обеспечить её и</w:t>
      </w:r>
      <w:r w:rsidR="009B323A" w:rsidRPr="00737D1A">
        <w:rPr>
          <w:rFonts w:ascii="Times New Roman" w:hAnsi="Times New Roman" w:cs="Times New Roman"/>
          <w:sz w:val="24"/>
          <w:szCs w:val="24"/>
        </w:rPr>
        <w:t xml:space="preserve"> свою жену.</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9B323A"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Мне лучше обеспечивать тебя, </w:t>
      </w:r>
      <w:r w:rsidRPr="00737D1A">
        <w:rPr>
          <w:rFonts w:ascii="Times New Roman" w:hAnsi="Times New Roman" w:cs="Times New Roman"/>
          <w:sz w:val="24"/>
          <w:szCs w:val="24"/>
        </w:rPr>
        <w:t>—</w:t>
      </w:r>
      <w:r w:rsidR="009B323A" w:rsidRPr="00737D1A">
        <w:rPr>
          <w:rFonts w:ascii="Times New Roman" w:hAnsi="Times New Roman" w:cs="Times New Roman"/>
          <w:sz w:val="24"/>
          <w:szCs w:val="24"/>
        </w:rPr>
        <w:t xml:space="preserve"> сказал Бранфорд.</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9B323A"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Но</w:t>
      </w:r>
      <w:r w:rsidR="009B323A"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ты же принц, </w:t>
      </w:r>
      <w:r w:rsidRPr="00737D1A">
        <w:rPr>
          <w:rFonts w:ascii="Times New Roman" w:hAnsi="Times New Roman" w:cs="Times New Roman"/>
          <w:sz w:val="24"/>
          <w:szCs w:val="24"/>
        </w:rPr>
        <w:t>—</w:t>
      </w:r>
      <w:r w:rsidR="009B323A"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без необходимости на</w:t>
      </w:r>
      <w:r w:rsidR="009B323A" w:rsidRPr="00737D1A">
        <w:rPr>
          <w:rFonts w:ascii="Times New Roman" w:hAnsi="Times New Roman" w:cs="Times New Roman"/>
          <w:sz w:val="24"/>
          <w:szCs w:val="24"/>
        </w:rPr>
        <w:t>помнила ему 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9B323A"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Только до тех пор, пока </w:t>
      </w:r>
      <w:r w:rsidR="009B323A" w:rsidRPr="00737D1A">
        <w:rPr>
          <w:rFonts w:ascii="Times New Roman" w:hAnsi="Times New Roman" w:cs="Times New Roman"/>
          <w:sz w:val="24"/>
          <w:szCs w:val="24"/>
        </w:rPr>
        <w:t>моё королевство в безопасности.</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Это была ещё одна мысль из длинного списка, о которой </w:t>
      </w:r>
      <w:r w:rsidR="009B323A" w:rsidRPr="00737D1A">
        <w:rPr>
          <w:rFonts w:ascii="Times New Roman" w:hAnsi="Times New Roman" w:cs="Times New Roman"/>
          <w:sz w:val="24"/>
          <w:szCs w:val="24"/>
        </w:rPr>
        <w:t>я никогда бы не задумалась. Существовало</w:t>
      </w:r>
      <w:r w:rsidRPr="00737D1A">
        <w:rPr>
          <w:rFonts w:ascii="Times New Roman" w:hAnsi="Times New Roman" w:cs="Times New Roman"/>
          <w:sz w:val="24"/>
          <w:szCs w:val="24"/>
        </w:rPr>
        <w:t xml:space="preserve"> много маленьких королевств</w:t>
      </w:r>
      <w:r w:rsidR="009B323A" w:rsidRPr="00737D1A">
        <w:rPr>
          <w:rFonts w:ascii="Times New Roman" w:hAnsi="Times New Roman" w:cs="Times New Roman"/>
          <w:sz w:val="24"/>
          <w:szCs w:val="24"/>
        </w:rPr>
        <w:t>,</w:t>
      </w:r>
      <w:r w:rsidRPr="00737D1A">
        <w:rPr>
          <w:rFonts w:ascii="Times New Roman" w:hAnsi="Times New Roman" w:cs="Times New Roman"/>
          <w:sz w:val="24"/>
          <w:szCs w:val="24"/>
        </w:rPr>
        <w:t xml:space="preserve"> как и больших, и только небольшое количество оставалось сильн</w:t>
      </w:r>
      <w:r w:rsidR="009B323A" w:rsidRPr="00737D1A">
        <w:rPr>
          <w:rFonts w:ascii="Times New Roman" w:hAnsi="Times New Roman" w:cs="Times New Roman"/>
          <w:sz w:val="24"/>
          <w:szCs w:val="24"/>
        </w:rPr>
        <w:t>ыми на века, способными обеспечить</w:t>
      </w:r>
      <w:r w:rsidR="00F95686" w:rsidRPr="00737D1A">
        <w:rPr>
          <w:rFonts w:ascii="Times New Roman" w:hAnsi="Times New Roman" w:cs="Times New Roman"/>
          <w:sz w:val="24"/>
          <w:szCs w:val="24"/>
        </w:rPr>
        <w:t xml:space="preserve"> </w:t>
      </w:r>
      <w:r w:rsidR="001633C2" w:rsidRPr="00737D1A">
        <w:rPr>
          <w:rFonts w:ascii="Times New Roman" w:hAnsi="Times New Roman" w:cs="Times New Roman"/>
          <w:sz w:val="24"/>
          <w:szCs w:val="24"/>
        </w:rPr>
        <w:t xml:space="preserve">себя </w:t>
      </w:r>
      <w:r w:rsidRPr="00737D1A">
        <w:rPr>
          <w:rFonts w:ascii="Times New Roman" w:hAnsi="Times New Roman" w:cs="Times New Roman"/>
          <w:sz w:val="24"/>
          <w:szCs w:val="24"/>
        </w:rPr>
        <w:t>и защитить</w:t>
      </w:r>
      <w:r w:rsidR="006B79B4" w:rsidRPr="00737D1A">
        <w:rPr>
          <w:rFonts w:ascii="Times New Roman" w:hAnsi="Times New Roman" w:cs="Times New Roman"/>
          <w:sz w:val="24"/>
          <w:szCs w:val="24"/>
        </w:rPr>
        <w:t>. Многие же расцвета</w:t>
      </w:r>
      <w:r w:rsidRPr="00737D1A">
        <w:rPr>
          <w:rFonts w:ascii="Times New Roman" w:hAnsi="Times New Roman" w:cs="Times New Roman"/>
          <w:sz w:val="24"/>
          <w:szCs w:val="24"/>
        </w:rPr>
        <w:t>ли и угасали по мере того, как их преданность</w:t>
      </w:r>
      <w:r w:rsidR="00F95686" w:rsidRPr="00737D1A">
        <w:rPr>
          <w:rFonts w:ascii="Times New Roman" w:hAnsi="Times New Roman" w:cs="Times New Roman"/>
          <w:sz w:val="24"/>
          <w:szCs w:val="24"/>
        </w:rPr>
        <w:t xml:space="preserve"> </w:t>
      </w:r>
      <w:r w:rsidR="006B79B4" w:rsidRPr="00737D1A">
        <w:rPr>
          <w:rFonts w:ascii="Times New Roman" w:hAnsi="Times New Roman" w:cs="Times New Roman"/>
          <w:sz w:val="24"/>
          <w:szCs w:val="24"/>
        </w:rPr>
        <w:t>менялась.</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B79B4"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Именно это и случилось со Стерлингом? </w:t>
      </w:r>
      <w:r w:rsidRPr="00737D1A">
        <w:rPr>
          <w:rFonts w:ascii="Times New Roman" w:hAnsi="Times New Roman" w:cs="Times New Roman"/>
          <w:sz w:val="24"/>
          <w:szCs w:val="24"/>
        </w:rPr>
        <w:t>—</w:t>
      </w:r>
      <w:r w:rsidR="006B79B4"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спросила я, </w:t>
      </w:r>
      <w:r w:rsidR="000E5C51" w:rsidRPr="00737D1A">
        <w:rPr>
          <w:rFonts w:ascii="Times New Roman" w:hAnsi="Times New Roman" w:cs="Times New Roman"/>
          <w:sz w:val="24"/>
          <w:szCs w:val="24"/>
        </w:rPr>
        <w:t>и напряглась от того</w:t>
      </w:r>
      <w:r w:rsidR="00877A64" w:rsidRPr="00737D1A">
        <w:rPr>
          <w:rFonts w:ascii="Times New Roman" w:hAnsi="Times New Roman" w:cs="Times New Roman"/>
          <w:sz w:val="24"/>
          <w:szCs w:val="24"/>
        </w:rPr>
        <w:t>, как то</w:t>
      </w:r>
      <w:r w:rsidR="006B79B4" w:rsidRPr="00737D1A">
        <w:rPr>
          <w:rFonts w:ascii="Times New Roman" w:hAnsi="Times New Roman" w:cs="Times New Roman"/>
          <w:sz w:val="24"/>
          <w:szCs w:val="24"/>
        </w:rPr>
        <w:t xml:space="preserve">лько прозвучали слова, </w:t>
      </w:r>
      <w:r w:rsidR="000E5C51" w:rsidRPr="00737D1A">
        <w:rPr>
          <w:rFonts w:ascii="Times New Roman" w:hAnsi="Times New Roman" w:cs="Times New Roman"/>
          <w:sz w:val="24"/>
          <w:szCs w:val="24"/>
        </w:rPr>
        <w:t>потому что</w:t>
      </w:r>
      <w:r w:rsidR="00877A64" w:rsidRPr="00737D1A">
        <w:rPr>
          <w:rFonts w:ascii="Times New Roman" w:hAnsi="Times New Roman" w:cs="Times New Roman"/>
          <w:sz w:val="24"/>
          <w:szCs w:val="24"/>
        </w:rPr>
        <w:t xml:space="preserve"> не знала, был ли это тот вопрос, котор</w:t>
      </w:r>
      <w:r w:rsidR="006B79B4" w:rsidRPr="00737D1A">
        <w:rPr>
          <w:rFonts w:ascii="Times New Roman" w:hAnsi="Times New Roman" w:cs="Times New Roman"/>
          <w:sz w:val="24"/>
          <w:szCs w:val="24"/>
        </w:rPr>
        <w:t>ый Бранфорд обсудил бы со мной.</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B79B4"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Не совсем, </w:t>
      </w:r>
      <w:r w:rsidRPr="00737D1A">
        <w:rPr>
          <w:rFonts w:ascii="Times New Roman" w:hAnsi="Times New Roman" w:cs="Times New Roman"/>
          <w:sz w:val="24"/>
          <w:szCs w:val="24"/>
        </w:rPr>
        <w:t>—</w:t>
      </w:r>
      <w:r w:rsidR="006B79B4"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сказал </w:t>
      </w:r>
      <w:r w:rsidR="000E5C51" w:rsidRPr="00737D1A">
        <w:rPr>
          <w:rFonts w:ascii="Times New Roman" w:hAnsi="Times New Roman" w:cs="Times New Roman"/>
          <w:sz w:val="24"/>
          <w:szCs w:val="24"/>
        </w:rPr>
        <w:t>муж</w:t>
      </w:r>
      <w:r w:rsidR="00877A64" w:rsidRPr="00737D1A">
        <w:rPr>
          <w:rFonts w:ascii="Times New Roman" w:hAnsi="Times New Roman" w:cs="Times New Roman"/>
          <w:sz w:val="24"/>
          <w:szCs w:val="24"/>
        </w:rPr>
        <w:t xml:space="preserve"> глухим и напряж</w:t>
      </w:r>
      <w:r w:rsidR="001633C2"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нным голосом. Я могла видеть, как напряглись его скулы. </w:t>
      </w:r>
      <w:r w:rsidRPr="00737D1A">
        <w:rPr>
          <w:rFonts w:ascii="Times New Roman" w:hAnsi="Times New Roman" w:cs="Times New Roman"/>
          <w:sz w:val="24"/>
          <w:szCs w:val="24"/>
        </w:rPr>
        <w:t>—</w:t>
      </w:r>
      <w:r w:rsidR="006B79B4"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Я не гото</w:t>
      </w:r>
      <w:r w:rsidR="006B79B4" w:rsidRPr="00737D1A">
        <w:rPr>
          <w:rFonts w:ascii="Times New Roman" w:hAnsi="Times New Roman" w:cs="Times New Roman"/>
          <w:sz w:val="24"/>
          <w:szCs w:val="24"/>
        </w:rPr>
        <w:t>в обсуждать это с тобой.</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B79B4" w:rsidRPr="00737D1A">
        <w:rPr>
          <w:rFonts w:ascii="Times New Roman" w:hAnsi="Times New Roman" w:cs="Times New Roman"/>
          <w:sz w:val="24"/>
          <w:szCs w:val="24"/>
        </w:rPr>
        <w:t xml:space="preserve"> Простите, мой Господин! </w:t>
      </w:r>
      <w:r w:rsidRPr="00737D1A">
        <w:rPr>
          <w:rFonts w:ascii="Times New Roman" w:hAnsi="Times New Roman" w:cs="Times New Roman"/>
          <w:sz w:val="24"/>
          <w:szCs w:val="24"/>
        </w:rPr>
        <w:t>—</w:t>
      </w:r>
      <w:r w:rsidR="006B79B4" w:rsidRPr="00737D1A">
        <w:rPr>
          <w:rFonts w:ascii="Times New Roman" w:hAnsi="Times New Roman" w:cs="Times New Roman"/>
          <w:sz w:val="24"/>
          <w:szCs w:val="24"/>
        </w:rPr>
        <w:t xml:space="preserve"> с</w:t>
      </w:r>
      <w:r w:rsidR="00877A64" w:rsidRPr="00737D1A">
        <w:rPr>
          <w:rFonts w:ascii="Times New Roman" w:hAnsi="Times New Roman" w:cs="Times New Roman"/>
          <w:sz w:val="24"/>
          <w:szCs w:val="24"/>
        </w:rPr>
        <w:t>лова вылетели автоматически, одновременно с этим мои плечи и шея напряглись, ожидая физического воздействия. Он не сделал ни одного</w:t>
      </w:r>
      <w:r w:rsidR="006B79B4" w:rsidRPr="00737D1A">
        <w:rPr>
          <w:rFonts w:ascii="Times New Roman" w:hAnsi="Times New Roman" w:cs="Times New Roman"/>
          <w:sz w:val="24"/>
          <w:szCs w:val="24"/>
        </w:rPr>
        <w:t xml:space="preserve"> движения в мою сторону, поэтому</w:t>
      </w:r>
      <w:r w:rsidR="00877A64" w:rsidRPr="00737D1A">
        <w:rPr>
          <w:rFonts w:ascii="Times New Roman" w:hAnsi="Times New Roman" w:cs="Times New Roman"/>
          <w:sz w:val="24"/>
          <w:szCs w:val="24"/>
        </w:rPr>
        <w:t xml:space="preserve"> я заглянула ем</w:t>
      </w:r>
      <w:r w:rsidR="005B6806" w:rsidRPr="00737D1A">
        <w:rPr>
          <w:rFonts w:ascii="Times New Roman" w:hAnsi="Times New Roman" w:cs="Times New Roman"/>
          <w:sz w:val="24"/>
          <w:szCs w:val="24"/>
        </w:rPr>
        <w:t>у в лицо, осторожно его изучая.</w:t>
      </w:r>
    </w:p>
    <w:p w:rsidR="00877A64" w:rsidRPr="00737D1A" w:rsidRDefault="006B79B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w:t>
      </w:r>
      <w:r w:rsidR="00877A64" w:rsidRPr="00737D1A">
        <w:rPr>
          <w:rFonts w:ascii="Times New Roman" w:hAnsi="Times New Roman" w:cs="Times New Roman"/>
          <w:sz w:val="24"/>
          <w:szCs w:val="24"/>
        </w:rPr>
        <w:t xml:space="preserve"> всё ещё </w:t>
      </w:r>
      <w:r w:rsidR="000E5C51" w:rsidRPr="00737D1A">
        <w:rPr>
          <w:rFonts w:ascii="Times New Roman" w:hAnsi="Times New Roman" w:cs="Times New Roman"/>
          <w:sz w:val="24"/>
          <w:szCs w:val="24"/>
        </w:rPr>
        <w:t>сидел, стиснув</w:t>
      </w:r>
      <w:r w:rsidR="00F95686" w:rsidRPr="00737D1A">
        <w:rPr>
          <w:rFonts w:ascii="Times New Roman" w:hAnsi="Times New Roman" w:cs="Times New Roman"/>
          <w:sz w:val="24"/>
          <w:szCs w:val="24"/>
        </w:rPr>
        <w:t xml:space="preserve"> </w:t>
      </w:r>
      <w:r w:rsidRPr="00737D1A">
        <w:rPr>
          <w:rFonts w:ascii="Times New Roman" w:hAnsi="Times New Roman" w:cs="Times New Roman"/>
          <w:sz w:val="24"/>
          <w:szCs w:val="24"/>
        </w:rPr>
        <w:t>зубы, а скулы были напряжены. Он</w:t>
      </w:r>
      <w:r w:rsidR="00877A64" w:rsidRPr="00737D1A">
        <w:rPr>
          <w:rFonts w:ascii="Times New Roman" w:hAnsi="Times New Roman" w:cs="Times New Roman"/>
          <w:sz w:val="24"/>
          <w:szCs w:val="24"/>
        </w:rPr>
        <w:t xml:space="preserve"> сжал ру</w:t>
      </w:r>
      <w:r w:rsidRPr="00737D1A">
        <w:rPr>
          <w:rFonts w:ascii="Times New Roman" w:hAnsi="Times New Roman" w:cs="Times New Roman"/>
          <w:sz w:val="24"/>
          <w:szCs w:val="24"/>
        </w:rPr>
        <w:t>ки в кулаки</w:t>
      </w:r>
      <w:r w:rsidR="000E5C51" w:rsidRPr="00737D1A">
        <w:rPr>
          <w:rFonts w:ascii="Times New Roman" w:hAnsi="Times New Roman" w:cs="Times New Roman"/>
          <w:sz w:val="24"/>
          <w:szCs w:val="24"/>
        </w:rPr>
        <w:t xml:space="preserve"> и напряг мышцы. </w:t>
      </w:r>
      <w:r w:rsidRPr="00737D1A">
        <w:rPr>
          <w:rFonts w:ascii="Times New Roman" w:hAnsi="Times New Roman" w:cs="Times New Roman"/>
          <w:sz w:val="24"/>
          <w:szCs w:val="24"/>
        </w:rPr>
        <w:t>Всё в</w:t>
      </w:r>
      <w:r w:rsidR="00877A64" w:rsidRPr="00737D1A">
        <w:rPr>
          <w:rFonts w:ascii="Times New Roman" w:hAnsi="Times New Roman" w:cs="Times New Roman"/>
          <w:sz w:val="24"/>
          <w:szCs w:val="24"/>
        </w:rPr>
        <w:t xml:space="preserve"> теле</w:t>
      </w:r>
      <w:r w:rsidRPr="00737D1A">
        <w:rPr>
          <w:rFonts w:ascii="Times New Roman" w:hAnsi="Times New Roman" w:cs="Times New Roman"/>
          <w:sz w:val="24"/>
          <w:szCs w:val="24"/>
        </w:rPr>
        <w:t xml:space="preserve"> моего мужа</w:t>
      </w:r>
      <w:r w:rsidR="00877A64" w:rsidRPr="00737D1A">
        <w:rPr>
          <w:rFonts w:ascii="Times New Roman" w:hAnsi="Times New Roman" w:cs="Times New Roman"/>
          <w:sz w:val="24"/>
          <w:szCs w:val="24"/>
        </w:rPr>
        <w:t xml:space="preserve"> говорил</w:t>
      </w:r>
      <w:r w:rsidR="00A03E94" w:rsidRPr="00737D1A">
        <w:rPr>
          <w:rFonts w:ascii="Times New Roman" w:hAnsi="Times New Roman" w:cs="Times New Roman"/>
          <w:sz w:val="24"/>
          <w:szCs w:val="24"/>
        </w:rPr>
        <w:t xml:space="preserve">о о сдерживаемом гневе и ярости </w:t>
      </w:r>
      <w:r w:rsidR="001819BC" w:rsidRPr="00737D1A">
        <w:rPr>
          <w:rFonts w:ascii="Times New Roman" w:hAnsi="Times New Roman" w:cs="Times New Roman"/>
          <w:sz w:val="24"/>
          <w:szCs w:val="24"/>
        </w:rPr>
        <w:t>—</w:t>
      </w:r>
      <w:r w:rsidR="005B6806" w:rsidRPr="00737D1A">
        <w:rPr>
          <w:rFonts w:ascii="Times New Roman" w:hAnsi="Times New Roman" w:cs="Times New Roman"/>
          <w:sz w:val="24"/>
          <w:szCs w:val="24"/>
        </w:rPr>
        <w:t xml:space="preserve"> всё, кроме его глаз.</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В них </w:t>
      </w:r>
      <w:r w:rsidR="00E6427E" w:rsidRPr="00737D1A">
        <w:rPr>
          <w:rFonts w:ascii="Times New Roman" w:hAnsi="Times New Roman" w:cs="Times New Roman"/>
          <w:sz w:val="24"/>
          <w:szCs w:val="24"/>
        </w:rPr>
        <w:t>таи</w:t>
      </w:r>
      <w:r w:rsidRPr="00737D1A">
        <w:rPr>
          <w:rFonts w:ascii="Times New Roman" w:hAnsi="Times New Roman" w:cs="Times New Roman"/>
          <w:sz w:val="24"/>
          <w:szCs w:val="24"/>
        </w:rPr>
        <w:t xml:space="preserve">лась глубокая печаль, которую </w:t>
      </w:r>
      <w:r w:rsidR="00A03E94" w:rsidRPr="00737D1A">
        <w:rPr>
          <w:rFonts w:ascii="Times New Roman" w:hAnsi="Times New Roman" w:cs="Times New Roman"/>
          <w:sz w:val="24"/>
          <w:szCs w:val="24"/>
        </w:rPr>
        <w:t xml:space="preserve">я никогда не </w:t>
      </w:r>
      <w:r w:rsidR="00446604" w:rsidRPr="00737D1A">
        <w:rPr>
          <w:rFonts w:ascii="Times New Roman" w:hAnsi="Times New Roman" w:cs="Times New Roman"/>
          <w:sz w:val="24"/>
          <w:szCs w:val="24"/>
        </w:rPr>
        <w:t>замечала</w:t>
      </w:r>
      <w:r w:rsidR="00E6427E" w:rsidRPr="00737D1A">
        <w:rPr>
          <w:rFonts w:ascii="Times New Roman" w:hAnsi="Times New Roman" w:cs="Times New Roman"/>
          <w:sz w:val="24"/>
          <w:szCs w:val="24"/>
        </w:rPr>
        <w:t xml:space="preserve">, </w:t>
      </w:r>
      <w:r w:rsidR="000E5C51" w:rsidRPr="00737D1A">
        <w:rPr>
          <w:rFonts w:ascii="Times New Roman" w:hAnsi="Times New Roman" w:cs="Times New Roman"/>
          <w:sz w:val="24"/>
          <w:szCs w:val="24"/>
        </w:rPr>
        <w:t>да и вообще никогда не видела</w:t>
      </w:r>
      <w:r w:rsidR="006F6E38" w:rsidRPr="00737D1A">
        <w:rPr>
          <w:rFonts w:ascii="Times New Roman" w:hAnsi="Times New Roman" w:cs="Times New Roman"/>
          <w:sz w:val="24"/>
          <w:szCs w:val="24"/>
        </w:rPr>
        <w:t xml:space="preserve">, </w:t>
      </w:r>
      <w:r w:rsidRPr="00737D1A">
        <w:rPr>
          <w:rFonts w:ascii="Times New Roman" w:hAnsi="Times New Roman" w:cs="Times New Roman"/>
          <w:sz w:val="24"/>
          <w:szCs w:val="24"/>
        </w:rPr>
        <w:t>чтобы мужчины плакали. Что</w:t>
      </w:r>
      <w:r w:rsidR="00B14137" w:rsidRPr="00737D1A">
        <w:rPr>
          <w:rFonts w:ascii="Times New Roman" w:hAnsi="Times New Roman" w:cs="Times New Roman"/>
          <w:sz w:val="24"/>
          <w:szCs w:val="24"/>
        </w:rPr>
        <w:t>-</w:t>
      </w:r>
      <w:r w:rsidRPr="00737D1A">
        <w:rPr>
          <w:rFonts w:ascii="Times New Roman" w:hAnsi="Times New Roman" w:cs="Times New Roman"/>
          <w:sz w:val="24"/>
          <w:szCs w:val="24"/>
        </w:rPr>
        <w:t>то внутри меня щ</w:t>
      </w:r>
      <w:r w:rsidR="001633C2" w:rsidRPr="00737D1A">
        <w:rPr>
          <w:rFonts w:ascii="Times New Roman" w:hAnsi="Times New Roman" w:cs="Times New Roman"/>
          <w:sz w:val="24"/>
          <w:szCs w:val="24"/>
        </w:rPr>
        <w:t>ё</w:t>
      </w:r>
      <w:r w:rsidRPr="00737D1A">
        <w:rPr>
          <w:rFonts w:ascii="Times New Roman" w:hAnsi="Times New Roman" w:cs="Times New Roman"/>
          <w:sz w:val="24"/>
          <w:szCs w:val="24"/>
        </w:rPr>
        <w:t>лкнуло, зас</w:t>
      </w:r>
      <w:r w:rsidR="00A03E94" w:rsidRPr="00737D1A">
        <w:rPr>
          <w:rFonts w:ascii="Times New Roman" w:hAnsi="Times New Roman" w:cs="Times New Roman"/>
          <w:sz w:val="24"/>
          <w:szCs w:val="24"/>
        </w:rPr>
        <w:t>тавив действовать инстинктивно.</w:t>
      </w:r>
    </w:p>
    <w:p w:rsidR="00877A64" w:rsidRPr="00737D1A" w:rsidRDefault="0044660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Не </w:t>
      </w:r>
      <w:r w:rsidR="006077E2" w:rsidRPr="00737D1A">
        <w:rPr>
          <w:rFonts w:ascii="Times New Roman" w:hAnsi="Times New Roman" w:cs="Times New Roman"/>
          <w:sz w:val="24"/>
          <w:szCs w:val="24"/>
        </w:rPr>
        <w:t>задумываясь</w:t>
      </w:r>
      <w:r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я поставила кружку и лезвие на тумбочку, чтобы освободить руки. </w:t>
      </w:r>
      <w:r w:rsidRPr="00737D1A">
        <w:rPr>
          <w:rFonts w:ascii="Times New Roman" w:hAnsi="Times New Roman" w:cs="Times New Roman"/>
          <w:sz w:val="24"/>
          <w:szCs w:val="24"/>
        </w:rPr>
        <w:t>П</w:t>
      </w:r>
      <w:r w:rsidR="00877A64" w:rsidRPr="00737D1A">
        <w:rPr>
          <w:rFonts w:ascii="Times New Roman" w:hAnsi="Times New Roman" w:cs="Times New Roman"/>
          <w:sz w:val="24"/>
          <w:szCs w:val="24"/>
        </w:rPr>
        <w:t xml:space="preserve">одошла к </w:t>
      </w:r>
      <w:r w:rsidR="006077E2" w:rsidRPr="00737D1A">
        <w:rPr>
          <w:rFonts w:ascii="Times New Roman" w:hAnsi="Times New Roman" w:cs="Times New Roman"/>
          <w:sz w:val="24"/>
          <w:szCs w:val="24"/>
        </w:rPr>
        <w:t>Бранфорду</w:t>
      </w:r>
      <w:r w:rsidR="00877A64" w:rsidRPr="00737D1A">
        <w:rPr>
          <w:rFonts w:ascii="Times New Roman" w:hAnsi="Times New Roman" w:cs="Times New Roman"/>
          <w:sz w:val="24"/>
          <w:szCs w:val="24"/>
        </w:rPr>
        <w:t xml:space="preserve"> ближе и увидела, как </w:t>
      </w:r>
      <w:r w:rsidRPr="00737D1A">
        <w:rPr>
          <w:rFonts w:ascii="Times New Roman" w:hAnsi="Times New Roman" w:cs="Times New Roman"/>
          <w:sz w:val="24"/>
          <w:szCs w:val="24"/>
        </w:rPr>
        <w:t xml:space="preserve">он прищурил глаза; они </w:t>
      </w:r>
      <w:r w:rsidR="00877A64" w:rsidRPr="00737D1A">
        <w:rPr>
          <w:rFonts w:ascii="Times New Roman" w:hAnsi="Times New Roman" w:cs="Times New Roman"/>
          <w:sz w:val="24"/>
          <w:szCs w:val="24"/>
        </w:rPr>
        <w:t>потемнели и заблестели одновр</w:t>
      </w:r>
      <w:r w:rsidR="00A03E94" w:rsidRPr="00737D1A">
        <w:rPr>
          <w:rFonts w:ascii="Times New Roman" w:hAnsi="Times New Roman" w:cs="Times New Roman"/>
          <w:sz w:val="24"/>
          <w:szCs w:val="24"/>
        </w:rPr>
        <w:t>еменно, но я не остановилась. Л</w:t>
      </w:r>
      <w:r w:rsidR="00877A64" w:rsidRPr="00737D1A">
        <w:rPr>
          <w:rFonts w:ascii="Times New Roman" w:hAnsi="Times New Roman" w:cs="Times New Roman"/>
          <w:sz w:val="24"/>
          <w:szCs w:val="24"/>
        </w:rPr>
        <w:t>егонько коснулась его скул кончиками пальцев и п</w:t>
      </w:r>
      <w:r w:rsidR="001528A5" w:rsidRPr="00737D1A">
        <w:rPr>
          <w:rFonts w:ascii="Times New Roman" w:hAnsi="Times New Roman" w:cs="Times New Roman"/>
          <w:sz w:val="24"/>
          <w:szCs w:val="24"/>
        </w:rPr>
        <w:t xml:space="preserve">ровела по </w:t>
      </w:r>
      <w:r w:rsidR="000E5C51" w:rsidRPr="00737D1A">
        <w:rPr>
          <w:rFonts w:ascii="Times New Roman" w:hAnsi="Times New Roman" w:cs="Times New Roman"/>
          <w:sz w:val="24"/>
          <w:szCs w:val="24"/>
        </w:rPr>
        <w:t xml:space="preserve">его </w:t>
      </w:r>
      <w:r w:rsidR="001528A5" w:rsidRPr="00737D1A">
        <w:rPr>
          <w:rFonts w:ascii="Times New Roman" w:hAnsi="Times New Roman" w:cs="Times New Roman"/>
          <w:sz w:val="24"/>
          <w:szCs w:val="24"/>
        </w:rPr>
        <w:t>щеке.</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A03E94"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Прости меня, Бранфорд, </w:t>
      </w:r>
      <w:r w:rsidRPr="00737D1A">
        <w:rPr>
          <w:rFonts w:ascii="Times New Roman" w:hAnsi="Times New Roman" w:cs="Times New Roman"/>
          <w:sz w:val="24"/>
          <w:szCs w:val="24"/>
        </w:rPr>
        <w:t>—</w:t>
      </w:r>
      <w:r w:rsidR="00A03E94" w:rsidRPr="00737D1A">
        <w:rPr>
          <w:rFonts w:ascii="Times New Roman" w:hAnsi="Times New Roman" w:cs="Times New Roman"/>
          <w:sz w:val="24"/>
          <w:szCs w:val="24"/>
        </w:rPr>
        <w:t xml:space="preserve"> проговорила я</w:t>
      </w:r>
      <w:r w:rsidR="00877A6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A03E94" w:rsidRPr="00737D1A">
        <w:rPr>
          <w:rFonts w:ascii="Times New Roman" w:hAnsi="Times New Roman" w:cs="Times New Roman"/>
          <w:sz w:val="24"/>
          <w:szCs w:val="24"/>
        </w:rPr>
        <w:t xml:space="preserve"> </w:t>
      </w:r>
      <w:r w:rsidR="0027109D" w:rsidRPr="00737D1A">
        <w:rPr>
          <w:rFonts w:ascii="Times New Roman" w:hAnsi="Times New Roman" w:cs="Times New Roman"/>
          <w:sz w:val="24"/>
          <w:szCs w:val="24"/>
        </w:rPr>
        <w:t xml:space="preserve">Мне не приходилось горевать о своих родителях, потому </w:t>
      </w:r>
      <w:r w:rsidR="00446604" w:rsidRPr="00737D1A">
        <w:rPr>
          <w:rFonts w:ascii="Times New Roman" w:hAnsi="Times New Roman" w:cs="Times New Roman"/>
          <w:sz w:val="24"/>
          <w:szCs w:val="24"/>
        </w:rPr>
        <w:t xml:space="preserve">что </w:t>
      </w:r>
      <w:r w:rsidR="006077E2" w:rsidRPr="00737D1A">
        <w:rPr>
          <w:rFonts w:ascii="Times New Roman" w:hAnsi="Times New Roman" w:cs="Times New Roman"/>
          <w:sz w:val="24"/>
          <w:szCs w:val="24"/>
        </w:rPr>
        <w:t xml:space="preserve">я </w:t>
      </w:r>
      <w:r w:rsidR="00446604" w:rsidRPr="00737D1A">
        <w:rPr>
          <w:rFonts w:ascii="Times New Roman" w:hAnsi="Times New Roman" w:cs="Times New Roman"/>
          <w:sz w:val="24"/>
          <w:szCs w:val="24"/>
        </w:rPr>
        <w:t xml:space="preserve">их </w:t>
      </w:r>
      <w:r w:rsidR="0027109D" w:rsidRPr="00737D1A">
        <w:rPr>
          <w:rFonts w:ascii="Times New Roman" w:hAnsi="Times New Roman" w:cs="Times New Roman"/>
          <w:sz w:val="24"/>
          <w:szCs w:val="24"/>
        </w:rPr>
        <w:t>не помню</w:t>
      </w:r>
      <w:r w:rsidR="00877A64" w:rsidRPr="00737D1A">
        <w:rPr>
          <w:rFonts w:ascii="Times New Roman" w:hAnsi="Times New Roman" w:cs="Times New Roman"/>
          <w:sz w:val="24"/>
          <w:szCs w:val="24"/>
        </w:rPr>
        <w:t xml:space="preserve">. </w:t>
      </w:r>
      <w:r w:rsidR="006F6E38" w:rsidRPr="00737D1A">
        <w:rPr>
          <w:rFonts w:ascii="Times New Roman" w:hAnsi="Times New Roman" w:cs="Times New Roman"/>
          <w:sz w:val="24"/>
          <w:szCs w:val="24"/>
        </w:rPr>
        <w:t>Даже не представляю</w:t>
      </w:r>
      <w:r w:rsidR="00877A64" w:rsidRPr="00737D1A">
        <w:rPr>
          <w:rFonts w:ascii="Times New Roman" w:hAnsi="Times New Roman" w:cs="Times New Roman"/>
          <w:sz w:val="24"/>
          <w:szCs w:val="24"/>
        </w:rPr>
        <w:t>, чере</w:t>
      </w:r>
      <w:r w:rsidR="0027109D" w:rsidRPr="00737D1A">
        <w:rPr>
          <w:rFonts w:ascii="Times New Roman" w:hAnsi="Times New Roman" w:cs="Times New Roman"/>
          <w:sz w:val="24"/>
          <w:szCs w:val="24"/>
        </w:rPr>
        <w:t>з что прошли вы с Идой. Прости.</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Взгляд </w:t>
      </w:r>
      <w:r w:rsidR="006077E2" w:rsidRPr="00737D1A">
        <w:rPr>
          <w:rFonts w:ascii="Times New Roman" w:hAnsi="Times New Roman" w:cs="Times New Roman"/>
          <w:sz w:val="24"/>
          <w:szCs w:val="24"/>
        </w:rPr>
        <w:t>мужа</w:t>
      </w:r>
      <w:r w:rsidRPr="00737D1A">
        <w:rPr>
          <w:rFonts w:ascii="Times New Roman" w:hAnsi="Times New Roman" w:cs="Times New Roman"/>
          <w:sz w:val="24"/>
          <w:szCs w:val="24"/>
        </w:rPr>
        <w:t xml:space="preserve"> смягчился, как только он встретился </w:t>
      </w:r>
      <w:r w:rsidR="006077E2" w:rsidRPr="00737D1A">
        <w:rPr>
          <w:rFonts w:ascii="Times New Roman" w:hAnsi="Times New Roman" w:cs="Times New Roman"/>
          <w:sz w:val="24"/>
          <w:szCs w:val="24"/>
        </w:rPr>
        <w:t xml:space="preserve">со мной </w:t>
      </w:r>
      <w:r w:rsidRPr="00737D1A">
        <w:rPr>
          <w:rFonts w:ascii="Times New Roman" w:hAnsi="Times New Roman" w:cs="Times New Roman"/>
          <w:sz w:val="24"/>
          <w:szCs w:val="24"/>
        </w:rPr>
        <w:t xml:space="preserve">глазами, но его </w:t>
      </w:r>
      <w:r w:rsidR="00446604" w:rsidRPr="00737D1A">
        <w:rPr>
          <w:rFonts w:ascii="Times New Roman" w:hAnsi="Times New Roman" w:cs="Times New Roman"/>
          <w:sz w:val="24"/>
          <w:szCs w:val="24"/>
        </w:rPr>
        <w:t>челюсти</w:t>
      </w:r>
      <w:r w:rsidRPr="00737D1A">
        <w:rPr>
          <w:rFonts w:ascii="Times New Roman" w:hAnsi="Times New Roman" w:cs="Times New Roman"/>
          <w:sz w:val="24"/>
          <w:szCs w:val="24"/>
        </w:rPr>
        <w:t xml:space="preserve"> оставались сжатыми. Спустя некоторое время, </w:t>
      </w:r>
      <w:r w:rsidR="006077E2" w:rsidRPr="00737D1A">
        <w:rPr>
          <w:rFonts w:ascii="Times New Roman" w:hAnsi="Times New Roman" w:cs="Times New Roman"/>
          <w:sz w:val="24"/>
          <w:szCs w:val="24"/>
        </w:rPr>
        <w:t>он</w:t>
      </w:r>
      <w:r w:rsidRPr="00737D1A">
        <w:rPr>
          <w:rFonts w:ascii="Times New Roman" w:hAnsi="Times New Roman" w:cs="Times New Roman"/>
          <w:sz w:val="24"/>
          <w:szCs w:val="24"/>
        </w:rPr>
        <w:t xml:space="preserve"> прочисти</w:t>
      </w:r>
      <w:r w:rsidR="0027109D" w:rsidRPr="00737D1A">
        <w:rPr>
          <w:rFonts w:ascii="Times New Roman" w:hAnsi="Times New Roman" w:cs="Times New Roman"/>
          <w:sz w:val="24"/>
          <w:szCs w:val="24"/>
        </w:rPr>
        <w:t>л горло, прежде чем заговори</w:t>
      </w:r>
      <w:r w:rsidR="00446604" w:rsidRPr="00737D1A">
        <w:rPr>
          <w:rFonts w:ascii="Times New Roman" w:hAnsi="Times New Roman" w:cs="Times New Roman"/>
          <w:sz w:val="24"/>
          <w:szCs w:val="24"/>
        </w:rPr>
        <w:t>л:</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7109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Лучше </w:t>
      </w:r>
      <w:r w:rsidR="00446604" w:rsidRPr="00737D1A">
        <w:rPr>
          <w:rFonts w:ascii="Times New Roman" w:hAnsi="Times New Roman" w:cs="Times New Roman"/>
          <w:sz w:val="24"/>
          <w:szCs w:val="24"/>
        </w:rPr>
        <w:t xml:space="preserve">уже с этим </w:t>
      </w:r>
      <w:r w:rsidR="00877A64" w:rsidRPr="00737D1A">
        <w:rPr>
          <w:rFonts w:ascii="Times New Roman" w:hAnsi="Times New Roman" w:cs="Times New Roman"/>
          <w:sz w:val="24"/>
          <w:szCs w:val="24"/>
        </w:rPr>
        <w:t xml:space="preserve">закончить, </w:t>
      </w:r>
      <w:r w:rsidRPr="00737D1A">
        <w:rPr>
          <w:rFonts w:ascii="Times New Roman" w:hAnsi="Times New Roman" w:cs="Times New Roman"/>
          <w:sz w:val="24"/>
          <w:szCs w:val="24"/>
        </w:rPr>
        <w:t>—</w:t>
      </w:r>
      <w:r w:rsidR="0027109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сказал </w:t>
      </w:r>
      <w:r w:rsidR="006077E2" w:rsidRPr="00737D1A">
        <w:rPr>
          <w:rFonts w:ascii="Times New Roman" w:hAnsi="Times New Roman" w:cs="Times New Roman"/>
          <w:sz w:val="24"/>
          <w:szCs w:val="24"/>
        </w:rPr>
        <w:t>Бранфорд</w:t>
      </w:r>
      <w:r w:rsidR="00877A6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27109D" w:rsidRPr="00737D1A">
        <w:rPr>
          <w:rFonts w:ascii="Times New Roman" w:hAnsi="Times New Roman" w:cs="Times New Roman"/>
          <w:sz w:val="24"/>
          <w:szCs w:val="24"/>
        </w:rPr>
        <w:t xml:space="preserve"> </w:t>
      </w:r>
      <w:r w:rsidR="006077E2" w:rsidRPr="00737D1A">
        <w:rPr>
          <w:rFonts w:ascii="Times New Roman" w:hAnsi="Times New Roman" w:cs="Times New Roman"/>
          <w:sz w:val="24"/>
          <w:szCs w:val="24"/>
        </w:rPr>
        <w:t>У</w:t>
      </w:r>
      <w:r w:rsidR="00442EDD" w:rsidRPr="00737D1A">
        <w:rPr>
          <w:rFonts w:ascii="Times New Roman" w:hAnsi="Times New Roman" w:cs="Times New Roman"/>
          <w:sz w:val="24"/>
          <w:szCs w:val="24"/>
        </w:rPr>
        <w:t>верен, что Ида приготовила</w:t>
      </w:r>
      <w:r w:rsidR="00877A64" w:rsidRPr="00737D1A">
        <w:rPr>
          <w:rFonts w:ascii="Times New Roman" w:hAnsi="Times New Roman" w:cs="Times New Roman"/>
          <w:sz w:val="24"/>
          <w:szCs w:val="24"/>
        </w:rPr>
        <w:t xml:space="preserve"> список дел, </w:t>
      </w:r>
      <w:r w:rsidR="006077E2" w:rsidRPr="00737D1A">
        <w:rPr>
          <w:rFonts w:ascii="Times New Roman" w:hAnsi="Times New Roman" w:cs="Times New Roman"/>
          <w:sz w:val="24"/>
          <w:szCs w:val="24"/>
        </w:rPr>
        <w:t xml:space="preserve">а я </w:t>
      </w:r>
      <w:r w:rsidR="0027109D" w:rsidRPr="00737D1A">
        <w:rPr>
          <w:rFonts w:ascii="Times New Roman" w:hAnsi="Times New Roman" w:cs="Times New Roman"/>
          <w:sz w:val="24"/>
          <w:szCs w:val="24"/>
        </w:rPr>
        <w:t>не хочу снова расстраивать е</w:t>
      </w:r>
      <w:r w:rsidR="00446604" w:rsidRPr="00737D1A">
        <w:rPr>
          <w:rFonts w:ascii="Times New Roman" w:hAnsi="Times New Roman" w:cs="Times New Roman"/>
          <w:sz w:val="24"/>
          <w:szCs w:val="24"/>
        </w:rPr>
        <w:t>ё</w:t>
      </w:r>
      <w:r w:rsidR="0027109D" w:rsidRPr="00737D1A">
        <w:rPr>
          <w:rFonts w:ascii="Times New Roman" w:hAnsi="Times New Roman" w:cs="Times New Roman"/>
          <w:sz w:val="24"/>
          <w:szCs w:val="24"/>
        </w:rPr>
        <w:t>, ин</w:t>
      </w:r>
      <w:r w:rsidR="00574FE4" w:rsidRPr="00737D1A">
        <w:rPr>
          <w:rFonts w:ascii="Times New Roman" w:hAnsi="Times New Roman" w:cs="Times New Roman"/>
          <w:sz w:val="24"/>
          <w:szCs w:val="24"/>
        </w:rPr>
        <w:t>аче мне придёт конец.</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взяла инструменты, быстро закончила с его щекой, подбородком и верхн</w:t>
      </w:r>
      <w:r w:rsidR="00574FE4" w:rsidRPr="00737D1A">
        <w:rPr>
          <w:rFonts w:ascii="Times New Roman" w:hAnsi="Times New Roman" w:cs="Times New Roman"/>
          <w:sz w:val="24"/>
          <w:szCs w:val="24"/>
        </w:rPr>
        <w:t>ей губой. Как только я завершила брить</w:t>
      </w:r>
      <w:r w:rsidR="00446604" w:rsidRPr="00737D1A">
        <w:rPr>
          <w:rFonts w:ascii="Times New Roman" w:hAnsi="Times New Roman" w:cs="Times New Roman"/>
          <w:sz w:val="24"/>
          <w:szCs w:val="24"/>
        </w:rPr>
        <w:t>ё</w:t>
      </w:r>
      <w:r w:rsidRPr="00737D1A">
        <w:rPr>
          <w:rFonts w:ascii="Times New Roman" w:hAnsi="Times New Roman" w:cs="Times New Roman"/>
          <w:sz w:val="24"/>
          <w:szCs w:val="24"/>
        </w:rPr>
        <w:t xml:space="preserve">, </w:t>
      </w:r>
      <w:r w:rsidR="00446604" w:rsidRPr="00737D1A">
        <w:rPr>
          <w:rFonts w:ascii="Times New Roman" w:hAnsi="Times New Roman" w:cs="Times New Roman"/>
          <w:sz w:val="24"/>
          <w:szCs w:val="24"/>
        </w:rPr>
        <w:t xml:space="preserve">то </w:t>
      </w:r>
      <w:r w:rsidRPr="00737D1A">
        <w:rPr>
          <w:rFonts w:ascii="Times New Roman" w:hAnsi="Times New Roman" w:cs="Times New Roman"/>
          <w:sz w:val="24"/>
          <w:szCs w:val="24"/>
        </w:rPr>
        <w:t>провела кончиками пальцев, проверяя, не о</w:t>
      </w:r>
      <w:r w:rsidR="00574FE4" w:rsidRPr="00737D1A">
        <w:rPr>
          <w:rFonts w:ascii="Times New Roman" w:hAnsi="Times New Roman" w:cs="Times New Roman"/>
          <w:sz w:val="24"/>
          <w:szCs w:val="24"/>
        </w:rPr>
        <w:t>сталось ли пропущенных мест. Н</w:t>
      </w:r>
      <w:r w:rsidRPr="00737D1A">
        <w:rPr>
          <w:rFonts w:ascii="Times New Roman" w:hAnsi="Times New Roman" w:cs="Times New Roman"/>
          <w:sz w:val="24"/>
          <w:szCs w:val="24"/>
        </w:rPr>
        <w:t xml:space="preserve">е нашла ни одного, и чтобы не заулыбаться, прикусила губу. </w:t>
      </w:r>
      <w:r w:rsidR="006077E2" w:rsidRPr="00737D1A">
        <w:rPr>
          <w:rFonts w:ascii="Times New Roman" w:hAnsi="Times New Roman" w:cs="Times New Roman"/>
          <w:sz w:val="24"/>
          <w:szCs w:val="24"/>
        </w:rPr>
        <w:t>Затем</w:t>
      </w:r>
      <w:r w:rsidRPr="00737D1A">
        <w:rPr>
          <w:rFonts w:ascii="Times New Roman" w:hAnsi="Times New Roman" w:cs="Times New Roman"/>
          <w:sz w:val="24"/>
          <w:szCs w:val="24"/>
        </w:rPr>
        <w:t xml:space="preserve"> взяла второе тёплое п</w:t>
      </w:r>
      <w:r w:rsidR="00574FE4" w:rsidRPr="00737D1A">
        <w:rPr>
          <w:rFonts w:ascii="Times New Roman" w:hAnsi="Times New Roman" w:cs="Times New Roman"/>
          <w:sz w:val="24"/>
          <w:szCs w:val="24"/>
        </w:rPr>
        <w:t>олотенце из таза</w:t>
      </w:r>
      <w:r w:rsidR="00446604" w:rsidRPr="00737D1A">
        <w:rPr>
          <w:rFonts w:ascii="Times New Roman" w:hAnsi="Times New Roman" w:cs="Times New Roman"/>
          <w:sz w:val="24"/>
          <w:szCs w:val="24"/>
        </w:rPr>
        <w:t xml:space="preserve"> и </w:t>
      </w:r>
      <w:r w:rsidR="00574FE4" w:rsidRPr="00737D1A">
        <w:rPr>
          <w:rFonts w:ascii="Times New Roman" w:hAnsi="Times New Roman" w:cs="Times New Roman"/>
          <w:sz w:val="24"/>
          <w:szCs w:val="24"/>
        </w:rPr>
        <w:t>накрыла им</w:t>
      </w:r>
      <w:r w:rsidRPr="00737D1A">
        <w:rPr>
          <w:rFonts w:ascii="Times New Roman" w:hAnsi="Times New Roman" w:cs="Times New Roman"/>
          <w:sz w:val="24"/>
          <w:szCs w:val="24"/>
        </w:rPr>
        <w:t xml:space="preserve"> лицо</w:t>
      </w:r>
      <w:r w:rsidR="00574FE4" w:rsidRPr="00737D1A">
        <w:rPr>
          <w:rFonts w:ascii="Times New Roman" w:hAnsi="Times New Roman" w:cs="Times New Roman"/>
          <w:sz w:val="24"/>
          <w:szCs w:val="24"/>
        </w:rPr>
        <w:t xml:space="preserve"> мужа</w:t>
      </w:r>
      <w:r w:rsidRPr="00737D1A">
        <w:rPr>
          <w:rFonts w:ascii="Times New Roman" w:hAnsi="Times New Roman" w:cs="Times New Roman"/>
          <w:sz w:val="24"/>
          <w:szCs w:val="24"/>
        </w:rPr>
        <w:t xml:space="preserve">. Оставила так </w:t>
      </w:r>
      <w:r w:rsidRPr="00737D1A">
        <w:rPr>
          <w:rFonts w:ascii="Times New Roman" w:hAnsi="Times New Roman" w:cs="Times New Roman"/>
          <w:sz w:val="24"/>
          <w:szCs w:val="24"/>
        </w:rPr>
        <w:lastRenderedPageBreak/>
        <w:t xml:space="preserve">на некоторое время, вымыла инструменты, убрала полотенце, </w:t>
      </w:r>
      <w:r w:rsidR="006077E2" w:rsidRPr="00737D1A">
        <w:rPr>
          <w:rFonts w:ascii="Times New Roman" w:hAnsi="Times New Roman" w:cs="Times New Roman"/>
          <w:sz w:val="24"/>
          <w:szCs w:val="24"/>
        </w:rPr>
        <w:t xml:space="preserve">и </w:t>
      </w:r>
      <w:r w:rsidRPr="00737D1A">
        <w:rPr>
          <w:rFonts w:ascii="Times New Roman" w:hAnsi="Times New Roman" w:cs="Times New Roman"/>
          <w:sz w:val="24"/>
          <w:szCs w:val="24"/>
        </w:rPr>
        <w:t>промокнула его</w:t>
      </w:r>
      <w:r w:rsidR="00574FE4" w:rsidRPr="00737D1A">
        <w:rPr>
          <w:rFonts w:ascii="Times New Roman" w:hAnsi="Times New Roman" w:cs="Times New Roman"/>
          <w:sz w:val="24"/>
          <w:szCs w:val="24"/>
        </w:rPr>
        <w:t xml:space="preserve"> кожу</w:t>
      </w:r>
      <w:r w:rsidR="00442EDD" w:rsidRPr="00737D1A">
        <w:rPr>
          <w:rFonts w:ascii="Times New Roman" w:hAnsi="Times New Roman" w:cs="Times New Roman"/>
          <w:sz w:val="24"/>
          <w:szCs w:val="24"/>
        </w:rPr>
        <w:t xml:space="preserve"> чистым и сухим.</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574FE4" w:rsidRPr="00737D1A">
        <w:rPr>
          <w:rFonts w:ascii="Times New Roman" w:hAnsi="Times New Roman" w:cs="Times New Roman"/>
          <w:sz w:val="24"/>
          <w:szCs w:val="24"/>
        </w:rPr>
        <w:t xml:space="preserve"> Замечательно, </w:t>
      </w:r>
      <w:r w:rsidRPr="00737D1A">
        <w:rPr>
          <w:rFonts w:ascii="Times New Roman" w:hAnsi="Times New Roman" w:cs="Times New Roman"/>
          <w:sz w:val="24"/>
          <w:szCs w:val="24"/>
        </w:rPr>
        <w:t>—</w:t>
      </w:r>
      <w:r w:rsidR="00574FE4" w:rsidRPr="00737D1A">
        <w:rPr>
          <w:rFonts w:ascii="Times New Roman" w:hAnsi="Times New Roman" w:cs="Times New Roman"/>
          <w:sz w:val="24"/>
          <w:szCs w:val="24"/>
        </w:rPr>
        <w:t xml:space="preserve"> воскликнул</w:t>
      </w:r>
      <w:r w:rsidR="00877A64" w:rsidRPr="00737D1A">
        <w:rPr>
          <w:rFonts w:ascii="Times New Roman" w:hAnsi="Times New Roman" w:cs="Times New Roman"/>
          <w:sz w:val="24"/>
          <w:szCs w:val="24"/>
        </w:rPr>
        <w:t xml:space="preserve"> Бранфорд,</w:t>
      </w:r>
      <w:r w:rsidR="00B14137"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широко </w:t>
      </w:r>
      <w:r w:rsidR="00446604" w:rsidRPr="00737D1A">
        <w:rPr>
          <w:rFonts w:ascii="Times New Roman" w:hAnsi="Times New Roman" w:cs="Times New Roman"/>
          <w:sz w:val="24"/>
          <w:szCs w:val="24"/>
        </w:rPr>
        <w:t xml:space="preserve">при этом </w:t>
      </w:r>
      <w:r w:rsidR="00877A64" w:rsidRPr="00737D1A">
        <w:rPr>
          <w:rFonts w:ascii="Times New Roman" w:hAnsi="Times New Roman" w:cs="Times New Roman"/>
          <w:sz w:val="24"/>
          <w:szCs w:val="24"/>
        </w:rPr>
        <w:t xml:space="preserve">улыбаясь. Он ощупывал лицо и смотрел на меня. </w:t>
      </w:r>
      <w:r w:rsidRPr="00737D1A">
        <w:rPr>
          <w:rFonts w:ascii="Times New Roman" w:hAnsi="Times New Roman" w:cs="Times New Roman"/>
          <w:sz w:val="24"/>
          <w:szCs w:val="24"/>
        </w:rPr>
        <w:t>—</w:t>
      </w:r>
      <w:r w:rsidR="00574FE4" w:rsidRPr="00737D1A">
        <w:rPr>
          <w:rFonts w:ascii="Times New Roman" w:hAnsi="Times New Roman" w:cs="Times New Roman"/>
          <w:sz w:val="24"/>
          <w:szCs w:val="24"/>
        </w:rPr>
        <w:t xml:space="preserve"> Спасибо, жена моя.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В любое время, Бранфорд, </w:t>
      </w: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ответила 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Д</w:t>
      </w:r>
      <w:r w:rsidR="00877A64" w:rsidRPr="00737D1A">
        <w:rPr>
          <w:rFonts w:ascii="Times New Roman" w:hAnsi="Times New Roman" w:cs="Times New Roman"/>
          <w:sz w:val="24"/>
          <w:szCs w:val="24"/>
        </w:rPr>
        <w:t xml:space="preserve">умаю, ты меня разбалуешь, </w:t>
      </w: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сказал </w:t>
      </w:r>
      <w:r w:rsidR="006F6E38" w:rsidRPr="00737D1A">
        <w:rPr>
          <w:rFonts w:ascii="Times New Roman" w:hAnsi="Times New Roman" w:cs="Times New Roman"/>
          <w:sz w:val="24"/>
          <w:szCs w:val="24"/>
        </w:rPr>
        <w:t>о</w:t>
      </w:r>
      <w:r w:rsidR="00442EDD" w:rsidRPr="00737D1A">
        <w:rPr>
          <w:rFonts w:ascii="Times New Roman" w:hAnsi="Times New Roman" w:cs="Times New Roman"/>
          <w:sz w:val="24"/>
          <w:szCs w:val="24"/>
        </w:rPr>
        <w:t>н, снова улыбаясь.</w:t>
      </w:r>
    </w:p>
    <w:p w:rsidR="0044660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А не должна? </w:t>
      </w: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поинтересовалась я.</w:t>
      </w:r>
    </w:p>
    <w:p w:rsidR="00877A64" w:rsidRPr="00737D1A" w:rsidRDefault="00442EDD"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рассмеялся.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Должна или нет, но</w:t>
      </w:r>
      <w:r w:rsidR="00877A64" w:rsidRPr="00737D1A">
        <w:rPr>
          <w:rFonts w:ascii="Times New Roman" w:hAnsi="Times New Roman" w:cs="Times New Roman"/>
          <w:sz w:val="24"/>
          <w:szCs w:val="24"/>
        </w:rPr>
        <w:t xml:space="preserve"> надеюсь, что ты продо</w:t>
      </w:r>
      <w:r w:rsidR="00442EDD" w:rsidRPr="00737D1A">
        <w:rPr>
          <w:rFonts w:ascii="Times New Roman" w:hAnsi="Times New Roman" w:cs="Times New Roman"/>
          <w:sz w:val="24"/>
          <w:szCs w:val="24"/>
        </w:rPr>
        <w:t>лжишь.</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кивнула, но не смогла больше сдерживать </w:t>
      </w:r>
      <w:r w:rsidR="00446604" w:rsidRPr="00737D1A">
        <w:rPr>
          <w:rFonts w:ascii="Times New Roman" w:hAnsi="Times New Roman" w:cs="Times New Roman"/>
          <w:sz w:val="24"/>
          <w:szCs w:val="24"/>
        </w:rPr>
        <w:t>св</w:t>
      </w:r>
      <w:r w:rsidRPr="00737D1A">
        <w:rPr>
          <w:rFonts w:ascii="Times New Roman" w:hAnsi="Times New Roman" w:cs="Times New Roman"/>
          <w:sz w:val="24"/>
          <w:szCs w:val="24"/>
        </w:rPr>
        <w:t>ою улыбку. Бранфорд вс</w:t>
      </w:r>
      <w:r w:rsidR="008E4B11" w:rsidRPr="00737D1A">
        <w:rPr>
          <w:rFonts w:ascii="Times New Roman" w:hAnsi="Times New Roman" w:cs="Times New Roman"/>
          <w:sz w:val="24"/>
          <w:szCs w:val="24"/>
        </w:rPr>
        <w:t xml:space="preserve">тал и </w:t>
      </w:r>
      <w:r w:rsidR="00446604" w:rsidRPr="00737D1A">
        <w:rPr>
          <w:rFonts w:ascii="Times New Roman" w:hAnsi="Times New Roman" w:cs="Times New Roman"/>
          <w:sz w:val="24"/>
          <w:szCs w:val="24"/>
        </w:rPr>
        <w:t xml:space="preserve">вплотную </w:t>
      </w:r>
      <w:r w:rsidR="008E4B11" w:rsidRPr="00737D1A">
        <w:rPr>
          <w:rFonts w:ascii="Times New Roman" w:hAnsi="Times New Roman" w:cs="Times New Roman"/>
          <w:sz w:val="24"/>
          <w:szCs w:val="24"/>
        </w:rPr>
        <w:t>подошёл ко мне.</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Я хочу тебя поцеловать, </w:t>
      </w: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w:t>
      </w:r>
      <w:r w:rsidR="00446604" w:rsidRPr="00737D1A">
        <w:rPr>
          <w:rFonts w:ascii="Times New Roman" w:hAnsi="Times New Roman" w:cs="Times New Roman"/>
          <w:sz w:val="24"/>
          <w:szCs w:val="24"/>
        </w:rPr>
        <w:t xml:space="preserve">внезапно </w:t>
      </w:r>
      <w:r w:rsidR="00877A64" w:rsidRPr="00737D1A">
        <w:rPr>
          <w:rFonts w:ascii="Times New Roman" w:hAnsi="Times New Roman" w:cs="Times New Roman"/>
          <w:sz w:val="24"/>
          <w:szCs w:val="24"/>
        </w:rPr>
        <w:t xml:space="preserve">сказал </w:t>
      </w:r>
      <w:r w:rsidR="006077E2" w:rsidRPr="00737D1A">
        <w:rPr>
          <w:rFonts w:ascii="Times New Roman" w:hAnsi="Times New Roman" w:cs="Times New Roman"/>
          <w:sz w:val="24"/>
          <w:szCs w:val="24"/>
        </w:rPr>
        <w:t>он</w:t>
      </w:r>
      <w:r w:rsidR="00877A64" w:rsidRPr="00737D1A">
        <w:rPr>
          <w:rFonts w:ascii="Times New Roman" w:hAnsi="Times New Roman" w:cs="Times New Roman"/>
          <w:sz w:val="24"/>
          <w:szCs w:val="24"/>
        </w:rPr>
        <w:t xml:space="preserve">. </w:t>
      </w:r>
      <w:r w:rsidR="006077E2" w:rsidRPr="00737D1A">
        <w:rPr>
          <w:rFonts w:ascii="Times New Roman" w:hAnsi="Times New Roman" w:cs="Times New Roman"/>
          <w:sz w:val="24"/>
          <w:szCs w:val="24"/>
        </w:rPr>
        <w:t>Муж</w:t>
      </w:r>
      <w:r w:rsidR="00877A64" w:rsidRPr="00737D1A">
        <w:rPr>
          <w:rFonts w:ascii="Times New Roman" w:hAnsi="Times New Roman" w:cs="Times New Roman"/>
          <w:sz w:val="24"/>
          <w:szCs w:val="24"/>
        </w:rPr>
        <w:t xml:space="preserve"> приблизился и притянул моё лицо к своему. </w:t>
      </w: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Ты непротив?</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Не против, </w:t>
      </w: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ответила</w:t>
      </w:r>
      <w:r w:rsidR="00877A64" w:rsidRPr="00737D1A">
        <w:rPr>
          <w:rFonts w:ascii="Times New Roman" w:hAnsi="Times New Roman" w:cs="Times New Roman"/>
          <w:sz w:val="24"/>
          <w:szCs w:val="24"/>
        </w:rPr>
        <w:t xml:space="preserve"> я</w:t>
      </w:r>
      <w:r w:rsidR="00446604"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и моё дыхание сбилось. </w:t>
      </w: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Т</w:t>
      </w:r>
      <w:r w:rsidR="00442EDD" w:rsidRPr="00737D1A">
        <w:rPr>
          <w:rFonts w:ascii="Times New Roman" w:hAnsi="Times New Roman" w:cs="Times New Roman"/>
          <w:sz w:val="24"/>
          <w:szCs w:val="24"/>
        </w:rPr>
        <w:t>ебе не надо об этом спрашивать.</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улыбнулся</w:t>
      </w:r>
      <w:r w:rsidR="00446604" w:rsidRPr="00737D1A">
        <w:rPr>
          <w:rFonts w:ascii="Times New Roman" w:hAnsi="Times New Roman" w:cs="Times New Roman"/>
          <w:sz w:val="24"/>
          <w:szCs w:val="24"/>
        </w:rPr>
        <w:t xml:space="preserve">, </w:t>
      </w:r>
      <w:r w:rsidR="006077E2" w:rsidRPr="00737D1A">
        <w:rPr>
          <w:rFonts w:ascii="Times New Roman" w:hAnsi="Times New Roman" w:cs="Times New Roman"/>
          <w:sz w:val="24"/>
          <w:szCs w:val="24"/>
        </w:rPr>
        <w:t xml:space="preserve">а затем </w:t>
      </w:r>
      <w:r w:rsidRPr="00737D1A">
        <w:rPr>
          <w:rFonts w:ascii="Times New Roman" w:hAnsi="Times New Roman" w:cs="Times New Roman"/>
          <w:sz w:val="24"/>
          <w:szCs w:val="24"/>
        </w:rPr>
        <w:t>ле</w:t>
      </w:r>
      <w:r w:rsidR="00442EDD" w:rsidRPr="00737D1A">
        <w:rPr>
          <w:rFonts w:ascii="Times New Roman" w:hAnsi="Times New Roman" w:cs="Times New Roman"/>
          <w:sz w:val="24"/>
          <w:szCs w:val="24"/>
        </w:rPr>
        <w:t xml:space="preserve">гко и нежно коснулся моих губ. Открыв </w:t>
      </w:r>
      <w:r w:rsidR="00042AAE" w:rsidRPr="00737D1A">
        <w:rPr>
          <w:rFonts w:ascii="Times New Roman" w:hAnsi="Times New Roman" w:cs="Times New Roman"/>
          <w:sz w:val="24"/>
          <w:szCs w:val="24"/>
        </w:rPr>
        <w:t>глаза,</w:t>
      </w:r>
      <w:r w:rsidR="00B14137" w:rsidRPr="00737D1A">
        <w:rPr>
          <w:rFonts w:ascii="Times New Roman" w:hAnsi="Times New Roman" w:cs="Times New Roman"/>
          <w:sz w:val="24"/>
          <w:szCs w:val="24"/>
        </w:rPr>
        <w:t xml:space="preserve"> </w:t>
      </w:r>
      <w:r w:rsidR="00446604" w:rsidRPr="00737D1A">
        <w:rPr>
          <w:rFonts w:ascii="Times New Roman" w:hAnsi="Times New Roman" w:cs="Times New Roman"/>
          <w:sz w:val="24"/>
          <w:szCs w:val="24"/>
        </w:rPr>
        <w:t xml:space="preserve">я </w:t>
      </w:r>
      <w:r w:rsidR="00442EDD" w:rsidRPr="00737D1A">
        <w:rPr>
          <w:rFonts w:ascii="Times New Roman" w:hAnsi="Times New Roman" w:cs="Times New Roman"/>
          <w:sz w:val="24"/>
          <w:szCs w:val="24"/>
        </w:rPr>
        <w:t>увидела, что Бранфорд</w:t>
      </w:r>
      <w:r w:rsidRPr="00737D1A">
        <w:rPr>
          <w:rFonts w:ascii="Times New Roman" w:hAnsi="Times New Roman" w:cs="Times New Roman"/>
          <w:sz w:val="24"/>
          <w:szCs w:val="24"/>
        </w:rPr>
        <w:t xml:space="preserve"> смотрит прямо в них. Я потерялась в его зел</w:t>
      </w:r>
      <w:r w:rsidR="00446604" w:rsidRPr="00737D1A">
        <w:rPr>
          <w:rFonts w:ascii="Times New Roman" w:hAnsi="Times New Roman" w:cs="Times New Roman"/>
          <w:sz w:val="24"/>
          <w:szCs w:val="24"/>
        </w:rPr>
        <w:t>ё</w:t>
      </w:r>
      <w:r w:rsidRPr="00737D1A">
        <w:rPr>
          <w:rFonts w:ascii="Times New Roman" w:hAnsi="Times New Roman" w:cs="Times New Roman"/>
          <w:sz w:val="24"/>
          <w:szCs w:val="24"/>
        </w:rPr>
        <w:t xml:space="preserve">ных глазах. </w:t>
      </w:r>
      <w:r w:rsidR="00AA6FDB" w:rsidRPr="00737D1A">
        <w:rPr>
          <w:rFonts w:ascii="Times New Roman" w:hAnsi="Times New Roman" w:cs="Times New Roman"/>
          <w:sz w:val="24"/>
          <w:szCs w:val="24"/>
        </w:rPr>
        <w:t>Муж</w:t>
      </w:r>
      <w:r w:rsidRPr="00737D1A">
        <w:rPr>
          <w:rFonts w:ascii="Times New Roman" w:hAnsi="Times New Roman" w:cs="Times New Roman"/>
          <w:sz w:val="24"/>
          <w:szCs w:val="24"/>
        </w:rPr>
        <w:t xml:space="preserve"> поцелов</w:t>
      </w:r>
      <w:r w:rsidR="00442EDD" w:rsidRPr="00737D1A">
        <w:rPr>
          <w:rFonts w:ascii="Times New Roman" w:hAnsi="Times New Roman" w:cs="Times New Roman"/>
          <w:sz w:val="24"/>
          <w:szCs w:val="24"/>
        </w:rPr>
        <w:t>ал меня снова, немного сильнее.</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положил руки мне на б</w:t>
      </w:r>
      <w:r w:rsidR="00820681" w:rsidRPr="00737D1A">
        <w:rPr>
          <w:rFonts w:ascii="Times New Roman" w:hAnsi="Times New Roman" w:cs="Times New Roman"/>
          <w:sz w:val="24"/>
          <w:szCs w:val="24"/>
        </w:rPr>
        <w:t>ё</w:t>
      </w:r>
      <w:r w:rsidRPr="00737D1A">
        <w:rPr>
          <w:rFonts w:ascii="Times New Roman" w:hAnsi="Times New Roman" w:cs="Times New Roman"/>
          <w:sz w:val="24"/>
          <w:szCs w:val="24"/>
        </w:rPr>
        <w:t>дра. Под его напором я начала отходить назад, пока не к</w:t>
      </w:r>
      <w:r w:rsidR="00442EDD" w:rsidRPr="00737D1A">
        <w:rPr>
          <w:rFonts w:ascii="Times New Roman" w:hAnsi="Times New Roman" w:cs="Times New Roman"/>
          <w:sz w:val="24"/>
          <w:szCs w:val="24"/>
        </w:rPr>
        <w:t>оснулась спиной каменной стены.</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Помнишь, что я сказал прошлой ночью? </w:t>
      </w: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спросил он. </w:t>
      </w: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Про доверие ко мне?</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Да, </w:t>
      </w: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ответила 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Веришь мне сейчас?</w:t>
      </w:r>
      <w:r w:rsidR="00442EDD"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442EDD" w:rsidRPr="00737D1A">
        <w:rPr>
          <w:rFonts w:ascii="Times New Roman" w:hAnsi="Times New Roman" w:cs="Times New Roman"/>
          <w:sz w:val="24"/>
          <w:szCs w:val="24"/>
        </w:rPr>
        <w:t xml:space="preserve"> е</w:t>
      </w:r>
      <w:r w:rsidR="00877A64" w:rsidRPr="00737D1A">
        <w:rPr>
          <w:rFonts w:ascii="Times New Roman" w:hAnsi="Times New Roman" w:cs="Times New Roman"/>
          <w:sz w:val="24"/>
          <w:szCs w:val="24"/>
        </w:rPr>
        <w:t>го слова одновременно были похожи и на вопрос и на команду, так что я кивнула и постаралась, что бы сл</w:t>
      </w:r>
      <w:r w:rsidR="00820681" w:rsidRPr="00737D1A">
        <w:rPr>
          <w:rFonts w:ascii="Times New Roman" w:hAnsi="Times New Roman" w:cs="Times New Roman"/>
          <w:sz w:val="24"/>
          <w:szCs w:val="24"/>
        </w:rPr>
        <w:t>ё</w:t>
      </w:r>
      <w:r w:rsidR="00877A64" w:rsidRPr="00737D1A">
        <w:rPr>
          <w:rFonts w:ascii="Times New Roman" w:hAnsi="Times New Roman" w:cs="Times New Roman"/>
          <w:sz w:val="24"/>
          <w:szCs w:val="24"/>
        </w:rPr>
        <w:t>зы, зата</w:t>
      </w:r>
      <w:r w:rsidR="00820681" w:rsidRPr="00737D1A">
        <w:rPr>
          <w:rFonts w:ascii="Times New Roman" w:hAnsi="Times New Roman" w:cs="Times New Roman"/>
          <w:sz w:val="24"/>
          <w:szCs w:val="24"/>
        </w:rPr>
        <w:t>ё</w:t>
      </w:r>
      <w:r w:rsidR="00877A64" w:rsidRPr="00737D1A">
        <w:rPr>
          <w:rFonts w:ascii="Times New Roman" w:hAnsi="Times New Roman" w:cs="Times New Roman"/>
          <w:sz w:val="24"/>
          <w:szCs w:val="24"/>
        </w:rPr>
        <w:t>нные во мне</w:t>
      </w:r>
      <w:r w:rsidR="00820681"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не вырвались наружу. Бранфорд взял моё лицо в </w:t>
      </w:r>
      <w:r w:rsidR="00820681" w:rsidRPr="00737D1A">
        <w:rPr>
          <w:rFonts w:ascii="Times New Roman" w:hAnsi="Times New Roman" w:cs="Times New Roman"/>
          <w:sz w:val="24"/>
          <w:szCs w:val="24"/>
        </w:rPr>
        <w:t xml:space="preserve">свои </w:t>
      </w:r>
      <w:r w:rsidR="00877A64" w:rsidRPr="00737D1A">
        <w:rPr>
          <w:rFonts w:ascii="Times New Roman" w:hAnsi="Times New Roman" w:cs="Times New Roman"/>
          <w:sz w:val="24"/>
          <w:szCs w:val="24"/>
        </w:rPr>
        <w:t>руки</w:t>
      </w:r>
      <w:r w:rsidR="00820681"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прильнул ко мне</w:t>
      </w:r>
      <w:r w:rsidR="00820681" w:rsidRPr="00737D1A">
        <w:rPr>
          <w:rFonts w:ascii="Times New Roman" w:hAnsi="Times New Roman" w:cs="Times New Roman"/>
          <w:sz w:val="24"/>
          <w:szCs w:val="24"/>
        </w:rPr>
        <w:t xml:space="preserve"> и </w:t>
      </w:r>
      <w:r w:rsidR="00AA6FDB" w:rsidRPr="00737D1A">
        <w:rPr>
          <w:rFonts w:ascii="Times New Roman" w:hAnsi="Times New Roman" w:cs="Times New Roman"/>
          <w:sz w:val="24"/>
          <w:szCs w:val="24"/>
        </w:rPr>
        <w:t>по</w:t>
      </w:r>
      <w:r w:rsidR="006C63A1" w:rsidRPr="00737D1A">
        <w:rPr>
          <w:rFonts w:ascii="Times New Roman" w:hAnsi="Times New Roman" w:cs="Times New Roman"/>
          <w:sz w:val="24"/>
          <w:szCs w:val="24"/>
        </w:rPr>
        <w:t>с</w:t>
      </w:r>
      <w:r w:rsidR="00877A64" w:rsidRPr="00737D1A">
        <w:rPr>
          <w:rFonts w:ascii="Times New Roman" w:hAnsi="Times New Roman" w:cs="Times New Roman"/>
          <w:sz w:val="24"/>
          <w:szCs w:val="24"/>
        </w:rPr>
        <w:t>мотр</w:t>
      </w:r>
      <w:r w:rsidR="00820681" w:rsidRPr="00737D1A">
        <w:rPr>
          <w:rFonts w:ascii="Times New Roman" w:hAnsi="Times New Roman" w:cs="Times New Roman"/>
          <w:sz w:val="24"/>
          <w:szCs w:val="24"/>
        </w:rPr>
        <w:t>ел</w:t>
      </w:r>
      <w:r w:rsidR="00877A64" w:rsidRPr="00737D1A">
        <w:rPr>
          <w:rFonts w:ascii="Times New Roman" w:hAnsi="Times New Roman" w:cs="Times New Roman"/>
          <w:sz w:val="24"/>
          <w:szCs w:val="24"/>
        </w:rPr>
        <w:t xml:space="preserve"> в глаза. </w:t>
      </w:r>
      <w:r w:rsidRPr="00737D1A">
        <w:rPr>
          <w:rFonts w:ascii="Times New Roman" w:hAnsi="Times New Roman" w:cs="Times New Roman"/>
          <w:sz w:val="24"/>
          <w:szCs w:val="24"/>
        </w:rPr>
        <w:t>—</w:t>
      </w:r>
      <w:r w:rsidR="000F0334"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Я не причиню тебе вреда</w:t>
      </w:r>
      <w:r w:rsidR="000F0334" w:rsidRPr="00737D1A">
        <w:rPr>
          <w:rFonts w:ascii="Times New Roman" w:hAnsi="Times New Roman" w:cs="Times New Roman"/>
          <w:sz w:val="24"/>
          <w:szCs w:val="24"/>
        </w:rPr>
        <w:t>, Александра. Клянусь. Просто</w:t>
      </w:r>
      <w:r w:rsidR="00877A64" w:rsidRPr="00737D1A">
        <w:rPr>
          <w:rFonts w:ascii="Times New Roman" w:hAnsi="Times New Roman" w:cs="Times New Roman"/>
          <w:sz w:val="24"/>
          <w:szCs w:val="24"/>
        </w:rPr>
        <w:t xml:space="preserve"> хочу дотронут</w:t>
      </w:r>
      <w:r w:rsidR="000F0334" w:rsidRPr="00737D1A">
        <w:rPr>
          <w:rFonts w:ascii="Times New Roman" w:hAnsi="Times New Roman" w:cs="Times New Roman"/>
          <w:sz w:val="24"/>
          <w:szCs w:val="24"/>
        </w:rPr>
        <w:t>ься до тебя</w:t>
      </w:r>
      <w:r w:rsidR="00AA6FDB" w:rsidRPr="00737D1A">
        <w:rPr>
          <w:rFonts w:ascii="Times New Roman" w:hAnsi="Times New Roman" w:cs="Times New Roman"/>
          <w:sz w:val="24"/>
          <w:szCs w:val="24"/>
        </w:rPr>
        <w:t xml:space="preserve"> так</w:t>
      </w:r>
      <w:r w:rsidR="000F0334" w:rsidRPr="00737D1A">
        <w:rPr>
          <w:rFonts w:ascii="Times New Roman" w:hAnsi="Times New Roman" w:cs="Times New Roman"/>
          <w:sz w:val="24"/>
          <w:szCs w:val="24"/>
        </w:rPr>
        <w:t>, как прошлой ночью.</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снова кивнула, и</w:t>
      </w:r>
      <w:r w:rsidR="000F0334" w:rsidRPr="00737D1A">
        <w:rPr>
          <w:rFonts w:ascii="Times New Roman" w:hAnsi="Times New Roman" w:cs="Times New Roman"/>
          <w:sz w:val="24"/>
          <w:szCs w:val="24"/>
        </w:rPr>
        <w:t xml:space="preserve"> Бранфорд начал целовать мою</w:t>
      </w:r>
      <w:r w:rsidRPr="00737D1A">
        <w:rPr>
          <w:rFonts w:ascii="Times New Roman" w:hAnsi="Times New Roman" w:cs="Times New Roman"/>
          <w:sz w:val="24"/>
          <w:szCs w:val="24"/>
        </w:rPr>
        <w:t xml:space="preserve"> шею, медленно посасывая кожу. Я начала задыхаться.</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смотрел на меня, на мо</w:t>
      </w:r>
      <w:r w:rsidR="00820681" w:rsidRPr="00737D1A">
        <w:rPr>
          <w:rFonts w:ascii="Times New Roman" w:hAnsi="Times New Roman" w:cs="Times New Roman"/>
          <w:sz w:val="24"/>
          <w:szCs w:val="24"/>
        </w:rPr>
        <w:t>ё</w:t>
      </w:r>
      <w:r w:rsidR="000F0334" w:rsidRPr="00737D1A">
        <w:rPr>
          <w:rFonts w:ascii="Times New Roman" w:hAnsi="Times New Roman" w:cs="Times New Roman"/>
          <w:sz w:val="24"/>
          <w:szCs w:val="24"/>
        </w:rPr>
        <w:t xml:space="preserve"> лицо, потом на губы и ниже. П</w:t>
      </w:r>
      <w:r w:rsidRPr="00737D1A">
        <w:rPr>
          <w:rFonts w:ascii="Times New Roman" w:hAnsi="Times New Roman" w:cs="Times New Roman"/>
          <w:sz w:val="24"/>
          <w:szCs w:val="24"/>
        </w:rPr>
        <w:t>ров</w:t>
      </w:r>
      <w:r w:rsidR="00820681" w:rsidRPr="00737D1A">
        <w:rPr>
          <w:rFonts w:ascii="Times New Roman" w:hAnsi="Times New Roman" w:cs="Times New Roman"/>
          <w:sz w:val="24"/>
          <w:szCs w:val="24"/>
        </w:rPr>
        <w:t>ё</w:t>
      </w:r>
      <w:r w:rsidRPr="00737D1A">
        <w:rPr>
          <w:rFonts w:ascii="Times New Roman" w:hAnsi="Times New Roman" w:cs="Times New Roman"/>
          <w:sz w:val="24"/>
          <w:szCs w:val="24"/>
        </w:rPr>
        <w:t>л рукой по мо</w:t>
      </w:r>
      <w:r w:rsidR="000F0334" w:rsidRPr="00737D1A">
        <w:rPr>
          <w:rFonts w:ascii="Times New Roman" w:hAnsi="Times New Roman" w:cs="Times New Roman"/>
          <w:sz w:val="24"/>
          <w:szCs w:val="24"/>
        </w:rPr>
        <w:t>ей руке и плечу. М</w:t>
      </w:r>
      <w:r w:rsidRPr="00737D1A">
        <w:rPr>
          <w:rFonts w:ascii="Times New Roman" w:hAnsi="Times New Roman" w:cs="Times New Roman"/>
          <w:sz w:val="24"/>
          <w:szCs w:val="24"/>
        </w:rPr>
        <w:t>едленно прош</w:t>
      </w:r>
      <w:r w:rsidR="00820681" w:rsidRPr="00737D1A">
        <w:rPr>
          <w:rFonts w:ascii="Times New Roman" w:hAnsi="Times New Roman" w:cs="Times New Roman"/>
          <w:sz w:val="24"/>
          <w:szCs w:val="24"/>
        </w:rPr>
        <w:t>ё</w:t>
      </w:r>
      <w:r w:rsidRPr="00737D1A">
        <w:rPr>
          <w:rFonts w:ascii="Times New Roman" w:hAnsi="Times New Roman" w:cs="Times New Roman"/>
          <w:sz w:val="24"/>
          <w:szCs w:val="24"/>
        </w:rPr>
        <w:t xml:space="preserve">лся по шее, </w:t>
      </w:r>
      <w:r w:rsidR="000F0334" w:rsidRPr="00737D1A">
        <w:rPr>
          <w:rFonts w:ascii="Times New Roman" w:hAnsi="Times New Roman" w:cs="Times New Roman"/>
          <w:sz w:val="24"/>
          <w:szCs w:val="24"/>
        </w:rPr>
        <w:t>спускаясь вниз</w:t>
      </w:r>
      <w:r w:rsidR="00820681" w:rsidRPr="00737D1A">
        <w:rPr>
          <w:rFonts w:ascii="Times New Roman" w:hAnsi="Times New Roman" w:cs="Times New Roman"/>
          <w:sz w:val="24"/>
          <w:szCs w:val="24"/>
        </w:rPr>
        <w:t xml:space="preserve">, </w:t>
      </w:r>
      <w:r w:rsidR="000F0334" w:rsidRPr="00737D1A">
        <w:rPr>
          <w:rFonts w:ascii="Times New Roman" w:hAnsi="Times New Roman" w:cs="Times New Roman"/>
          <w:sz w:val="24"/>
          <w:szCs w:val="24"/>
        </w:rPr>
        <w:t>к ключиц</w:t>
      </w:r>
      <w:r w:rsidR="00820681" w:rsidRPr="00737D1A">
        <w:rPr>
          <w:rFonts w:ascii="Times New Roman" w:hAnsi="Times New Roman" w:cs="Times New Roman"/>
          <w:sz w:val="24"/>
          <w:szCs w:val="24"/>
        </w:rPr>
        <w:t>е</w:t>
      </w:r>
      <w:r w:rsidR="000F0334" w:rsidRPr="00737D1A">
        <w:rPr>
          <w:rFonts w:ascii="Times New Roman" w:hAnsi="Times New Roman" w:cs="Times New Roman"/>
          <w:sz w:val="24"/>
          <w:szCs w:val="24"/>
        </w:rPr>
        <w:t>.</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0F0334"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Я хочу потрогать тебя ниже, Александра. Хочешь, чтобы я остановился?</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Ниже...ниже? Что значит ниже?</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0F0334"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Не думаю, </w:t>
      </w:r>
      <w:r w:rsidRPr="00737D1A">
        <w:rPr>
          <w:rFonts w:ascii="Times New Roman" w:hAnsi="Times New Roman" w:cs="Times New Roman"/>
          <w:sz w:val="24"/>
          <w:szCs w:val="24"/>
        </w:rPr>
        <w:t>—</w:t>
      </w:r>
      <w:r w:rsidR="000F0334"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наконец</w:t>
      </w:r>
      <w:r w:rsidR="00820681"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сказала</w:t>
      </w:r>
      <w:r w:rsidR="000F0334" w:rsidRPr="00737D1A">
        <w:rPr>
          <w:rFonts w:ascii="Times New Roman" w:hAnsi="Times New Roman" w:cs="Times New Roman"/>
          <w:sz w:val="24"/>
          <w:szCs w:val="24"/>
        </w:rPr>
        <w:t xml:space="preserve"> я, задумавшись, на что вообще</w:t>
      </w:r>
      <w:r w:rsidR="00877A64" w:rsidRPr="00737D1A">
        <w:rPr>
          <w:rFonts w:ascii="Times New Roman" w:hAnsi="Times New Roman" w:cs="Times New Roman"/>
          <w:sz w:val="24"/>
          <w:szCs w:val="24"/>
        </w:rPr>
        <w:t xml:space="preserve"> согласилась. Но часть меня гово</w:t>
      </w:r>
      <w:r w:rsidR="000F0334" w:rsidRPr="00737D1A">
        <w:rPr>
          <w:rFonts w:ascii="Times New Roman" w:hAnsi="Times New Roman" w:cs="Times New Roman"/>
          <w:sz w:val="24"/>
          <w:szCs w:val="24"/>
        </w:rPr>
        <w:t>рила, что это не важно. Чтобы Бранфорд</w:t>
      </w:r>
      <w:r w:rsidR="00877A64" w:rsidRPr="00737D1A">
        <w:rPr>
          <w:rFonts w:ascii="Times New Roman" w:hAnsi="Times New Roman" w:cs="Times New Roman"/>
          <w:sz w:val="24"/>
          <w:szCs w:val="24"/>
        </w:rPr>
        <w:t xml:space="preserve"> не собирал</w:t>
      </w:r>
      <w:r w:rsidR="000F0334" w:rsidRPr="00737D1A">
        <w:rPr>
          <w:rFonts w:ascii="Times New Roman" w:hAnsi="Times New Roman" w:cs="Times New Roman"/>
          <w:sz w:val="24"/>
          <w:szCs w:val="24"/>
        </w:rPr>
        <w:t>ся делать со мной, вс</w:t>
      </w:r>
      <w:r w:rsidR="00820681" w:rsidRPr="00737D1A">
        <w:rPr>
          <w:rFonts w:ascii="Times New Roman" w:hAnsi="Times New Roman" w:cs="Times New Roman"/>
          <w:sz w:val="24"/>
          <w:szCs w:val="24"/>
        </w:rPr>
        <w:t>ё</w:t>
      </w:r>
      <w:r w:rsidR="000F0334" w:rsidRPr="00737D1A">
        <w:rPr>
          <w:rFonts w:ascii="Times New Roman" w:hAnsi="Times New Roman" w:cs="Times New Roman"/>
          <w:sz w:val="24"/>
          <w:szCs w:val="24"/>
        </w:rPr>
        <w:t xml:space="preserve"> равно. </w:t>
      </w:r>
      <w:r w:rsidR="00820681" w:rsidRPr="00737D1A">
        <w:rPr>
          <w:rFonts w:ascii="Times New Roman" w:hAnsi="Times New Roman" w:cs="Times New Roman"/>
          <w:sz w:val="24"/>
          <w:szCs w:val="24"/>
        </w:rPr>
        <w:t>Я т</w:t>
      </w:r>
      <w:r w:rsidR="00877A64" w:rsidRPr="00737D1A">
        <w:rPr>
          <w:rFonts w:ascii="Times New Roman" w:hAnsi="Times New Roman" w:cs="Times New Roman"/>
          <w:sz w:val="24"/>
          <w:szCs w:val="24"/>
        </w:rPr>
        <w:t>очно знала одну вещь</w:t>
      </w:r>
      <w:r w:rsidR="00820681" w:rsidRPr="00737D1A">
        <w:rPr>
          <w:rFonts w:ascii="Times New Roman" w:hAnsi="Times New Roman" w:cs="Times New Roman"/>
          <w:sz w:val="24"/>
          <w:szCs w:val="24"/>
        </w:rPr>
        <w:t xml:space="preserve">, что </w:t>
      </w:r>
      <w:r w:rsidR="00877A64" w:rsidRPr="00737D1A">
        <w:rPr>
          <w:rFonts w:ascii="Times New Roman" w:hAnsi="Times New Roman" w:cs="Times New Roman"/>
          <w:sz w:val="24"/>
          <w:szCs w:val="24"/>
        </w:rPr>
        <w:t>не х</w:t>
      </w:r>
      <w:r w:rsidR="000E2C8E" w:rsidRPr="00737D1A">
        <w:rPr>
          <w:rFonts w:ascii="Times New Roman" w:hAnsi="Times New Roman" w:cs="Times New Roman"/>
          <w:sz w:val="24"/>
          <w:szCs w:val="24"/>
        </w:rPr>
        <w:t>отела, чтобы он останавливался.</w:t>
      </w:r>
    </w:p>
    <w:p w:rsidR="00877A64" w:rsidRPr="00737D1A" w:rsidRDefault="00AA6FDB"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w:t>
      </w:r>
      <w:r w:rsidR="00773E78">
        <w:rPr>
          <w:rFonts w:ascii="Times New Roman" w:hAnsi="Times New Roman" w:cs="Times New Roman"/>
          <w:sz w:val="24"/>
          <w:szCs w:val="24"/>
        </w:rPr>
        <w:t xml:space="preserve"> </w:t>
      </w:r>
      <w:r w:rsidR="000E2C8E" w:rsidRPr="00737D1A">
        <w:rPr>
          <w:rFonts w:ascii="Times New Roman" w:hAnsi="Times New Roman" w:cs="Times New Roman"/>
          <w:sz w:val="24"/>
          <w:szCs w:val="24"/>
        </w:rPr>
        <w:t>снова пров</w:t>
      </w:r>
      <w:r w:rsidR="00820681" w:rsidRPr="00737D1A">
        <w:rPr>
          <w:rFonts w:ascii="Times New Roman" w:hAnsi="Times New Roman" w:cs="Times New Roman"/>
          <w:sz w:val="24"/>
          <w:szCs w:val="24"/>
        </w:rPr>
        <w:t>ё</w:t>
      </w:r>
      <w:r w:rsidR="000E2C8E" w:rsidRPr="00737D1A">
        <w:rPr>
          <w:rFonts w:ascii="Times New Roman" w:hAnsi="Times New Roman" w:cs="Times New Roman"/>
          <w:sz w:val="24"/>
          <w:szCs w:val="24"/>
        </w:rPr>
        <w:t xml:space="preserve">л </w:t>
      </w:r>
      <w:r w:rsidR="00DB58CD" w:rsidRPr="00737D1A">
        <w:rPr>
          <w:rFonts w:ascii="Times New Roman" w:hAnsi="Times New Roman" w:cs="Times New Roman"/>
          <w:sz w:val="24"/>
          <w:szCs w:val="24"/>
        </w:rPr>
        <w:t xml:space="preserve">своей </w:t>
      </w:r>
      <w:r w:rsidR="000E2C8E" w:rsidRPr="00737D1A">
        <w:rPr>
          <w:rFonts w:ascii="Times New Roman" w:hAnsi="Times New Roman" w:cs="Times New Roman"/>
          <w:sz w:val="24"/>
          <w:szCs w:val="24"/>
        </w:rPr>
        <w:t>рукой по краю</w:t>
      </w:r>
      <w:r w:rsidR="00877A64" w:rsidRPr="00737D1A">
        <w:rPr>
          <w:rFonts w:ascii="Times New Roman" w:hAnsi="Times New Roman" w:cs="Times New Roman"/>
          <w:sz w:val="24"/>
          <w:szCs w:val="24"/>
        </w:rPr>
        <w:t xml:space="preserve"> моей одежды, а потом</w:t>
      </w:r>
      <w:r w:rsidR="00820681"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очень</w:t>
      </w:r>
      <w:r w:rsidR="00B14137" w:rsidRPr="00737D1A">
        <w:rPr>
          <w:rFonts w:ascii="Times New Roman" w:hAnsi="Times New Roman" w:cs="Times New Roman"/>
          <w:sz w:val="24"/>
          <w:szCs w:val="24"/>
        </w:rPr>
        <w:t>-</w:t>
      </w:r>
      <w:r w:rsidR="00877A64" w:rsidRPr="00737D1A">
        <w:rPr>
          <w:rFonts w:ascii="Times New Roman" w:hAnsi="Times New Roman" w:cs="Times New Roman"/>
          <w:sz w:val="24"/>
          <w:szCs w:val="24"/>
        </w:rPr>
        <w:t>очень медленно</w:t>
      </w:r>
      <w:r w:rsidR="00820681"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коснул</w:t>
      </w:r>
      <w:r w:rsidR="00820681" w:rsidRPr="00737D1A">
        <w:rPr>
          <w:rFonts w:ascii="Times New Roman" w:hAnsi="Times New Roman" w:cs="Times New Roman"/>
          <w:sz w:val="24"/>
          <w:szCs w:val="24"/>
        </w:rPr>
        <w:t xml:space="preserve">ся своими пальцами </w:t>
      </w:r>
      <w:r w:rsidR="00877A64" w:rsidRPr="00737D1A">
        <w:rPr>
          <w:rFonts w:ascii="Times New Roman" w:hAnsi="Times New Roman" w:cs="Times New Roman"/>
          <w:sz w:val="24"/>
          <w:szCs w:val="24"/>
        </w:rPr>
        <w:t>груди. Его рука нащупа</w:t>
      </w:r>
      <w:r w:rsidR="00DB58CD" w:rsidRPr="00737D1A">
        <w:rPr>
          <w:rFonts w:ascii="Times New Roman" w:hAnsi="Times New Roman" w:cs="Times New Roman"/>
          <w:sz w:val="24"/>
          <w:szCs w:val="24"/>
        </w:rPr>
        <w:t xml:space="preserve">ла </w:t>
      </w:r>
      <w:r w:rsidR="00820681" w:rsidRPr="00737D1A">
        <w:rPr>
          <w:rFonts w:ascii="Times New Roman" w:hAnsi="Times New Roman" w:cs="Times New Roman"/>
          <w:sz w:val="24"/>
          <w:szCs w:val="24"/>
        </w:rPr>
        <w:t xml:space="preserve">её </w:t>
      </w:r>
      <w:r w:rsidR="00DB58CD" w:rsidRPr="00737D1A">
        <w:rPr>
          <w:rFonts w:ascii="Times New Roman" w:hAnsi="Times New Roman" w:cs="Times New Roman"/>
          <w:sz w:val="24"/>
          <w:szCs w:val="24"/>
        </w:rPr>
        <w:t>самую верхнюю часть</w:t>
      </w:r>
      <w:r w:rsidR="00820681" w:rsidRPr="00737D1A">
        <w:rPr>
          <w:rFonts w:ascii="Times New Roman" w:hAnsi="Times New Roman" w:cs="Times New Roman"/>
          <w:sz w:val="24"/>
          <w:szCs w:val="24"/>
        </w:rPr>
        <w:t xml:space="preserve">; </w:t>
      </w:r>
      <w:r w:rsidR="00783F2F" w:rsidRPr="00737D1A">
        <w:rPr>
          <w:rFonts w:ascii="Times New Roman" w:hAnsi="Times New Roman" w:cs="Times New Roman"/>
          <w:sz w:val="24"/>
          <w:szCs w:val="24"/>
        </w:rPr>
        <w:t xml:space="preserve">и </w:t>
      </w:r>
      <w:r w:rsidR="008930DF" w:rsidRPr="00737D1A">
        <w:rPr>
          <w:rFonts w:ascii="Times New Roman" w:hAnsi="Times New Roman" w:cs="Times New Roman"/>
          <w:sz w:val="24"/>
          <w:szCs w:val="24"/>
        </w:rPr>
        <w:t>он</w:t>
      </w:r>
      <w:r w:rsidR="00B14137" w:rsidRPr="00737D1A">
        <w:rPr>
          <w:rFonts w:ascii="Times New Roman" w:hAnsi="Times New Roman" w:cs="Times New Roman"/>
          <w:sz w:val="24"/>
          <w:szCs w:val="24"/>
        </w:rPr>
        <w:t xml:space="preserve"> </w:t>
      </w:r>
      <w:r w:rsidR="00820681" w:rsidRPr="00737D1A">
        <w:rPr>
          <w:rFonts w:ascii="Times New Roman" w:hAnsi="Times New Roman" w:cs="Times New Roman"/>
          <w:sz w:val="24"/>
          <w:szCs w:val="24"/>
        </w:rPr>
        <w:t>провёл</w:t>
      </w:r>
      <w:r w:rsidR="00877A64" w:rsidRPr="00737D1A">
        <w:rPr>
          <w:rFonts w:ascii="Times New Roman" w:hAnsi="Times New Roman" w:cs="Times New Roman"/>
          <w:sz w:val="24"/>
          <w:szCs w:val="24"/>
        </w:rPr>
        <w:t xml:space="preserve"> п</w:t>
      </w:r>
      <w:r w:rsidR="000F0334" w:rsidRPr="00737D1A">
        <w:rPr>
          <w:rFonts w:ascii="Times New Roman" w:hAnsi="Times New Roman" w:cs="Times New Roman"/>
          <w:sz w:val="24"/>
          <w:szCs w:val="24"/>
        </w:rPr>
        <w:t xml:space="preserve">о ней круговыми движениями. </w:t>
      </w:r>
      <w:r w:rsidR="00820681" w:rsidRPr="00737D1A">
        <w:rPr>
          <w:rFonts w:ascii="Times New Roman" w:hAnsi="Times New Roman" w:cs="Times New Roman"/>
          <w:sz w:val="24"/>
          <w:szCs w:val="24"/>
        </w:rPr>
        <w:t>Затем в</w:t>
      </w:r>
      <w:r w:rsidR="00877A64" w:rsidRPr="00737D1A">
        <w:rPr>
          <w:rFonts w:ascii="Times New Roman" w:hAnsi="Times New Roman" w:cs="Times New Roman"/>
          <w:sz w:val="24"/>
          <w:szCs w:val="24"/>
        </w:rPr>
        <w:t>зял в руку</w:t>
      </w:r>
      <w:r w:rsidR="00B14137" w:rsidRPr="00737D1A">
        <w:rPr>
          <w:rFonts w:ascii="Times New Roman" w:hAnsi="Times New Roman" w:cs="Times New Roman"/>
          <w:sz w:val="24"/>
          <w:szCs w:val="24"/>
        </w:rPr>
        <w:t xml:space="preserve"> </w:t>
      </w:r>
      <w:r w:rsidR="008930DF" w:rsidRPr="00737D1A">
        <w:rPr>
          <w:rFonts w:ascii="Times New Roman" w:hAnsi="Times New Roman" w:cs="Times New Roman"/>
          <w:sz w:val="24"/>
          <w:szCs w:val="24"/>
        </w:rPr>
        <w:t>мою грудь</w:t>
      </w:r>
      <w:r w:rsidR="00877A64" w:rsidRPr="00737D1A">
        <w:rPr>
          <w:rFonts w:ascii="Times New Roman" w:hAnsi="Times New Roman" w:cs="Times New Roman"/>
          <w:sz w:val="24"/>
          <w:szCs w:val="24"/>
        </w:rPr>
        <w:t xml:space="preserve">, а </w:t>
      </w:r>
      <w:r w:rsidR="006C63A1" w:rsidRPr="00737D1A">
        <w:rPr>
          <w:rFonts w:ascii="Times New Roman" w:hAnsi="Times New Roman" w:cs="Times New Roman"/>
          <w:sz w:val="24"/>
          <w:szCs w:val="24"/>
        </w:rPr>
        <w:t>своим пальцем</w:t>
      </w:r>
      <w:r w:rsidR="00B14137" w:rsidRPr="00737D1A">
        <w:rPr>
          <w:rFonts w:ascii="Times New Roman" w:hAnsi="Times New Roman" w:cs="Times New Roman"/>
          <w:sz w:val="24"/>
          <w:szCs w:val="24"/>
        </w:rPr>
        <w:t xml:space="preserve"> </w:t>
      </w:r>
      <w:r w:rsidR="008930DF" w:rsidRPr="00737D1A">
        <w:rPr>
          <w:rFonts w:ascii="Times New Roman" w:hAnsi="Times New Roman" w:cs="Times New Roman"/>
          <w:sz w:val="24"/>
          <w:szCs w:val="24"/>
        </w:rPr>
        <w:t>прикоснулся к соску</w:t>
      </w:r>
      <w:r w:rsidR="00877A64" w:rsidRPr="00737D1A">
        <w:rPr>
          <w:rFonts w:ascii="Times New Roman" w:hAnsi="Times New Roman" w:cs="Times New Roman"/>
          <w:sz w:val="24"/>
          <w:szCs w:val="24"/>
        </w:rPr>
        <w:t>, заставляя его напрячься.</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Но я чувств</w:t>
      </w:r>
      <w:r w:rsidR="000E2C8E" w:rsidRPr="00737D1A">
        <w:rPr>
          <w:rFonts w:ascii="Times New Roman" w:hAnsi="Times New Roman" w:cs="Times New Roman"/>
          <w:sz w:val="24"/>
          <w:szCs w:val="24"/>
        </w:rPr>
        <w:t>овала напряжение не только там.</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w:t>
      </w:r>
      <w:r w:rsidR="00B14137"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почувствовала, как </w:t>
      </w:r>
      <w:r w:rsidR="008930DF" w:rsidRPr="00737D1A">
        <w:rPr>
          <w:rFonts w:ascii="Times New Roman" w:hAnsi="Times New Roman" w:cs="Times New Roman"/>
          <w:sz w:val="24"/>
          <w:szCs w:val="24"/>
        </w:rPr>
        <w:t xml:space="preserve">внизу напряглись </w:t>
      </w:r>
      <w:r w:rsidRPr="00737D1A">
        <w:rPr>
          <w:rFonts w:ascii="Times New Roman" w:hAnsi="Times New Roman" w:cs="Times New Roman"/>
          <w:sz w:val="24"/>
          <w:szCs w:val="24"/>
        </w:rPr>
        <w:t>мышцы, и странное</w:t>
      </w:r>
      <w:r w:rsidR="008930DF" w:rsidRPr="00737D1A">
        <w:rPr>
          <w:rFonts w:ascii="Times New Roman" w:hAnsi="Times New Roman" w:cs="Times New Roman"/>
          <w:sz w:val="24"/>
          <w:szCs w:val="24"/>
        </w:rPr>
        <w:t xml:space="preserve">, </w:t>
      </w:r>
      <w:r w:rsidRPr="00737D1A">
        <w:rPr>
          <w:rFonts w:ascii="Times New Roman" w:hAnsi="Times New Roman" w:cs="Times New Roman"/>
          <w:sz w:val="24"/>
          <w:szCs w:val="24"/>
        </w:rPr>
        <w:t>незнакомое чувство разлилось по телу от того места, где Бранфорд нежно массировал мою левую грудь. Мои ноги сжались сами по себе, чувство стало более напряж</w:t>
      </w:r>
      <w:r w:rsidR="008930DF" w:rsidRPr="00737D1A">
        <w:rPr>
          <w:rFonts w:ascii="Times New Roman" w:hAnsi="Times New Roman" w:cs="Times New Roman"/>
          <w:sz w:val="24"/>
          <w:szCs w:val="24"/>
        </w:rPr>
        <w:t>ё</w:t>
      </w:r>
      <w:r w:rsidRPr="00737D1A">
        <w:rPr>
          <w:rFonts w:ascii="Times New Roman" w:hAnsi="Times New Roman" w:cs="Times New Roman"/>
          <w:sz w:val="24"/>
          <w:szCs w:val="24"/>
        </w:rPr>
        <w:t>нное</w:t>
      </w:r>
      <w:r w:rsidR="000E2C8E" w:rsidRPr="00737D1A">
        <w:rPr>
          <w:rFonts w:ascii="Times New Roman" w:hAnsi="Times New Roman" w:cs="Times New Roman"/>
          <w:sz w:val="24"/>
          <w:szCs w:val="24"/>
        </w:rPr>
        <w:t>, и я сфокусировалась на н</w:t>
      </w:r>
      <w:r w:rsidR="008930DF" w:rsidRPr="00737D1A">
        <w:rPr>
          <w:rFonts w:ascii="Times New Roman" w:hAnsi="Times New Roman" w:cs="Times New Roman"/>
          <w:sz w:val="24"/>
          <w:szCs w:val="24"/>
        </w:rPr>
        <w:t>ё</w:t>
      </w:r>
      <w:r w:rsidR="000E2C8E" w:rsidRPr="00737D1A">
        <w:rPr>
          <w:rFonts w:ascii="Times New Roman" w:hAnsi="Times New Roman" w:cs="Times New Roman"/>
          <w:sz w:val="24"/>
          <w:szCs w:val="24"/>
        </w:rPr>
        <w:t>м.</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0E2C8E"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Тебе нравится, Александра?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спросил Бранфорд</w:t>
      </w:r>
      <w:r w:rsidR="006C63A1" w:rsidRPr="00737D1A">
        <w:rPr>
          <w:rFonts w:ascii="Times New Roman" w:hAnsi="Times New Roman" w:cs="Times New Roman"/>
          <w:sz w:val="24"/>
          <w:szCs w:val="24"/>
        </w:rPr>
        <w:t>, провёл</w:t>
      </w:r>
      <w:r w:rsidR="00877A64" w:rsidRPr="00737D1A">
        <w:rPr>
          <w:rFonts w:ascii="Times New Roman" w:hAnsi="Times New Roman" w:cs="Times New Roman"/>
          <w:sz w:val="24"/>
          <w:szCs w:val="24"/>
        </w:rPr>
        <w:t xml:space="preserve"> губами по моей скуле </w:t>
      </w:r>
      <w:r w:rsidR="006C63A1" w:rsidRPr="00737D1A">
        <w:rPr>
          <w:rFonts w:ascii="Times New Roman" w:hAnsi="Times New Roman" w:cs="Times New Roman"/>
          <w:sz w:val="24"/>
          <w:szCs w:val="24"/>
        </w:rPr>
        <w:t>и</w:t>
      </w:r>
      <w:r w:rsidR="00877A64" w:rsidRPr="00737D1A">
        <w:rPr>
          <w:rFonts w:ascii="Times New Roman" w:hAnsi="Times New Roman" w:cs="Times New Roman"/>
          <w:sz w:val="24"/>
          <w:szCs w:val="24"/>
        </w:rPr>
        <w:t xml:space="preserve"> снова </w:t>
      </w:r>
      <w:r w:rsidR="006C63A1" w:rsidRPr="00737D1A">
        <w:rPr>
          <w:rFonts w:ascii="Times New Roman" w:hAnsi="Times New Roman" w:cs="Times New Roman"/>
          <w:sz w:val="24"/>
          <w:szCs w:val="24"/>
        </w:rPr>
        <w:t>коснулся</w:t>
      </w:r>
      <w:r w:rsidR="00877A64" w:rsidRPr="00737D1A">
        <w:rPr>
          <w:rFonts w:ascii="Times New Roman" w:hAnsi="Times New Roman" w:cs="Times New Roman"/>
          <w:sz w:val="24"/>
          <w:szCs w:val="24"/>
        </w:rPr>
        <w:t xml:space="preserve"> груди. </w:t>
      </w:r>
      <w:r w:rsidRPr="00737D1A">
        <w:rPr>
          <w:rFonts w:ascii="Times New Roman" w:hAnsi="Times New Roman" w:cs="Times New Roman"/>
          <w:sz w:val="24"/>
          <w:szCs w:val="24"/>
        </w:rPr>
        <w:t>—</w:t>
      </w:r>
      <w:r w:rsidR="000E2C8E"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Когда я </w:t>
      </w:r>
      <w:r w:rsidR="006C63A1" w:rsidRPr="00737D1A">
        <w:rPr>
          <w:rFonts w:ascii="Times New Roman" w:hAnsi="Times New Roman" w:cs="Times New Roman"/>
          <w:sz w:val="24"/>
          <w:szCs w:val="24"/>
        </w:rPr>
        <w:t>трогаю</w:t>
      </w:r>
      <w:r w:rsidR="00877A64" w:rsidRPr="00737D1A">
        <w:rPr>
          <w:rFonts w:ascii="Times New Roman" w:hAnsi="Times New Roman" w:cs="Times New Roman"/>
          <w:sz w:val="24"/>
          <w:szCs w:val="24"/>
        </w:rPr>
        <w:t xml:space="preserve"> тебя тут... ты чувствуешь что</w:t>
      </w:r>
      <w:r w:rsidR="00B14137" w:rsidRPr="00737D1A">
        <w:rPr>
          <w:rFonts w:ascii="Times New Roman" w:hAnsi="Times New Roman" w:cs="Times New Roman"/>
          <w:sz w:val="24"/>
          <w:szCs w:val="24"/>
        </w:rPr>
        <w:t>-</w:t>
      </w:r>
      <w:r w:rsidR="00877A64" w:rsidRPr="00737D1A">
        <w:rPr>
          <w:rFonts w:ascii="Times New Roman" w:hAnsi="Times New Roman" w:cs="Times New Roman"/>
          <w:sz w:val="24"/>
          <w:szCs w:val="24"/>
        </w:rPr>
        <w:t>то в других местах? Чувствуешь это внизу, жена моя?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0E2C8E"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Да, </w:t>
      </w:r>
      <w:r w:rsidRPr="00737D1A">
        <w:rPr>
          <w:rFonts w:ascii="Times New Roman" w:hAnsi="Times New Roman" w:cs="Times New Roman"/>
          <w:sz w:val="24"/>
          <w:szCs w:val="24"/>
        </w:rPr>
        <w:t>—</w:t>
      </w:r>
      <w:r w:rsidR="0029261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выдохнула я. </w:t>
      </w:r>
      <w:r w:rsidR="00A91915" w:rsidRPr="00737D1A">
        <w:rPr>
          <w:rFonts w:ascii="Times New Roman" w:hAnsi="Times New Roman" w:cs="Times New Roman"/>
          <w:sz w:val="24"/>
          <w:szCs w:val="24"/>
        </w:rPr>
        <w:t xml:space="preserve">Как он узнал? Как </w:t>
      </w:r>
      <w:r w:rsidR="006C63A1" w:rsidRPr="00737D1A">
        <w:rPr>
          <w:rFonts w:ascii="Times New Roman" w:hAnsi="Times New Roman" w:cs="Times New Roman"/>
          <w:sz w:val="24"/>
          <w:szCs w:val="24"/>
        </w:rPr>
        <w:t>Бранфорд</w:t>
      </w:r>
      <w:r w:rsidR="00A91915" w:rsidRPr="00737D1A">
        <w:rPr>
          <w:rFonts w:ascii="Times New Roman" w:hAnsi="Times New Roman" w:cs="Times New Roman"/>
          <w:sz w:val="24"/>
          <w:szCs w:val="24"/>
        </w:rPr>
        <w:t xml:space="preserve"> вообще мог чувствовать</w:t>
      </w:r>
      <w:r w:rsidR="00877A64" w:rsidRPr="00737D1A">
        <w:rPr>
          <w:rFonts w:ascii="Times New Roman" w:hAnsi="Times New Roman" w:cs="Times New Roman"/>
          <w:sz w:val="24"/>
          <w:szCs w:val="24"/>
        </w:rPr>
        <w:t xml:space="preserve"> мо</w:t>
      </w:r>
      <w:r w:rsidR="008930DF"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 тело, если даже я не</w:t>
      </w:r>
      <w:r w:rsidR="00A91915" w:rsidRPr="00737D1A">
        <w:rPr>
          <w:rFonts w:ascii="Times New Roman" w:hAnsi="Times New Roman" w:cs="Times New Roman"/>
          <w:sz w:val="24"/>
          <w:szCs w:val="24"/>
        </w:rPr>
        <w:t xml:space="preserve"> понимаю этих ощущений</w:t>
      </w:r>
      <w:r w:rsidR="00877A64" w:rsidRPr="00737D1A">
        <w:rPr>
          <w:rFonts w:ascii="Times New Roman" w:hAnsi="Times New Roman" w:cs="Times New Roman"/>
          <w:sz w:val="24"/>
          <w:szCs w:val="24"/>
        </w:rPr>
        <w:t>?</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A91915"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Тебе нравится это чувство, Александра? </w:t>
      </w:r>
      <w:r w:rsidRPr="00737D1A">
        <w:rPr>
          <w:rFonts w:ascii="Times New Roman" w:hAnsi="Times New Roman" w:cs="Times New Roman"/>
          <w:sz w:val="24"/>
          <w:szCs w:val="24"/>
        </w:rPr>
        <w:t>—</w:t>
      </w:r>
      <w:r w:rsidR="00A91915" w:rsidRPr="00737D1A">
        <w:rPr>
          <w:rFonts w:ascii="Times New Roman" w:hAnsi="Times New Roman" w:cs="Times New Roman"/>
          <w:sz w:val="24"/>
          <w:szCs w:val="24"/>
        </w:rPr>
        <w:t xml:space="preserve"> </w:t>
      </w:r>
      <w:r w:rsidR="006C63A1" w:rsidRPr="00737D1A">
        <w:rPr>
          <w:rFonts w:ascii="Times New Roman" w:hAnsi="Times New Roman" w:cs="Times New Roman"/>
          <w:sz w:val="24"/>
          <w:szCs w:val="24"/>
        </w:rPr>
        <w:t>муж</w:t>
      </w:r>
      <w:r w:rsidR="00877A64" w:rsidRPr="00737D1A">
        <w:rPr>
          <w:rFonts w:ascii="Times New Roman" w:hAnsi="Times New Roman" w:cs="Times New Roman"/>
          <w:sz w:val="24"/>
          <w:szCs w:val="24"/>
        </w:rPr>
        <w:t xml:space="preserve"> обж</w:t>
      </w:r>
      <w:r w:rsidR="008930DF"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г моё ухо своим горячим дыханием. </w:t>
      </w:r>
      <w:r w:rsidRPr="00737D1A">
        <w:rPr>
          <w:rFonts w:ascii="Times New Roman" w:hAnsi="Times New Roman" w:cs="Times New Roman"/>
          <w:sz w:val="24"/>
          <w:szCs w:val="24"/>
        </w:rPr>
        <w:t>—</w:t>
      </w:r>
      <w:r w:rsidR="00A91915"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Хочешь ещё?</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A91915" w:rsidRPr="00737D1A">
        <w:rPr>
          <w:rFonts w:ascii="Times New Roman" w:hAnsi="Times New Roman" w:cs="Times New Roman"/>
          <w:sz w:val="24"/>
          <w:szCs w:val="24"/>
        </w:rPr>
        <w:t xml:space="preserve"> Да.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A91915"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Что ты хочешь?</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A91915" w:rsidRPr="00737D1A">
        <w:rPr>
          <w:rFonts w:ascii="Times New Roman" w:hAnsi="Times New Roman" w:cs="Times New Roman"/>
          <w:sz w:val="24"/>
          <w:szCs w:val="24"/>
        </w:rPr>
        <w:t xml:space="preserve"> </w:t>
      </w:r>
      <w:r w:rsidR="006C63A1" w:rsidRPr="00737D1A">
        <w:rPr>
          <w:rFonts w:ascii="Times New Roman" w:hAnsi="Times New Roman" w:cs="Times New Roman"/>
          <w:sz w:val="24"/>
          <w:szCs w:val="24"/>
        </w:rPr>
        <w:t>Н</w:t>
      </w:r>
      <w:r w:rsidR="00877A64" w:rsidRPr="00737D1A">
        <w:rPr>
          <w:rFonts w:ascii="Times New Roman" w:hAnsi="Times New Roman" w:cs="Times New Roman"/>
          <w:sz w:val="24"/>
          <w:szCs w:val="24"/>
        </w:rPr>
        <w:t>е знаю!</w:t>
      </w:r>
    </w:p>
    <w:p w:rsidR="00877A64" w:rsidRPr="00737D1A" w:rsidRDefault="00A53A0E"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Бранфорд нежно </w:t>
      </w:r>
      <w:r w:rsidR="006C63A1" w:rsidRPr="00737D1A">
        <w:rPr>
          <w:rFonts w:ascii="Times New Roman" w:hAnsi="Times New Roman" w:cs="Times New Roman"/>
          <w:sz w:val="24"/>
          <w:szCs w:val="24"/>
        </w:rPr>
        <w:t>улыбнулся</w:t>
      </w:r>
      <w:r w:rsidRPr="00737D1A">
        <w:rPr>
          <w:rFonts w:ascii="Times New Roman" w:hAnsi="Times New Roman" w:cs="Times New Roman"/>
          <w:sz w:val="24"/>
          <w:szCs w:val="24"/>
        </w:rPr>
        <w:t>.</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A53A0E" w:rsidRPr="00737D1A">
        <w:rPr>
          <w:rFonts w:ascii="Times New Roman" w:hAnsi="Times New Roman" w:cs="Times New Roman"/>
          <w:sz w:val="24"/>
          <w:szCs w:val="24"/>
        </w:rPr>
        <w:t xml:space="preserve"> </w:t>
      </w:r>
      <w:r w:rsidR="00CB4823" w:rsidRPr="00737D1A">
        <w:rPr>
          <w:rFonts w:ascii="Times New Roman" w:hAnsi="Times New Roman" w:cs="Times New Roman"/>
          <w:sz w:val="24"/>
          <w:szCs w:val="24"/>
        </w:rPr>
        <w:t>Я знаю, что ты хочешь, и</w:t>
      </w:r>
      <w:r w:rsidR="00877A64" w:rsidRPr="00737D1A">
        <w:rPr>
          <w:rFonts w:ascii="Times New Roman" w:hAnsi="Times New Roman" w:cs="Times New Roman"/>
          <w:sz w:val="24"/>
          <w:szCs w:val="24"/>
        </w:rPr>
        <w:t xml:space="preserve"> хочу это дать, </w:t>
      </w:r>
      <w:r w:rsidRPr="00737D1A">
        <w:rPr>
          <w:rFonts w:ascii="Times New Roman" w:hAnsi="Times New Roman" w:cs="Times New Roman"/>
          <w:sz w:val="24"/>
          <w:szCs w:val="24"/>
        </w:rPr>
        <w:t>—</w:t>
      </w:r>
      <w:r w:rsidR="00A53A0E"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сказал он. </w:t>
      </w:r>
      <w:r w:rsidRPr="00737D1A">
        <w:rPr>
          <w:rFonts w:ascii="Times New Roman" w:hAnsi="Times New Roman" w:cs="Times New Roman"/>
          <w:sz w:val="24"/>
          <w:szCs w:val="24"/>
        </w:rPr>
        <w:t>—</w:t>
      </w:r>
      <w:r w:rsidR="00A53A0E" w:rsidRPr="00737D1A">
        <w:rPr>
          <w:rFonts w:ascii="Times New Roman" w:hAnsi="Times New Roman" w:cs="Times New Roman"/>
          <w:sz w:val="24"/>
          <w:szCs w:val="24"/>
        </w:rPr>
        <w:t xml:space="preserve"> Х</w:t>
      </w:r>
      <w:r w:rsidR="00877A64" w:rsidRPr="00737D1A">
        <w:rPr>
          <w:rFonts w:ascii="Times New Roman" w:hAnsi="Times New Roman" w:cs="Times New Roman"/>
          <w:sz w:val="24"/>
          <w:szCs w:val="24"/>
        </w:rPr>
        <w:t>очу научи</w:t>
      </w:r>
      <w:r w:rsidR="00A53A0E" w:rsidRPr="00737D1A">
        <w:rPr>
          <w:rFonts w:ascii="Times New Roman" w:hAnsi="Times New Roman" w:cs="Times New Roman"/>
          <w:sz w:val="24"/>
          <w:szCs w:val="24"/>
        </w:rPr>
        <w:t>ть тебя.</w:t>
      </w:r>
    </w:p>
    <w:p w:rsidR="00877A64" w:rsidRPr="00737D1A" w:rsidRDefault="006C63A1"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w:t>
      </w:r>
      <w:r w:rsidR="00877A64" w:rsidRPr="00737D1A">
        <w:rPr>
          <w:rFonts w:ascii="Times New Roman" w:hAnsi="Times New Roman" w:cs="Times New Roman"/>
          <w:sz w:val="24"/>
          <w:szCs w:val="24"/>
        </w:rPr>
        <w:t xml:space="preserve"> про</w:t>
      </w:r>
      <w:r w:rsidR="008930DF" w:rsidRPr="00737D1A">
        <w:rPr>
          <w:rFonts w:ascii="Times New Roman" w:hAnsi="Times New Roman" w:cs="Times New Roman"/>
          <w:sz w:val="24"/>
          <w:szCs w:val="24"/>
        </w:rPr>
        <w:t>вёл</w:t>
      </w:r>
      <w:r w:rsidR="00877A64" w:rsidRPr="00737D1A">
        <w:rPr>
          <w:rFonts w:ascii="Times New Roman" w:hAnsi="Times New Roman" w:cs="Times New Roman"/>
          <w:sz w:val="24"/>
          <w:szCs w:val="24"/>
        </w:rPr>
        <w:t xml:space="preserve"> губами по коже на </w:t>
      </w:r>
      <w:r w:rsidR="008930DF" w:rsidRPr="00737D1A">
        <w:rPr>
          <w:rFonts w:ascii="Times New Roman" w:hAnsi="Times New Roman" w:cs="Times New Roman"/>
          <w:sz w:val="24"/>
          <w:szCs w:val="24"/>
        </w:rPr>
        <w:t xml:space="preserve">моей </w:t>
      </w:r>
      <w:r w:rsidR="00877A64" w:rsidRPr="00737D1A">
        <w:rPr>
          <w:rFonts w:ascii="Times New Roman" w:hAnsi="Times New Roman" w:cs="Times New Roman"/>
          <w:sz w:val="24"/>
          <w:szCs w:val="24"/>
        </w:rPr>
        <w:t xml:space="preserve">шее, дальше по плечам, а </w:t>
      </w:r>
      <w:r w:rsidR="00CB4823" w:rsidRPr="00737D1A">
        <w:rPr>
          <w:rFonts w:ascii="Times New Roman" w:hAnsi="Times New Roman" w:cs="Times New Roman"/>
          <w:sz w:val="24"/>
          <w:szCs w:val="24"/>
        </w:rPr>
        <w:t xml:space="preserve">потом вернулся к уху. </w:t>
      </w:r>
      <w:r w:rsidRPr="00737D1A">
        <w:rPr>
          <w:rFonts w:ascii="Times New Roman" w:hAnsi="Times New Roman" w:cs="Times New Roman"/>
          <w:sz w:val="24"/>
          <w:szCs w:val="24"/>
        </w:rPr>
        <w:t>Нашёл я</w:t>
      </w:r>
      <w:r w:rsidR="008930DF" w:rsidRPr="00737D1A">
        <w:rPr>
          <w:rFonts w:ascii="Times New Roman" w:hAnsi="Times New Roman" w:cs="Times New Roman"/>
          <w:sz w:val="24"/>
          <w:szCs w:val="24"/>
        </w:rPr>
        <w:t xml:space="preserve">зыком </w:t>
      </w:r>
      <w:r w:rsidRPr="00737D1A">
        <w:rPr>
          <w:rFonts w:ascii="Times New Roman" w:hAnsi="Times New Roman" w:cs="Times New Roman"/>
          <w:sz w:val="24"/>
          <w:szCs w:val="24"/>
        </w:rPr>
        <w:t>мочку</w:t>
      </w:r>
      <w:r w:rsidR="00877A64" w:rsidRPr="00737D1A">
        <w:rPr>
          <w:rFonts w:ascii="Times New Roman" w:hAnsi="Times New Roman" w:cs="Times New Roman"/>
          <w:sz w:val="24"/>
          <w:szCs w:val="24"/>
        </w:rPr>
        <w:t xml:space="preserve"> моег</w:t>
      </w:r>
      <w:r w:rsidR="00CB4823" w:rsidRPr="00737D1A">
        <w:rPr>
          <w:rFonts w:ascii="Times New Roman" w:hAnsi="Times New Roman" w:cs="Times New Roman"/>
          <w:sz w:val="24"/>
          <w:szCs w:val="24"/>
        </w:rPr>
        <w:t>о уха и снова прошептал</w:t>
      </w:r>
      <w:r w:rsidRPr="00737D1A">
        <w:rPr>
          <w:rFonts w:ascii="Times New Roman" w:hAnsi="Times New Roman" w:cs="Times New Roman"/>
          <w:sz w:val="24"/>
          <w:szCs w:val="24"/>
        </w:rPr>
        <w:t>:</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CB4823" w:rsidRPr="00737D1A">
        <w:rPr>
          <w:rFonts w:ascii="Times New Roman" w:hAnsi="Times New Roman" w:cs="Times New Roman"/>
          <w:sz w:val="24"/>
          <w:szCs w:val="24"/>
        </w:rPr>
        <w:t xml:space="preserve"> Сегодня,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 он т</w:t>
      </w:r>
      <w:r w:rsidR="00CB4823" w:rsidRPr="00737D1A">
        <w:rPr>
          <w:rFonts w:ascii="Times New Roman" w:hAnsi="Times New Roman" w:cs="Times New Roman"/>
          <w:sz w:val="24"/>
          <w:szCs w:val="24"/>
        </w:rPr>
        <w:t>ак тихо, что мне пришлось напрячь</w:t>
      </w:r>
      <w:r w:rsidR="00877A64" w:rsidRPr="00737D1A">
        <w:rPr>
          <w:rFonts w:ascii="Times New Roman" w:hAnsi="Times New Roman" w:cs="Times New Roman"/>
          <w:sz w:val="24"/>
          <w:szCs w:val="24"/>
        </w:rPr>
        <w:t xml:space="preserve">ся, чтобы </w:t>
      </w:r>
      <w:r w:rsidR="008930DF" w:rsidRPr="00737D1A">
        <w:rPr>
          <w:rFonts w:ascii="Times New Roman" w:hAnsi="Times New Roman" w:cs="Times New Roman"/>
          <w:sz w:val="24"/>
          <w:szCs w:val="24"/>
        </w:rPr>
        <w:t xml:space="preserve">его </w:t>
      </w:r>
      <w:r w:rsidR="00877A64" w:rsidRPr="00737D1A">
        <w:rPr>
          <w:rFonts w:ascii="Times New Roman" w:hAnsi="Times New Roman" w:cs="Times New Roman"/>
          <w:sz w:val="24"/>
          <w:szCs w:val="24"/>
        </w:rPr>
        <w:t xml:space="preserve">услышать. </w:t>
      </w:r>
      <w:r w:rsidRPr="00737D1A">
        <w:rPr>
          <w:rFonts w:ascii="Times New Roman" w:hAnsi="Times New Roman" w:cs="Times New Roman"/>
          <w:sz w:val="24"/>
          <w:szCs w:val="24"/>
        </w:rPr>
        <w:t>—</w:t>
      </w:r>
      <w:r w:rsidR="00CB4823"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Сегодня ночью я буду касаться тебя в тех местах, в которых </w:t>
      </w:r>
      <w:r w:rsidR="006C63A1" w:rsidRPr="00737D1A">
        <w:rPr>
          <w:rFonts w:ascii="Times New Roman" w:hAnsi="Times New Roman" w:cs="Times New Roman"/>
          <w:sz w:val="24"/>
          <w:szCs w:val="24"/>
        </w:rPr>
        <w:t>ещё</w:t>
      </w:r>
      <w:r w:rsidR="00877A64" w:rsidRPr="00737D1A">
        <w:rPr>
          <w:rFonts w:ascii="Times New Roman" w:hAnsi="Times New Roman" w:cs="Times New Roman"/>
          <w:sz w:val="24"/>
          <w:szCs w:val="24"/>
        </w:rPr>
        <w:t xml:space="preserve"> никто не касался. Медленно и нежно, Александра... так нежно... и ... ты </w:t>
      </w:r>
      <w:r w:rsidR="00CB4823" w:rsidRPr="00737D1A">
        <w:rPr>
          <w:rFonts w:ascii="Times New Roman" w:hAnsi="Times New Roman" w:cs="Times New Roman"/>
          <w:sz w:val="24"/>
          <w:szCs w:val="24"/>
        </w:rPr>
        <w:t xml:space="preserve">поймешь, что </w:t>
      </w:r>
      <w:r w:rsidR="006C63A1" w:rsidRPr="00737D1A">
        <w:rPr>
          <w:rFonts w:ascii="Times New Roman" w:hAnsi="Times New Roman" w:cs="Times New Roman"/>
          <w:sz w:val="24"/>
          <w:szCs w:val="24"/>
        </w:rPr>
        <w:t xml:space="preserve">от меня </w:t>
      </w:r>
      <w:r w:rsidR="00CB4823" w:rsidRPr="00737D1A">
        <w:rPr>
          <w:rFonts w:ascii="Times New Roman" w:hAnsi="Times New Roman" w:cs="Times New Roman"/>
          <w:sz w:val="24"/>
          <w:szCs w:val="24"/>
        </w:rPr>
        <w:t>хочешь.</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Начисто пропустив завтрак, я разделила ланч с Идой в Дамской Комнате. Мы кушали хлеб, сыр и ягоды. В тоже время мои мысли были далеко. Я </w:t>
      </w:r>
      <w:r w:rsidR="008930DF" w:rsidRPr="00737D1A">
        <w:rPr>
          <w:rFonts w:ascii="Times New Roman" w:hAnsi="Times New Roman" w:cs="Times New Roman"/>
          <w:sz w:val="24"/>
          <w:szCs w:val="24"/>
        </w:rPr>
        <w:t xml:space="preserve">снова и снова </w:t>
      </w:r>
      <w:r w:rsidRPr="00737D1A">
        <w:rPr>
          <w:rFonts w:ascii="Times New Roman" w:hAnsi="Times New Roman" w:cs="Times New Roman"/>
          <w:sz w:val="24"/>
          <w:szCs w:val="24"/>
        </w:rPr>
        <w:t xml:space="preserve">обдумывала слова Бранфорда. Моя голова разрывалась от мыслей при воспоминаниях </w:t>
      </w:r>
      <w:r w:rsidR="008930DF" w:rsidRPr="00737D1A">
        <w:rPr>
          <w:rFonts w:ascii="Times New Roman" w:hAnsi="Times New Roman" w:cs="Times New Roman"/>
          <w:sz w:val="24"/>
          <w:szCs w:val="24"/>
        </w:rPr>
        <w:t xml:space="preserve">о </w:t>
      </w:r>
      <w:r w:rsidRPr="00737D1A">
        <w:rPr>
          <w:rFonts w:ascii="Times New Roman" w:hAnsi="Times New Roman" w:cs="Times New Roman"/>
          <w:sz w:val="24"/>
          <w:szCs w:val="24"/>
        </w:rPr>
        <w:lastRenderedPageBreak/>
        <w:t>его перв</w:t>
      </w:r>
      <w:r w:rsidR="008930DF" w:rsidRPr="00737D1A">
        <w:rPr>
          <w:rFonts w:ascii="Times New Roman" w:hAnsi="Times New Roman" w:cs="Times New Roman"/>
          <w:sz w:val="24"/>
          <w:szCs w:val="24"/>
        </w:rPr>
        <w:t>ом</w:t>
      </w:r>
      <w:r w:rsidRPr="00737D1A">
        <w:rPr>
          <w:rFonts w:ascii="Times New Roman" w:hAnsi="Times New Roman" w:cs="Times New Roman"/>
          <w:sz w:val="24"/>
          <w:szCs w:val="24"/>
        </w:rPr>
        <w:t xml:space="preserve"> обещани</w:t>
      </w:r>
      <w:r w:rsidR="008930DF" w:rsidRPr="00737D1A">
        <w:rPr>
          <w:rFonts w:ascii="Times New Roman" w:hAnsi="Times New Roman" w:cs="Times New Roman"/>
          <w:sz w:val="24"/>
          <w:szCs w:val="24"/>
        </w:rPr>
        <w:t>и</w:t>
      </w:r>
      <w:r w:rsidRPr="00737D1A">
        <w:rPr>
          <w:rFonts w:ascii="Times New Roman" w:hAnsi="Times New Roman" w:cs="Times New Roman"/>
          <w:sz w:val="24"/>
          <w:szCs w:val="24"/>
        </w:rPr>
        <w:t xml:space="preserve"> прошлой ночью и того, которое он дал мне</w:t>
      </w:r>
      <w:r w:rsidR="00CB4823" w:rsidRPr="00737D1A">
        <w:rPr>
          <w:rFonts w:ascii="Times New Roman" w:hAnsi="Times New Roman" w:cs="Times New Roman"/>
          <w:sz w:val="24"/>
          <w:szCs w:val="24"/>
        </w:rPr>
        <w:t xml:space="preserve"> после того, как я его побрила.</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Ида обсудила мою прич</w:t>
      </w:r>
      <w:r w:rsidR="008930DF" w:rsidRPr="00737D1A">
        <w:rPr>
          <w:rFonts w:ascii="Times New Roman" w:hAnsi="Times New Roman" w:cs="Times New Roman"/>
          <w:sz w:val="24"/>
          <w:szCs w:val="24"/>
        </w:rPr>
        <w:t>ё</w:t>
      </w:r>
      <w:r w:rsidRPr="00737D1A">
        <w:rPr>
          <w:rFonts w:ascii="Times New Roman" w:hAnsi="Times New Roman" w:cs="Times New Roman"/>
          <w:sz w:val="24"/>
          <w:szCs w:val="24"/>
        </w:rPr>
        <w:t>ску с молодой девушкой Рамо</w:t>
      </w:r>
      <w:r w:rsidR="00B60D61" w:rsidRPr="00737D1A">
        <w:rPr>
          <w:rFonts w:ascii="Times New Roman" w:hAnsi="Times New Roman" w:cs="Times New Roman"/>
          <w:sz w:val="24"/>
          <w:szCs w:val="24"/>
        </w:rPr>
        <w:t>ной. После их небольшого совеща</w:t>
      </w:r>
      <w:r w:rsidRPr="00737D1A">
        <w:rPr>
          <w:rFonts w:ascii="Times New Roman" w:hAnsi="Times New Roman" w:cs="Times New Roman"/>
          <w:sz w:val="24"/>
          <w:szCs w:val="24"/>
        </w:rPr>
        <w:t xml:space="preserve">ния, мне помыли голову с настойкой мёда. Потом посадили к окну сушить </w:t>
      </w:r>
      <w:r w:rsidR="008930DF" w:rsidRPr="00737D1A">
        <w:rPr>
          <w:rFonts w:ascii="Times New Roman" w:hAnsi="Times New Roman" w:cs="Times New Roman"/>
          <w:sz w:val="24"/>
          <w:szCs w:val="24"/>
        </w:rPr>
        <w:t>волосы</w:t>
      </w:r>
      <w:r w:rsidRPr="00737D1A">
        <w:rPr>
          <w:rFonts w:ascii="Times New Roman" w:hAnsi="Times New Roman" w:cs="Times New Roman"/>
          <w:sz w:val="24"/>
          <w:szCs w:val="24"/>
        </w:rPr>
        <w:t xml:space="preserve"> на солнце и расчесывать. Ида рассказывала мне, что делать. Волосы казались намного более мягкими</w:t>
      </w:r>
      <w:r w:rsidR="00B60D61" w:rsidRPr="00737D1A">
        <w:rPr>
          <w:rFonts w:ascii="Times New Roman" w:hAnsi="Times New Roman" w:cs="Times New Roman"/>
          <w:sz w:val="24"/>
          <w:szCs w:val="24"/>
        </w:rPr>
        <w:t>,</w:t>
      </w:r>
      <w:r w:rsidRPr="00737D1A">
        <w:rPr>
          <w:rFonts w:ascii="Times New Roman" w:hAnsi="Times New Roman" w:cs="Times New Roman"/>
          <w:sz w:val="24"/>
          <w:szCs w:val="24"/>
        </w:rPr>
        <w:t xml:space="preserve"> и я задумалась, почувствует ли это Бранфорд, когда буд</w:t>
      </w:r>
      <w:r w:rsidR="00B60D61" w:rsidRPr="00737D1A">
        <w:rPr>
          <w:rFonts w:ascii="Times New Roman" w:hAnsi="Times New Roman" w:cs="Times New Roman"/>
          <w:sz w:val="24"/>
          <w:szCs w:val="24"/>
        </w:rPr>
        <w:t>ет гладить меня сегодня ночью.</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Ночью.</w:t>
      </w:r>
    </w:p>
    <w:p w:rsidR="00877A64" w:rsidRPr="00737D1A" w:rsidRDefault="00A77C52"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И</w:t>
      </w:r>
      <w:r w:rsidR="00B14137" w:rsidRPr="00737D1A">
        <w:rPr>
          <w:rFonts w:ascii="Times New Roman" w:hAnsi="Times New Roman" w:cs="Times New Roman"/>
          <w:sz w:val="24"/>
          <w:szCs w:val="24"/>
        </w:rPr>
        <w:t xml:space="preserve"> </w:t>
      </w:r>
      <w:r w:rsidRPr="00737D1A">
        <w:rPr>
          <w:rFonts w:ascii="Times New Roman" w:hAnsi="Times New Roman" w:cs="Times New Roman"/>
          <w:sz w:val="24"/>
          <w:szCs w:val="24"/>
        </w:rPr>
        <w:t>ощутила</w:t>
      </w:r>
      <w:r w:rsidR="00A169FE" w:rsidRPr="00737D1A">
        <w:rPr>
          <w:rFonts w:ascii="Times New Roman" w:hAnsi="Times New Roman" w:cs="Times New Roman"/>
          <w:sz w:val="24"/>
          <w:szCs w:val="24"/>
        </w:rPr>
        <w:t>, что мо</w:t>
      </w:r>
      <w:r w:rsidR="008930DF" w:rsidRPr="00737D1A">
        <w:rPr>
          <w:rFonts w:ascii="Times New Roman" w:hAnsi="Times New Roman" w:cs="Times New Roman"/>
          <w:sz w:val="24"/>
          <w:szCs w:val="24"/>
        </w:rPr>
        <w:t>ё</w:t>
      </w:r>
      <w:r w:rsidR="00A169FE" w:rsidRPr="00737D1A">
        <w:rPr>
          <w:rFonts w:ascii="Times New Roman" w:hAnsi="Times New Roman" w:cs="Times New Roman"/>
          <w:sz w:val="24"/>
          <w:szCs w:val="24"/>
        </w:rPr>
        <w:t xml:space="preserve"> тело напряглось</w:t>
      </w:r>
      <w:r w:rsidR="00B60D61" w:rsidRPr="00737D1A">
        <w:rPr>
          <w:rFonts w:ascii="Times New Roman" w:hAnsi="Times New Roman" w:cs="Times New Roman"/>
          <w:sz w:val="24"/>
          <w:szCs w:val="24"/>
        </w:rPr>
        <w:t>, как только</w:t>
      </w:r>
      <w:r w:rsidR="00B14137"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я </w:t>
      </w:r>
      <w:r w:rsidR="00877A64" w:rsidRPr="00737D1A">
        <w:rPr>
          <w:rFonts w:ascii="Times New Roman" w:hAnsi="Times New Roman" w:cs="Times New Roman"/>
          <w:sz w:val="24"/>
          <w:szCs w:val="24"/>
        </w:rPr>
        <w:t xml:space="preserve">вспомнила о его горячем дыхании у </w:t>
      </w:r>
      <w:r w:rsidR="008930DF" w:rsidRPr="00737D1A">
        <w:rPr>
          <w:rFonts w:ascii="Times New Roman" w:hAnsi="Times New Roman" w:cs="Times New Roman"/>
          <w:sz w:val="24"/>
          <w:szCs w:val="24"/>
        </w:rPr>
        <w:t>св</w:t>
      </w:r>
      <w:r w:rsidR="00877A64" w:rsidRPr="00737D1A">
        <w:rPr>
          <w:rFonts w:ascii="Times New Roman" w:hAnsi="Times New Roman" w:cs="Times New Roman"/>
          <w:sz w:val="24"/>
          <w:szCs w:val="24"/>
        </w:rPr>
        <w:t>оего уха. Это напряжение отличалось от того, которое возникал</w:t>
      </w:r>
      <w:r w:rsidR="00B60D61" w:rsidRPr="00737D1A">
        <w:rPr>
          <w:rFonts w:ascii="Times New Roman" w:hAnsi="Times New Roman" w:cs="Times New Roman"/>
          <w:sz w:val="24"/>
          <w:szCs w:val="24"/>
        </w:rPr>
        <w:t>о у меня раньше при мыслях о Бранфорде</w:t>
      </w:r>
      <w:r w:rsidR="00877A64" w:rsidRPr="00737D1A">
        <w:rPr>
          <w:rFonts w:ascii="Times New Roman" w:hAnsi="Times New Roman" w:cs="Times New Roman"/>
          <w:sz w:val="24"/>
          <w:szCs w:val="24"/>
        </w:rPr>
        <w:t>. Оно проносилось по всему телу при воспоминаниях</w:t>
      </w:r>
      <w:r w:rsidR="00A66C54" w:rsidRPr="00737D1A">
        <w:rPr>
          <w:rFonts w:ascii="Times New Roman" w:hAnsi="Times New Roman" w:cs="Times New Roman"/>
          <w:sz w:val="24"/>
          <w:szCs w:val="24"/>
        </w:rPr>
        <w:t xml:space="preserve"> о его прикосновениях</w:t>
      </w:r>
      <w:r w:rsidR="00877A64" w:rsidRPr="00737D1A">
        <w:rPr>
          <w:rFonts w:ascii="Times New Roman" w:hAnsi="Times New Roman" w:cs="Times New Roman"/>
          <w:sz w:val="24"/>
          <w:szCs w:val="24"/>
        </w:rPr>
        <w:t>.</w:t>
      </w:r>
      <w:r w:rsidR="00B14137"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Я вздрогнула, тряхнула головой и попыталась сосредоточит</w:t>
      </w:r>
      <w:r w:rsidR="00A66C54" w:rsidRPr="00737D1A">
        <w:rPr>
          <w:rFonts w:ascii="Times New Roman" w:hAnsi="Times New Roman" w:cs="Times New Roman"/>
          <w:sz w:val="24"/>
          <w:szCs w:val="24"/>
        </w:rPr>
        <w:t>ь</w:t>
      </w:r>
      <w:r w:rsidR="00B60D61" w:rsidRPr="00737D1A">
        <w:rPr>
          <w:rFonts w:ascii="Times New Roman" w:hAnsi="Times New Roman" w:cs="Times New Roman"/>
          <w:sz w:val="24"/>
          <w:szCs w:val="24"/>
        </w:rPr>
        <w:t>ся на разговоре.</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B60D61"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Я думаю, нам надо сделать высокую причёску, </w:t>
      </w:r>
      <w:r w:rsidRPr="00737D1A">
        <w:rPr>
          <w:rFonts w:ascii="Times New Roman" w:hAnsi="Times New Roman" w:cs="Times New Roman"/>
          <w:sz w:val="24"/>
          <w:szCs w:val="24"/>
        </w:rPr>
        <w:t>—</w:t>
      </w:r>
      <w:r w:rsidR="00B60D61"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говорила Рамона.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B60D61"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Не уверена, </w:t>
      </w:r>
      <w:r w:rsidRPr="00737D1A">
        <w:rPr>
          <w:rFonts w:ascii="Times New Roman" w:hAnsi="Times New Roman" w:cs="Times New Roman"/>
          <w:sz w:val="24"/>
          <w:szCs w:val="24"/>
        </w:rPr>
        <w:t>—</w:t>
      </w:r>
      <w:r w:rsidR="00B60D61" w:rsidRPr="00737D1A">
        <w:rPr>
          <w:rFonts w:ascii="Times New Roman" w:hAnsi="Times New Roman" w:cs="Times New Roman"/>
          <w:sz w:val="24"/>
          <w:szCs w:val="24"/>
        </w:rPr>
        <w:t xml:space="preserve"> </w:t>
      </w:r>
      <w:r w:rsidR="001528A5" w:rsidRPr="00737D1A">
        <w:rPr>
          <w:rFonts w:ascii="Times New Roman" w:hAnsi="Times New Roman" w:cs="Times New Roman"/>
          <w:sz w:val="24"/>
          <w:szCs w:val="24"/>
        </w:rPr>
        <w:t>ответила Ида.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B60D61"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Это ог</w:t>
      </w:r>
      <w:r w:rsidR="00B60D61" w:rsidRPr="00737D1A">
        <w:rPr>
          <w:rFonts w:ascii="Times New Roman" w:hAnsi="Times New Roman" w:cs="Times New Roman"/>
          <w:sz w:val="24"/>
          <w:szCs w:val="24"/>
        </w:rPr>
        <w:t>олит её шейку, а она прекрасна.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B60D61" w:rsidRPr="00737D1A">
        <w:rPr>
          <w:rFonts w:ascii="Times New Roman" w:hAnsi="Times New Roman" w:cs="Times New Roman"/>
          <w:sz w:val="24"/>
          <w:szCs w:val="24"/>
        </w:rPr>
        <w:t xml:space="preserve"> Твоя правда,</w:t>
      </w:r>
      <w:r w:rsidR="00B14137"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B60D61"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Ида кивнула в знак согласия. </w:t>
      </w:r>
      <w:r w:rsidRPr="00737D1A">
        <w:rPr>
          <w:rFonts w:ascii="Times New Roman" w:hAnsi="Times New Roman" w:cs="Times New Roman"/>
          <w:sz w:val="24"/>
          <w:szCs w:val="24"/>
        </w:rPr>
        <w:t>—</w:t>
      </w:r>
      <w:r w:rsidR="00B60D61"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Думаю</w:t>
      </w:r>
      <w:r w:rsidR="008930DF" w:rsidRPr="00737D1A">
        <w:rPr>
          <w:rFonts w:ascii="Times New Roman" w:hAnsi="Times New Roman" w:cs="Times New Roman"/>
          <w:sz w:val="24"/>
          <w:szCs w:val="24"/>
        </w:rPr>
        <w:t xml:space="preserve">, </w:t>
      </w:r>
      <w:r w:rsidR="00B60D61" w:rsidRPr="00737D1A">
        <w:rPr>
          <w:rFonts w:ascii="Times New Roman" w:hAnsi="Times New Roman" w:cs="Times New Roman"/>
          <w:sz w:val="24"/>
          <w:szCs w:val="24"/>
        </w:rPr>
        <w:t>волосы надо</w:t>
      </w:r>
      <w:r w:rsidR="00877A64" w:rsidRPr="00737D1A">
        <w:rPr>
          <w:rFonts w:ascii="Times New Roman" w:hAnsi="Times New Roman" w:cs="Times New Roman"/>
          <w:sz w:val="24"/>
          <w:szCs w:val="24"/>
        </w:rPr>
        <w:t xml:space="preserve"> просто собрать, </w:t>
      </w:r>
      <w:r w:rsidR="00042AAE" w:rsidRPr="00737D1A">
        <w:rPr>
          <w:rFonts w:ascii="Times New Roman" w:hAnsi="Times New Roman" w:cs="Times New Roman"/>
          <w:sz w:val="24"/>
          <w:szCs w:val="24"/>
        </w:rPr>
        <w:t>потому</w:t>
      </w:r>
      <w:r w:rsidR="00877A64" w:rsidRPr="00737D1A">
        <w:rPr>
          <w:rFonts w:ascii="Times New Roman" w:hAnsi="Times New Roman" w:cs="Times New Roman"/>
          <w:sz w:val="24"/>
          <w:szCs w:val="24"/>
        </w:rPr>
        <w:t xml:space="preserve"> что Бранфорд захоч</w:t>
      </w:r>
      <w:r w:rsidR="00554EE9" w:rsidRPr="00737D1A">
        <w:rPr>
          <w:rFonts w:ascii="Times New Roman" w:hAnsi="Times New Roman" w:cs="Times New Roman"/>
          <w:sz w:val="24"/>
          <w:szCs w:val="24"/>
        </w:rPr>
        <w:t>ет освободить их, как только верн</w:t>
      </w:r>
      <w:r w:rsidR="008930DF" w:rsidRPr="00737D1A">
        <w:rPr>
          <w:rFonts w:ascii="Times New Roman" w:hAnsi="Times New Roman" w:cs="Times New Roman"/>
          <w:sz w:val="24"/>
          <w:szCs w:val="24"/>
        </w:rPr>
        <w:t>ё</w:t>
      </w:r>
      <w:r w:rsidR="00554EE9" w:rsidRPr="00737D1A">
        <w:rPr>
          <w:rFonts w:ascii="Times New Roman" w:hAnsi="Times New Roman" w:cs="Times New Roman"/>
          <w:sz w:val="24"/>
          <w:szCs w:val="24"/>
        </w:rPr>
        <w:t>тся</w:t>
      </w:r>
      <w:r w:rsidR="00B14137" w:rsidRPr="00737D1A">
        <w:rPr>
          <w:rFonts w:ascii="Times New Roman" w:hAnsi="Times New Roman" w:cs="Times New Roman"/>
          <w:sz w:val="24"/>
          <w:szCs w:val="24"/>
        </w:rPr>
        <w:t xml:space="preserve"> </w:t>
      </w:r>
      <w:r w:rsidR="00554EE9" w:rsidRPr="00737D1A">
        <w:rPr>
          <w:rFonts w:ascii="Times New Roman" w:hAnsi="Times New Roman" w:cs="Times New Roman"/>
          <w:sz w:val="24"/>
          <w:szCs w:val="24"/>
        </w:rPr>
        <w:t>в спальню</w:t>
      </w:r>
      <w:r w:rsidR="00877A64" w:rsidRPr="00737D1A">
        <w:rPr>
          <w:rFonts w:ascii="Times New Roman" w:hAnsi="Times New Roman" w:cs="Times New Roman"/>
          <w:sz w:val="24"/>
          <w:szCs w:val="24"/>
        </w:rPr>
        <w:t>. Я зн</w:t>
      </w:r>
      <w:r w:rsidR="00554EE9" w:rsidRPr="00737D1A">
        <w:rPr>
          <w:rFonts w:ascii="Times New Roman" w:hAnsi="Times New Roman" w:cs="Times New Roman"/>
          <w:sz w:val="24"/>
          <w:szCs w:val="24"/>
        </w:rPr>
        <w:t xml:space="preserve">аю, что любит мой брат </w:t>
      </w:r>
      <w:r w:rsidR="001819BC" w:rsidRPr="00737D1A">
        <w:rPr>
          <w:rFonts w:ascii="Times New Roman" w:hAnsi="Times New Roman" w:cs="Times New Roman"/>
          <w:sz w:val="24"/>
          <w:szCs w:val="24"/>
        </w:rPr>
        <w:t>—</w:t>
      </w:r>
      <w:r w:rsidR="00B14137" w:rsidRPr="00737D1A">
        <w:rPr>
          <w:rFonts w:ascii="Times New Roman" w:hAnsi="Times New Roman" w:cs="Times New Roman"/>
          <w:sz w:val="24"/>
          <w:szCs w:val="24"/>
        </w:rPr>
        <w:t xml:space="preserve"> </w:t>
      </w:r>
      <w:r w:rsidR="00A66C54" w:rsidRPr="00737D1A">
        <w:rPr>
          <w:rFonts w:ascii="Times New Roman" w:hAnsi="Times New Roman" w:cs="Times New Roman"/>
          <w:sz w:val="24"/>
          <w:szCs w:val="24"/>
        </w:rPr>
        <w:t>струящиеся и длинные локоны.</w:t>
      </w:r>
      <w:r w:rsidR="00554EE9" w:rsidRPr="00737D1A">
        <w:rPr>
          <w:rFonts w:ascii="Times New Roman" w:hAnsi="Times New Roman" w:cs="Times New Roman"/>
          <w:sz w:val="24"/>
          <w:szCs w:val="24"/>
        </w:rPr>
        <w:t xml:space="preserve"> Он захочет, чтобы волосы Александры</w:t>
      </w:r>
      <w:r w:rsidR="00877A64" w:rsidRPr="00737D1A">
        <w:rPr>
          <w:rFonts w:ascii="Times New Roman" w:hAnsi="Times New Roman" w:cs="Times New Roman"/>
          <w:sz w:val="24"/>
          <w:szCs w:val="24"/>
        </w:rPr>
        <w:t xml:space="preserve"> приняли ест</w:t>
      </w:r>
      <w:r w:rsidR="00554EE9" w:rsidRPr="00737D1A">
        <w:rPr>
          <w:rFonts w:ascii="Times New Roman" w:hAnsi="Times New Roman" w:cs="Times New Roman"/>
          <w:sz w:val="24"/>
          <w:szCs w:val="24"/>
        </w:rPr>
        <w:t>ественный вид без особой возни.</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554EE9"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Как насч</w:t>
      </w:r>
      <w:r w:rsidR="008930DF"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т тех гребешков, </w:t>
      </w:r>
      <w:r w:rsidR="008930DF" w:rsidRPr="00737D1A">
        <w:rPr>
          <w:rFonts w:ascii="Times New Roman" w:hAnsi="Times New Roman" w:cs="Times New Roman"/>
          <w:sz w:val="24"/>
          <w:szCs w:val="24"/>
        </w:rPr>
        <w:t>которые</w:t>
      </w:r>
      <w:r w:rsidR="00877A64" w:rsidRPr="00737D1A">
        <w:rPr>
          <w:rFonts w:ascii="Times New Roman" w:hAnsi="Times New Roman" w:cs="Times New Roman"/>
          <w:sz w:val="24"/>
          <w:szCs w:val="24"/>
        </w:rPr>
        <w:t xml:space="preserve"> королева Суннива подарила тебе на день рождения? </w:t>
      </w:r>
      <w:r w:rsidRPr="00737D1A">
        <w:rPr>
          <w:rFonts w:ascii="Times New Roman" w:hAnsi="Times New Roman" w:cs="Times New Roman"/>
          <w:sz w:val="24"/>
          <w:szCs w:val="24"/>
        </w:rPr>
        <w:t>—</w:t>
      </w:r>
      <w:r w:rsidR="00554EE9"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предложила Рамона. </w:t>
      </w:r>
      <w:r w:rsidRPr="00737D1A">
        <w:rPr>
          <w:rFonts w:ascii="Times New Roman" w:hAnsi="Times New Roman" w:cs="Times New Roman"/>
          <w:sz w:val="24"/>
          <w:szCs w:val="24"/>
        </w:rPr>
        <w:t>—</w:t>
      </w:r>
      <w:r w:rsidR="00554EE9"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Они подойдут к платью?</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554EE9" w:rsidRPr="00737D1A">
        <w:rPr>
          <w:rFonts w:ascii="Times New Roman" w:hAnsi="Times New Roman" w:cs="Times New Roman"/>
          <w:sz w:val="24"/>
          <w:szCs w:val="24"/>
        </w:rPr>
        <w:t xml:space="preserve"> </w:t>
      </w:r>
      <w:r w:rsidR="00A66C54" w:rsidRPr="00737D1A">
        <w:rPr>
          <w:rFonts w:ascii="Times New Roman" w:hAnsi="Times New Roman" w:cs="Times New Roman"/>
          <w:sz w:val="24"/>
          <w:szCs w:val="24"/>
        </w:rPr>
        <w:t>Все подойд</w:t>
      </w:r>
      <w:r w:rsidR="008930DF" w:rsidRPr="00737D1A">
        <w:rPr>
          <w:rFonts w:ascii="Times New Roman" w:hAnsi="Times New Roman" w:cs="Times New Roman"/>
          <w:sz w:val="24"/>
          <w:szCs w:val="24"/>
        </w:rPr>
        <w:t>ё</w:t>
      </w:r>
      <w:r w:rsidR="00A66C54" w:rsidRPr="00737D1A">
        <w:rPr>
          <w:rFonts w:ascii="Times New Roman" w:hAnsi="Times New Roman" w:cs="Times New Roman"/>
          <w:sz w:val="24"/>
          <w:szCs w:val="24"/>
        </w:rPr>
        <w:t>т к</w:t>
      </w:r>
      <w:r w:rsidR="00877A64" w:rsidRPr="00737D1A">
        <w:rPr>
          <w:rFonts w:ascii="Times New Roman" w:hAnsi="Times New Roman" w:cs="Times New Roman"/>
          <w:sz w:val="24"/>
          <w:szCs w:val="24"/>
        </w:rPr>
        <w:t xml:space="preserve"> платью, </w:t>
      </w:r>
      <w:r w:rsidR="008930DF" w:rsidRPr="00737D1A">
        <w:rPr>
          <w:rFonts w:ascii="Times New Roman" w:hAnsi="Times New Roman" w:cs="Times New Roman"/>
          <w:sz w:val="24"/>
          <w:szCs w:val="24"/>
        </w:rPr>
        <w:t>которое</w:t>
      </w:r>
      <w:r w:rsidR="00877A64" w:rsidRPr="00737D1A">
        <w:rPr>
          <w:rFonts w:ascii="Times New Roman" w:hAnsi="Times New Roman" w:cs="Times New Roman"/>
          <w:sz w:val="24"/>
          <w:szCs w:val="24"/>
        </w:rPr>
        <w:t xml:space="preserve"> я выбрала, </w:t>
      </w:r>
      <w:r w:rsidRPr="00737D1A">
        <w:rPr>
          <w:rFonts w:ascii="Times New Roman" w:hAnsi="Times New Roman" w:cs="Times New Roman"/>
          <w:sz w:val="24"/>
          <w:szCs w:val="24"/>
        </w:rPr>
        <w:t>—</w:t>
      </w:r>
      <w:r w:rsidR="00554EE9"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сказал Ида со смехом. </w:t>
      </w:r>
      <w:r w:rsidRPr="00737D1A">
        <w:rPr>
          <w:rFonts w:ascii="Times New Roman" w:hAnsi="Times New Roman" w:cs="Times New Roman"/>
          <w:sz w:val="24"/>
          <w:szCs w:val="24"/>
        </w:rPr>
        <w:t>—</w:t>
      </w:r>
      <w:r w:rsidR="00554EE9"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Никто не заметит, что у неё в волосах, все будут смотреть на платье!</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Н</w:t>
      </w:r>
      <w:r w:rsidR="00554EE9" w:rsidRPr="00737D1A">
        <w:rPr>
          <w:rFonts w:ascii="Times New Roman" w:hAnsi="Times New Roman" w:cs="Times New Roman"/>
          <w:sz w:val="24"/>
          <w:szCs w:val="24"/>
        </w:rPr>
        <w:t>а протяжении всего их разговора</w:t>
      </w:r>
      <w:r w:rsidRPr="00737D1A">
        <w:rPr>
          <w:rFonts w:ascii="Times New Roman" w:hAnsi="Times New Roman" w:cs="Times New Roman"/>
          <w:sz w:val="24"/>
          <w:szCs w:val="24"/>
        </w:rPr>
        <w:t xml:space="preserve"> я думала</w:t>
      </w:r>
      <w:r w:rsidR="00A66C54" w:rsidRPr="00737D1A">
        <w:rPr>
          <w:rFonts w:ascii="Times New Roman" w:hAnsi="Times New Roman" w:cs="Times New Roman"/>
          <w:sz w:val="24"/>
          <w:szCs w:val="24"/>
        </w:rPr>
        <w:t>, нужна ли тут во</w:t>
      </w:r>
      <w:r w:rsidRPr="00737D1A">
        <w:rPr>
          <w:rFonts w:ascii="Times New Roman" w:hAnsi="Times New Roman" w:cs="Times New Roman"/>
          <w:sz w:val="24"/>
          <w:szCs w:val="24"/>
        </w:rPr>
        <w:t>обще. Мои волосы зафиксировали набором дорогих гребней на самой макушке, пред</w:t>
      </w:r>
      <w:r w:rsidR="005504AE" w:rsidRPr="00737D1A">
        <w:rPr>
          <w:rFonts w:ascii="Times New Roman" w:hAnsi="Times New Roman" w:cs="Times New Roman"/>
          <w:sz w:val="24"/>
          <w:szCs w:val="24"/>
        </w:rPr>
        <w:t>варительно перекрутив их сзади.</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554EE9" w:rsidRPr="00737D1A">
        <w:rPr>
          <w:rFonts w:ascii="Times New Roman" w:hAnsi="Times New Roman" w:cs="Times New Roman"/>
          <w:sz w:val="24"/>
          <w:szCs w:val="24"/>
        </w:rPr>
        <w:t xml:space="preserve"> </w:t>
      </w:r>
      <w:r w:rsidR="00A66C54" w:rsidRPr="00737D1A">
        <w:rPr>
          <w:rFonts w:ascii="Times New Roman" w:hAnsi="Times New Roman" w:cs="Times New Roman"/>
          <w:sz w:val="24"/>
          <w:szCs w:val="24"/>
        </w:rPr>
        <w:t>Отлично</w:t>
      </w:r>
      <w:r w:rsidR="00877A6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712610"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наконец</w:t>
      </w:r>
      <w:r w:rsidR="008930D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сказала Ида, заканчивая с некоторыми выбившимися прядями. Мне показалось, </w:t>
      </w:r>
      <w:r w:rsidR="00712610" w:rsidRPr="00737D1A">
        <w:rPr>
          <w:rFonts w:ascii="Times New Roman" w:hAnsi="Times New Roman" w:cs="Times New Roman"/>
          <w:sz w:val="24"/>
          <w:szCs w:val="24"/>
        </w:rPr>
        <w:t>что прошёл целый час. – Я должна</w:t>
      </w:r>
      <w:r w:rsidR="00877A64" w:rsidRPr="00737D1A">
        <w:rPr>
          <w:rFonts w:ascii="Times New Roman" w:hAnsi="Times New Roman" w:cs="Times New Roman"/>
          <w:sz w:val="24"/>
          <w:szCs w:val="24"/>
        </w:rPr>
        <w:t xml:space="preserve"> пойти проверить твоё платье. Суннива подшила его для тебя. </w:t>
      </w:r>
      <w:r w:rsidR="008930DF" w:rsidRPr="00737D1A">
        <w:rPr>
          <w:rFonts w:ascii="Times New Roman" w:hAnsi="Times New Roman" w:cs="Times New Roman"/>
          <w:sz w:val="24"/>
          <w:szCs w:val="24"/>
        </w:rPr>
        <w:t>И</w:t>
      </w:r>
      <w:r w:rsidR="00877A64" w:rsidRPr="00737D1A">
        <w:rPr>
          <w:rFonts w:ascii="Times New Roman" w:hAnsi="Times New Roman" w:cs="Times New Roman"/>
          <w:sz w:val="24"/>
          <w:szCs w:val="24"/>
        </w:rPr>
        <w:t xml:space="preserve"> пошлю пару девушек в </w:t>
      </w:r>
      <w:r w:rsidR="00712610" w:rsidRPr="00737D1A">
        <w:rPr>
          <w:rFonts w:ascii="Times New Roman" w:hAnsi="Times New Roman" w:cs="Times New Roman"/>
          <w:sz w:val="24"/>
          <w:szCs w:val="24"/>
        </w:rPr>
        <w:t xml:space="preserve">твою комнату, чтобы помочь </w:t>
      </w:r>
      <w:r w:rsidR="00877A64" w:rsidRPr="00737D1A">
        <w:rPr>
          <w:rFonts w:ascii="Times New Roman" w:hAnsi="Times New Roman" w:cs="Times New Roman"/>
          <w:sz w:val="24"/>
          <w:szCs w:val="24"/>
        </w:rPr>
        <w:t>одеться, хорошо?</w:t>
      </w:r>
      <w:r w:rsidR="00877A64" w:rsidRPr="00737D1A">
        <w:rPr>
          <w:rFonts w:ascii="Times New Roman" w:hAnsi="Times New Roman" w:cs="Times New Roman"/>
          <w:sz w:val="24"/>
          <w:szCs w:val="24"/>
        </w:rPr>
        <w:cr/>
      </w:r>
      <w:r w:rsidRPr="00737D1A">
        <w:rPr>
          <w:rFonts w:ascii="Times New Roman" w:hAnsi="Times New Roman" w:cs="Times New Roman"/>
          <w:sz w:val="24"/>
          <w:szCs w:val="24"/>
        </w:rPr>
        <w:t>—</w:t>
      </w:r>
      <w:r w:rsidR="005504AE"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Коне</w:t>
      </w:r>
      <w:r w:rsidR="005504AE" w:rsidRPr="00737D1A">
        <w:rPr>
          <w:rFonts w:ascii="Times New Roman" w:hAnsi="Times New Roman" w:cs="Times New Roman"/>
          <w:sz w:val="24"/>
          <w:szCs w:val="24"/>
        </w:rPr>
        <w:t xml:space="preserve">чно, </w:t>
      </w:r>
      <w:r w:rsidRPr="00737D1A">
        <w:rPr>
          <w:rFonts w:ascii="Times New Roman" w:hAnsi="Times New Roman" w:cs="Times New Roman"/>
          <w:sz w:val="24"/>
          <w:szCs w:val="24"/>
        </w:rPr>
        <w:t>—</w:t>
      </w:r>
      <w:r w:rsidR="005504AE" w:rsidRPr="00737D1A">
        <w:rPr>
          <w:rFonts w:ascii="Times New Roman" w:hAnsi="Times New Roman" w:cs="Times New Roman"/>
          <w:sz w:val="24"/>
          <w:szCs w:val="24"/>
        </w:rPr>
        <w:t xml:space="preserve"> сказала я и кивнула.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5504AE" w:rsidRPr="00737D1A">
        <w:rPr>
          <w:rFonts w:ascii="Times New Roman" w:hAnsi="Times New Roman" w:cs="Times New Roman"/>
          <w:sz w:val="24"/>
          <w:szCs w:val="24"/>
        </w:rPr>
        <w:t xml:space="preserve"> </w:t>
      </w:r>
      <w:r w:rsidR="008930DF" w:rsidRPr="00737D1A">
        <w:rPr>
          <w:rFonts w:ascii="Times New Roman" w:hAnsi="Times New Roman" w:cs="Times New Roman"/>
          <w:sz w:val="24"/>
          <w:szCs w:val="24"/>
        </w:rPr>
        <w:t>П</w:t>
      </w:r>
      <w:r w:rsidR="00877A64" w:rsidRPr="00737D1A">
        <w:rPr>
          <w:rFonts w:ascii="Times New Roman" w:hAnsi="Times New Roman" w:cs="Times New Roman"/>
          <w:sz w:val="24"/>
          <w:szCs w:val="24"/>
        </w:rPr>
        <w:t>остараюсь прийти сама, чтобы убедиться, что всё та</w:t>
      </w:r>
      <w:r w:rsidR="005504AE" w:rsidRPr="00737D1A">
        <w:rPr>
          <w:rFonts w:ascii="Times New Roman" w:hAnsi="Times New Roman" w:cs="Times New Roman"/>
          <w:sz w:val="24"/>
          <w:szCs w:val="24"/>
        </w:rPr>
        <w:t>кже идеально, как твоя прич</w:t>
      </w:r>
      <w:r w:rsidR="008930DF" w:rsidRPr="00737D1A">
        <w:rPr>
          <w:rFonts w:ascii="Times New Roman" w:hAnsi="Times New Roman" w:cs="Times New Roman"/>
          <w:sz w:val="24"/>
          <w:szCs w:val="24"/>
        </w:rPr>
        <w:t>ё</w:t>
      </w:r>
      <w:r w:rsidR="005504AE" w:rsidRPr="00737D1A">
        <w:rPr>
          <w:rFonts w:ascii="Times New Roman" w:hAnsi="Times New Roman" w:cs="Times New Roman"/>
          <w:sz w:val="24"/>
          <w:szCs w:val="24"/>
        </w:rPr>
        <w:t>ска,</w:t>
      </w:r>
      <w:r w:rsidRPr="00737D1A">
        <w:rPr>
          <w:rFonts w:ascii="Times New Roman" w:hAnsi="Times New Roman" w:cs="Times New Roman"/>
          <w:sz w:val="24"/>
          <w:szCs w:val="24"/>
        </w:rPr>
        <w:t>—</w:t>
      </w:r>
      <w:r w:rsidR="005504AE" w:rsidRPr="00737D1A">
        <w:rPr>
          <w:rFonts w:ascii="Times New Roman" w:hAnsi="Times New Roman" w:cs="Times New Roman"/>
          <w:sz w:val="24"/>
          <w:szCs w:val="24"/>
        </w:rPr>
        <w:t xml:space="preserve"> с</w:t>
      </w:r>
      <w:r w:rsidR="00877A64" w:rsidRPr="00737D1A">
        <w:rPr>
          <w:rFonts w:ascii="Times New Roman" w:hAnsi="Times New Roman" w:cs="Times New Roman"/>
          <w:sz w:val="24"/>
          <w:szCs w:val="24"/>
        </w:rPr>
        <w:t>естра Бранфорд</w:t>
      </w:r>
      <w:r w:rsidR="005504AE" w:rsidRPr="00737D1A">
        <w:rPr>
          <w:rFonts w:ascii="Times New Roman" w:hAnsi="Times New Roman" w:cs="Times New Roman"/>
          <w:sz w:val="24"/>
          <w:szCs w:val="24"/>
        </w:rPr>
        <w:t xml:space="preserve">а широко улыбнулась мне. </w:t>
      </w:r>
      <w:r w:rsidRPr="00737D1A">
        <w:rPr>
          <w:rFonts w:ascii="Times New Roman" w:hAnsi="Times New Roman" w:cs="Times New Roman"/>
          <w:sz w:val="24"/>
          <w:szCs w:val="24"/>
        </w:rPr>
        <w:t>—</w:t>
      </w:r>
      <w:r w:rsidR="005504AE" w:rsidRPr="00737D1A">
        <w:rPr>
          <w:rFonts w:ascii="Times New Roman" w:hAnsi="Times New Roman" w:cs="Times New Roman"/>
          <w:sz w:val="24"/>
          <w:szCs w:val="24"/>
        </w:rPr>
        <w:t xml:space="preserve"> Н</w:t>
      </w:r>
      <w:r w:rsidR="00877A64" w:rsidRPr="00737D1A">
        <w:rPr>
          <w:rFonts w:ascii="Times New Roman" w:hAnsi="Times New Roman" w:cs="Times New Roman"/>
          <w:sz w:val="24"/>
          <w:szCs w:val="24"/>
        </w:rPr>
        <w:t xml:space="preserve">ужно решить ещё тысячу </w:t>
      </w:r>
      <w:r w:rsidR="00877A64" w:rsidRPr="00737D1A">
        <w:rPr>
          <w:rFonts w:ascii="Times New Roman" w:hAnsi="Times New Roman" w:cs="Times New Roman"/>
          <w:sz w:val="24"/>
          <w:szCs w:val="24"/>
        </w:rPr>
        <w:lastRenderedPageBreak/>
        <w:t xml:space="preserve">задач, а </w:t>
      </w:r>
      <w:r w:rsidR="00A77C52" w:rsidRPr="00737D1A">
        <w:rPr>
          <w:rFonts w:ascii="Times New Roman" w:hAnsi="Times New Roman" w:cs="Times New Roman"/>
          <w:sz w:val="24"/>
          <w:szCs w:val="24"/>
        </w:rPr>
        <w:t>брат</w:t>
      </w:r>
      <w:r w:rsidR="00B14137" w:rsidRPr="00737D1A">
        <w:rPr>
          <w:rFonts w:ascii="Times New Roman" w:hAnsi="Times New Roman" w:cs="Times New Roman"/>
          <w:sz w:val="24"/>
          <w:szCs w:val="24"/>
        </w:rPr>
        <w:t xml:space="preserve"> </w:t>
      </w:r>
      <w:r w:rsidR="00A77C52" w:rsidRPr="00737D1A">
        <w:rPr>
          <w:rFonts w:ascii="Times New Roman" w:hAnsi="Times New Roman" w:cs="Times New Roman"/>
          <w:sz w:val="24"/>
          <w:szCs w:val="24"/>
        </w:rPr>
        <w:t xml:space="preserve">больше никому </w:t>
      </w:r>
      <w:r w:rsidR="00877A64" w:rsidRPr="00737D1A">
        <w:rPr>
          <w:rFonts w:ascii="Times New Roman" w:hAnsi="Times New Roman" w:cs="Times New Roman"/>
          <w:sz w:val="24"/>
          <w:szCs w:val="24"/>
        </w:rPr>
        <w:t>не поз</w:t>
      </w:r>
      <w:r w:rsidR="005504AE" w:rsidRPr="00737D1A">
        <w:rPr>
          <w:rFonts w:ascii="Times New Roman" w:hAnsi="Times New Roman" w:cs="Times New Roman"/>
          <w:sz w:val="24"/>
          <w:szCs w:val="24"/>
        </w:rPr>
        <w:t>волит помогать с</w:t>
      </w:r>
      <w:r w:rsidR="003115E4" w:rsidRPr="00737D1A">
        <w:rPr>
          <w:rFonts w:ascii="Times New Roman" w:hAnsi="Times New Roman" w:cs="Times New Roman"/>
          <w:sz w:val="24"/>
          <w:szCs w:val="24"/>
        </w:rPr>
        <w:t xml:space="preserve"> его</w:t>
      </w:r>
      <w:r w:rsidR="005504AE" w:rsidRPr="00737D1A">
        <w:rPr>
          <w:rFonts w:ascii="Times New Roman" w:hAnsi="Times New Roman" w:cs="Times New Roman"/>
          <w:sz w:val="24"/>
          <w:szCs w:val="24"/>
        </w:rPr>
        <w:t xml:space="preserve"> нарядом</w:t>
      </w:r>
      <w:r w:rsidR="00877A64" w:rsidRPr="00737D1A">
        <w:rPr>
          <w:rFonts w:ascii="Times New Roman" w:hAnsi="Times New Roman" w:cs="Times New Roman"/>
          <w:sz w:val="24"/>
          <w:szCs w:val="24"/>
        </w:rPr>
        <w:t xml:space="preserve">. Не могу дождаться момента, когда ты спустишься в зал. Ты смотришься так элегантно и благородно, что никто не будет </w:t>
      </w:r>
      <w:r w:rsidR="008930DF" w:rsidRPr="00737D1A">
        <w:rPr>
          <w:rFonts w:ascii="Times New Roman" w:hAnsi="Times New Roman" w:cs="Times New Roman"/>
          <w:sz w:val="24"/>
          <w:szCs w:val="24"/>
        </w:rPr>
        <w:t xml:space="preserve">в тебе </w:t>
      </w:r>
      <w:r w:rsidR="00877A64" w:rsidRPr="00737D1A">
        <w:rPr>
          <w:rFonts w:ascii="Times New Roman" w:hAnsi="Times New Roman" w:cs="Times New Roman"/>
          <w:sz w:val="24"/>
          <w:szCs w:val="24"/>
        </w:rPr>
        <w:t>сомневаться.</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попыталась улыбнуться, но это было трудно сделать. Большинство благородных семей уже составили сво</w:t>
      </w:r>
      <w:r w:rsidR="008930DF" w:rsidRPr="00737D1A">
        <w:rPr>
          <w:rFonts w:ascii="Times New Roman" w:hAnsi="Times New Roman" w:cs="Times New Roman"/>
          <w:sz w:val="24"/>
          <w:szCs w:val="24"/>
        </w:rPr>
        <w:t>ё</w:t>
      </w:r>
      <w:r w:rsidRPr="00737D1A">
        <w:rPr>
          <w:rFonts w:ascii="Times New Roman" w:hAnsi="Times New Roman" w:cs="Times New Roman"/>
          <w:sz w:val="24"/>
          <w:szCs w:val="24"/>
        </w:rPr>
        <w:t xml:space="preserve"> первое впечатление обо мне, и </w:t>
      </w:r>
      <w:r w:rsidR="003115E4" w:rsidRPr="00737D1A">
        <w:rPr>
          <w:rFonts w:ascii="Times New Roman" w:hAnsi="Times New Roman" w:cs="Times New Roman"/>
          <w:sz w:val="24"/>
          <w:szCs w:val="24"/>
        </w:rPr>
        <w:t xml:space="preserve">у </w:t>
      </w:r>
      <w:r w:rsidR="001528A5" w:rsidRPr="00737D1A">
        <w:rPr>
          <w:rFonts w:ascii="Times New Roman" w:hAnsi="Times New Roman" w:cs="Times New Roman"/>
          <w:sz w:val="24"/>
          <w:szCs w:val="24"/>
        </w:rPr>
        <w:t>меня были сомнения, что Ида могла</w:t>
      </w:r>
      <w:r w:rsidR="00B14137" w:rsidRPr="00737D1A">
        <w:rPr>
          <w:rFonts w:ascii="Times New Roman" w:hAnsi="Times New Roman" w:cs="Times New Roman"/>
          <w:sz w:val="24"/>
          <w:szCs w:val="24"/>
        </w:rPr>
        <w:t xml:space="preserve"> </w:t>
      </w:r>
      <w:r w:rsidR="001528A5" w:rsidRPr="00737D1A">
        <w:rPr>
          <w:rFonts w:ascii="Times New Roman" w:hAnsi="Times New Roman" w:cs="Times New Roman"/>
          <w:sz w:val="24"/>
          <w:szCs w:val="24"/>
        </w:rPr>
        <w:t>кардинально поменять их мнение.</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1528A5"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В конце</w:t>
      </w:r>
      <w:r w:rsidR="00B14137"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концов</w:t>
      </w:r>
      <w:r w:rsidR="00A77C52"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Сиру Бранфорду будет трудно держать руки при себе во время танцев</w:t>
      </w:r>
      <w:r w:rsidR="00A66C5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1528A5" w:rsidRPr="00737D1A">
        <w:rPr>
          <w:rFonts w:ascii="Times New Roman" w:hAnsi="Times New Roman" w:cs="Times New Roman"/>
          <w:sz w:val="24"/>
          <w:szCs w:val="24"/>
        </w:rPr>
        <w:t xml:space="preserve"> </w:t>
      </w:r>
      <w:r w:rsidR="00A66C54" w:rsidRPr="00737D1A">
        <w:rPr>
          <w:rFonts w:ascii="Times New Roman" w:hAnsi="Times New Roman" w:cs="Times New Roman"/>
          <w:sz w:val="24"/>
          <w:szCs w:val="24"/>
        </w:rPr>
        <w:t>сказала Рамона со смешком.</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w:t>
      </w:r>
      <w:r w:rsidR="001528A5" w:rsidRPr="00737D1A">
        <w:rPr>
          <w:rFonts w:ascii="Times New Roman" w:hAnsi="Times New Roman" w:cs="Times New Roman"/>
          <w:sz w:val="24"/>
          <w:szCs w:val="24"/>
        </w:rPr>
        <w:t>знала, что покраснела, и устремила</w:t>
      </w:r>
      <w:r w:rsidRPr="00737D1A">
        <w:rPr>
          <w:rFonts w:ascii="Times New Roman" w:hAnsi="Times New Roman" w:cs="Times New Roman"/>
          <w:sz w:val="24"/>
          <w:szCs w:val="24"/>
        </w:rPr>
        <w:t xml:space="preserve"> взгляд в пол. Оставалось несколько часов до приёма, так что </w:t>
      </w:r>
      <w:r w:rsidR="001528A5" w:rsidRPr="00737D1A">
        <w:rPr>
          <w:rFonts w:ascii="Times New Roman" w:hAnsi="Times New Roman" w:cs="Times New Roman"/>
          <w:sz w:val="24"/>
          <w:szCs w:val="24"/>
        </w:rPr>
        <w:t>мои мысли были</w:t>
      </w:r>
      <w:r w:rsidRPr="00737D1A">
        <w:rPr>
          <w:rFonts w:ascii="Times New Roman" w:hAnsi="Times New Roman" w:cs="Times New Roman"/>
          <w:sz w:val="24"/>
          <w:szCs w:val="24"/>
        </w:rPr>
        <w:t xml:space="preserve"> о том, как сохранить причёску и </w:t>
      </w:r>
      <w:r w:rsidR="001528A5" w:rsidRPr="00737D1A">
        <w:rPr>
          <w:rFonts w:ascii="Times New Roman" w:hAnsi="Times New Roman" w:cs="Times New Roman"/>
          <w:sz w:val="24"/>
          <w:szCs w:val="24"/>
        </w:rPr>
        <w:t>понравится ли Бранфорду платье.</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1528A5"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Мне нужно спустит</w:t>
      </w:r>
      <w:r w:rsidR="001528A5" w:rsidRPr="00737D1A">
        <w:rPr>
          <w:rFonts w:ascii="Times New Roman" w:hAnsi="Times New Roman" w:cs="Times New Roman"/>
          <w:sz w:val="24"/>
          <w:szCs w:val="24"/>
        </w:rPr>
        <w:t>ь</w:t>
      </w:r>
      <w:r w:rsidR="00877A64" w:rsidRPr="00737D1A">
        <w:rPr>
          <w:rFonts w:ascii="Times New Roman" w:hAnsi="Times New Roman" w:cs="Times New Roman"/>
          <w:sz w:val="24"/>
          <w:szCs w:val="24"/>
        </w:rPr>
        <w:t xml:space="preserve">ся вниз, </w:t>
      </w:r>
      <w:r w:rsidRPr="00737D1A">
        <w:rPr>
          <w:rFonts w:ascii="Times New Roman" w:hAnsi="Times New Roman" w:cs="Times New Roman"/>
          <w:sz w:val="24"/>
          <w:szCs w:val="24"/>
        </w:rPr>
        <w:t>—</w:t>
      </w:r>
      <w:r w:rsidR="001528A5"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сказала Ида. </w:t>
      </w:r>
      <w:r w:rsidRPr="00737D1A">
        <w:rPr>
          <w:rFonts w:ascii="Times New Roman" w:hAnsi="Times New Roman" w:cs="Times New Roman"/>
          <w:sz w:val="24"/>
          <w:szCs w:val="24"/>
        </w:rPr>
        <w:t>—</w:t>
      </w:r>
      <w:r w:rsidR="001528A5"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Ужин довольно сложен, так ч</w:t>
      </w:r>
      <w:r w:rsidR="001528A5" w:rsidRPr="00737D1A">
        <w:rPr>
          <w:rFonts w:ascii="Times New Roman" w:hAnsi="Times New Roman" w:cs="Times New Roman"/>
          <w:sz w:val="24"/>
          <w:szCs w:val="24"/>
        </w:rPr>
        <w:t xml:space="preserve">то </w:t>
      </w:r>
      <w:r w:rsidR="008930DF" w:rsidRPr="00737D1A">
        <w:rPr>
          <w:rFonts w:ascii="Times New Roman" w:hAnsi="Times New Roman" w:cs="Times New Roman"/>
          <w:sz w:val="24"/>
          <w:szCs w:val="24"/>
        </w:rPr>
        <w:t xml:space="preserve">перед началом </w:t>
      </w:r>
      <w:r w:rsidR="001528A5" w:rsidRPr="00737D1A">
        <w:rPr>
          <w:rFonts w:ascii="Times New Roman" w:hAnsi="Times New Roman" w:cs="Times New Roman"/>
          <w:sz w:val="24"/>
          <w:szCs w:val="24"/>
        </w:rPr>
        <w:t>я должна убедиться, что вс</w:t>
      </w:r>
      <w:r w:rsidR="008930DF" w:rsidRPr="00737D1A">
        <w:rPr>
          <w:rFonts w:ascii="Times New Roman" w:hAnsi="Times New Roman" w:cs="Times New Roman"/>
          <w:sz w:val="24"/>
          <w:szCs w:val="24"/>
        </w:rPr>
        <w:t>ё</w:t>
      </w:r>
      <w:r w:rsidR="00B14137"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в порядке. Александра, иди в свои комнаты. Я пришлю тебе плать</w:t>
      </w:r>
      <w:r w:rsidR="00C74AF0" w:rsidRPr="00737D1A">
        <w:rPr>
          <w:rFonts w:ascii="Times New Roman" w:hAnsi="Times New Roman" w:cs="Times New Roman"/>
          <w:sz w:val="24"/>
          <w:szCs w:val="24"/>
        </w:rPr>
        <w:t>е, как только оно будет готово.</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36BD1"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Да, Ида, </w:t>
      </w:r>
      <w:r w:rsidRPr="00737D1A">
        <w:rPr>
          <w:rFonts w:ascii="Times New Roman" w:hAnsi="Times New Roman" w:cs="Times New Roman"/>
          <w:sz w:val="24"/>
          <w:szCs w:val="24"/>
        </w:rPr>
        <w:t>—</w:t>
      </w:r>
      <w:r w:rsidR="00236BD1"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ответила я и </w:t>
      </w:r>
      <w:r w:rsidR="005B615D" w:rsidRPr="00737D1A">
        <w:rPr>
          <w:rFonts w:ascii="Times New Roman" w:hAnsi="Times New Roman" w:cs="Times New Roman"/>
          <w:sz w:val="24"/>
          <w:szCs w:val="24"/>
        </w:rPr>
        <w:t>отправилась в комнаты, которые</w:t>
      </w:r>
      <w:r w:rsidR="00B84116" w:rsidRPr="00737D1A">
        <w:rPr>
          <w:rFonts w:ascii="Times New Roman" w:hAnsi="Times New Roman" w:cs="Times New Roman"/>
          <w:sz w:val="24"/>
          <w:szCs w:val="24"/>
        </w:rPr>
        <w:t xml:space="preserve"> делила с Бранфордом</w:t>
      </w:r>
      <w:r w:rsidR="00877A64" w:rsidRPr="00737D1A">
        <w:rPr>
          <w:rFonts w:ascii="Times New Roman" w:hAnsi="Times New Roman" w:cs="Times New Roman"/>
          <w:sz w:val="24"/>
          <w:szCs w:val="24"/>
        </w:rPr>
        <w:t xml:space="preserve">. </w:t>
      </w:r>
      <w:r w:rsidR="00236BD1" w:rsidRPr="00737D1A">
        <w:rPr>
          <w:rFonts w:ascii="Times New Roman" w:hAnsi="Times New Roman" w:cs="Times New Roman"/>
          <w:sz w:val="24"/>
          <w:szCs w:val="24"/>
        </w:rPr>
        <w:t>Приходилось идти</w:t>
      </w:r>
      <w:r w:rsidR="00877A64" w:rsidRPr="00737D1A">
        <w:rPr>
          <w:rFonts w:ascii="Times New Roman" w:hAnsi="Times New Roman" w:cs="Times New Roman"/>
          <w:sz w:val="24"/>
          <w:szCs w:val="24"/>
        </w:rPr>
        <w:t xml:space="preserve"> осторожно, чтобы не по</w:t>
      </w:r>
      <w:r w:rsidR="00B84116" w:rsidRPr="00737D1A">
        <w:rPr>
          <w:rFonts w:ascii="Times New Roman" w:hAnsi="Times New Roman" w:cs="Times New Roman"/>
          <w:sz w:val="24"/>
          <w:szCs w:val="24"/>
        </w:rPr>
        <w:t>вред</w:t>
      </w:r>
      <w:r w:rsidR="00236BD1" w:rsidRPr="00737D1A">
        <w:rPr>
          <w:rFonts w:ascii="Times New Roman" w:hAnsi="Times New Roman" w:cs="Times New Roman"/>
          <w:sz w:val="24"/>
          <w:szCs w:val="24"/>
        </w:rPr>
        <w:t>ить причёску. Всю дорогу</w:t>
      </w:r>
      <w:r w:rsidR="00B14137" w:rsidRPr="00737D1A">
        <w:rPr>
          <w:rFonts w:ascii="Times New Roman" w:hAnsi="Times New Roman" w:cs="Times New Roman"/>
          <w:sz w:val="24"/>
          <w:szCs w:val="24"/>
        </w:rPr>
        <w:t xml:space="preserve"> </w:t>
      </w:r>
      <w:r w:rsidR="008930DF" w:rsidRPr="00737D1A">
        <w:rPr>
          <w:rFonts w:ascii="Times New Roman" w:hAnsi="Times New Roman" w:cs="Times New Roman"/>
          <w:sz w:val="24"/>
          <w:szCs w:val="24"/>
        </w:rPr>
        <w:t xml:space="preserve">я </w:t>
      </w:r>
      <w:r w:rsidR="00877A64" w:rsidRPr="00737D1A">
        <w:rPr>
          <w:rFonts w:ascii="Times New Roman" w:hAnsi="Times New Roman" w:cs="Times New Roman"/>
          <w:sz w:val="24"/>
          <w:szCs w:val="24"/>
        </w:rPr>
        <w:t>думала, как мы сможем надеть платье, не испортив пло</w:t>
      </w:r>
      <w:r w:rsidR="00236BD1" w:rsidRPr="00737D1A">
        <w:rPr>
          <w:rFonts w:ascii="Times New Roman" w:hAnsi="Times New Roman" w:cs="Times New Roman"/>
          <w:sz w:val="24"/>
          <w:szCs w:val="24"/>
        </w:rPr>
        <w:t>ды тяж</w:t>
      </w:r>
      <w:r w:rsidR="008930DF" w:rsidRPr="00737D1A">
        <w:rPr>
          <w:rFonts w:ascii="Times New Roman" w:hAnsi="Times New Roman" w:cs="Times New Roman"/>
          <w:sz w:val="24"/>
          <w:szCs w:val="24"/>
        </w:rPr>
        <w:t>ё</w:t>
      </w:r>
      <w:r w:rsidR="00236BD1" w:rsidRPr="00737D1A">
        <w:rPr>
          <w:rFonts w:ascii="Times New Roman" w:hAnsi="Times New Roman" w:cs="Times New Roman"/>
          <w:sz w:val="24"/>
          <w:szCs w:val="24"/>
        </w:rPr>
        <w:t>лой работы Иды и Рамоны.</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Наши комнаты были пусты, и я задумалась, проводит ли Бранфорд время с кем</w:t>
      </w:r>
      <w:r w:rsidR="00B14137" w:rsidRPr="00737D1A">
        <w:rPr>
          <w:rFonts w:ascii="Times New Roman" w:hAnsi="Times New Roman" w:cs="Times New Roman"/>
          <w:sz w:val="24"/>
          <w:szCs w:val="24"/>
        </w:rPr>
        <w:t>-</w:t>
      </w:r>
      <w:r w:rsidRPr="00737D1A">
        <w:rPr>
          <w:rFonts w:ascii="Times New Roman" w:hAnsi="Times New Roman" w:cs="Times New Roman"/>
          <w:sz w:val="24"/>
          <w:szCs w:val="24"/>
        </w:rPr>
        <w:t>то, кто п</w:t>
      </w:r>
      <w:r w:rsidR="00236BD1" w:rsidRPr="00737D1A">
        <w:rPr>
          <w:rFonts w:ascii="Times New Roman" w:hAnsi="Times New Roman" w:cs="Times New Roman"/>
          <w:sz w:val="24"/>
          <w:szCs w:val="24"/>
        </w:rPr>
        <w:t>рихорашивает его и одевает. Но</w:t>
      </w:r>
      <w:r w:rsidRPr="00737D1A">
        <w:rPr>
          <w:rFonts w:ascii="Times New Roman" w:hAnsi="Times New Roman" w:cs="Times New Roman"/>
          <w:sz w:val="24"/>
          <w:szCs w:val="24"/>
        </w:rPr>
        <w:t xml:space="preserve"> сомневалась в этом. Ида сказала, что он никому кроме неё не позволяет помогать. </w:t>
      </w:r>
      <w:r w:rsidR="00236BD1" w:rsidRPr="00737D1A">
        <w:rPr>
          <w:rFonts w:ascii="Times New Roman" w:hAnsi="Times New Roman" w:cs="Times New Roman"/>
          <w:sz w:val="24"/>
          <w:szCs w:val="24"/>
        </w:rPr>
        <w:t>Мне хотелось</w:t>
      </w:r>
      <w:r w:rsidRPr="00737D1A">
        <w:rPr>
          <w:rFonts w:ascii="Times New Roman" w:hAnsi="Times New Roman" w:cs="Times New Roman"/>
          <w:sz w:val="24"/>
          <w:szCs w:val="24"/>
        </w:rPr>
        <w:t xml:space="preserve"> сделать что</w:t>
      </w:r>
      <w:r w:rsidR="00B14137" w:rsidRPr="00737D1A">
        <w:rPr>
          <w:rFonts w:ascii="Times New Roman" w:hAnsi="Times New Roman" w:cs="Times New Roman"/>
          <w:sz w:val="24"/>
          <w:szCs w:val="24"/>
        </w:rPr>
        <w:t>-</w:t>
      </w:r>
      <w:r w:rsidRPr="00737D1A">
        <w:rPr>
          <w:rFonts w:ascii="Times New Roman" w:hAnsi="Times New Roman" w:cs="Times New Roman"/>
          <w:sz w:val="24"/>
          <w:szCs w:val="24"/>
        </w:rPr>
        <w:t xml:space="preserve">то полезное, чтобы время </w:t>
      </w:r>
      <w:r w:rsidR="00236BD1" w:rsidRPr="00737D1A">
        <w:rPr>
          <w:rFonts w:ascii="Times New Roman" w:hAnsi="Times New Roman" w:cs="Times New Roman"/>
          <w:sz w:val="24"/>
          <w:szCs w:val="24"/>
        </w:rPr>
        <w:t>пролетало быстрее, но вс</w:t>
      </w:r>
      <w:r w:rsidR="008930DF" w:rsidRPr="00737D1A">
        <w:rPr>
          <w:rFonts w:ascii="Times New Roman" w:hAnsi="Times New Roman" w:cs="Times New Roman"/>
          <w:sz w:val="24"/>
          <w:szCs w:val="24"/>
        </w:rPr>
        <w:t>ё</w:t>
      </w:r>
      <w:r w:rsidR="00236BD1" w:rsidRPr="00737D1A">
        <w:rPr>
          <w:rFonts w:ascii="Times New Roman" w:hAnsi="Times New Roman" w:cs="Times New Roman"/>
          <w:sz w:val="24"/>
          <w:szCs w:val="24"/>
        </w:rPr>
        <w:t>, что нужно было</w:t>
      </w:r>
      <w:r w:rsidRPr="00737D1A">
        <w:rPr>
          <w:rFonts w:ascii="Times New Roman" w:hAnsi="Times New Roman" w:cs="Times New Roman"/>
          <w:sz w:val="24"/>
          <w:szCs w:val="24"/>
        </w:rPr>
        <w:t xml:space="preserve"> сделать </w:t>
      </w:r>
      <w:r w:rsidR="001819BC" w:rsidRPr="00737D1A">
        <w:rPr>
          <w:rFonts w:ascii="Times New Roman" w:hAnsi="Times New Roman" w:cs="Times New Roman"/>
          <w:sz w:val="24"/>
          <w:szCs w:val="24"/>
        </w:rPr>
        <w:t>—</w:t>
      </w:r>
      <w:r w:rsidR="00B14137" w:rsidRPr="00737D1A">
        <w:rPr>
          <w:rFonts w:ascii="Times New Roman" w:hAnsi="Times New Roman" w:cs="Times New Roman"/>
          <w:sz w:val="24"/>
          <w:szCs w:val="24"/>
        </w:rPr>
        <w:t xml:space="preserve"> </w:t>
      </w:r>
      <w:r w:rsidRPr="00737D1A">
        <w:rPr>
          <w:rFonts w:ascii="Times New Roman" w:hAnsi="Times New Roman" w:cs="Times New Roman"/>
          <w:sz w:val="24"/>
          <w:szCs w:val="24"/>
        </w:rPr>
        <w:t>подвергало риску причёску. Я не могла даже подкинуть полено в огонь, та</w:t>
      </w:r>
      <w:r w:rsidR="004A2FA6" w:rsidRPr="00737D1A">
        <w:rPr>
          <w:rFonts w:ascii="Times New Roman" w:hAnsi="Times New Roman" w:cs="Times New Roman"/>
          <w:sz w:val="24"/>
          <w:szCs w:val="24"/>
        </w:rPr>
        <w:t xml:space="preserve">к как испачкала бы руки, </w:t>
      </w:r>
      <w:r w:rsidR="008930DF" w:rsidRPr="00737D1A">
        <w:rPr>
          <w:rFonts w:ascii="Times New Roman" w:hAnsi="Times New Roman" w:cs="Times New Roman"/>
          <w:sz w:val="24"/>
          <w:szCs w:val="24"/>
        </w:rPr>
        <w:t xml:space="preserve">и </w:t>
      </w:r>
      <w:r w:rsidR="004A2FA6" w:rsidRPr="00737D1A">
        <w:rPr>
          <w:rFonts w:ascii="Times New Roman" w:hAnsi="Times New Roman" w:cs="Times New Roman"/>
          <w:sz w:val="24"/>
          <w:szCs w:val="24"/>
        </w:rPr>
        <w:t xml:space="preserve">потом надо было </w:t>
      </w:r>
      <w:r w:rsidR="008930DF" w:rsidRPr="00737D1A">
        <w:rPr>
          <w:rFonts w:ascii="Times New Roman" w:hAnsi="Times New Roman" w:cs="Times New Roman"/>
          <w:sz w:val="24"/>
          <w:szCs w:val="24"/>
        </w:rPr>
        <w:t xml:space="preserve">бы </w:t>
      </w:r>
      <w:r w:rsidR="00236BD1" w:rsidRPr="00737D1A">
        <w:rPr>
          <w:rFonts w:ascii="Times New Roman" w:hAnsi="Times New Roman" w:cs="Times New Roman"/>
          <w:sz w:val="24"/>
          <w:szCs w:val="24"/>
        </w:rPr>
        <w:t>их отмывать. А если</w:t>
      </w:r>
      <w:r w:rsidRPr="00737D1A">
        <w:rPr>
          <w:rFonts w:ascii="Times New Roman" w:hAnsi="Times New Roman" w:cs="Times New Roman"/>
          <w:sz w:val="24"/>
          <w:szCs w:val="24"/>
        </w:rPr>
        <w:t xml:space="preserve"> случайно дотронулась бы мокрыми руками до головы, то причёска </w:t>
      </w:r>
      <w:r w:rsidR="00236BD1" w:rsidRPr="00737D1A">
        <w:rPr>
          <w:rFonts w:ascii="Times New Roman" w:hAnsi="Times New Roman" w:cs="Times New Roman"/>
          <w:sz w:val="24"/>
          <w:szCs w:val="24"/>
        </w:rPr>
        <w:t>могла</w:t>
      </w:r>
      <w:r w:rsidR="00B14137" w:rsidRPr="00737D1A">
        <w:rPr>
          <w:rFonts w:ascii="Times New Roman" w:hAnsi="Times New Roman" w:cs="Times New Roman"/>
          <w:sz w:val="24"/>
          <w:szCs w:val="24"/>
        </w:rPr>
        <w:t xml:space="preserve"> </w:t>
      </w:r>
      <w:r w:rsidR="00236BD1" w:rsidRPr="00737D1A">
        <w:rPr>
          <w:rFonts w:ascii="Times New Roman" w:hAnsi="Times New Roman" w:cs="Times New Roman"/>
          <w:sz w:val="24"/>
          <w:szCs w:val="24"/>
        </w:rPr>
        <w:t>испортиться</w:t>
      </w:r>
      <w:r w:rsidR="00B84116" w:rsidRPr="00737D1A">
        <w:rPr>
          <w:rFonts w:ascii="Times New Roman" w:hAnsi="Times New Roman" w:cs="Times New Roman"/>
          <w:sz w:val="24"/>
          <w:szCs w:val="24"/>
        </w:rPr>
        <w:t>.</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никогда раньше не переживала и</w:t>
      </w:r>
      <w:r w:rsidR="004A2FA6" w:rsidRPr="00737D1A">
        <w:rPr>
          <w:rFonts w:ascii="Times New Roman" w:hAnsi="Times New Roman" w:cs="Times New Roman"/>
          <w:sz w:val="24"/>
          <w:szCs w:val="24"/>
        </w:rPr>
        <w:t>з</w:t>
      </w:r>
      <w:r w:rsidR="00B14137" w:rsidRPr="00737D1A">
        <w:rPr>
          <w:rFonts w:ascii="Times New Roman" w:hAnsi="Times New Roman" w:cs="Times New Roman"/>
          <w:sz w:val="24"/>
          <w:szCs w:val="24"/>
        </w:rPr>
        <w:t>-</w:t>
      </w:r>
      <w:r w:rsidR="004A2FA6" w:rsidRPr="00737D1A">
        <w:rPr>
          <w:rFonts w:ascii="Times New Roman" w:hAnsi="Times New Roman" w:cs="Times New Roman"/>
          <w:sz w:val="24"/>
          <w:szCs w:val="24"/>
        </w:rPr>
        <w:t xml:space="preserve">за таких вещей. </w:t>
      </w:r>
      <w:r w:rsidR="00042AAE" w:rsidRPr="00737D1A">
        <w:rPr>
          <w:rFonts w:ascii="Times New Roman" w:hAnsi="Times New Roman" w:cs="Times New Roman"/>
          <w:sz w:val="24"/>
          <w:szCs w:val="24"/>
        </w:rPr>
        <w:t xml:space="preserve">Пришлось провести время, напоминая себе дышать медленно и глубоко, чтобы не расплакаться, потому что </w:t>
      </w:r>
      <w:r w:rsidR="00CF2989" w:rsidRPr="00737D1A">
        <w:rPr>
          <w:rFonts w:ascii="Times New Roman" w:hAnsi="Times New Roman" w:cs="Times New Roman"/>
          <w:sz w:val="24"/>
          <w:szCs w:val="24"/>
        </w:rPr>
        <w:t xml:space="preserve">я </w:t>
      </w:r>
      <w:r w:rsidR="00042AAE" w:rsidRPr="00737D1A">
        <w:rPr>
          <w:rFonts w:ascii="Times New Roman" w:hAnsi="Times New Roman" w:cs="Times New Roman"/>
          <w:sz w:val="24"/>
          <w:szCs w:val="24"/>
        </w:rPr>
        <w:t>думала о том</w:t>
      </w:r>
      <w:r w:rsidR="00CF2989" w:rsidRPr="00737D1A">
        <w:rPr>
          <w:rFonts w:ascii="Times New Roman" w:hAnsi="Times New Roman" w:cs="Times New Roman"/>
          <w:sz w:val="24"/>
          <w:szCs w:val="24"/>
        </w:rPr>
        <w:t xml:space="preserve">, </w:t>
      </w:r>
      <w:r w:rsidR="00042AAE" w:rsidRPr="00737D1A">
        <w:rPr>
          <w:rFonts w:ascii="Times New Roman" w:hAnsi="Times New Roman" w:cs="Times New Roman"/>
          <w:sz w:val="24"/>
          <w:szCs w:val="24"/>
        </w:rPr>
        <w:t>как бы ни опозорить себя или Бранфорда в течение ужина.</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Стук в дверь удивил меня. Я подумала, что Бранфорд ещё раз поговорил с Ид</w:t>
      </w:r>
      <w:r w:rsidR="00EE5BFD" w:rsidRPr="00737D1A">
        <w:rPr>
          <w:rFonts w:ascii="Times New Roman" w:hAnsi="Times New Roman" w:cs="Times New Roman"/>
          <w:sz w:val="24"/>
          <w:szCs w:val="24"/>
        </w:rPr>
        <w:t>ой о том, что надо стучать, но</w:t>
      </w:r>
      <w:r w:rsidRPr="00737D1A">
        <w:rPr>
          <w:rFonts w:ascii="Times New Roman" w:hAnsi="Times New Roman" w:cs="Times New Roman"/>
          <w:sz w:val="24"/>
          <w:szCs w:val="24"/>
        </w:rPr>
        <w:t xml:space="preserve"> сомневалась, что она </w:t>
      </w:r>
      <w:r w:rsidR="00EE5BFD" w:rsidRPr="00737D1A">
        <w:rPr>
          <w:rFonts w:ascii="Times New Roman" w:hAnsi="Times New Roman" w:cs="Times New Roman"/>
          <w:sz w:val="24"/>
          <w:szCs w:val="24"/>
        </w:rPr>
        <w:t>бы послушала его. Открыв</w:t>
      </w:r>
      <w:r w:rsidR="00D60591" w:rsidRPr="00737D1A">
        <w:rPr>
          <w:rFonts w:ascii="Times New Roman" w:hAnsi="Times New Roman" w:cs="Times New Roman"/>
          <w:sz w:val="24"/>
          <w:szCs w:val="24"/>
        </w:rPr>
        <w:t xml:space="preserve"> дверь,</w:t>
      </w:r>
      <w:r w:rsidR="00B14137" w:rsidRPr="00737D1A">
        <w:rPr>
          <w:rFonts w:ascii="Times New Roman" w:hAnsi="Times New Roman" w:cs="Times New Roman"/>
          <w:sz w:val="24"/>
          <w:szCs w:val="24"/>
        </w:rPr>
        <w:t xml:space="preserve"> </w:t>
      </w:r>
      <w:r w:rsidR="008930DF" w:rsidRPr="00737D1A">
        <w:rPr>
          <w:rFonts w:ascii="Times New Roman" w:hAnsi="Times New Roman" w:cs="Times New Roman"/>
          <w:sz w:val="24"/>
          <w:szCs w:val="24"/>
        </w:rPr>
        <w:t xml:space="preserve">я </w:t>
      </w:r>
      <w:r w:rsidR="00D60591" w:rsidRPr="00737D1A">
        <w:rPr>
          <w:rFonts w:ascii="Times New Roman" w:hAnsi="Times New Roman" w:cs="Times New Roman"/>
          <w:sz w:val="24"/>
          <w:szCs w:val="24"/>
        </w:rPr>
        <w:t xml:space="preserve">в </w:t>
      </w:r>
      <w:r w:rsidR="00CF2989" w:rsidRPr="00737D1A">
        <w:rPr>
          <w:rFonts w:ascii="Times New Roman" w:hAnsi="Times New Roman" w:cs="Times New Roman"/>
          <w:sz w:val="24"/>
          <w:szCs w:val="24"/>
        </w:rPr>
        <w:t>изумлении</w:t>
      </w:r>
      <w:r w:rsidR="00D60591" w:rsidRPr="00737D1A">
        <w:rPr>
          <w:rFonts w:ascii="Times New Roman" w:hAnsi="Times New Roman" w:cs="Times New Roman"/>
          <w:sz w:val="24"/>
          <w:szCs w:val="24"/>
        </w:rPr>
        <w:t xml:space="preserve"> посмотрела на гостей.</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Это была красотка</w:t>
      </w:r>
      <w:r w:rsidR="00B14137"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блондинка из сада, а с ней ещё одна привлекательная благородная особа, которая </w:t>
      </w:r>
      <w:r w:rsidR="00D60591" w:rsidRPr="00737D1A">
        <w:rPr>
          <w:rFonts w:ascii="Times New Roman" w:hAnsi="Times New Roman" w:cs="Times New Roman"/>
          <w:sz w:val="24"/>
          <w:szCs w:val="24"/>
        </w:rPr>
        <w:t>находилась</w:t>
      </w:r>
      <w:r w:rsidR="00B14137" w:rsidRPr="00737D1A">
        <w:rPr>
          <w:rFonts w:ascii="Times New Roman" w:hAnsi="Times New Roman" w:cs="Times New Roman"/>
          <w:sz w:val="24"/>
          <w:szCs w:val="24"/>
        </w:rPr>
        <w:t xml:space="preserve"> </w:t>
      </w:r>
      <w:r w:rsidR="00096F5F" w:rsidRPr="00737D1A">
        <w:rPr>
          <w:rFonts w:ascii="Times New Roman" w:hAnsi="Times New Roman" w:cs="Times New Roman"/>
          <w:sz w:val="24"/>
          <w:szCs w:val="24"/>
        </w:rPr>
        <w:t xml:space="preserve">позавчера </w:t>
      </w:r>
      <w:r w:rsidR="00D60591" w:rsidRPr="00737D1A">
        <w:rPr>
          <w:rFonts w:ascii="Times New Roman" w:hAnsi="Times New Roman" w:cs="Times New Roman"/>
          <w:sz w:val="24"/>
          <w:szCs w:val="24"/>
        </w:rPr>
        <w:t>с ней в тронном зале.</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Привет, Александра,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w:t>
      </w:r>
      <w:r w:rsidR="00D60591" w:rsidRPr="00737D1A">
        <w:rPr>
          <w:rFonts w:ascii="Times New Roman" w:hAnsi="Times New Roman" w:cs="Times New Roman"/>
          <w:sz w:val="24"/>
          <w:szCs w:val="24"/>
        </w:rPr>
        <w:t>а</w:t>
      </w:r>
      <w:r w:rsidR="00877A64" w:rsidRPr="00737D1A">
        <w:rPr>
          <w:rFonts w:ascii="Times New Roman" w:hAnsi="Times New Roman" w:cs="Times New Roman"/>
          <w:sz w:val="24"/>
          <w:szCs w:val="24"/>
        </w:rPr>
        <w:t xml:space="preserve"> блондинк</w:t>
      </w:r>
      <w:r w:rsidR="007C0498" w:rsidRPr="00737D1A">
        <w:rPr>
          <w:rFonts w:ascii="Times New Roman" w:hAnsi="Times New Roman" w:cs="Times New Roman"/>
          <w:sz w:val="24"/>
          <w:szCs w:val="24"/>
        </w:rPr>
        <w:t xml:space="preserve">а. </w:t>
      </w:r>
      <w:r w:rsidRPr="00737D1A">
        <w:rPr>
          <w:rFonts w:ascii="Times New Roman" w:hAnsi="Times New Roman" w:cs="Times New Roman"/>
          <w:sz w:val="24"/>
          <w:szCs w:val="24"/>
        </w:rPr>
        <w:t>—</w:t>
      </w:r>
      <w:r w:rsidR="007C0498" w:rsidRPr="00737D1A">
        <w:rPr>
          <w:rFonts w:ascii="Times New Roman" w:hAnsi="Times New Roman" w:cs="Times New Roman"/>
          <w:sz w:val="24"/>
          <w:szCs w:val="24"/>
        </w:rPr>
        <w:t xml:space="preserve"> Я Кимберли, а это Нелль</w:t>
      </w:r>
      <w:r w:rsidR="00877A64" w:rsidRPr="00737D1A">
        <w:rPr>
          <w:rFonts w:ascii="Times New Roman" w:hAnsi="Times New Roman" w:cs="Times New Roman"/>
          <w:sz w:val="24"/>
          <w:szCs w:val="24"/>
        </w:rPr>
        <w:t>. Принцесса Ида отпра</w:t>
      </w:r>
      <w:r w:rsidR="007C0498" w:rsidRPr="00737D1A">
        <w:rPr>
          <w:rFonts w:ascii="Times New Roman" w:hAnsi="Times New Roman" w:cs="Times New Roman"/>
          <w:sz w:val="24"/>
          <w:szCs w:val="24"/>
        </w:rPr>
        <w:t>вила нас помочь тебе с платьем.</w:t>
      </w:r>
    </w:p>
    <w:p w:rsidR="00877A64" w:rsidRPr="00737D1A" w:rsidRDefault="007C0498"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Тогда</w:t>
      </w:r>
      <w:r w:rsidR="00877A64" w:rsidRPr="00737D1A">
        <w:rPr>
          <w:rFonts w:ascii="Times New Roman" w:hAnsi="Times New Roman" w:cs="Times New Roman"/>
          <w:sz w:val="24"/>
          <w:szCs w:val="24"/>
        </w:rPr>
        <w:t xml:space="preserve"> я заметила св</w:t>
      </w:r>
      <w:r w:rsidR="00096F5F" w:rsidRPr="00737D1A">
        <w:rPr>
          <w:rFonts w:ascii="Times New Roman" w:hAnsi="Times New Roman" w:cs="Times New Roman"/>
          <w:sz w:val="24"/>
          <w:szCs w:val="24"/>
        </w:rPr>
        <w:t>ё</w:t>
      </w:r>
      <w:r w:rsidR="00877A64" w:rsidRPr="00737D1A">
        <w:rPr>
          <w:rFonts w:ascii="Times New Roman" w:hAnsi="Times New Roman" w:cs="Times New Roman"/>
          <w:sz w:val="24"/>
          <w:szCs w:val="24"/>
        </w:rPr>
        <w:t>рток ткани кремового цвета с голубой</w:t>
      </w:r>
      <w:r w:rsidRPr="00737D1A">
        <w:rPr>
          <w:rFonts w:ascii="Times New Roman" w:hAnsi="Times New Roman" w:cs="Times New Roman"/>
          <w:sz w:val="24"/>
          <w:szCs w:val="24"/>
        </w:rPr>
        <w:t xml:space="preserve"> отделкой, которую держала Нелль</w:t>
      </w:r>
      <w:r w:rsidR="00877A64" w:rsidRPr="00737D1A">
        <w:rPr>
          <w:rFonts w:ascii="Times New Roman" w:hAnsi="Times New Roman" w:cs="Times New Roman"/>
          <w:sz w:val="24"/>
          <w:szCs w:val="24"/>
        </w:rPr>
        <w:t xml:space="preserve">, стоявшая </w:t>
      </w:r>
      <w:r w:rsidRPr="00737D1A">
        <w:rPr>
          <w:rFonts w:ascii="Times New Roman" w:hAnsi="Times New Roman" w:cs="Times New Roman"/>
          <w:sz w:val="24"/>
          <w:szCs w:val="24"/>
        </w:rPr>
        <w:t>немного позади высокой девушки.</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думала, что принцесса Ида прид</w:t>
      </w:r>
      <w:r w:rsidR="00096F5F"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т помочь,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тихо сказала я. Мне не нравилось, что эта жен</w:t>
      </w:r>
      <w:r w:rsidR="007C0498" w:rsidRPr="00737D1A">
        <w:rPr>
          <w:rFonts w:ascii="Times New Roman" w:hAnsi="Times New Roman" w:cs="Times New Roman"/>
          <w:sz w:val="24"/>
          <w:szCs w:val="24"/>
        </w:rPr>
        <w:t>щина стояла в нашей с Бранфордом</w:t>
      </w:r>
      <w:r w:rsidR="00877A64" w:rsidRPr="00737D1A">
        <w:rPr>
          <w:rFonts w:ascii="Times New Roman" w:hAnsi="Times New Roman" w:cs="Times New Roman"/>
          <w:sz w:val="24"/>
          <w:szCs w:val="24"/>
        </w:rPr>
        <w:t xml:space="preserve"> комна</w:t>
      </w:r>
      <w:r w:rsidR="007C0498" w:rsidRPr="00737D1A">
        <w:rPr>
          <w:rFonts w:ascii="Times New Roman" w:hAnsi="Times New Roman" w:cs="Times New Roman"/>
          <w:sz w:val="24"/>
          <w:szCs w:val="24"/>
        </w:rPr>
        <w:t>те. Несмотря на то, что муж</w:t>
      </w:r>
      <w:r w:rsidR="00877A64" w:rsidRPr="00737D1A">
        <w:rPr>
          <w:rFonts w:ascii="Times New Roman" w:hAnsi="Times New Roman" w:cs="Times New Roman"/>
          <w:sz w:val="24"/>
          <w:szCs w:val="24"/>
        </w:rPr>
        <w:t xml:space="preserve"> убедил меня, что их разговор прошлой ночью был не обо мне, я чувствовала себя при ней не в своей тарелке. </w:t>
      </w:r>
      <w:r w:rsidR="00096F5F" w:rsidRPr="00737D1A">
        <w:rPr>
          <w:rFonts w:ascii="Times New Roman" w:hAnsi="Times New Roman" w:cs="Times New Roman"/>
          <w:sz w:val="24"/>
          <w:szCs w:val="24"/>
        </w:rPr>
        <w:t>И</w:t>
      </w:r>
      <w:r w:rsidR="00877A64" w:rsidRPr="00737D1A">
        <w:rPr>
          <w:rFonts w:ascii="Times New Roman" w:hAnsi="Times New Roman" w:cs="Times New Roman"/>
          <w:sz w:val="24"/>
          <w:szCs w:val="24"/>
        </w:rPr>
        <w:t xml:space="preserve"> просто</w:t>
      </w:r>
      <w:r w:rsidR="007C0498" w:rsidRPr="00737D1A">
        <w:rPr>
          <w:rFonts w:ascii="Times New Roman" w:hAnsi="Times New Roman" w:cs="Times New Roman"/>
          <w:sz w:val="24"/>
          <w:szCs w:val="24"/>
        </w:rPr>
        <w:t xml:space="preserve"> не хотела, чтобы она была тут.</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C0498"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Принцесса </w:t>
      </w:r>
      <w:r w:rsidR="007C0498" w:rsidRPr="00737D1A">
        <w:rPr>
          <w:rFonts w:ascii="Times New Roman" w:hAnsi="Times New Roman" w:cs="Times New Roman"/>
          <w:sz w:val="24"/>
          <w:szCs w:val="24"/>
        </w:rPr>
        <w:t>Ида занята. Она решает вопрос о</w:t>
      </w:r>
      <w:r w:rsidR="00877A64" w:rsidRPr="00737D1A">
        <w:rPr>
          <w:rFonts w:ascii="Times New Roman" w:hAnsi="Times New Roman" w:cs="Times New Roman"/>
          <w:sz w:val="24"/>
          <w:szCs w:val="24"/>
        </w:rPr>
        <w:t xml:space="preserve"> последних изменениях в украшениях или еде. </w:t>
      </w:r>
      <w:r w:rsidR="00096F5F" w:rsidRPr="00737D1A">
        <w:rPr>
          <w:rFonts w:ascii="Times New Roman" w:hAnsi="Times New Roman" w:cs="Times New Roman"/>
          <w:sz w:val="24"/>
          <w:szCs w:val="24"/>
        </w:rPr>
        <w:t xml:space="preserve">И, к </w:t>
      </w:r>
      <w:r w:rsidR="00877A64" w:rsidRPr="00737D1A">
        <w:rPr>
          <w:rFonts w:ascii="Times New Roman" w:hAnsi="Times New Roman" w:cs="Times New Roman"/>
          <w:sz w:val="24"/>
          <w:szCs w:val="24"/>
        </w:rPr>
        <w:t>сожалению, не мож</w:t>
      </w:r>
      <w:r w:rsidR="007C0498" w:rsidRPr="00737D1A">
        <w:rPr>
          <w:rFonts w:ascii="Times New Roman" w:hAnsi="Times New Roman" w:cs="Times New Roman"/>
          <w:sz w:val="24"/>
          <w:szCs w:val="24"/>
        </w:rPr>
        <w:t xml:space="preserve">ет прийти, </w:t>
      </w:r>
      <w:r w:rsidR="00096F5F" w:rsidRPr="00737D1A">
        <w:rPr>
          <w:rFonts w:ascii="Times New Roman" w:hAnsi="Times New Roman" w:cs="Times New Roman"/>
          <w:sz w:val="24"/>
          <w:szCs w:val="24"/>
        </w:rPr>
        <w:t>поэтому</w:t>
      </w:r>
      <w:r w:rsidR="007C0498" w:rsidRPr="00737D1A">
        <w:rPr>
          <w:rFonts w:ascii="Times New Roman" w:hAnsi="Times New Roman" w:cs="Times New Roman"/>
          <w:sz w:val="24"/>
          <w:szCs w:val="24"/>
        </w:rPr>
        <w:t xml:space="preserve"> послала нас.</w:t>
      </w:r>
    </w:p>
    <w:p w:rsidR="00877A64" w:rsidRPr="00737D1A" w:rsidRDefault="007C0498"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Нелль переминалась с ноги на ногу.</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Заходите, пожалуйста, </w:t>
      </w:r>
      <w:r w:rsidRPr="00737D1A">
        <w:rPr>
          <w:rFonts w:ascii="Times New Roman" w:hAnsi="Times New Roman" w:cs="Times New Roman"/>
          <w:sz w:val="24"/>
          <w:szCs w:val="24"/>
        </w:rPr>
        <w:t>—</w:t>
      </w:r>
      <w:r w:rsidR="000049F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сказала я, как только поняла,</w:t>
      </w:r>
      <w:r w:rsidR="000049FF" w:rsidRPr="00737D1A">
        <w:rPr>
          <w:rFonts w:ascii="Times New Roman" w:hAnsi="Times New Roman" w:cs="Times New Roman"/>
          <w:sz w:val="24"/>
          <w:szCs w:val="24"/>
        </w:rPr>
        <w:t xml:space="preserve"> что стою и </w:t>
      </w:r>
      <w:proofErr w:type="gramStart"/>
      <w:r w:rsidR="000049FF" w:rsidRPr="00737D1A">
        <w:rPr>
          <w:rFonts w:ascii="Times New Roman" w:hAnsi="Times New Roman" w:cs="Times New Roman"/>
          <w:sz w:val="24"/>
          <w:szCs w:val="24"/>
        </w:rPr>
        <w:t>пялюсь</w:t>
      </w:r>
      <w:proofErr w:type="gramEnd"/>
      <w:r w:rsidR="000049FF" w:rsidRPr="00737D1A">
        <w:rPr>
          <w:rFonts w:ascii="Times New Roman" w:hAnsi="Times New Roman" w:cs="Times New Roman"/>
          <w:sz w:val="24"/>
          <w:szCs w:val="24"/>
        </w:rPr>
        <w:t xml:space="preserve"> на них. Девушки </w:t>
      </w:r>
      <w:r w:rsidR="00877A64" w:rsidRPr="00737D1A">
        <w:rPr>
          <w:rFonts w:ascii="Times New Roman" w:hAnsi="Times New Roman" w:cs="Times New Roman"/>
          <w:sz w:val="24"/>
          <w:szCs w:val="24"/>
        </w:rPr>
        <w:t>проплыли мимо м</w:t>
      </w:r>
      <w:r w:rsidR="000049FF" w:rsidRPr="00737D1A">
        <w:rPr>
          <w:rFonts w:ascii="Times New Roman" w:hAnsi="Times New Roman" w:cs="Times New Roman"/>
          <w:sz w:val="24"/>
          <w:szCs w:val="24"/>
        </w:rPr>
        <w:t>еня прямо к месту переодевания.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A66C54" w:rsidRPr="00737D1A">
        <w:rPr>
          <w:rFonts w:ascii="Times New Roman" w:hAnsi="Times New Roman" w:cs="Times New Roman"/>
          <w:sz w:val="24"/>
          <w:szCs w:val="24"/>
        </w:rPr>
        <w:t xml:space="preserve"> С</w:t>
      </w:r>
      <w:r w:rsidR="00877A64" w:rsidRPr="00737D1A">
        <w:rPr>
          <w:rFonts w:ascii="Times New Roman" w:hAnsi="Times New Roman" w:cs="Times New Roman"/>
          <w:sz w:val="24"/>
          <w:szCs w:val="24"/>
        </w:rPr>
        <w:t>м</w:t>
      </w:r>
      <w:r w:rsidR="00A66C54" w:rsidRPr="00737D1A">
        <w:rPr>
          <w:rFonts w:ascii="Times New Roman" w:hAnsi="Times New Roman" w:cs="Times New Roman"/>
          <w:sz w:val="24"/>
          <w:szCs w:val="24"/>
        </w:rPr>
        <w:t>о</w:t>
      </w:r>
      <w:r w:rsidR="009425EE" w:rsidRPr="00737D1A">
        <w:rPr>
          <w:rFonts w:ascii="Times New Roman" w:hAnsi="Times New Roman" w:cs="Times New Roman"/>
          <w:sz w:val="24"/>
          <w:szCs w:val="24"/>
        </w:rPr>
        <w:t>трю, Бранфорд вс</w:t>
      </w:r>
      <w:r w:rsidR="00096F5F" w:rsidRPr="00737D1A">
        <w:rPr>
          <w:rFonts w:ascii="Times New Roman" w:hAnsi="Times New Roman" w:cs="Times New Roman"/>
          <w:sz w:val="24"/>
          <w:szCs w:val="24"/>
        </w:rPr>
        <w:t>ё</w:t>
      </w:r>
      <w:r w:rsidR="009425EE" w:rsidRPr="00737D1A">
        <w:rPr>
          <w:rFonts w:ascii="Times New Roman" w:hAnsi="Times New Roman" w:cs="Times New Roman"/>
          <w:sz w:val="24"/>
          <w:szCs w:val="24"/>
        </w:rPr>
        <w:t xml:space="preserve"> поменял</w:t>
      </w:r>
      <w:r w:rsidR="00B14137" w:rsidRPr="00737D1A">
        <w:rPr>
          <w:rFonts w:ascii="Times New Roman" w:hAnsi="Times New Roman" w:cs="Times New Roman"/>
          <w:sz w:val="24"/>
          <w:szCs w:val="24"/>
        </w:rPr>
        <w:t xml:space="preserve"> </w:t>
      </w:r>
      <w:r w:rsidR="009425EE" w:rsidRPr="00737D1A">
        <w:rPr>
          <w:rFonts w:ascii="Times New Roman" w:hAnsi="Times New Roman" w:cs="Times New Roman"/>
          <w:sz w:val="24"/>
          <w:szCs w:val="24"/>
        </w:rPr>
        <w:t xml:space="preserve">в комнате </w:t>
      </w:r>
      <w:r w:rsidR="00877A64" w:rsidRPr="00737D1A">
        <w:rPr>
          <w:rFonts w:ascii="Times New Roman" w:hAnsi="Times New Roman" w:cs="Times New Roman"/>
          <w:sz w:val="24"/>
          <w:szCs w:val="24"/>
        </w:rPr>
        <w:t>с тех п</w:t>
      </w:r>
      <w:r w:rsidR="009425EE" w:rsidRPr="00737D1A">
        <w:rPr>
          <w:rFonts w:ascii="Times New Roman" w:hAnsi="Times New Roman" w:cs="Times New Roman"/>
          <w:sz w:val="24"/>
          <w:szCs w:val="24"/>
        </w:rPr>
        <w:t xml:space="preserve">ор, как я последний раз </w:t>
      </w:r>
      <w:r w:rsidR="00096F5F" w:rsidRPr="00737D1A">
        <w:rPr>
          <w:rFonts w:ascii="Times New Roman" w:hAnsi="Times New Roman" w:cs="Times New Roman"/>
          <w:sz w:val="24"/>
          <w:szCs w:val="24"/>
        </w:rPr>
        <w:t xml:space="preserve">здесь </w:t>
      </w:r>
      <w:r w:rsidR="009425EE" w:rsidRPr="00737D1A">
        <w:rPr>
          <w:rFonts w:ascii="Times New Roman" w:hAnsi="Times New Roman" w:cs="Times New Roman"/>
          <w:sz w:val="24"/>
          <w:szCs w:val="24"/>
        </w:rPr>
        <w:t>была</w:t>
      </w:r>
      <w:r w:rsidR="00877A6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w:t>
      </w:r>
      <w:r w:rsidR="00A66C54" w:rsidRPr="00737D1A">
        <w:rPr>
          <w:rFonts w:ascii="Times New Roman" w:hAnsi="Times New Roman" w:cs="Times New Roman"/>
          <w:sz w:val="24"/>
          <w:szCs w:val="24"/>
        </w:rPr>
        <w:t>а</w:t>
      </w:r>
      <w:r w:rsidR="00877A64" w:rsidRPr="00737D1A">
        <w:rPr>
          <w:rFonts w:ascii="Times New Roman" w:hAnsi="Times New Roman" w:cs="Times New Roman"/>
          <w:sz w:val="24"/>
          <w:szCs w:val="24"/>
        </w:rPr>
        <w:t xml:space="preserve"> Кимберли и искоса посмотрела на меня</w:t>
      </w:r>
      <w:r w:rsidR="00A66C54"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а потом на кровать.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думаю, это бы</w:t>
      </w:r>
      <w:r w:rsidR="009425EE" w:rsidRPr="00737D1A">
        <w:rPr>
          <w:rFonts w:ascii="Times New Roman" w:hAnsi="Times New Roman" w:cs="Times New Roman"/>
          <w:sz w:val="24"/>
          <w:szCs w:val="24"/>
        </w:rPr>
        <w:t>ло необходимо.</w:t>
      </w:r>
    </w:p>
    <w:p w:rsidR="00877A64" w:rsidRPr="00737D1A" w:rsidRDefault="009425EE"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Нелль при</w:t>
      </w:r>
      <w:r w:rsidR="00877A64" w:rsidRPr="00737D1A">
        <w:rPr>
          <w:rFonts w:ascii="Times New Roman" w:hAnsi="Times New Roman" w:cs="Times New Roman"/>
          <w:sz w:val="24"/>
          <w:szCs w:val="24"/>
        </w:rPr>
        <w:t>крыла рот, чтобы сдержать смешок. По моему телу разлился холодок. Я подумала, а сколько раз Кимберли была в комнате Бранфорда</w:t>
      </w:r>
      <w:r w:rsidR="00A66C54"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и что они тут делали.</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D1305"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Вот твоё платье, </w:t>
      </w:r>
      <w:r w:rsidRPr="00737D1A">
        <w:rPr>
          <w:rFonts w:ascii="Times New Roman" w:hAnsi="Times New Roman" w:cs="Times New Roman"/>
          <w:sz w:val="24"/>
          <w:szCs w:val="24"/>
        </w:rPr>
        <w:t>—</w:t>
      </w:r>
      <w:r w:rsidR="006D1305"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сказала Кимберли, вырывая меня из мыслей. </w:t>
      </w:r>
      <w:r w:rsidRPr="00737D1A">
        <w:rPr>
          <w:rFonts w:ascii="Times New Roman" w:hAnsi="Times New Roman" w:cs="Times New Roman"/>
          <w:sz w:val="24"/>
          <w:szCs w:val="24"/>
        </w:rPr>
        <w:t>—</w:t>
      </w:r>
      <w:r w:rsidR="006D1305" w:rsidRPr="00737D1A">
        <w:rPr>
          <w:rFonts w:ascii="Times New Roman" w:hAnsi="Times New Roman" w:cs="Times New Roman"/>
          <w:sz w:val="24"/>
          <w:szCs w:val="24"/>
        </w:rPr>
        <w:t xml:space="preserve"> </w:t>
      </w:r>
      <w:r w:rsidR="00523BB3" w:rsidRPr="00737D1A">
        <w:rPr>
          <w:rFonts w:ascii="Times New Roman" w:hAnsi="Times New Roman" w:cs="Times New Roman"/>
          <w:sz w:val="24"/>
          <w:szCs w:val="24"/>
        </w:rPr>
        <w:t>З</w:t>
      </w:r>
      <w:r w:rsidR="00877A64" w:rsidRPr="00737D1A">
        <w:rPr>
          <w:rFonts w:ascii="Times New Roman" w:hAnsi="Times New Roman" w:cs="Times New Roman"/>
          <w:sz w:val="24"/>
          <w:szCs w:val="24"/>
        </w:rPr>
        <w:t>наю, Сир Бранфорд сойд</w:t>
      </w:r>
      <w:r w:rsidR="00096F5F"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т с ума, когда увидит тебя в нём! Последний писк моды, и я не могу </w:t>
      </w:r>
      <w:r w:rsidR="00523BB3" w:rsidRPr="00737D1A">
        <w:rPr>
          <w:rFonts w:ascii="Times New Roman" w:hAnsi="Times New Roman" w:cs="Times New Roman"/>
          <w:sz w:val="24"/>
          <w:szCs w:val="24"/>
        </w:rPr>
        <w:t>поверить, что Ида выбрала наряд</w:t>
      </w:r>
      <w:r w:rsidR="00877A64" w:rsidRPr="00737D1A">
        <w:rPr>
          <w:rFonts w:ascii="Times New Roman" w:hAnsi="Times New Roman" w:cs="Times New Roman"/>
          <w:sz w:val="24"/>
          <w:szCs w:val="24"/>
        </w:rPr>
        <w:t xml:space="preserve"> в это</w:t>
      </w:r>
      <w:r w:rsidR="006D1305" w:rsidRPr="00737D1A">
        <w:rPr>
          <w:rFonts w:ascii="Times New Roman" w:hAnsi="Times New Roman" w:cs="Times New Roman"/>
          <w:sz w:val="24"/>
          <w:szCs w:val="24"/>
        </w:rPr>
        <w:t>м стиле.</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Взяв платье, которое о</w:t>
      </w:r>
      <w:r w:rsidR="006D1305" w:rsidRPr="00737D1A">
        <w:rPr>
          <w:rFonts w:ascii="Times New Roman" w:hAnsi="Times New Roman" w:cs="Times New Roman"/>
          <w:sz w:val="24"/>
          <w:szCs w:val="24"/>
        </w:rPr>
        <w:t>ни принесли</w:t>
      </w:r>
      <w:r w:rsidRPr="00737D1A">
        <w:rPr>
          <w:rFonts w:ascii="Times New Roman" w:hAnsi="Times New Roman" w:cs="Times New Roman"/>
          <w:sz w:val="24"/>
          <w:szCs w:val="24"/>
        </w:rPr>
        <w:t xml:space="preserve">, Кимберли поднесла его к моим плечам. Я не могла точно понять, как оно выглядит, так как </w:t>
      </w:r>
      <w:r w:rsidR="006D1305" w:rsidRPr="00737D1A">
        <w:rPr>
          <w:rFonts w:ascii="Times New Roman" w:hAnsi="Times New Roman" w:cs="Times New Roman"/>
          <w:sz w:val="24"/>
          <w:szCs w:val="24"/>
        </w:rPr>
        <w:t xml:space="preserve">она прижимала </w:t>
      </w:r>
      <w:r w:rsidR="00096F5F" w:rsidRPr="00737D1A">
        <w:rPr>
          <w:rFonts w:ascii="Times New Roman" w:hAnsi="Times New Roman" w:cs="Times New Roman"/>
          <w:sz w:val="24"/>
          <w:szCs w:val="24"/>
        </w:rPr>
        <w:t xml:space="preserve">его </w:t>
      </w:r>
      <w:r w:rsidR="006D1305" w:rsidRPr="00737D1A">
        <w:rPr>
          <w:rFonts w:ascii="Times New Roman" w:hAnsi="Times New Roman" w:cs="Times New Roman"/>
          <w:sz w:val="24"/>
          <w:szCs w:val="24"/>
        </w:rPr>
        <w:t>ко мне. П</w:t>
      </w:r>
      <w:r w:rsidRPr="00737D1A">
        <w:rPr>
          <w:rFonts w:ascii="Times New Roman" w:hAnsi="Times New Roman" w:cs="Times New Roman"/>
          <w:sz w:val="24"/>
          <w:szCs w:val="24"/>
        </w:rPr>
        <w:t>оняла</w:t>
      </w:r>
      <w:r w:rsidR="006D1305" w:rsidRPr="00737D1A">
        <w:rPr>
          <w:rFonts w:ascii="Times New Roman" w:hAnsi="Times New Roman" w:cs="Times New Roman"/>
          <w:sz w:val="24"/>
          <w:szCs w:val="24"/>
        </w:rPr>
        <w:t xml:space="preserve"> только то</w:t>
      </w:r>
      <w:r w:rsidRPr="00737D1A">
        <w:rPr>
          <w:rFonts w:ascii="Times New Roman" w:hAnsi="Times New Roman" w:cs="Times New Roman"/>
          <w:sz w:val="24"/>
          <w:szCs w:val="24"/>
        </w:rPr>
        <w:t>, что т</w:t>
      </w:r>
      <w:r w:rsidR="006D1305" w:rsidRPr="00737D1A">
        <w:rPr>
          <w:rFonts w:ascii="Times New Roman" w:hAnsi="Times New Roman" w:cs="Times New Roman"/>
          <w:sz w:val="24"/>
          <w:szCs w:val="24"/>
        </w:rPr>
        <w:t>ам несколько сло</w:t>
      </w:r>
      <w:r w:rsidR="00096F5F" w:rsidRPr="00737D1A">
        <w:rPr>
          <w:rFonts w:ascii="Times New Roman" w:hAnsi="Times New Roman" w:cs="Times New Roman"/>
          <w:sz w:val="24"/>
          <w:szCs w:val="24"/>
        </w:rPr>
        <w:t>ё</w:t>
      </w:r>
      <w:r w:rsidR="006D1305" w:rsidRPr="00737D1A">
        <w:rPr>
          <w:rFonts w:ascii="Times New Roman" w:hAnsi="Times New Roman" w:cs="Times New Roman"/>
          <w:sz w:val="24"/>
          <w:szCs w:val="24"/>
        </w:rPr>
        <w:t>в ткани.</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D1305"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Ид</w:t>
      </w:r>
      <w:r w:rsidR="00096F5F"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м,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сказала Кимб</w:t>
      </w:r>
      <w:r w:rsidR="006D1305" w:rsidRPr="00737D1A">
        <w:rPr>
          <w:rFonts w:ascii="Times New Roman" w:hAnsi="Times New Roman" w:cs="Times New Roman"/>
          <w:sz w:val="24"/>
          <w:szCs w:val="24"/>
        </w:rPr>
        <w:t>ерли</w:t>
      </w:r>
      <w:r w:rsidR="00096F5F" w:rsidRPr="00737D1A">
        <w:rPr>
          <w:rFonts w:ascii="Times New Roman" w:hAnsi="Times New Roman" w:cs="Times New Roman"/>
          <w:sz w:val="24"/>
          <w:szCs w:val="24"/>
        </w:rPr>
        <w:t xml:space="preserve">, </w:t>
      </w:r>
      <w:r w:rsidR="006D1305" w:rsidRPr="00737D1A">
        <w:rPr>
          <w:rFonts w:ascii="Times New Roman" w:hAnsi="Times New Roman" w:cs="Times New Roman"/>
          <w:sz w:val="24"/>
          <w:szCs w:val="24"/>
        </w:rPr>
        <w:t>и повернула меня за плечи, проводив</w:t>
      </w:r>
      <w:r w:rsidR="00877A64" w:rsidRPr="00737D1A">
        <w:rPr>
          <w:rFonts w:ascii="Times New Roman" w:hAnsi="Times New Roman" w:cs="Times New Roman"/>
          <w:sz w:val="24"/>
          <w:szCs w:val="24"/>
        </w:rPr>
        <w:t xml:space="preserve"> до ме</w:t>
      </w:r>
      <w:r w:rsidR="006D1305" w:rsidRPr="00737D1A">
        <w:rPr>
          <w:rFonts w:ascii="Times New Roman" w:hAnsi="Times New Roman" w:cs="Times New Roman"/>
          <w:sz w:val="24"/>
          <w:szCs w:val="24"/>
        </w:rPr>
        <w:t>ста, где была Нелль</w:t>
      </w:r>
      <w:r w:rsidR="00877A6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D7034C"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Ты можешь по</w:t>
      </w:r>
      <w:r w:rsidR="00D7034C" w:rsidRPr="00737D1A">
        <w:rPr>
          <w:rFonts w:ascii="Times New Roman" w:hAnsi="Times New Roman" w:cs="Times New Roman"/>
          <w:sz w:val="24"/>
          <w:szCs w:val="24"/>
        </w:rPr>
        <w:t>мочь мне и Нелль</w:t>
      </w:r>
      <w:r w:rsidR="00877A64" w:rsidRPr="00737D1A">
        <w:rPr>
          <w:rFonts w:ascii="Times New Roman" w:hAnsi="Times New Roman" w:cs="Times New Roman"/>
          <w:sz w:val="24"/>
          <w:szCs w:val="24"/>
        </w:rPr>
        <w:t xml:space="preserve"> одеться, а потом м</w:t>
      </w:r>
      <w:r w:rsidR="00A66C54" w:rsidRPr="00737D1A">
        <w:rPr>
          <w:rFonts w:ascii="Times New Roman" w:hAnsi="Times New Roman" w:cs="Times New Roman"/>
          <w:sz w:val="24"/>
          <w:szCs w:val="24"/>
        </w:rPr>
        <w:t>ы</w:t>
      </w:r>
      <w:r w:rsidR="00D7034C" w:rsidRPr="00737D1A">
        <w:rPr>
          <w:rFonts w:ascii="Times New Roman" w:hAnsi="Times New Roman" w:cs="Times New Roman"/>
          <w:sz w:val="24"/>
          <w:szCs w:val="24"/>
        </w:rPr>
        <w:t xml:space="preserve"> поможем тебе. Н</w:t>
      </w:r>
      <w:r w:rsidR="00877A64" w:rsidRPr="00737D1A">
        <w:rPr>
          <w:rFonts w:ascii="Times New Roman" w:hAnsi="Times New Roman" w:cs="Times New Roman"/>
          <w:sz w:val="24"/>
          <w:szCs w:val="24"/>
        </w:rPr>
        <w:t>е возражаешь? Я имею в виду, что у тебя много опыта в этом, да?</w:t>
      </w:r>
    </w:p>
    <w:p w:rsidR="00877A64" w:rsidRPr="00737D1A" w:rsidRDefault="00D7034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Нелль усмехнулась.</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D7034C"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Да, </w:t>
      </w:r>
      <w:r w:rsidRPr="00737D1A">
        <w:rPr>
          <w:rFonts w:ascii="Times New Roman" w:hAnsi="Times New Roman" w:cs="Times New Roman"/>
          <w:sz w:val="24"/>
          <w:szCs w:val="24"/>
        </w:rPr>
        <w:t>—</w:t>
      </w:r>
      <w:r w:rsidR="00D7034C"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сказала я тихо и попыталась не обидеться на её выпад. Это не оскорбило меня, но я почувствовала обиду за Бранфорда, так как он бы не согласился с её слов</w:t>
      </w:r>
      <w:r w:rsidR="009D4F6A" w:rsidRPr="00737D1A">
        <w:rPr>
          <w:rFonts w:ascii="Times New Roman" w:hAnsi="Times New Roman" w:cs="Times New Roman"/>
          <w:sz w:val="24"/>
          <w:szCs w:val="24"/>
        </w:rPr>
        <w:t>ами. Уверенная в том, что не дала</w:t>
      </w:r>
      <w:r w:rsidR="00877A64" w:rsidRPr="00737D1A">
        <w:rPr>
          <w:rFonts w:ascii="Times New Roman" w:hAnsi="Times New Roman" w:cs="Times New Roman"/>
          <w:sz w:val="24"/>
          <w:szCs w:val="24"/>
        </w:rPr>
        <w:t xml:space="preserve"> им понять, что меня это задело</w:t>
      </w:r>
      <w:r w:rsidR="00096F5F" w:rsidRPr="00737D1A">
        <w:rPr>
          <w:rFonts w:ascii="Times New Roman" w:hAnsi="Times New Roman" w:cs="Times New Roman"/>
          <w:sz w:val="24"/>
          <w:szCs w:val="24"/>
        </w:rPr>
        <w:t xml:space="preserve">, я </w:t>
      </w:r>
      <w:r w:rsidR="00877A64" w:rsidRPr="00737D1A">
        <w:rPr>
          <w:rFonts w:ascii="Times New Roman" w:hAnsi="Times New Roman" w:cs="Times New Roman"/>
          <w:sz w:val="24"/>
          <w:szCs w:val="24"/>
        </w:rPr>
        <w:t>взяла первое платье, пытаясь понять, как его одевать. Все три платья были одинаковыми, отличаясь лишь цветом отделки, которая проходила слишком низко спереди</w:t>
      </w:r>
      <w:r w:rsidR="005B6806" w:rsidRPr="00737D1A">
        <w:rPr>
          <w:rFonts w:ascii="Times New Roman" w:hAnsi="Times New Roman" w:cs="Times New Roman"/>
          <w:sz w:val="24"/>
          <w:szCs w:val="24"/>
        </w:rPr>
        <w:t>. На рукавах её не было совсем.</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Делая, как сказано, сначала я </w:t>
      </w:r>
      <w:r w:rsidR="009D4F6A" w:rsidRPr="00737D1A">
        <w:rPr>
          <w:rFonts w:ascii="Times New Roman" w:hAnsi="Times New Roman" w:cs="Times New Roman"/>
          <w:sz w:val="24"/>
          <w:szCs w:val="24"/>
        </w:rPr>
        <w:t>помогла Нелль</w:t>
      </w:r>
      <w:r w:rsidRPr="00737D1A">
        <w:rPr>
          <w:rFonts w:ascii="Times New Roman" w:hAnsi="Times New Roman" w:cs="Times New Roman"/>
          <w:sz w:val="24"/>
          <w:szCs w:val="24"/>
        </w:rPr>
        <w:t xml:space="preserve"> и Кимберли влезть в этот странный наряд, что делалось все труднее и труднее с каждой новой попыткой. Как только они </w:t>
      </w:r>
      <w:r w:rsidRPr="00737D1A">
        <w:rPr>
          <w:rFonts w:ascii="Times New Roman" w:hAnsi="Times New Roman" w:cs="Times New Roman"/>
          <w:sz w:val="24"/>
          <w:szCs w:val="24"/>
        </w:rPr>
        <w:lastRenderedPageBreak/>
        <w:t>оделись, обе помогли мне с моим нарядом. Я вперила взгляд в пол, так как чувствовала с</w:t>
      </w:r>
      <w:r w:rsidR="009D4F6A" w:rsidRPr="00737D1A">
        <w:rPr>
          <w:rFonts w:ascii="Times New Roman" w:hAnsi="Times New Roman" w:cs="Times New Roman"/>
          <w:sz w:val="24"/>
          <w:szCs w:val="24"/>
        </w:rPr>
        <w:t xml:space="preserve">ебя неуверенно рядом </w:t>
      </w:r>
      <w:r w:rsidR="00CF2989" w:rsidRPr="00737D1A">
        <w:rPr>
          <w:rFonts w:ascii="Times New Roman" w:hAnsi="Times New Roman" w:cs="Times New Roman"/>
          <w:sz w:val="24"/>
          <w:szCs w:val="24"/>
        </w:rPr>
        <w:t xml:space="preserve">с </w:t>
      </w:r>
      <w:r w:rsidR="009D4F6A" w:rsidRPr="00737D1A">
        <w:rPr>
          <w:rFonts w:ascii="Times New Roman" w:hAnsi="Times New Roman" w:cs="Times New Roman"/>
          <w:sz w:val="24"/>
          <w:szCs w:val="24"/>
        </w:rPr>
        <w:t>ними</w:t>
      </w:r>
      <w:r w:rsidR="005B6806" w:rsidRPr="00737D1A">
        <w:rPr>
          <w:rFonts w:ascii="Times New Roman" w:hAnsi="Times New Roman" w:cs="Times New Roman"/>
          <w:sz w:val="24"/>
          <w:szCs w:val="24"/>
        </w:rPr>
        <w:t>.</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Платье открывало их шеи и верх груди, так что впадинка между грудями отч</w:t>
      </w:r>
      <w:r w:rsidR="00CF2989" w:rsidRPr="00737D1A">
        <w:rPr>
          <w:rFonts w:ascii="Times New Roman" w:hAnsi="Times New Roman" w:cs="Times New Roman"/>
          <w:sz w:val="24"/>
          <w:szCs w:val="24"/>
        </w:rPr>
        <w:t>ё</w:t>
      </w:r>
      <w:r w:rsidRPr="00737D1A">
        <w:rPr>
          <w:rFonts w:ascii="Times New Roman" w:hAnsi="Times New Roman" w:cs="Times New Roman"/>
          <w:sz w:val="24"/>
          <w:szCs w:val="24"/>
        </w:rPr>
        <w:t>тливо виднелась. Весь наряд удерживался тем, что был собран и об</w:t>
      </w:r>
      <w:r w:rsidR="00CF2989" w:rsidRPr="00737D1A">
        <w:rPr>
          <w:rFonts w:ascii="Times New Roman" w:hAnsi="Times New Roman" w:cs="Times New Roman"/>
          <w:sz w:val="24"/>
          <w:szCs w:val="24"/>
        </w:rPr>
        <w:t>ё</w:t>
      </w:r>
      <w:r w:rsidRPr="00737D1A">
        <w:rPr>
          <w:rFonts w:ascii="Times New Roman" w:hAnsi="Times New Roman" w:cs="Times New Roman"/>
          <w:sz w:val="24"/>
          <w:szCs w:val="24"/>
        </w:rPr>
        <w:t>рнут вокруг груди, на концах рукавов, но их плечи были полностью видны.</w:t>
      </w:r>
      <w:r w:rsidR="00B14137" w:rsidRPr="00737D1A">
        <w:rPr>
          <w:rFonts w:ascii="Times New Roman" w:hAnsi="Times New Roman" w:cs="Times New Roman"/>
          <w:sz w:val="24"/>
          <w:szCs w:val="24"/>
        </w:rPr>
        <w:t xml:space="preserve"> </w:t>
      </w:r>
      <w:r w:rsidRPr="00737D1A">
        <w:rPr>
          <w:rFonts w:ascii="Times New Roman" w:hAnsi="Times New Roman" w:cs="Times New Roman"/>
          <w:sz w:val="24"/>
          <w:szCs w:val="24"/>
        </w:rPr>
        <w:t>Разрезы для рук были расположены чуть выше локтя, хотя сами рукава спадали до самого пола. Ткань была настолько л</w:t>
      </w:r>
      <w:r w:rsidR="00096F5F" w:rsidRPr="00737D1A">
        <w:rPr>
          <w:rFonts w:ascii="Times New Roman" w:hAnsi="Times New Roman" w:cs="Times New Roman"/>
          <w:sz w:val="24"/>
          <w:szCs w:val="24"/>
        </w:rPr>
        <w:t>ё</w:t>
      </w:r>
      <w:r w:rsidRPr="00737D1A">
        <w:rPr>
          <w:rFonts w:ascii="Times New Roman" w:hAnsi="Times New Roman" w:cs="Times New Roman"/>
          <w:sz w:val="24"/>
          <w:szCs w:val="24"/>
        </w:rPr>
        <w:t>гкой, что показывала изгибы их фигуры, когда</w:t>
      </w:r>
      <w:r w:rsidR="00CE4D81" w:rsidRPr="00737D1A">
        <w:rPr>
          <w:rFonts w:ascii="Times New Roman" w:hAnsi="Times New Roman" w:cs="Times New Roman"/>
          <w:sz w:val="24"/>
          <w:szCs w:val="24"/>
        </w:rPr>
        <w:t xml:space="preserve"> они двигались. Потом я взглянула на себя и увидела</w:t>
      </w:r>
      <w:r w:rsidRPr="00737D1A">
        <w:rPr>
          <w:rFonts w:ascii="Times New Roman" w:hAnsi="Times New Roman" w:cs="Times New Roman"/>
          <w:sz w:val="24"/>
          <w:szCs w:val="24"/>
        </w:rPr>
        <w:t xml:space="preserve"> точно такое же платье, еле</w:t>
      </w:r>
      <w:r w:rsidR="00B14137" w:rsidRPr="00737D1A">
        <w:rPr>
          <w:rFonts w:ascii="Times New Roman" w:hAnsi="Times New Roman" w:cs="Times New Roman"/>
          <w:sz w:val="24"/>
          <w:szCs w:val="24"/>
        </w:rPr>
        <w:t>-</w:t>
      </w:r>
      <w:r w:rsidRPr="00737D1A">
        <w:rPr>
          <w:rFonts w:ascii="Times New Roman" w:hAnsi="Times New Roman" w:cs="Times New Roman"/>
          <w:sz w:val="24"/>
          <w:szCs w:val="24"/>
        </w:rPr>
        <w:t>еле прикрывающее мое тело. Я была в ужасе. Это не правильно</w:t>
      </w:r>
      <w:r w:rsidR="00B14137"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 </w:t>
      </w:r>
      <w:r w:rsidR="001819BC" w:rsidRPr="00737D1A">
        <w:rPr>
          <w:rFonts w:ascii="Times New Roman" w:hAnsi="Times New Roman" w:cs="Times New Roman"/>
          <w:sz w:val="24"/>
          <w:szCs w:val="24"/>
        </w:rPr>
        <w:t>—</w:t>
      </w:r>
      <w:r w:rsidRPr="00737D1A">
        <w:rPr>
          <w:rFonts w:ascii="Times New Roman" w:hAnsi="Times New Roman" w:cs="Times New Roman"/>
          <w:sz w:val="24"/>
          <w:szCs w:val="24"/>
        </w:rPr>
        <w:t xml:space="preserve"> не правильно!</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5B6806"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Это платье, которое Ида приготовила для меня? А королева Суннива подшивала? </w:t>
      </w:r>
      <w:r w:rsidRPr="00737D1A">
        <w:rPr>
          <w:rFonts w:ascii="Times New Roman" w:hAnsi="Times New Roman" w:cs="Times New Roman"/>
          <w:sz w:val="24"/>
          <w:szCs w:val="24"/>
        </w:rPr>
        <w:t>—</w:t>
      </w:r>
      <w:r w:rsidR="005B6806"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спросила я срывающимся голосом, та</w:t>
      </w:r>
      <w:r w:rsidR="005B6806" w:rsidRPr="00737D1A">
        <w:rPr>
          <w:rFonts w:ascii="Times New Roman" w:hAnsi="Times New Roman" w:cs="Times New Roman"/>
          <w:sz w:val="24"/>
          <w:szCs w:val="24"/>
        </w:rPr>
        <w:t>к как чувства переполняли меня.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CE4D81"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Принесли бы мы его, если бы это было не так?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отрезала Кимберли.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Пойд</w:t>
      </w:r>
      <w:r w:rsidR="00096F5F" w:rsidRPr="00737D1A">
        <w:rPr>
          <w:rFonts w:ascii="Times New Roman" w:hAnsi="Times New Roman" w:cs="Times New Roman"/>
          <w:sz w:val="24"/>
          <w:szCs w:val="24"/>
        </w:rPr>
        <w:t>ё</w:t>
      </w:r>
      <w:r w:rsidR="00877A64" w:rsidRPr="00737D1A">
        <w:rPr>
          <w:rFonts w:ascii="Times New Roman" w:hAnsi="Times New Roman" w:cs="Times New Roman"/>
          <w:sz w:val="24"/>
          <w:szCs w:val="24"/>
        </w:rPr>
        <w:t>м, у</w:t>
      </w:r>
      <w:r w:rsidR="005B6806" w:rsidRPr="00737D1A">
        <w:rPr>
          <w:rFonts w:ascii="Times New Roman" w:hAnsi="Times New Roman" w:cs="Times New Roman"/>
          <w:sz w:val="24"/>
          <w:szCs w:val="24"/>
        </w:rPr>
        <w:t>бедимся, что оно нужной длины.</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Она встала на колени и проверила подол, немного встряхнув его прежде, чем отпустить </w:t>
      </w:r>
      <w:r w:rsidR="00CE4D81" w:rsidRPr="00737D1A">
        <w:rPr>
          <w:rFonts w:ascii="Times New Roman" w:hAnsi="Times New Roman" w:cs="Times New Roman"/>
          <w:sz w:val="24"/>
          <w:szCs w:val="24"/>
        </w:rPr>
        <w:t>его переливаться вокруг ног. Девушка, глядя мне в лицо,</w:t>
      </w:r>
      <w:r w:rsidRPr="00737D1A">
        <w:rPr>
          <w:rFonts w:ascii="Times New Roman" w:hAnsi="Times New Roman" w:cs="Times New Roman"/>
          <w:sz w:val="24"/>
          <w:szCs w:val="24"/>
        </w:rPr>
        <w:t xml:space="preserve"> заявила, что </w:t>
      </w:r>
      <w:r w:rsidR="00CE4D81" w:rsidRPr="00737D1A">
        <w:rPr>
          <w:rFonts w:ascii="Times New Roman" w:hAnsi="Times New Roman" w:cs="Times New Roman"/>
          <w:sz w:val="24"/>
          <w:szCs w:val="24"/>
        </w:rPr>
        <w:t>длина подходящая</w:t>
      </w:r>
      <w:r w:rsidR="005B6806" w:rsidRPr="00737D1A">
        <w:rPr>
          <w:rFonts w:ascii="Times New Roman" w:hAnsi="Times New Roman" w:cs="Times New Roman"/>
          <w:sz w:val="24"/>
          <w:szCs w:val="24"/>
        </w:rPr>
        <w:t>.</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А где остальное?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спросила я тихо, </w:t>
      </w:r>
      <w:r w:rsidR="00CE4D81" w:rsidRPr="00737D1A">
        <w:rPr>
          <w:rFonts w:ascii="Times New Roman" w:hAnsi="Times New Roman" w:cs="Times New Roman"/>
          <w:sz w:val="24"/>
          <w:szCs w:val="24"/>
        </w:rPr>
        <w:t>абсолютно уверенная</w:t>
      </w:r>
      <w:r w:rsidR="00877A64" w:rsidRPr="00737D1A">
        <w:rPr>
          <w:rFonts w:ascii="Times New Roman" w:hAnsi="Times New Roman" w:cs="Times New Roman"/>
          <w:sz w:val="24"/>
          <w:szCs w:val="24"/>
        </w:rPr>
        <w:t>, что чего</w:t>
      </w:r>
      <w:r w:rsidR="00B14137" w:rsidRPr="00737D1A">
        <w:rPr>
          <w:rFonts w:ascii="Times New Roman" w:hAnsi="Times New Roman" w:cs="Times New Roman"/>
          <w:sz w:val="24"/>
          <w:szCs w:val="24"/>
        </w:rPr>
        <w:t>-</w:t>
      </w:r>
      <w:r w:rsidR="00877A64" w:rsidRPr="00737D1A">
        <w:rPr>
          <w:rFonts w:ascii="Times New Roman" w:hAnsi="Times New Roman" w:cs="Times New Roman"/>
          <w:sz w:val="24"/>
          <w:szCs w:val="24"/>
        </w:rPr>
        <w:t>то не хватает. Я не верила, что должна была выйти в н</w:t>
      </w:r>
      <w:r w:rsidR="00096F5F"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м на публику. Изделие больше подходило, чтобы одеть его в свадебную </w:t>
      </w:r>
      <w:r w:rsidR="00877A64" w:rsidRPr="00773E78">
        <w:rPr>
          <w:rFonts w:ascii="Times New Roman" w:hAnsi="Times New Roman" w:cs="Times New Roman"/>
          <w:i/>
          <w:sz w:val="24"/>
          <w:szCs w:val="24"/>
        </w:rPr>
        <w:t>ночь</w:t>
      </w:r>
      <w:r w:rsidR="00877A64" w:rsidRPr="00737D1A">
        <w:rPr>
          <w:rFonts w:ascii="Times New Roman" w:hAnsi="Times New Roman" w:cs="Times New Roman"/>
          <w:sz w:val="24"/>
          <w:szCs w:val="24"/>
        </w:rPr>
        <w:t xml:space="preserve">, а не на </w:t>
      </w:r>
      <w:r w:rsidR="00877A64" w:rsidRPr="00773E78">
        <w:rPr>
          <w:rFonts w:ascii="Times New Roman" w:hAnsi="Times New Roman" w:cs="Times New Roman"/>
          <w:i/>
          <w:sz w:val="24"/>
          <w:szCs w:val="24"/>
        </w:rPr>
        <w:t>при</w:t>
      </w:r>
      <w:r w:rsidR="00096F5F" w:rsidRPr="00773E78">
        <w:rPr>
          <w:rFonts w:ascii="Times New Roman" w:hAnsi="Times New Roman" w:cs="Times New Roman"/>
          <w:i/>
          <w:sz w:val="24"/>
          <w:szCs w:val="24"/>
        </w:rPr>
        <w:t>ё</w:t>
      </w:r>
      <w:r w:rsidR="00877A64" w:rsidRPr="00773E78">
        <w:rPr>
          <w:rFonts w:ascii="Times New Roman" w:hAnsi="Times New Roman" w:cs="Times New Roman"/>
          <w:i/>
          <w:sz w:val="24"/>
          <w:szCs w:val="24"/>
        </w:rPr>
        <w:t>м</w:t>
      </w:r>
      <w:r w:rsidR="00877A64" w:rsidRPr="00737D1A">
        <w:rPr>
          <w:rFonts w:ascii="Times New Roman" w:hAnsi="Times New Roman" w:cs="Times New Roman"/>
          <w:sz w:val="24"/>
          <w:szCs w:val="24"/>
        </w:rPr>
        <w:t>. Оно было даже</w:t>
      </w:r>
      <w:r w:rsidR="00CE4D81" w:rsidRPr="00737D1A">
        <w:rPr>
          <w:rFonts w:ascii="Times New Roman" w:hAnsi="Times New Roman" w:cs="Times New Roman"/>
          <w:sz w:val="24"/>
          <w:szCs w:val="24"/>
        </w:rPr>
        <w:t xml:space="preserve"> откровенней</w:t>
      </w:r>
      <w:r w:rsidR="00877A64" w:rsidRPr="00737D1A">
        <w:rPr>
          <w:rFonts w:ascii="Times New Roman" w:hAnsi="Times New Roman" w:cs="Times New Roman"/>
          <w:sz w:val="24"/>
          <w:szCs w:val="24"/>
        </w:rPr>
        <w:t xml:space="preserve">, чем то, </w:t>
      </w:r>
      <w:r w:rsidR="00096F5F" w:rsidRPr="00737D1A">
        <w:rPr>
          <w:rFonts w:ascii="Times New Roman" w:hAnsi="Times New Roman" w:cs="Times New Roman"/>
          <w:sz w:val="24"/>
          <w:szCs w:val="24"/>
        </w:rPr>
        <w:t>которое</w:t>
      </w:r>
      <w:r w:rsidR="00877A64" w:rsidRPr="00737D1A">
        <w:rPr>
          <w:rFonts w:ascii="Times New Roman" w:hAnsi="Times New Roman" w:cs="Times New Roman"/>
          <w:sz w:val="24"/>
          <w:szCs w:val="24"/>
        </w:rPr>
        <w:t xml:space="preserve"> я </w:t>
      </w:r>
      <w:r w:rsidR="00096F5F" w:rsidRPr="00737D1A">
        <w:rPr>
          <w:rFonts w:ascii="Times New Roman" w:hAnsi="Times New Roman" w:cs="Times New Roman"/>
          <w:sz w:val="24"/>
          <w:szCs w:val="24"/>
        </w:rPr>
        <w:t>на</w:t>
      </w:r>
      <w:r w:rsidR="00877A64" w:rsidRPr="00737D1A">
        <w:rPr>
          <w:rFonts w:ascii="Times New Roman" w:hAnsi="Times New Roman" w:cs="Times New Roman"/>
          <w:sz w:val="24"/>
          <w:szCs w:val="24"/>
        </w:rPr>
        <w:t>де</w:t>
      </w:r>
      <w:r w:rsidR="00CE4D81" w:rsidRPr="00737D1A">
        <w:rPr>
          <w:rFonts w:ascii="Times New Roman" w:hAnsi="Times New Roman" w:cs="Times New Roman"/>
          <w:sz w:val="24"/>
          <w:szCs w:val="24"/>
        </w:rPr>
        <w:t>ва</w:t>
      </w:r>
      <w:r w:rsidR="00877A64" w:rsidRPr="00737D1A">
        <w:rPr>
          <w:rFonts w:ascii="Times New Roman" w:hAnsi="Times New Roman" w:cs="Times New Roman"/>
          <w:sz w:val="24"/>
          <w:szCs w:val="24"/>
        </w:rPr>
        <w:t>ла в</w:t>
      </w:r>
      <w:r w:rsidR="005B6806" w:rsidRPr="00737D1A">
        <w:rPr>
          <w:rFonts w:ascii="Times New Roman" w:hAnsi="Times New Roman" w:cs="Times New Roman"/>
          <w:sz w:val="24"/>
          <w:szCs w:val="24"/>
        </w:rPr>
        <w:t xml:space="preserve"> нашу первую с Бранфордом ночь.</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Не будь такой старомодной,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сказала Кимберли с широко раскрытыми гл</w:t>
      </w:r>
      <w:r w:rsidR="00CE4D81" w:rsidRPr="00737D1A">
        <w:rPr>
          <w:rFonts w:ascii="Times New Roman" w:hAnsi="Times New Roman" w:cs="Times New Roman"/>
          <w:sz w:val="24"/>
          <w:szCs w:val="24"/>
        </w:rPr>
        <w:t>азами и поднятыми бровями. Нелль</w:t>
      </w:r>
      <w:r w:rsidR="00877A64" w:rsidRPr="00737D1A">
        <w:rPr>
          <w:rFonts w:ascii="Times New Roman" w:hAnsi="Times New Roman" w:cs="Times New Roman"/>
          <w:sz w:val="24"/>
          <w:szCs w:val="24"/>
        </w:rPr>
        <w:t xml:space="preserve"> смеялась, закрывая рот рукой.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Это последняя модная новинка, и все будут его обсуждать ещё месяц. Принцесса при</w:t>
      </w:r>
      <w:r w:rsidR="00CE4D81" w:rsidRPr="00737D1A">
        <w:rPr>
          <w:rFonts w:ascii="Times New Roman" w:hAnsi="Times New Roman" w:cs="Times New Roman"/>
          <w:sz w:val="24"/>
          <w:szCs w:val="24"/>
        </w:rPr>
        <w:t xml:space="preserve">везла только пять таких из </w:t>
      </w:r>
      <w:r w:rsidR="00877A64" w:rsidRPr="00737D1A">
        <w:rPr>
          <w:rFonts w:ascii="Times New Roman" w:hAnsi="Times New Roman" w:cs="Times New Roman"/>
          <w:sz w:val="24"/>
          <w:szCs w:val="24"/>
        </w:rPr>
        <w:t>Сауэра.</w:t>
      </w:r>
    </w:p>
    <w:p w:rsidR="00877A64" w:rsidRPr="00737D1A" w:rsidRDefault="00F95686" w:rsidP="00BB1AB1">
      <w:pPr>
        <w:tabs>
          <w:tab w:val="left" w:pos="7563"/>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А у кого будет пятое?</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5B6806" w:rsidRPr="00737D1A">
        <w:rPr>
          <w:rFonts w:ascii="Times New Roman" w:hAnsi="Times New Roman" w:cs="Times New Roman"/>
          <w:sz w:val="24"/>
          <w:szCs w:val="24"/>
        </w:rPr>
        <w:t xml:space="preserve"> У королевы, естественно.</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Королева Суннива будет одета так же?</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CE4D81"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Конечно!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воск</w:t>
      </w:r>
      <w:r w:rsidR="003A1541" w:rsidRPr="00737D1A">
        <w:rPr>
          <w:rFonts w:ascii="Times New Roman" w:hAnsi="Times New Roman" w:cs="Times New Roman"/>
          <w:sz w:val="24"/>
          <w:szCs w:val="24"/>
        </w:rPr>
        <w:t>ликнула Кимберли и толкнула Нелль</w:t>
      </w:r>
      <w:r w:rsidR="00877A64" w:rsidRPr="00737D1A">
        <w:rPr>
          <w:rFonts w:ascii="Times New Roman" w:hAnsi="Times New Roman" w:cs="Times New Roman"/>
          <w:sz w:val="24"/>
          <w:szCs w:val="24"/>
        </w:rPr>
        <w:t xml:space="preserve">, </w:t>
      </w:r>
      <w:r w:rsidR="003A1541" w:rsidRPr="00737D1A">
        <w:rPr>
          <w:rFonts w:ascii="Times New Roman" w:hAnsi="Times New Roman" w:cs="Times New Roman"/>
          <w:sz w:val="24"/>
          <w:szCs w:val="24"/>
        </w:rPr>
        <w:t>чтобы та кивнула в поддержку.</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У королевы всегда был вкус в одежде, </w:t>
      </w:r>
      <w:r w:rsidRPr="00737D1A">
        <w:rPr>
          <w:rFonts w:ascii="Times New Roman" w:hAnsi="Times New Roman" w:cs="Times New Roman"/>
          <w:sz w:val="24"/>
          <w:szCs w:val="24"/>
        </w:rPr>
        <w:t>—</w:t>
      </w:r>
      <w:r w:rsidR="003A1541" w:rsidRPr="00737D1A">
        <w:rPr>
          <w:rFonts w:ascii="Times New Roman" w:hAnsi="Times New Roman" w:cs="Times New Roman"/>
          <w:sz w:val="24"/>
          <w:szCs w:val="24"/>
        </w:rPr>
        <w:t xml:space="preserve"> сообщила мне Нелль</w:t>
      </w:r>
      <w:r w:rsidR="00877A64" w:rsidRPr="00737D1A">
        <w:rPr>
          <w:rFonts w:ascii="Times New Roman" w:hAnsi="Times New Roman" w:cs="Times New Roman"/>
          <w:sz w:val="24"/>
          <w:szCs w:val="24"/>
        </w:rPr>
        <w:t>.</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И она хочет, чтобы я это одела?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мне</w:t>
      </w:r>
      <w:r w:rsidR="00096F5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правда</w:t>
      </w:r>
      <w:r w:rsidR="00096F5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было трудно поверить, что это не шутка, и я разрывалась между чувством того, что должна одеть то, что приготовили мне Ида и Суннива и тем, как некомфортно я себя чувствовала в </w:t>
      </w:r>
      <w:r w:rsidR="003A1541" w:rsidRPr="00737D1A">
        <w:rPr>
          <w:rFonts w:ascii="Times New Roman" w:hAnsi="Times New Roman" w:cs="Times New Roman"/>
          <w:sz w:val="24"/>
          <w:szCs w:val="24"/>
        </w:rPr>
        <w:t>э</w:t>
      </w:r>
      <w:r w:rsidR="00877A64" w:rsidRPr="00737D1A">
        <w:rPr>
          <w:rFonts w:ascii="Times New Roman" w:hAnsi="Times New Roman" w:cs="Times New Roman"/>
          <w:sz w:val="24"/>
          <w:szCs w:val="24"/>
        </w:rPr>
        <w:t>том</w:t>
      </w:r>
      <w:r w:rsidR="003A1541" w:rsidRPr="00737D1A">
        <w:rPr>
          <w:rFonts w:ascii="Times New Roman" w:hAnsi="Times New Roman" w:cs="Times New Roman"/>
          <w:sz w:val="24"/>
          <w:szCs w:val="24"/>
        </w:rPr>
        <w:t xml:space="preserve"> откровенном наряде</w:t>
      </w:r>
      <w:r w:rsidR="00877A64" w:rsidRPr="00737D1A">
        <w:rPr>
          <w:rFonts w:ascii="Times New Roman" w:hAnsi="Times New Roman" w:cs="Times New Roman"/>
          <w:sz w:val="24"/>
          <w:szCs w:val="24"/>
        </w:rPr>
        <w:t xml:space="preserve">. </w:t>
      </w:r>
      <w:r w:rsidR="003A1541" w:rsidRPr="00737D1A">
        <w:rPr>
          <w:rFonts w:ascii="Times New Roman" w:hAnsi="Times New Roman" w:cs="Times New Roman"/>
          <w:sz w:val="24"/>
          <w:szCs w:val="24"/>
        </w:rPr>
        <w:t>Несмотря на то</w:t>
      </w:r>
      <w:r w:rsidR="00A77878" w:rsidRPr="00737D1A">
        <w:rPr>
          <w:rFonts w:ascii="Times New Roman" w:hAnsi="Times New Roman" w:cs="Times New Roman"/>
          <w:sz w:val="24"/>
          <w:szCs w:val="24"/>
        </w:rPr>
        <w:t>,</w:t>
      </w:r>
      <w:r w:rsidR="003A1541" w:rsidRPr="00737D1A">
        <w:rPr>
          <w:rFonts w:ascii="Times New Roman" w:hAnsi="Times New Roman" w:cs="Times New Roman"/>
          <w:sz w:val="24"/>
          <w:szCs w:val="24"/>
        </w:rPr>
        <w:t xml:space="preserve"> что с этими женщинами мы были одеты примерно одинаково</w:t>
      </w:r>
      <w:r w:rsidR="00A77878" w:rsidRPr="00737D1A">
        <w:rPr>
          <w:rFonts w:ascii="Times New Roman" w:hAnsi="Times New Roman" w:cs="Times New Roman"/>
          <w:sz w:val="24"/>
          <w:szCs w:val="24"/>
        </w:rPr>
        <w:t xml:space="preserve">, я не </w:t>
      </w:r>
      <w:r w:rsidR="00A77878" w:rsidRPr="00737D1A">
        <w:rPr>
          <w:rFonts w:ascii="Times New Roman" w:hAnsi="Times New Roman" w:cs="Times New Roman"/>
          <w:sz w:val="24"/>
          <w:szCs w:val="24"/>
        </w:rPr>
        <w:lastRenderedPageBreak/>
        <w:t>могла поверить, что можно выйти</w:t>
      </w:r>
      <w:r w:rsidR="00877A64" w:rsidRPr="00737D1A">
        <w:rPr>
          <w:rFonts w:ascii="Times New Roman" w:hAnsi="Times New Roman" w:cs="Times New Roman"/>
          <w:sz w:val="24"/>
          <w:szCs w:val="24"/>
        </w:rPr>
        <w:t xml:space="preserve"> в этом из комнат. Хотел ли Бранфорд, чтобы я </w:t>
      </w:r>
      <w:r w:rsidR="003A1541" w:rsidRPr="00737D1A">
        <w:rPr>
          <w:rFonts w:ascii="Times New Roman" w:hAnsi="Times New Roman" w:cs="Times New Roman"/>
          <w:sz w:val="24"/>
          <w:szCs w:val="24"/>
        </w:rPr>
        <w:t>на</w:t>
      </w:r>
      <w:r w:rsidR="00877A64" w:rsidRPr="00737D1A">
        <w:rPr>
          <w:rFonts w:ascii="Times New Roman" w:hAnsi="Times New Roman" w:cs="Times New Roman"/>
          <w:sz w:val="24"/>
          <w:szCs w:val="24"/>
        </w:rPr>
        <w:t xml:space="preserve">дела такую вещь?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не знаю, смогу ли...</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Послушай, Александра,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раздраж</w:t>
      </w:r>
      <w:r w:rsidR="00096F5F" w:rsidRPr="00737D1A">
        <w:rPr>
          <w:rFonts w:ascii="Times New Roman" w:hAnsi="Times New Roman" w:cs="Times New Roman"/>
          <w:sz w:val="24"/>
          <w:szCs w:val="24"/>
        </w:rPr>
        <w:t>ё</w:t>
      </w:r>
      <w:r w:rsidR="00877A64" w:rsidRPr="00737D1A">
        <w:rPr>
          <w:rFonts w:ascii="Times New Roman" w:hAnsi="Times New Roman" w:cs="Times New Roman"/>
          <w:sz w:val="24"/>
          <w:szCs w:val="24"/>
        </w:rPr>
        <w:t>нно вздохнула Кимберл</w:t>
      </w:r>
      <w:r w:rsidR="002250AF" w:rsidRPr="00737D1A">
        <w:rPr>
          <w:rFonts w:ascii="Times New Roman" w:hAnsi="Times New Roman" w:cs="Times New Roman"/>
          <w:sz w:val="24"/>
          <w:szCs w:val="24"/>
        </w:rPr>
        <w:t xml:space="preserve">и, </w:t>
      </w:r>
      <w:r w:rsidRPr="00737D1A">
        <w:rPr>
          <w:rFonts w:ascii="Times New Roman" w:hAnsi="Times New Roman" w:cs="Times New Roman"/>
          <w:sz w:val="24"/>
          <w:szCs w:val="24"/>
        </w:rPr>
        <w:t>—</w:t>
      </w:r>
      <w:r w:rsidR="002250AF" w:rsidRPr="00737D1A">
        <w:rPr>
          <w:rFonts w:ascii="Times New Roman" w:hAnsi="Times New Roman" w:cs="Times New Roman"/>
          <w:sz w:val="24"/>
          <w:szCs w:val="24"/>
        </w:rPr>
        <w:t xml:space="preserve"> я пытаюсь помочь в услугу С</w:t>
      </w:r>
      <w:r w:rsidR="00877A64" w:rsidRPr="00737D1A">
        <w:rPr>
          <w:rFonts w:ascii="Times New Roman" w:hAnsi="Times New Roman" w:cs="Times New Roman"/>
          <w:sz w:val="24"/>
          <w:szCs w:val="24"/>
        </w:rPr>
        <w:t>иру Бранфорду, но</w:t>
      </w:r>
      <w:r w:rsidR="00096F5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очевидно, что ты очень уп</w:t>
      </w:r>
      <w:r w:rsidR="00096F5F" w:rsidRPr="00737D1A">
        <w:rPr>
          <w:rFonts w:ascii="Times New Roman" w:hAnsi="Times New Roman" w:cs="Times New Roman"/>
          <w:sz w:val="24"/>
          <w:szCs w:val="24"/>
        </w:rPr>
        <w:t>ё</w:t>
      </w:r>
      <w:r w:rsidR="00877A64" w:rsidRPr="00737D1A">
        <w:rPr>
          <w:rFonts w:ascii="Times New Roman" w:hAnsi="Times New Roman" w:cs="Times New Roman"/>
          <w:sz w:val="24"/>
          <w:szCs w:val="24"/>
        </w:rPr>
        <w:t>ртая или совсем неграм</w:t>
      </w:r>
      <w:r w:rsidR="002250AF" w:rsidRPr="00737D1A">
        <w:rPr>
          <w:rFonts w:ascii="Times New Roman" w:hAnsi="Times New Roman" w:cs="Times New Roman"/>
          <w:sz w:val="24"/>
          <w:szCs w:val="24"/>
        </w:rPr>
        <w:t>отна, что бы это понять. Если</w:t>
      </w:r>
      <w:r w:rsidR="00877A64" w:rsidRPr="00737D1A">
        <w:rPr>
          <w:rFonts w:ascii="Times New Roman" w:hAnsi="Times New Roman" w:cs="Times New Roman"/>
          <w:sz w:val="24"/>
          <w:szCs w:val="24"/>
        </w:rPr>
        <w:t xml:space="preserve"> так хочешь, то</w:t>
      </w:r>
      <w:r w:rsidR="00096F5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пожал</w:t>
      </w:r>
      <w:r w:rsidR="002250AF" w:rsidRPr="00737D1A">
        <w:rPr>
          <w:rFonts w:ascii="Times New Roman" w:hAnsi="Times New Roman" w:cs="Times New Roman"/>
          <w:sz w:val="24"/>
          <w:szCs w:val="24"/>
        </w:rPr>
        <w:t>уйста, но мне придётся сказать С</w:t>
      </w:r>
      <w:r w:rsidR="00877A64" w:rsidRPr="00737D1A">
        <w:rPr>
          <w:rFonts w:ascii="Times New Roman" w:hAnsi="Times New Roman" w:cs="Times New Roman"/>
          <w:sz w:val="24"/>
          <w:szCs w:val="24"/>
        </w:rPr>
        <w:t>иру Бранфорду, что ты отказ</w:t>
      </w:r>
      <w:r w:rsidR="00E7251F" w:rsidRPr="00737D1A">
        <w:rPr>
          <w:rFonts w:ascii="Times New Roman" w:hAnsi="Times New Roman" w:cs="Times New Roman"/>
          <w:sz w:val="24"/>
          <w:szCs w:val="24"/>
        </w:rPr>
        <w:t>ываешься от моей помощи.</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Извините,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ответила я на такие острые выпады. Мой мозг говорил мне прекратить быть такой идиоткой</w:t>
      </w:r>
      <w:r w:rsidR="00096F5F" w:rsidRPr="00737D1A">
        <w:rPr>
          <w:rFonts w:ascii="Times New Roman" w:hAnsi="Times New Roman" w:cs="Times New Roman"/>
          <w:sz w:val="24"/>
          <w:szCs w:val="24"/>
        </w:rPr>
        <w:t xml:space="preserve">, ведь </w:t>
      </w:r>
      <w:r w:rsidR="00877A64" w:rsidRPr="00737D1A">
        <w:rPr>
          <w:rFonts w:ascii="Times New Roman" w:hAnsi="Times New Roman" w:cs="Times New Roman"/>
          <w:sz w:val="24"/>
          <w:szCs w:val="24"/>
        </w:rPr>
        <w:t>благородные дамы пытал</w:t>
      </w:r>
      <w:r w:rsidR="00E7251F" w:rsidRPr="00737D1A">
        <w:rPr>
          <w:rFonts w:ascii="Times New Roman" w:hAnsi="Times New Roman" w:cs="Times New Roman"/>
          <w:sz w:val="24"/>
          <w:szCs w:val="24"/>
        </w:rPr>
        <w:t>ись мне помочь</w:t>
      </w:r>
      <w:r w:rsidR="00877A64" w:rsidRPr="00737D1A">
        <w:rPr>
          <w:rFonts w:ascii="Times New Roman" w:hAnsi="Times New Roman" w:cs="Times New Roman"/>
          <w:sz w:val="24"/>
          <w:szCs w:val="24"/>
        </w:rPr>
        <w:t xml:space="preserve">. Я напомнила себе, что нахожусь в чужом королевстве с другими традициями, так что мне надо было вписаться.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просто никогда </w:t>
      </w:r>
      <w:r w:rsidR="00096F5F" w:rsidRPr="00737D1A">
        <w:rPr>
          <w:rFonts w:ascii="Times New Roman" w:hAnsi="Times New Roman" w:cs="Times New Roman"/>
          <w:sz w:val="24"/>
          <w:szCs w:val="24"/>
        </w:rPr>
        <w:t xml:space="preserve">до этого </w:t>
      </w:r>
      <w:r w:rsidR="00877A64" w:rsidRPr="00737D1A">
        <w:rPr>
          <w:rFonts w:ascii="Times New Roman" w:hAnsi="Times New Roman" w:cs="Times New Roman"/>
          <w:sz w:val="24"/>
          <w:szCs w:val="24"/>
        </w:rPr>
        <w:t>не носила таких вещей.</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Поверь мне,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промурлыкала Кимберли и прильнула ко мне, наклонив голову.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точно знаю, что нравится </w:t>
      </w:r>
      <w:bookmarkStart w:id="0" w:name="_GoBack"/>
      <w:r w:rsidR="00877A64" w:rsidRPr="00773E78">
        <w:rPr>
          <w:rFonts w:ascii="Times New Roman" w:hAnsi="Times New Roman" w:cs="Times New Roman"/>
          <w:i/>
          <w:sz w:val="24"/>
          <w:szCs w:val="24"/>
        </w:rPr>
        <w:t>Бранфорду</w:t>
      </w:r>
      <w:bookmarkEnd w:id="0"/>
      <w:r w:rsidR="00877A64" w:rsidRPr="00737D1A">
        <w:rPr>
          <w:rFonts w:ascii="Times New Roman" w:hAnsi="Times New Roman" w:cs="Times New Roman"/>
          <w:sz w:val="24"/>
          <w:szCs w:val="24"/>
        </w:rPr>
        <w:t>, ты свед</w:t>
      </w:r>
      <w:r w:rsidR="00096F5F"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шь его с ума. </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не поняла, что точно она имела в виду, но её тон и то, что </w:t>
      </w:r>
      <w:r w:rsidR="00096F5F" w:rsidRPr="00737D1A">
        <w:rPr>
          <w:rFonts w:ascii="Times New Roman" w:hAnsi="Times New Roman" w:cs="Times New Roman"/>
          <w:sz w:val="24"/>
          <w:szCs w:val="24"/>
        </w:rPr>
        <w:t>женщина</w:t>
      </w:r>
      <w:r w:rsidR="00B14137" w:rsidRPr="00737D1A">
        <w:rPr>
          <w:rFonts w:ascii="Times New Roman" w:hAnsi="Times New Roman" w:cs="Times New Roman"/>
          <w:sz w:val="24"/>
          <w:szCs w:val="24"/>
        </w:rPr>
        <w:t xml:space="preserve"> </w:t>
      </w:r>
      <w:r w:rsidR="00096F5F" w:rsidRPr="00737D1A">
        <w:rPr>
          <w:rFonts w:ascii="Times New Roman" w:hAnsi="Times New Roman" w:cs="Times New Roman"/>
          <w:sz w:val="24"/>
          <w:szCs w:val="24"/>
        </w:rPr>
        <w:t>произнесла</w:t>
      </w:r>
      <w:r w:rsidRPr="00737D1A">
        <w:rPr>
          <w:rFonts w:ascii="Times New Roman" w:hAnsi="Times New Roman" w:cs="Times New Roman"/>
          <w:sz w:val="24"/>
          <w:szCs w:val="24"/>
        </w:rPr>
        <w:t xml:space="preserve"> имя Бранфорда без титула, поставило ме</w:t>
      </w:r>
      <w:r w:rsidR="00E7251F" w:rsidRPr="00737D1A">
        <w:rPr>
          <w:rFonts w:ascii="Times New Roman" w:hAnsi="Times New Roman" w:cs="Times New Roman"/>
          <w:sz w:val="24"/>
          <w:szCs w:val="24"/>
        </w:rPr>
        <w:t>ня в неловкое положение. Однако</w:t>
      </w:r>
      <w:r w:rsidRPr="00737D1A">
        <w:rPr>
          <w:rFonts w:ascii="Times New Roman" w:hAnsi="Times New Roman" w:cs="Times New Roman"/>
          <w:sz w:val="24"/>
          <w:szCs w:val="24"/>
        </w:rPr>
        <w:t xml:space="preserve"> я не хотела, чтобы </w:t>
      </w:r>
      <w:r w:rsidR="00096F5F" w:rsidRPr="00737D1A">
        <w:rPr>
          <w:rFonts w:ascii="Times New Roman" w:hAnsi="Times New Roman" w:cs="Times New Roman"/>
          <w:sz w:val="24"/>
          <w:szCs w:val="24"/>
        </w:rPr>
        <w:t>Кимберли</w:t>
      </w:r>
      <w:r w:rsidRPr="00737D1A">
        <w:rPr>
          <w:rFonts w:ascii="Times New Roman" w:hAnsi="Times New Roman" w:cs="Times New Roman"/>
          <w:sz w:val="24"/>
          <w:szCs w:val="24"/>
        </w:rPr>
        <w:t xml:space="preserve"> подумала, что я неблагодарна, </w:t>
      </w:r>
      <w:r w:rsidR="00096F5F" w:rsidRPr="00737D1A">
        <w:rPr>
          <w:rFonts w:ascii="Times New Roman" w:hAnsi="Times New Roman" w:cs="Times New Roman"/>
          <w:sz w:val="24"/>
          <w:szCs w:val="24"/>
        </w:rPr>
        <w:t>поэтому</w:t>
      </w:r>
      <w:r w:rsidRPr="00737D1A">
        <w:rPr>
          <w:rFonts w:ascii="Times New Roman" w:hAnsi="Times New Roman" w:cs="Times New Roman"/>
          <w:sz w:val="24"/>
          <w:szCs w:val="24"/>
        </w:rPr>
        <w:t xml:space="preserve"> быстро кивнула.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E7251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Позволь мне немного поправить тебе прич</w:t>
      </w:r>
      <w:r w:rsidR="00096F5F" w:rsidRPr="00737D1A">
        <w:rPr>
          <w:rFonts w:ascii="Times New Roman" w:hAnsi="Times New Roman" w:cs="Times New Roman"/>
          <w:sz w:val="24"/>
          <w:szCs w:val="24"/>
        </w:rPr>
        <w:t>ё</w:t>
      </w:r>
      <w:r w:rsidR="00877A64" w:rsidRPr="00737D1A">
        <w:rPr>
          <w:rFonts w:ascii="Times New Roman" w:hAnsi="Times New Roman" w:cs="Times New Roman"/>
          <w:sz w:val="24"/>
          <w:szCs w:val="24"/>
        </w:rPr>
        <w:t xml:space="preserve">ску,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сказала Кимберли</w:t>
      </w:r>
      <w:r w:rsidR="00096F5F"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и </w:t>
      </w:r>
      <w:r w:rsidR="0024477C" w:rsidRPr="00737D1A">
        <w:rPr>
          <w:rFonts w:ascii="Times New Roman" w:hAnsi="Times New Roman" w:cs="Times New Roman"/>
          <w:sz w:val="24"/>
          <w:szCs w:val="24"/>
        </w:rPr>
        <w:t>пригладила выбившиеся пряди.</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Мы собрались за рекордное время, </w:t>
      </w:r>
      <w:r w:rsidR="001819BC"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воскликнула </w:t>
      </w:r>
      <w:r w:rsidR="00096F5F" w:rsidRPr="00737D1A">
        <w:rPr>
          <w:rFonts w:ascii="Times New Roman" w:hAnsi="Times New Roman" w:cs="Times New Roman"/>
          <w:sz w:val="24"/>
          <w:szCs w:val="24"/>
        </w:rPr>
        <w:t>она</w:t>
      </w:r>
      <w:r w:rsidR="00877A64"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B14137"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Ты должна подождать час и выйти через главный вход. Помнишь, как </w:t>
      </w:r>
      <w:r w:rsidR="00096F5F" w:rsidRPr="00737D1A">
        <w:rPr>
          <w:rFonts w:ascii="Times New Roman" w:hAnsi="Times New Roman" w:cs="Times New Roman"/>
          <w:sz w:val="24"/>
          <w:szCs w:val="24"/>
        </w:rPr>
        <w:t xml:space="preserve">туда </w:t>
      </w:r>
      <w:r w:rsidR="00877A64" w:rsidRPr="00737D1A">
        <w:rPr>
          <w:rFonts w:ascii="Times New Roman" w:hAnsi="Times New Roman" w:cs="Times New Roman"/>
          <w:sz w:val="24"/>
          <w:szCs w:val="24"/>
        </w:rPr>
        <w:t xml:space="preserve">дойти? </w:t>
      </w:r>
      <w:r w:rsidR="007B2BA3" w:rsidRPr="00737D1A">
        <w:rPr>
          <w:rFonts w:ascii="Times New Roman" w:hAnsi="Times New Roman" w:cs="Times New Roman"/>
          <w:sz w:val="24"/>
          <w:szCs w:val="24"/>
        </w:rPr>
        <w:t>Или хочешь, чтобы мы послали за тобой кого</w:t>
      </w:r>
      <w:r w:rsidR="00B14137" w:rsidRPr="00737D1A">
        <w:rPr>
          <w:rFonts w:ascii="Times New Roman" w:hAnsi="Times New Roman" w:cs="Times New Roman"/>
          <w:sz w:val="24"/>
          <w:szCs w:val="24"/>
        </w:rPr>
        <w:t>-</w:t>
      </w:r>
      <w:r w:rsidR="007B2BA3" w:rsidRPr="00737D1A">
        <w:rPr>
          <w:rFonts w:ascii="Times New Roman" w:hAnsi="Times New Roman" w:cs="Times New Roman"/>
          <w:sz w:val="24"/>
          <w:szCs w:val="24"/>
        </w:rPr>
        <w:t>нибудь?</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4477C" w:rsidRPr="00737D1A">
        <w:rPr>
          <w:rFonts w:ascii="Times New Roman" w:hAnsi="Times New Roman" w:cs="Times New Roman"/>
          <w:sz w:val="24"/>
          <w:szCs w:val="24"/>
        </w:rPr>
        <w:t xml:space="preserve"> Я помню, Леди Кимберли.</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Хорошо,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воскликнула она и её глаза загорелись. </w:t>
      </w:r>
      <w:r w:rsidRPr="00737D1A">
        <w:rPr>
          <w:rFonts w:ascii="Times New Roman" w:hAnsi="Times New Roman" w:cs="Times New Roman"/>
          <w:sz w:val="24"/>
          <w:szCs w:val="24"/>
        </w:rPr>
        <w:t>—</w:t>
      </w:r>
      <w:r w:rsidR="0024477C" w:rsidRPr="00737D1A">
        <w:rPr>
          <w:rFonts w:ascii="Times New Roman" w:hAnsi="Times New Roman" w:cs="Times New Roman"/>
          <w:sz w:val="24"/>
          <w:szCs w:val="24"/>
        </w:rPr>
        <w:t xml:space="preserve"> Увидимся на ужине.</w:t>
      </w:r>
    </w:p>
    <w:p w:rsidR="00877A64" w:rsidRPr="00737D1A" w:rsidRDefault="0024477C"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Она быстро взяла Нелль</w:t>
      </w:r>
      <w:r w:rsidR="00096F5F" w:rsidRPr="00737D1A">
        <w:rPr>
          <w:rFonts w:ascii="Times New Roman" w:hAnsi="Times New Roman" w:cs="Times New Roman"/>
          <w:sz w:val="24"/>
          <w:szCs w:val="24"/>
        </w:rPr>
        <w:t xml:space="preserve">за руку </w:t>
      </w:r>
      <w:r w:rsidR="00877A64" w:rsidRPr="00737D1A">
        <w:rPr>
          <w:rFonts w:ascii="Times New Roman" w:hAnsi="Times New Roman" w:cs="Times New Roman"/>
          <w:sz w:val="24"/>
          <w:szCs w:val="24"/>
        </w:rPr>
        <w:t xml:space="preserve">и вышла за дверь, закрыв её с </w:t>
      </w:r>
      <w:r w:rsidR="00096F5F" w:rsidRPr="00737D1A">
        <w:rPr>
          <w:rFonts w:ascii="Times New Roman" w:hAnsi="Times New Roman" w:cs="Times New Roman"/>
          <w:sz w:val="24"/>
          <w:szCs w:val="24"/>
        </w:rPr>
        <w:t>другой</w:t>
      </w:r>
      <w:r w:rsidR="00877A64" w:rsidRPr="00737D1A">
        <w:rPr>
          <w:rFonts w:ascii="Times New Roman" w:hAnsi="Times New Roman" w:cs="Times New Roman"/>
          <w:sz w:val="24"/>
          <w:szCs w:val="24"/>
        </w:rPr>
        <w:t xml:space="preserve"> стороны, ос</w:t>
      </w:r>
      <w:r w:rsidRPr="00737D1A">
        <w:rPr>
          <w:rFonts w:ascii="Times New Roman" w:hAnsi="Times New Roman" w:cs="Times New Roman"/>
          <w:sz w:val="24"/>
          <w:szCs w:val="24"/>
        </w:rPr>
        <w:t>тавив меня в одиночестве с</w:t>
      </w:r>
      <w:r w:rsidR="00877A64" w:rsidRPr="00737D1A">
        <w:rPr>
          <w:rFonts w:ascii="Times New Roman" w:hAnsi="Times New Roman" w:cs="Times New Roman"/>
          <w:sz w:val="24"/>
          <w:szCs w:val="24"/>
        </w:rPr>
        <w:t xml:space="preserve"> нескромным платьем и незнанием, чем занять себя пере</w:t>
      </w:r>
      <w:r w:rsidRPr="00737D1A">
        <w:rPr>
          <w:rFonts w:ascii="Times New Roman" w:hAnsi="Times New Roman" w:cs="Times New Roman"/>
          <w:sz w:val="24"/>
          <w:szCs w:val="24"/>
        </w:rPr>
        <w:t>д выходом в холл. Н</w:t>
      </w:r>
      <w:r w:rsidR="00877A64" w:rsidRPr="00737D1A">
        <w:rPr>
          <w:rFonts w:ascii="Times New Roman" w:hAnsi="Times New Roman" w:cs="Times New Roman"/>
          <w:sz w:val="24"/>
          <w:szCs w:val="24"/>
        </w:rPr>
        <w:t>е в силах посмотреть на платье, я уставилась на деревянную окантовку кровати, которую теперь делила с Бранфордом. Я даже не могла представить себе, что он собира</w:t>
      </w:r>
      <w:r w:rsidR="00096F5F" w:rsidRPr="00737D1A">
        <w:rPr>
          <w:rFonts w:ascii="Times New Roman" w:hAnsi="Times New Roman" w:cs="Times New Roman"/>
          <w:sz w:val="24"/>
          <w:szCs w:val="24"/>
        </w:rPr>
        <w:t>л</w:t>
      </w:r>
      <w:r w:rsidR="00877A64" w:rsidRPr="00737D1A">
        <w:rPr>
          <w:rFonts w:ascii="Times New Roman" w:hAnsi="Times New Roman" w:cs="Times New Roman"/>
          <w:sz w:val="24"/>
          <w:szCs w:val="24"/>
        </w:rPr>
        <w:t>ся сделать со мной позднее вечером, но пока думала, залилась краской, покрывшей не только моё лицо, но и грудь. Если я зальюсь краской во время ужина</w:t>
      </w:r>
      <w:r w:rsidRPr="00737D1A">
        <w:rPr>
          <w:rFonts w:ascii="Times New Roman" w:hAnsi="Times New Roman" w:cs="Times New Roman"/>
          <w:sz w:val="24"/>
          <w:szCs w:val="24"/>
        </w:rPr>
        <w:t xml:space="preserve"> или танцев, то это увидят все.</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подумала о платье. Если все дамы при дворе носят </w:t>
      </w:r>
      <w:r w:rsidR="00096F5F" w:rsidRPr="00737D1A">
        <w:rPr>
          <w:rFonts w:ascii="Times New Roman" w:hAnsi="Times New Roman" w:cs="Times New Roman"/>
          <w:sz w:val="24"/>
          <w:szCs w:val="24"/>
        </w:rPr>
        <w:t>такие</w:t>
      </w:r>
      <w:r w:rsidRPr="00737D1A">
        <w:rPr>
          <w:rFonts w:ascii="Times New Roman" w:hAnsi="Times New Roman" w:cs="Times New Roman"/>
          <w:sz w:val="24"/>
          <w:szCs w:val="24"/>
        </w:rPr>
        <w:t>, Ида и даже королева Суннива</w:t>
      </w:r>
      <w:r w:rsidR="003733B8" w:rsidRPr="00737D1A">
        <w:rPr>
          <w:rFonts w:ascii="Times New Roman" w:hAnsi="Times New Roman" w:cs="Times New Roman"/>
          <w:sz w:val="24"/>
          <w:szCs w:val="24"/>
        </w:rPr>
        <w:t>, то</w:t>
      </w:r>
      <w:r w:rsidR="00096F5F" w:rsidRPr="00737D1A">
        <w:rPr>
          <w:rFonts w:ascii="Times New Roman" w:hAnsi="Times New Roman" w:cs="Times New Roman"/>
          <w:sz w:val="24"/>
          <w:szCs w:val="24"/>
        </w:rPr>
        <w:t xml:space="preserve">я </w:t>
      </w:r>
      <w:r w:rsidR="0024477C" w:rsidRPr="00737D1A">
        <w:rPr>
          <w:rFonts w:ascii="Times New Roman" w:hAnsi="Times New Roman" w:cs="Times New Roman"/>
          <w:sz w:val="24"/>
          <w:szCs w:val="24"/>
        </w:rPr>
        <w:t>обижу их тем, что не на</w:t>
      </w:r>
      <w:r w:rsidRPr="00737D1A">
        <w:rPr>
          <w:rFonts w:ascii="Times New Roman" w:hAnsi="Times New Roman" w:cs="Times New Roman"/>
          <w:sz w:val="24"/>
          <w:szCs w:val="24"/>
        </w:rPr>
        <w:t>дену их подарок, даже если мне страшно показаться в таком виде. Когда же пришло врем</w:t>
      </w:r>
      <w:r w:rsidR="0024477C" w:rsidRPr="00737D1A">
        <w:rPr>
          <w:rFonts w:ascii="Times New Roman" w:hAnsi="Times New Roman" w:cs="Times New Roman"/>
          <w:sz w:val="24"/>
          <w:szCs w:val="24"/>
        </w:rPr>
        <w:t>я</w:t>
      </w:r>
      <w:r w:rsidRPr="00737D1A">
        <w:rPr>
          <w:rFonts w:ascii="Times New Roman" w:hAnsi="Times New Roman" w:cs="Times New Roman"/>
          <w:sz w:val="24"/>
          <w:szCs w:val="24"/>
        </w:rPr>
        <w:t xml:space="preserve"> присоединиться ко всем в зале, то мне </w:t>
      </w:r>
      <w:r w:rsidR="0024477C" w:rsidRPr="00737D1A">
        <w:rPr>
          <w:rFonts w:ascii="Times New Roman" w:hAnsi="Times New Roman" w:cs="Times New Roman"/>
          <w:sz w:val="24"/>
          <w:szCs w:val="24"/>
        </w:rPr>
        <w:t>было трудно даже открыть дверь.</w:t>
      </w:r>
    </w:p>
    <w:p w:rsidR="00877A64" w:rsidRPr="00737D1A" w:rsidRDefault="00556D91"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Пройдя половину пути и</w:t>
      </w:r>
      <w:r w:rsidR="00877A64" w:rsidRPr="00737D1A">
        <w:rPr>
          <w:rFonts w:ascii="Times New Roman" w:hAnsi="Times New Roman" w:cs="Times New Roman"/>
          <w:sz w:val="24"/>
          <w:szCs w:val="24"/>
        </w:rPr>
        <w:t xml:space="preserve"> не вст</w:t>
      </w:r>
      <w:r w:rsidRPr="00737D1A">
        <w:rPr>
          <w:rFonts w:ascii="Times New Roman" w:hAnsi="Times New Roman" w:cs="Times New Roman"/>
          <w:sz w:val="24"/>
          <w:szCs w:val="24"/>
        </w:rPr>
        <w:t>ретив никого</w:t>
      </w:r>
      <w:r w:rsidR="003733B8" w:rsidRPr="00737D1A">
        <w:rPr>
          <w:rFonts w:ascii="Times New Roman" w:hAnsi="Times New Roman" w:cs="Times New Roman"/>
          <w:sz w:val="24"/>
          <w:szCs w:val="24"/>
        </w:rPr>
        <w:t xml:space="preserve">, </w:t>
      </w:r>
      <w:r w:rsidR="00096F5F" w:rsidRPr="00737D1A">
        <w:rPr>
          <w:rFonts w:ascii="Times New Roman" w:hAnsi="Times New Roman" w:cs="Times New Roman"/>
          <w:sz w:val="24"/>
          <w:szCs w:val="24"/>
        </w:rPr>
        <w:t xml:space="preserve">я </w:t>
      </w:r>
      <w:r w:rsidR="003733B8" w:rsidRPr="00737D1A">
        <w:rPr>
          <w:rFonts w:ascii="Times New Roman" w:hAnsi="Times New Roman" w:cs="Times New Roman"/>
          <w:sz w:val="24"/>
          <w:szCs w:val="24"/>
        </w:rPr>
        <w:t>подум</w:t>
      </w:r>
      <w:r w:rsidR="00877A64" w:rsidRPr="00737D1A">
        <w:rPr>
          <w:rFonts w:ascii="Times New Roman" w:hAnsi="Times New Roman" w:cs="Times New Roman"/>
          <w:sz w:val="24"/>
          <w:szCs w:val="24"/>
        </w:rPr>
        <w:t>а</w:t>
      </w:r>
      <w:r w:rsidRPr="00737D1A">
        <w:rPr>
          <w:rFonts w:ascii="Times New Roman" w:hAnsi="Times New Roman" w:cs="Times New Roman"/>
          <w:sz w:val="24"/>
          <w:szCs w:val="24"/>
        </w:rPr>
        <w:t>ла</w:t>
      </w:r>
      <w:r w:rsidR="00877A64" w:rsidRPr="00737D1A">
        <w:rPr>
          <w:rFonts w:ascii="Times New Roman" w:hAnsi="Times New Roman" w:cs="Times New Roman"/>
          <w:sz w:val="24"/>
          <w:szCs w:val="24"/>
        </w:rPr>
        <w:t>, что все уже в зале и ожидают моего прихода. Я сделала глубокий вдох, стараясь хотя бы выглядеть согласно моде, даже если не знаю, что случится на празднике. Бранфорд сказал, что вс</w:t>
      </w:r>
      <w:r w:rsidR="00096F5F" w:rsidRPr="00737D1A">
        <w:rPr>
          <w:rFonts w:ascii="Times New Roman" w:hAnsi="Times New Roman" w:cs="Times New Roman"/>
          <w:sz w:val="24"/>
          <w:szCs w:val="24"/>
        </w:rPr>
        <w:t>ё</w:t>
      </w:r>
      <w:r w:rsidR="00877A64" w:rsidRPr="00737D1A">
        <w:rPr>
          <w:rFonts w:ascii="Times New Roman" w:hAnsi="Times New Roman" w:cs="Times New Roman"/>
          <w:sz w:val="24"/>
          <w:szCs w:val="24"/>
        </w:rPr>
        <w:t>, что от меня требуется, зайти в зал, присоед</w:t>
      </w:r>
      <w:r w:rsidR="003733B8" w:rsidRPr="00737D1A">
        <w:rPr>
          <w:rFonts w:ascii="Times New Roman" w:hAnsi="Times New Roman" w:cs="Times New Roman"/>
          <w:sz w:val="24"/>
          <w:szCs w:val="24"/>
        </w:rPr>
        <w:t xml:space="preserve">иниться к ужину и потанцевать. </w:t>
      </w:r>
      <w:r w:rsidR="00877A64" w:rsidRPr="00737D1A">
        <w:rPr>
          <w:rFonts w:ascii="Times New Roman" w:hAnsi="Times New Roman" w:cs="Times New Roman"/>
          <w:sz w:val="24"/>
          <w:szCs w:val="24"/>
        </w:rPr>
        <w:t>Так как в танц</w:t>
      </w:r>
      <w:r w:rsidR="003733B8" w:rsidRPr="00737D1A">
        <w:rPr>
          <w:rFonts w:ascii="Times New Roman" w:hAnsi="Times New Roman" w:cs="Times New Roman"/>
          <w:sz w:val="24"/>
          <w:szCs w:val="24"/>
        </w:rPr>
        <w:t>е вести должен был он, я н</w:t>
      </w:r>
      <w:r w:rsidR="00877A64" w:rsidRPr="00737D1A">
        <w:rPr>
          <w:rFonts w:ascii="Times New Roman" w:hAnsi="Times New Roman" w:cs="Times New Roman"/>
          <w:sz w:val="24"/>
          <w:szCs w:val="24"/>
        </w:rPr>
        <w:t>а</w:t>
      </w:r>
      <w:r w:rsidR="003733B8" w:rsidRPr="00737D1A">
        <w:rPr>
          <w:rFonts w:ascii="Times New Roman" w:hAnsi="Times New Roman" w:cs="Times New Roman"/>
          <w:sz w:val="24"/>
          <w:szCs w:val="24"/>
        </w:rPr>
        <w:t>деялась, что все будет хорошо.</w:t>
      </w:r>
    </w:p>
    <w:p w:rsidR="00877A64" w:rsidRPr="00737D1A" w:rsidRDefault="003733B8"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Подойдя к главному входу, и увидев</w:t>
      </w:r>
      <w:r w:rsidR="00877A64" w:rsidRPr="00737D1A">
        <w:rPr>
          <w:rFonts w:ascii="Times New Roman" w:hAnsi="Times New Roman" w:cs="Times New Roman"/>
          <w:sz w:val="24"/>
          <w:szCs w:val="24"/>
        </w:rPr>
        <w:t xml:space="preserve"> двоих охранников перед огромными дверьми, ведущими в зал. Я опустила глаза, когда они посмотрели на меня, а потом друг на друга. </w:t>
      </w:r>
      <w:r w:rsidR="00D4010D" w:rsidRPr="00737D1A">
        <w:rPr>
          <w:rFonts w:ascii="Times New Roman" w:hAnsi="Times New Roman" w:cs="Times New Roman"/>
          <w:sz w:val="24"/>
          <w:szCs w:val="24"/>
        </w:rPr>
        <w:t>Пытаясь удержать нервы в узде,</w:t>
      </w:r>
      <w:r w:rsidR="00877A64" w:rsidRPr="00737D1A">
        <w:rPr>
          <w:rFonts w:ascii="Times New Roman" w:hAnsi="Times New Roman" w:cs="Times New Roman"/>
          <w:sz w:val="24"/>
          <w:szCs w:val="24"/>
        </w:rPr>
        <w:t xml:space="preserve"> подошла к дверям и посмотрела на охранника слева. Я чувствовала, что хочу зак</w:t>
      </w:r>
      <w:r w:rsidR="00D4010D" w:rsidRPr="00737D1A">
        <w:rPr>
          <w:rFonts w:ascii="Times New Roman" w:hAnsi="Times New Roman" w:cs="Times New Roman"/>
          <w:sz w:val="24"/>
          <w:szCs w:val="24"/>
        </w:rPr>
        <w:t>усить губу, но остановила себя.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Вы готовы зайти, миледи? </w:t>
      </w:r>
      <w:r w:rsidRPr="00737D1A">
        <w:rPr>
          <w:rFonts w:ascii="Times New Roman" w:hAnsi="Times New Roman" w:cs="Times New Roman"/>
          <w:sz w:val="24"/>
          <w:szCs w:val="24"/>
        </w:rPr>
        <w:t>—</w:t>
      </w:r>
      <w:r w:rsidR="00D4010D" w:rsidRPr="00737D1A">
        <w:rPr>
          <w:rFonts w:ascii="Times New Roman" w:hAnsi="Times New Roman" w:cs="Times New Roman"/>
          <w:sz w:val="24"/>
          <w:szCs w:val="24"/>
        </w:rPr>
        <w:t xml:space="preserve"> спросил тихо охранник.</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Да,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ответила я т</w:t>
      </w:r>
      <w:r w:rsidR="00D4010D" w:rsidRPr="00737D1A">
        <w:rPr>
          <w:rFonts w:ascii="Times New Roman" w:hAnsi="Times New Roman" w:cs="Times New Roman"/>
          <w:sz w:val="24"/>
          <w:szCs w:val="24"/>
        </w:rPr>
        <w:t>ем же ровным тоном.</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кивнул, потом подошел к двери и медленно открыл свою половинку. Я сделала глубокий вдох последний раз, пытаясь держать мою голову поднятой, а пото</w:t>
      </w:r>
      <w:r w:rsidR="00D4010D" w:rsidRPr="00737D1A">
        <w:rPr>
          <w:rFonts w:ascii="Times New Roman" w:hAnsi="Times New Roman" w:cs="Times New Roman"/>
          <w:sz w:val="24"/>
          <w:szCs w:val="24"/>
        </w:rPr>
        <w:t>м быстро зашла в огромную залу.</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Как только я зашла, все посмотрели на меня, а комната застыла</w:t>
      </w:r>
      <w:r w:rsidR="00D4010D" w:rsidRPr="00737D1A">
        <w:rPr>
          <w:rFonts w:ascii="Times New Roman" w:hAnsi="Times New Roman" w:cs="Times New Roman"/>
          <w:sz w:val="24"/>
          <w:szCs w:val="24"/>
        </w:rPr>
        <w:t xml:space="preserve"> и погрузилась в полную тишину.</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Не зная, почему все затихли, я медленно продолжала идти, но как только мои глаза встретились с выражением некоторых людей, я начала останавливаться, чувствуя</w:t>
      </w:r>
      <w:r w:rsidR="00D4010D" w:rsidRPr="00737D1A">
        <w:rPr>
          <w:rFonts w:ascii="Times New Roman" w:hAnsi="Times New Roman" w:cs="Times New Roman"/>
          <w:sz w:val="24"/>
          <w:szCs w:val="24"/>
        </w:rPr>
        <w:t>,</w:t>
      </w:r>
      <w:r w:rsidRPr="00737D1A">
        <w:rPr>
          <w:rFonts w:ascii="Times New Roman" w:hAnsi="Times New Roman" w:cs="Times New Roman"/>
          <w:sz w:val="24"/>
          <w:szCs w:val="24"/>
        </w:rPr>
        <w:t xml:space="preserve"> как по всему телу пробегает холодок, а тело становится тяжелым, как будто </w:t>
      </w:r>
      <w:r w:rsidR="00D4010D" w:rsidRPr="00737D1A">
        <w:rPr>
          <w:rFonts w:ascii="Times New Roman" w:hAnsi="Times New Roman" w:cs="Times New Roman"/>
          <w:sz w:val="24"/>
          <w:szCs w:val="24"/>
        </w:rPr>
        <w:t>на мне надеты</w:t>
      </w:r>
      <w:r w:rsidRPr="00737D1A">
        <w:rPr>
          <w:rFonts w:ascii="Times New Roman" w:hAnsi="Times New Roman" w:cs="Times New Roman"/>
          <w:sz w:val="24"/>
          <w:szCs w:val="24"/>
        </w:rPr>
        <w:t xml:space="preserve"> доспехи. </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На самом деле, </w:t>
      </w:r>
      <w:r w:rsidR="00D4010D" w:rsidRPr="00737D1A">
        <w:rPr>
          <w:rFonts w:ascii="Times New Roman" w:hAnsi="Times New Roman" w:cs="Times New Roman"/>
          <w:sz w:val="24"/>
          <w:szCs w:val="24"/>
        </w:rPr>
        <w:t>я хотела, чтобы так оно и было.</w:t>
      </w:r>
    </w:p>
    <w:p w:rsidR="00877A64" w:rsidRPr="00737D1A" w:rsidRDefault="00877A64"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На дальнем конце стола, отдельно от</w:t>
      </w:r>
      <w:r w:rsidR="00D4010D" w:rsidRPr="00737D1A">
        <w:rPr>
          <w:rFonts w:ascii="Times New Roman" w:hAnsi="Times New Roman" w:cs="Times New Roman"/>
          <w:sz w:val="24"/>
          <w:szCs w:val="24"/>
        </w:rPr>
        <w:t xml:space="preserve"> всех я увидела Кимберли и Нелль</w:t>
      </w:r>
      <w:r w:rsidRPr="00737D1A">
        <w:rPr>
          <w:rFonts w:ascii="Times New Roman" w:hAnsi="Times New Roman" w:cs="Times New Roman"/>
          <w:sz w:val="24"/>
          <w:szCs w:val="24"/>
        </w:rPr>
        <w:t xml:space="preserve">. </w:t>
      </w:r>
      <w:r w:rsidR="007B2BA3" w:rsidRPr="00737D1A">
        <w:rPr>
          <w:rFonts w:ascii="Times New Roman" w:hAnsi="Times New Roman" w:cs="Times New Roman"/>
          <w:sz w:val="24"/>
          <w:szCs w:val="24"/>
        </w:rPr>
        <w:t>Они обе сменили платья, которые были теперь кремового</w:t>
      </w:r>
      <w:r w:rsidR="00B14137" w:rsidRPr="00737D1A">
        <w:rPr>
          <w:rFonts w:ascii="Times New Roman" w:hAnsi="Times New Roman" w:cs="Times New Roman"/>
          <w:sz w:val="24"/>
          <w:szCs w:val="24"/>
        </w:rPr>
        <w:t>-</w:t>
      </w:r>
      <w:r w:rsidR="007B2BA3" w:rsidRPr="00737D1A">
        <w:rPr>
          <w:rFonts w:ascii="Times New Roman" w:hAnsi="Times New Roman" w:cs="Times New Roman"/>
          <w:sz w:val="24"/>
          <w:szCs w:val="24"/>
        </w:rPr>
        <w:t xml:space="preserve">розового цвета и подходили друг другу. </w:t>
      </w:r>
      <w:r w:rsidR="00D4010D" w:rsidRPr="00737D1A">
        <w:rPr>
          <w:rFonts w:ascii="Times New Roman" w:hAnsi="Times New Roman" w:cs="Times New Roman"/>
          <w:sz w:val="24"/>
          <w:szCs w:val="24"/>
        </w:rPr>
        <w:t>Наряды</w:t>
      </w:r>
      <w:r w:rsidRPr="00737D1A">
        <w:rPr>
          <w:rFonts w:ascii="Times New Roman" w:hAnsi="Times New Roman" w:cs="Times New Roman"/>
          <w:sz w:val="24"/>
          <w:szCs w:val="24"/>
        </w:rPr>
        <w:t xml:space="preserve"> были </w:t>
      </w:r>
      <w:r w:rsidR="00D4010D" w:rsidRPr="00737D1A">
        <w:rPr>
          <w:rFonts w:ascii="Times New Roman" w:hAnsi="Times New Roman" w:cs="Times New Roman"/>
          <w:sz w:val="24"/>
          <w:szCs w:val="24"/>
        </w:rPr>
        <w:t>с длинными</w:t>
      </w:r>
      <w:r w:rsidRPr="00737D1A">
        <w:rPr>
          <w:rFonts w:ascii="Times New Roman" w:hAnsi="Times New Roman" w:cs="Times New Roman"/>
          <w:sz w:val="24"/>
          <w:szCs w:val="24"/>
        </w:rPr>
        <w:t xml:space="preserve"> рукава</w:t>
      </w:r>
      <w:r w:rsidR="00D4010D" w:rsidRPr="00737D1A">
        <w:rPr>
          <w:rFonts w:ascii="Times New Roman" w:hAnsi="Times New Roman" w:cs="Times New Roman"/>
          <w:sz w:val="24"/>
          <w:szCs w:val="24"/>
        </w:rPr>
        <w:t>ми</w:t>
      </w:r>
      <w:r w:rsidRPr="00737D1A">
        <w:rPr>
          <w:rFonts w:ascii="Times New Roman" w:hAnsi="Times New Roman" w:cs="Times New Roman"/>
          <w:sz w:val="24"/>
          <w:szCs w:val="24"/>
        </w:rPr>
        <w:t>, и ничего, кром</w:t>
      </w:r>
      <w:r w:rsidR="00D4010D" w:rsidRPr="00737D1A">
        <w:rPr>
          <w:rFonts w:ascii="Times New Roman" w:hAnsi="Times New Roman" w:cs="Times New Roman"/>
          <w:sz w:val="24"/>
          <w:szCs w:val="24"/>
        </w:rPr>
        <w:t>е кончика их шей не было видно.</w:t>
      </w:r>
    </w:p>
    <w:p w:rsidR="00877A64" w:rsidRPr="00737D1A" w:rsidRDefault="00D4010D"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Как только я увидела их, то сразу все поняла. Осознала</w:t>
      </w:r>
      <w:r w:rsidR="00877A64" w:rsidRPr="00737D1A">
        <w:rPr>
          <w:rFonts w:ascii="Times New Roman" w:hAnsi="Times New Roman" w:cs="Times New Roman"/>
          <w:sz w:val="24"/>
          <w:szCs w:val="24"/>
        </w:rPr>
        <w:t>, как</w:t>
      </w:r>
      <w:r w:rsidRPr="00737D1A">
        <w:rPr>
          <w:rFonts w:ascii="Times New Roman" w:hAnsi="Times New Roman" w:cs="Times New Roman"/>
          <w:sz w:val="24"/>
          <w:szCs w:val="24"/>
        </w:rPr>
        <w:t xml:space="preserve"> только посмотрена на шокированную</w:t>
      </w:r>
      <w:proofErr w:type="gramStart"/>
      <w:r w:rsidR="00B14137"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И</w:t>
      </w:r>
      <w:proofErr w:type="gramEnd"/>
      <w:r w:rsidR="00877A64" w:rsidRPr="00737D1A">
        <w:rPr>
          <w:rFonts w:ascii="Times New Roman" w:hAnsi="Times New Roman" w:cs="Times New Roman"/>
          <w:sz w:val="24"/>
          <w:szCs w:val="24"/>
        </w:rPr>
        <w:t>ду, на выражение лица короля Сильверхема, широко открытый рот королевы, и я</w:t>
      </w:r>
      <w:r w:rsidRPr="00737D1A">
        <w:rPr>
          <w:rFonts w:ascii="Times New Roman" w:hAnsi="Times New Roman" w:cs="Times New Roman"/>
          <w:sz w:val="24"/>
          <w:szCs w:val="24"/>
        </w:rPr>
        <w:t>ростные глаза моего мужа.</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D4010D" w:rsidRPr="00737D1A">
        <w:rPr>
          <w:rFonts w:ascii="Times New Roman" w:hAnsi="Times New Roman" w:cs="Times New Roman"/>
          <w:sz w:val="24"/>
          <w:szCs w:val="24"/>
        </w:rPr>
        <w:t xml:space="preserve"> </w:t>
      </w:r>
      <w:r w:rsidR="00877A64" w:rsidRPr="00737D1A">
        <w:rPr>
          <w:rFonts w:ascii="Times New Roman" w:hAnsi="Times New Roman" w:cs="Times New Roman"/>
          <w:sz w:val="24"/>
          <w:szCs w:val="24"/>
        </w:rPr>
        <w:t xml:space="preserve">Извините меня,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сказал Бранфорд тяж</w:t>
      </w:r>
      <w:r w:rsidR="00272053" w:rsidRPr="00737D1A">
        <w:rPr>
          <w:rFonts w:ascii="Times New Roman" w:hAnsi="Times New Roman" w:cs="Times New Roman"/>
          <w:sz w:val="24"/>
          <w:szCs w:val="24"/>
        </w:rPr>
        <w:t>ё</w:t>
      </w:r>
      <w:r w:rsidR="00877A64" w:rsidRPr="00737D1A">
        <w:rPr>
          <w:rFonts w:ascii="Times New Roman" w:hAnsi="Times New Roman" w:cs="Times New Roman"/>
          <w:sz w:val="24"/>
          <w:szCs w:val="24"/>
        </w:rPr>
        <w:t>лым голосом</w:t>
      </w:r>
      <w:r w:rsidR="00042AAE"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и фраза донеслась до меня через весь зал. Он бросил на стол то, что у него было в руке, отодвинул стул, обогнул стол и направился в мою сторону. Я сделала несколько неосознанных ш</w:t>
      </w:r>
      <w:r w:rsidR="00D4010D" w:rsidRPr="00737D1A">
        <w:rPr>
          <w:rFonts w:ascii="Times New Roman" w:hAnsi="Times New Roman" w:cs="Times New Roman"/>
          <w:sz w:val="24"/>
          <w:szCs w:val="24"/>
        </w:rPr>
        <w:t>агов назад, когда Бранфорд</w:t>
      </w:r>
      <w:r w:rsidR="00877A64" w:rsidRPr="00737D1A">
        <w:rPr>
          <w:rFonts w:ascii="Times New Roman" w:hAnsi="Times New Roman" w:cs="Times New Roman"/>
          <w:sz w:val="24"/>
          <w:szCs w:val="24"/>
        </w:rPr>
        <w:t xml:space="preserve"> приблизился ко мне, </w:t>
      </w:r>
      <w:r w:rsidR="00272053" w:rsidRPr="00737D1A">
        <w:rPr>
          <w:rFonts w:ascii="Times New Roman" w:hAnsi="Times New Roman" w:cs="Times New Roman"/>
          <w:sz w:val="24"/>
          <w:szCs w:val="24"/>
        </w:rPr>
        <w:t xml:space="preserve">и </w:t>
      </w:r>
      <w:r w:rsidR="00877A64" w:rsidRPr="00737D1A">
        <w:rPr>
          <w:rFonts w:ascii="Times New Roman" w:hAnsi="Times New Roman" w:cs="Times New Roman"/>
          <w:sz w:val="24"/>
          <w:szCs w:val="24"/>
        </w:rPr>
        <w:t xml:space="preserve">сжалась, когда </w:t>
      </w:r>
      <w:r w:rsidR="00272053" w:rsidRPr="00737D1A">
        <w:rPr>
          <w:rFonts w:ascii="Times New Roman" w:hAnsi="Times New Roman" w:cs="Times New Roman"/>
          <w:sz w:val="24"/>
          <w:szCs w:val="24"/>
        </w:rPr>
        <w:t>муж</w:t>
      </w:r>
      <w:r w:rsidR="00877A64" w:rsidRPr="00737D1A">
        <w:rPr>
          <w:rFonts w:ascii="Times New Roman" w:hAnsi="Times New Roman" w:cs="Times New Roman"/>
          <w:sz w:val="24"/>
          <w:szCs w:val="24"/>
        </w:rPr>
        <w:t xml:space="preserve"> больно сх</w:t>
      </w:r>
      <w:r w:rsidR="00D4010D" w:rsidRPr="00737D1A">
        <w:rPr>
          <w:rFonts w:ascii="Times New Roman" w:hAnsi="Times New Roman" w:cs="Times New Roman"/>
          <w:sz w:val="24"/>
          <w:szCs w:val="24"/>
        </w:rPr>
        <w:t xml:space="preserve">ватил меня за руку, потащил </w:t>
      </w:r>
      <w:r w:rsidR="00272053" w:rsidRPr="00737D1A">
        <w:rPr>
          <w:rFonts w:ascii="Times New Roman" w:hAnsi="Times New Roman" w:cs="Times New Roman"/>
          <w:sz w:val="24"/>
          <w:szCs w:val="24"/>
        </w:rPr>
        <w:t>к</w:t>
      </w:r>
      <w:r w:rsidR="00D4010D" w:rsidRPr="00737D1A">
        <w:rPr>
          <w:rFonts w:ascii="Times New Roman" w:hAnsi="Times New Roman" w:cs="Times New Roman"/>
          <w:sz w:val="24"/>
          <w:szCs w:val="24"/>
        </w:rPr>
        <w:t xml:space="preserve"> выход</w:t>
      </w:r>
      <w:r w:rsidR="00272053" w:rsidRPr="00737D1A">
        <w:rPr>
          <w:rFonts w:ascii="Times New Roman" w:hAnsi="Times New Roman" w:cs="Times New Roman"/>
          <w:sz w:val="24"/>
          <w:szCs w:val="24"/>
        </w:rPr>
        <w:t xml:space="preserve">у и дальше </w:t>
      </w:r>
      <w:r w:rsidR="00D4010D" w:rsidRPr="00737D1A">
        <w:rPr>
          <w:rFonts w:ascii="Times New Roman" w:hAnsi="Times New Roman" w:cs="Times New Roman"/>
          <w:sz w:val="24"/>
          <w:szCs w:val="24"/>
        </w:rPr>
        <w:t>за двери.</w:t>
      </w:r>
      <w:r w:rsidR="00877A64" w:rsidRPr="00737D1A">
        <w:rPr>
          <w:rFonts w:ascii="Times New Roman" w:hAnsi="Times New Roman" w:cs="Times New Roman"/>
          <w:sz w:val="24"/>
          <w:szCs w:val="24"/>
        </w:rPr>
        <w:t xml:space="preserve"> Как только мы вышли в коридор, Бр</w:t>
      </w:r>
      <w:r w:rsidR="00D4010D" w:rsidRPr="00737D1A">
        <w:rPr>
          <w:rFonts w:ascii="Times New Roman" w:hAnsi="Times New Roman" w:cs="Times New Roman"/>
          <w:sz w:val="24"/>
          <w:szCs w:val="24"/>
        </w:rPr>
        <w:t>анфорд резко развернулся ко мне. Его пальцы крепко вжима</w:t>
      </w:r>
      <w:r w:rsidR="00877A64" w:rsidRPr="00737D1A">
        <w:rPr>
          <w:rFonts w:ascii="Times New Roman" w:hAnsi="Times New Roman" w:cs="Times New Roman"/>
          <w:sz w:val="24"/>
          <w:szCs w:val="24"/>
        </w:rPr>
        <w:t xml:space="preserve">лись </w:t>
      </w:r>
      <w:r w:rsidR="00042AAE" w:rsidRPr="00737D1A">
        <w:rPr>
          <w:rFonts w:ascii="Times New Roman" w:hAnsi="Times New Roman" w:cs="Times New Roman"/>
          <w:sz w:val="24"/>
          <w:szCs w:val="24"/>
        </w:rPr>
        <w:t>в мою кожу</w:t>
      </w:r>
      <w:r w:rsidR="00877A64" w:rsidRPr="00737D1A">
        <w:rPr>
          <w:rFonts w:ascii="Times New Roman" w:hAnsi="Times New Roman" w:cs="Times New Roman"/>
          <w:sz w:val="24"/>
          <w:szCs w:val="24"/>
        </w:rPr>
        <w:t xml:space="preserve">, и </w:t>
      </w:r>
      <w:r w:rsidR="00D4010D" w:rsidRPr="00737D1A">
        <w:rPr>
          <w:rFonts w:ascii="Times New Roman" w:hAnsi="Times New Roman" w:cs="Times New Roman"/>
          <w:sz w:val="24"/>
          <w:szCs w:val="24"/>
        </w:rPr>
        <w:t xml:space="preserve">он </w:t>
      </w:r>
      <w:r w:rsidR="00877A64" w:rsidRPr="00737D1A">
        <w:rPr>
          <w:rFonts w:ascii="Times New Roman" w:hAnsi="Times New Roman" w:cs="Times New Roman"/>
          <w:sz w:val="24"/>
          <w:szCs w:val="24"/>
        </w:rPr>
        <w:t>пот</w:t>
      </w:r>
      <w:r w:rsidR="00272053" w:rsidRPr="00737D1A">
        <w:rPr>
          <w:rFonts w:ascii="Times New Roman" w:hAnsi="Times New Roman" w:cs="Times New Roman"/>
          <w:sz w:val="24"/>
          <w:szCs w:val="24"/>
        </w:rPr>
        <w:t>янул</w:t>
      </w:r>
      <w:r w:rsidR="00877A64" w:rsidRPr="00737D1A">
        <w:rPr>
          <w:rFonts w:ascii="Times New Roman" w:hAnsi="Times New Roman" w:cs="Times New Roman"/>
          <w:sz w:val="24"/>
          <w:szCs w:val="24"/>
        </w:rPr>
        <w:t xml:space="preserve"> меня по лестнице в ту ч</w:t>
      </w:r>
      <w:r w:rsidR="00D4010D" w:rsidRPr="00737D1A">
        <w:rPr>
          <w:rFonts w:ascii="Times New Roman" w:hAnsi="Times New Roman" w:cs="Times New Roman"/>
          <w:sz w:val="24"/>
          <w:szCs w:val="24"/>
        </w:rPr>
        <w:t>асть замка, где жила его семья.</w:t>
      </w:r>
    </w:p>
    <w:p w:rsidR="00877A64" w:rsidRPr="00737D1A" w:rsidRDefault="00F95686" w:rsidP="00BB1AB1">
      <w:pPr>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B14137" w:rsidRPr="00737D1A">
        <w:rPr>
          <w:rFonts w:ascii="Times New Roman" w:hAnsi="Times New Roman" w:cs="Times New Roman"/>
          <w:sz w:val="24"/>
          <w:szCs w:val="24"/>
        </w:rPr>
        <w:t xml:space="preserve"> </w:t>
      </w:r>
      <w:r w:rsidR="002250AF" w:rsidRPr="00737D1A">
        <w:rPr>
          <w:rFonts w:ascii="Times New Roman" w:hAnsi="Times New Roman" w:cs="Times New Roman"/>
          <w:sz w:val="24"/>
          <w:szCs w:val="24"/>
        </w:rPr>
        <w:t>Н</w:t>
      </w:r>
      <w:r w:rsidR="00877A64" w:rsidRPr="00737D1A">
        <w:rPr>
          <w:rFonts w:ascii="Times New Roman" w:hAnsi="Times New Roman" w:cs="Times New Roman"/>
          <w:sz w:val="24"/>
          <w:szCs w:val="24"/>
        </w:rPr>
        <w:t xml:space="preserve">е думаю, что может быть столько </w:t>
      </w:r>
      <w:r w:rsidR="00877A64" w:rsidRPr="00773E78">
        <w:rPr>
          <w:rFonts w:ascii="Times New Roman" w:hAnsi="Times New Roman" w:cs="Times New Roman"/>
          <w:i/>
          <w:sz w:val="24"/>
          <w:szCs w:val="24"/>
        </w:rPr>
        <w:t>случайностей</w:t>
      </w:r>
      <w:r w:rsidR="00877A64" w:rsidRPr="00737D1A">
        <w:rPr>
          <w:rFonts w:ascii="Times New Roman" w:hAnsi="Times New Roman" w:cs="Times New Roman"/>
          <w:sz w:val="24"/>
          <w:szCs w:val="24"/>
        </w:rPr>
        <w:t xml:space="preserve">, Александра,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прошипел он мне в ухо. </w:t>
      </w:r>
      <w:r w:rsidRPr="00737D1A">
        <w:rPr>
          <w:rFonts w:ascii="Times New Roman" w:hAnsi="Times New Roman" w:cs="Times New Roman"/>
          <w:sz w:val="24"/>
          <w:szCs w:val="24"/>
        </w:rPr>
        <w:t>—</w:t>
      </w:r>
      <w:r w:rsidR="00877A64" w:rsidRPr="00737D1A">
        <w:rPr>
          <w:rFonts w:ascii="Times New Roman" w:hAnsi="Times New Roman" w:cs="Times New Roman"/>
          <w:sz w:val="24"/>
          <w:szCs w:val="24"/>
        </w:rPr>
        <w:t xml:space="preserve"> Я не знаю, чего ты пытаешься добиться, но </w:t>
      </w:r>
      <w:r w:rsidR="00272053" w:rsidRPr="00737D1A">
        <w:rPr>
          <w:rFonts w:ascii="Times New Roman" w:hAnsi="Times New Roman" w:cs="Times New Roman"/>
          <w:sz w:val="24"/>
          <w:szCs w:val="24"/>
        </w:rPr>
        <w:t xml:space="preserve">о твоей преданности </w:t>
      </w:r>
      <w:r w:rsidR="00877A64" w:rsidRPr="00737D1A">
        <w:rPr>
          <w:rFonts w:ascii="Times New Roman" w:hAnsi="Times New Roman" w:cs="Times New Roman"/>
          <w:sz w:val="24"/>
          <w:szCs w:val="24"/>
        </w:rPr>
        <w:t>мы поговорим наедине</w:t>
      </w:r>
      <w:r w:rsidR="00D4010D" w:rsidRPr="00737D1A">
        <w:rPr>
          <w:rFonts w:ascii="Times New Roman" w:hAnsi="Times New Roman" w:cs="Times New Roman"/>
          <w:sz w:val="24"/>
          <w:szCs w:val="24"/>
        </w:rPr>
        <w:t>.</w:t>
      </w:r>
    </w:p>
    <w:p w:rsidR="00E92AD7" w:rsidRPr="00737D1A" w:rsidRDefault="00877A64"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И тогда я узнала, что нельзя верить людям.</w:t>
      </w:r>
    </w:p>
    <w:p w:rsidR="006E4950" w:rsidRDefault="006E4950">
      <w:pPr>
        <w:rPr>
          <w:rFonts w:ascii="Times New Roman" w:hAnsi="Times New Roman" w:cs="Times New Roman"/>
          <w:sz w:val="24"/>
          <w:szCs w:val="24"/>
        </w:rPr>
      </w:pPr>
      <w:r>
        <w:rPr>
          <w:rFonts w:ascii="Times New Roman" w:hAnsi="Times New Roman" w:cs="Times New Roman"/>
          <w:sz w:val="24"/>
          <w:szCs w:val="24"/>
        </w:rPr>
        <w:br w:type="page"/>
      </w:r>
    </w:p>
    <w:p w:rsidR="004131D6" w:rsidRPr="006E4950" w:rsidRDefault="004131D6" w:rsidP="00CF2989">
      <w:pPr>
        <w:tabs>
          <w:tab w:val="right" w:pos="9355"/>
        </w:tabs>
        <w:spacing w:after="0" w:line="360" w:lineRule="auto"/>
        <w:ind w:firstLine="709"/>
        <w:jc w:val="center"/>
        <w:rPr>
          <w:rFonts w:ascii="Times New Roman" w:hAnsi="Times New Roman" w:cs="Times New Roman"/>
          <w:b/>
          <w:sz w:val="32"/>
          <w:szCs w:val="24"/>
        </w:rPr>
      </w:pPr>
      <w:r w:rsidRPr="006E4950">
        <w:rPr>
          <w:rFonts w:ascii="Times New Roman" w:hAnsi="Times New Roman" w:cs="Times New Roman"/>
          <w:b/>
          <w:sz w:val="32"/>
          <w:szCs w:val="24"/>
        </w:rPr>
        <w:lastRenderedPageBreak/>
        <w:t>Глава 2</w:t>
      </w:r>
    </w:p>
    <w:p w:rsidR="004131D6" w:rsidRPr="006E4950" w:rsidRDefault="004131D6" w:rsidP="00CF2989">
      <w:pPr>
        <w:tabs>
          <w:tab w:val="right" w:pos="9355"/>
        </w:tabs>
        <w:spacing w:after="0" w:line="360" w:lineRule="auto"/>
        <w:ind w:firstLine="709"/>
        <w:jc w:val="center"/>
        <w:rPr>
          <w:rFonts w:ascii="Times New Roman" w:hAnsi="Times New Roman" w:cs="Times New Roman"/>
          <w:sz w:val="32"/>
          <w:szCs w:val="24"/>
        </w:rPr>
      </w:pPr>
      <w:r w:rsidRPr="006E4950">
        <w:rPr>
          <w:rFonts w:ascii="Times New Roman" w:hAnsi="Times New Roman" w:cs="Times New Roman"/>
          <w:sz w:val="32"/>
          <w:szCs w:val="24"/>
        </w:rPr>
        <w:t>Чрезмерные извинения</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наполовину шёл, наполовину тащил меня за собой к нашим комнатам, моя голова шла кругом. Его злые слова и тяжёлое дыхание вызывали мурашки у меня на спине. И они не были похожи на те, что были прошлой ночью. У меня не получалось вымолвить ни слова, потому что в горле стоял комок, не позволяющий дышать. Я не могла расслышать всё, что говорил Бранфорд из</w:t>
      </w:r>
      <w:r w:rsidR="00B14137" w:rsidRPr="00737D1A">
        <w:rPr>
          <w:rFonts w:ascii="Times New Roman" w:hAnsi="Times New Roman" w:cs="Times New Roman"/>
          <w:sz w:val="24"/>
          <w:szCs w:val="24"/>
        </w:rPr>
        <w:t>-</w:t>
      </w:r>
      <w:r w:rsidRPr="00737D1A">
        <w:rPr>
          <w:rFonts w:ascii="Times New Roman" w:hAnsi="Times New Roman" w:cs="Times New Roman"/>
          <w:sz w:val="24"/>
          <w:szCs w:val="24"/>
        </w:rPr>
        <w:t xml:space="preserve">за </w:t>
      </w:r>
      <w:r w:rsidR="00CF2989" w:rsidRPr="00737D1A">
        <w:rPr>
          <w:rFonts w:ascii="Times New Roman" w:hAnsi="Times New Roman" w:cs="Times New Roman"/>
          <w:sz w:val="24"/>
          <w:szCs w:val="24"/>
        </w:rPr>
        <w:t xml:space="preserve">его </w:t>
      </w:r>
      <w:r w:rsidRPr="00737D1A">
        <w:rPr>
          <w:rFonts w:ascii="Times New Roman" w:hAnsi="Times New Roman" w:cs="Times New Roman"/>
          <w:sz w:val="24"/>
          <w:szCs w:val="24"/>
        </w:rPr>
        <w:t xml:space="preserve">рычания и </w:t>
      </w:r>
      <w:r w:rsidR="00CF2989" w:rsidRPr="00737D1A">
        <w:rPr>
          <w:rFonts w:ascii="Times New Roman" w:hAnsi="Times New Roman" w:cs="Times New Roman"/>
          <w:sz w:val="24"/>
          <w:szCs w:val="24"/>
        </w:rPr>
        <w:t xml:space="preserve"> д</w:t>
      </w:r>
      <w:r w:rsidRPr="00737D1A">
        <w:rPr>
          <w:rFonts w:ascii="Times New Roman" w:hAnsi="Times New Roman" w:cs="Times New Roman"/>
          <w:sz w:val="24"/>
          <w:szCs w:val="24"/>
        </w:rPr>
        <w:t>ыхания, но то, что удавалось услышать, заставляло сердце обливаться кровью.</w:t>
      </w:r>
    </w:p>
    <w:p w:rsidR="004131D6" w:rsidRPr="00773E78" w:rsidRDefault="004131D6" w:rsidP="00BB1AB1">
      <w:pPr>
        <w:tabs>
          <w:tab w:val="right" w:pos="9355"/>
        </w:tabs>
        <w:spacing w:after="0" w:line="360" w:lineRule="auto"/>
        <w:ind w:firstLine="709"/>
        <w:jc w:val="both"/>
        <w:rPr>
          <w:rFonts w:ascii="Times New Roman" w:hAnsi="Times New Roman" w:cs="Times New Roman"/>
          <w:i/>
          <w:sz w:val="24"/>
          <w:szCs w:val="24"/>
        </w:rPr>
      </w:pPr>
      <w:r w:rsidRPr="00773E78">
        <w:rPr>
          <w:rFonts w:ascii="Times New Roman" w:hAnsi="Times New Roman" w:cs="Times New Roman"/>
          <w:i/>
          <w:sz w:val="24"/>
          <w:szCs w:val="24"/>
        </w:rPr>
        <w:t>Позор.</w:t>
      </w:r>
    </w:p>
    <w:p w:rsidR="004131D6" w:rsidRPr="00773E78" w:rsidRDefault="004131D6" w:rsidP="00BB1AB1">
      <w:pPr>
        <w:tabs>
          <w:tab w:val="right" w:pos="9355"/>
        </w:tabs>
        <w:spacing w:after="0" w:line="360" w:lineRule="auto"/>
        <w:ind w:firstLine="709"/>
        <w:jc w:val="both"/>
        <w:rPr>
          <w:rFonts w:ascii="Times New Roman" w:hAnsi="Times New Roman" w:cs="Times New Roman"/>
          <w:i/>
          <w:sz w:val="24"/>
          <w:szCs w:val="24"/>
        </w:rPr>
      </w:pPr>
      <w:r w:rsidRPr="00773E78">
        <w:rPr>
          <w:rFonts w:ascii="Times New Roman" w:hAnsi="Times New Roman" w:cs="Times New Roman"/>
          <w:i/>
          <w:sz w:val="24"/>
          <w:szCs w:val="24"/>
        </w:rPr>
        <w:t>Предательство.</w:t>
      </w:r>
    </w:p>
    <w:p w:rsidR="004131D6" w:rsidRPr="00773E78" w:rsidRDefault="004131D6" w:rsidP="00BB1AB1">
      <w:pPr>
        <w:tabs>
          <w:tab w:val="right" w:pos="9355"/>
        </w:tabs>
        <w:spacing w:after="0" w:line="360" w:lineRule="auto"/>
        <w:ind w:firstLine="709"/>
        <w:jc w:val="both"/>
        <w:rPr>
          <w:rFonts w:ascii="Times New Roman" w:hAnsi="Times New Roman" w:cs="Times New Roman"/>
          <w:i/>
          <w:sz w:val="24"/>
          <w:szCs w:val="24"/>
        </w:rPr>
      </w:pPr>
      <w:r w:rsidRPr="00773E78">
        <w:rPr>
          <w:rFonts w:ascii="Times New Roman" w:hAnsi="Times New Roman" w:cs="Times New Roman"/>
          <w:i/>
          <w:sz w:val="24"/>
          <w:szCs w:val="24"/>
        </w:rPr>
        <w:t>Ложь.</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Когда мы дошли до наших комнат, Бранфорд со всей силы распахнул дверь и толкнул меня внутрь. Моё тело кричало </w:t>
      </w:r>
      <w:r w:rsidR="001819BC" w:rsidRPr="00737D1A">
        <w:rPr>
          <w:rFonts w:ascii="Times New Roman" w:hAnsi="Times New Roman" w:cs="Times New Roman"/>
          <w:sz w:val="24"/>
          <w:szCs w:val="24"/>
        </w:rPr>
        <w:t>—</w:t>
      </w:r>
      <w:r w:rsidRPr="00737D1A">
        <w:rPr>
          <w:rFonts w:ascii="Times New Roman" w:hAnsi="Times New Roman" w:cs="Times New Roman"/>
          <w:sz w:val="24"/>
          <w:szCs w:val="24"/>
        </w:rPr>
        <w:t xml:space="preserve"> бежать, неважно куда: назад за дверь или к противоположной от него стене, но мой мозг знал </w:t>
      </w:r>
      <w:r w:rsidR="001819BC" w:rsidRPr="00737D1A">
        <w:rPr>
          <w:rFonts w:ascii="Times New Roman" w:hAnsi="Times New Roman" w:cs="Times New Roman"/>
          <w:sz w:val="24"/>
          <w:szCs w:val="24"/>
        </w:rPr>
        <w:t>—</w:t>
      </w:r>
      <w:r w:rsidRPr="00737D1A">
        <w:rPr>
          <w:rFonts w:ascii="Times New Roman" w:hAnsi="Times New Roman" w:cs="Times New Roman"/>
          <w:sz w:val="24"/>
          <w:szCs w:val="24"/>
        </w:rPr>
        <w:t xml:space="preserve"> это было бесполезно. Я оказалась прижатой к стене.</w:t>
      </w:r>
    </w:p>
    <w:p w:rsidR="004131D6" w:rsidRPr="00737D1A" w:rsidRDefault="009D358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И п</w:t>
      </w:r>
      <w:r w:rsidR="004131D6" w:rsidRPr="00737D1A">
        <w:rPr>
          <w:rFonts w:ascii="Times New Roman" w:hAnsi="Times New Roman" w:cs="Times New Roman"/>
          <w:sz w:val="24"/>
          <w:szCs w:val="24"/>
        </w:rPr>
        <w:t xml:space="preserve">режде чем смогла повернуться, </w:t>
      </w:r>
      <w:r w:rsidRPr="00737D1A">
        <w:rPr>
          <w:rFonts w:ascii="Times New Roman" w:hAnsi="Times New Roman" w:cs="Times New Roman"/>
          <w:sz w:val="24"/>
          <w:szCs w:val="24"/>
        </w:rPr>
        <w:t xml:space="preserve">я </w:t>
      </w:r>
      <w:r w:rsidR="004131D6" w:rsidRPr="00737D1A">
        <w:rPr>
          <w:rFonts w:ascii="Times New Roman" w:hAnsi="Times New Roman" w:cs="Times New Roman"/>
          <w:sz w:val="24"/>
          <w:szCs w:val="24"/>
        </w:rPr>
        <w:t>услышала рычание Бранфорда и звук чего</w:t>
      </w:r>
      <w:r w:rsidR="00B14137" w:rsidRPr="00737D1A">
        <w:rPr>
          <w:rFonts w:ascii="Times New Roman" w:hAnsi="Times New Roman" w:cs="Times New Roman"/>
          <w:sz w:val="24"/>
          <w:szCs w:val="24"/>
        </w:rPr>
        <w:t>-</w:t>
      </w:r>
      <w:r w:rsidR="004131D6" w:rsidRPr="00737D1A">
        <w:rPr>
          <w:rFonts w:ascii="Times New Roman" w:hAnsi="Times New Roman" w:cs="Times New Roman"/>
          <w:sz w:val="24"/>
          <w:szCs w:val="24"/>
        </w:rPr>
        <w:t>то бьющегося, и хотела выпрыгнуть из восточного окна. Он взял одно из кресел и кинул его в стену, где находился камин. Предмет мебели разлетелся в щепки, ножки отломились. Я увидела, как Бранфорд взял маленький столик рядом с дверью и кинул в мою сторону. Он разлетелся при столкновении с камнем, и я</w:t>
      </w:r>
      <w:r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наконец</w:t>
      </w:r>
      <w:r w:rsidR="00B14137" w:rsidRPr="00737D1A">
        <w:rPr>
          <w:rFonts w:ascii="Times New Roman" w:hAnsi="Times New Roman" w:cs="Times New Roman"/>
          <w:sz w:val="24"/>
          <w:szCs w:val="24"/>
        </w:rPr>
        <w:t>-</w:t>
      </w:r>
      <w:r w:rsidR="004131D6" w:rsidRPr="00737D1A">
        <w:rPr>
          <w:rFonts w:ascii="Times New Roman" w:hAnsi="Times New Roman" w:cs="Times New Roman"/>
          <w:sz w:val="24"/>
          <w:szCs w:val="24"/>
        </w:rPr>
        <w:t>то</w:t>
      </w:r>
      <w:r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обрела способность кричать.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просто хочу знать как?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грозно прорычал Бранфорд, приближаясь ко мне.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Как вообще ты это сделала? Каким образом заставила выбрать себя? Эдгар планировал запустить шпионов ко мне? Отвечай!</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взял полено из кучи возле камина и кинул в оконные занавески, причиняя ещё больше разрушений по мере передвижения по комнате. Я подняла руки, чтобы защитить голову и лицо, когда Бранфорд направился ко мне.</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Пожалуйста, Бранфорд!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вскрикнула я.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Прости... прости...</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впечатал кулак в стену рядом с моим лицом, и я закричала снова. Не было никакого смысла пытаться что</w:t>
      </w:r>
      <w:r w:rsidR="00B14137" w:rsidRPr="00737D1A">
        <w:rPr>
          <w:rFonts w:ascii="Times New Roman" w:hAnsi="Times New Roman" w:cs="Times New Roman"/>
          <w:sz w:val="24"/>
          <w:szCs w:val="24"/>
        </w:rPr>
        <w:t>-</w:t>
      </w:r>
      <w:r w:rsidRPr="00737D1A">
        <w:rPr>
          <w:rFonts w:ascii="Times New Roman" w:hAnsi="Times New Roman" w:cs="Times New Roman"/>
          <w:sz w:val="24"/>
          <w:szCs w:val="24"/>
        </w:rPr>
        <w:t>либо объяснять. Ситуация была такая же как с кучером, который просил пощады, но не было никого, кто смог бы сейчас его остановить. Я не сомневалась, что он меня убьёт.</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4131D6" w:rsidRPr="00737D1A">
        <w:rPr>
          <w:rFonts w:ascii="Times New Roman" w:hAnsi="Times New Roman" w:cs="Times New Roman"/>
          <w:sz w:val="24"/>
          <w:szCs w:val="24"/>
        </w:rPr>
        <w:t xml:space="preserve"> Говори сейчас же!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муж закричал прямо над моей головой, заставляя вздрогнуть.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Подумать только, я купился на твою </w:t>
      </w:r>
      <w:r w:rsidR="004131D6" w:rsidRPr="00773E78">
        <w:rPr>
          <w:rFonts w:ascii="Times New Roman" w:hAnsi="Times New Roman" w:cs="Times New Roman"/>
          <w:i/>
          <w:sz w:val="24"/>
          <w:szCs w:val="24"/>
        </w:rPr>
        <w:t>игру</w:t>
      </w:r>
      <w:r w:rsidR="004131D6" w:rsidRPr="00737D1A">
        <w:rPr>
          <w:rFonts w:ascii="Times New Roman" w:hAnsi="Times New Roman" w:cs="Times New Roman"/>
          <w:sz w:val="24"/>
          <w:szCs w:val="24"/>
        </w:rPr>
        <w:t xml:space="preserve"> невинной девушки</w:t>
      </w:r>
      <w:r w:rsidR="00B14137"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служанки!</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Нет… Бранфорд... я не... клянусь...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Никакой лжи более!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кулак мужа снова врезался в стену рядом со мной, заставляя зажмуриться. Слезы ручьём полились из моих глаз, но я не делала ничего, чтобы остановить их. Лишь пыталась закрыть голову руками, но Бранфорд схватил меня за запястья и удерживал их. </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Как ты сделала это? Как ты обманула мою интуицию?</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Прежде чем я успела подумать, отвечать мне на вопрос или просить о пощаде, позади мужа раздался громкий звук, который напугал меня так же сильно, как и крики Бранфорда.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Бранфорд Стерлинг!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услышала голос королевы Суннивы, но не могла видеть её из</w:t>
      </w:r>
      <w:r w:rsidR="00B14137"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за того положения, в котором находилась.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Отойди от неё сейчас же!</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И не подумаю!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закричал Бранфорд, не поворачиваясь к королеве.</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Это не было просьбой, </w:t>
      </w:r>
      <w:r w:rsidR="004131D6" w:rsidRPr="00773E78">
        <w:rPr>
          <w:rFonts w:ascii="Times New Roman" w:hAnsi="Times New Roman" w:cs="Times New Roman"/>
          <w:i/>
          <w:sz w:val="24"/>
          <w:szCs w:val="24"/>
        </w:rPr>
        <w:t>Сир Бранфорд.</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В ту же минуту хватка на моих запястьях ослабла. Я прижала их к себе и попыталась закрыть голову руками. Пыталась сбежать от своего мужа, ища защиты у холодной каменной стены. Но не могла повернуться, так как тело Бранфорда ещё крепко прижимало меня, а его частое дыхание касалось моей оголённой кожи плеч.</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даже мне столько не показала,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тихий шепот Бранфорда обжёг моё ухо, а его дыхание обдувало кожу и вызывало мурашки. Меня мгновенно охватил холод, когда он отошёл. Я осела на пол, перекрещивая ноги и удерживая руки над собой, </w:t>
      </w:r>
      <w:r w:rsidR="009D358A" w:rsidRPr="00737D1A">
        <w:rPr>
          <w:rFonts w:ascii="Times New Roman" w:hAnsi="Times New Roman" w:cs="Times New Roman"/>
          <w:sz w:val="24"/>
          <w:szCs w:val="24"/>
        </w:rPr>
        <w:t>чтобы защитить</w:t>
      </w:r>
      <w:r w:rsidR="004131D6" w:rsidRPr="00737D1A">
        <w:rPr>
          <w:rFonts w:ascii="Times New Roman" w:hAnsi="Times New Roman" w:cs="Times New Roman"/>
          <w:sz w:val="24"/>
          <w:szCs w:val="24"/>
        </w:rPr>
        <w:t xml:space="preserve"> голову. </w:t>
      </w:r>
      <w:r w:rsidR="009D358A" w:rsidRPr="00737D1A">
        <w:rPr>
          <w:rFonts w:ascii="Times New Roman" w:hAnsi="Times New Roman" w:cs="Times New Roman"/>
          <w:sz w:val="24"/>
          <w:szCs w:val="24"/>
        </w:rPr>
        <w:t>И т</w:t>
      </w:r>
      <w:r w:rsidR="004131D6" w:rsidRPr="00737D1A">
        <w:rPr>
          <w:rFonts w:ascii="Times New Roman" w:hAnsi="Times New Roman" w:cs="Times New Roman"/>
          <w:sz w:val="24"/>
          <w:szCs w:val="24"/>
        </w:rPr>
        <w:t xml:space="preserve">ем временем пыталась вспомнить, был ли у него в руках меч, или нужно было подождать, пока Бранфорд будет доставать его, чтобы отрубить мне голову. Я </w:t>
      </w:r>
      <w:r w:rsidR="009D358A" w:rsidRPr="00737D1A">
        <w:rPr>
          <w:rFonts w:ascii="Times New Roman" w:hAnsi="Times New Roman" w:cs="Times New Roman"/>
          <w:sz w:val="24"/>
          <w:szCs w:val="24"/>
        </w:rPr>
        <w:t xml:space="preserve">отдалённо </w:t>
      </w:r>
      <w:r w:rsidR="004131D6" w:rsidRPr="00737D1A">
        <w:rPr>
          <w:rFonts w:ascii="Times New Roman" w:hAnsi="Times New Roman" w:cs="Times New Roman"/>
          <w:sz w:val="24"/>
          <w:szCs w:val="24"/>
        </w:rPr>
        <w:t>слышала голос Суннивы, но не могла понять, о чём она говорила. Мой разум ждал удара.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с ума сошёл?</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только что прозрел, мама.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Серьёзно, Бранфорд? Ты думаешь</w:t>
      </w:r>
      <w:r w:rsidR="009D358A" w:rsidRPr="00737D1A">
        <w:rPr>
          <w:rFonts w:ascii="Times New Roman" w:hAnsi="Times New Roman" w:cs="Times New Roman"/>
          <w:sz w:val="24"/>
          <w:szCs w:val="24"/>
        </w:rPr>
        <w:t>, что</w:t>
      </w:r>
      <w:r w:rsidR="004131D6" w:rsidRPr="00737D1A">
        <w:rPr>
          <w:rFonts w:ascii="Times New Roman" w:hAnsi="Times New Roman" w:cs="Times New Roman"/>
          <w:sz w:val="24"/>
          <w:szCs w:val="24"/>
        </w:rPr>
        <w:t xml:space="preserve"> неподходящий для ужина наряд</w:t>
      </w:r>
      <w:r w:rsidR="00B14137" w:rsidRPr="00737D1A">
        <w:rPr>
          <w:rFonts w:ascii="Times New Roman" w:hAnsi="Times New Roman" w:cs="Times New Roman"/>
          <w:sz w:val="24"/>
          <w:szCs w:val="24"/>
        </w:rPr>
        <w:t xml:space="preserve"> </w:t>
      </w:r>
      <w:r w:rsidR="001819BC"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это заговор против тебя?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Всё не так просто!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закричал Бранфорд.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Ещё был кучер, её поведение, когда мы приехали, и наша свадебная ночь...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Не будь смешным!</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не…</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4131D6" w:rsidRPr="00737D1A">
        <w:rPr>
          <w:rFonts w:ascii="Times New Roman" w:hAnsi="Times New Roman" w:cs="Times New Roman"/>
          <w:sz w:val="24"/>
          <w:szCs w:val="24"/>
        </w:rPr>
        <w:t xml:space="preserve"> Нет, ты смешон! Не знаю, была ли я когда</w:t>
      </w:r>
      <w:r w:rsidR="00B14137" w:rsidRPr="00737D1A">
        <w:rPr>
          <w:rFonts w:ascii="Times New Roman" w:hAnsi="Times New Roman" w:cs="Times New Roman"/>
          <w:sz w:val="24"/>
          <w:szCs w:val="24"/>
        </w:rPr>
        <w:t>-</w:t>
      </w:r>
      <w:r w:rsidR="004131D6" w:rsidRPr="00737D1A">
        <w:rPr>
          <w:rFonts w:ascii="Times New Roman" w:hAnsi="Times New Roman" w:cs="Times New Roman"/>
          <w:sz w:val="24"/>
          <w:szCs w:val="24"/>
        </w:rPr>
        <w:t>либо ещё так зла на тебя или расстроена твоим поведением. Ты давишь на свою жену и на всех вокруг себя, а потом слетаешь с катушек, когда всё идет не по</w:t>
      </w:r>
      <w:r w:rsidR="00B14137" w:rsidRPr="00737D1A">
        <w:rPr>
          <w:rFonts w:ascii="Times New Roman" w:hAnsi="Times New Roman" w:cs="Times New Roman"/>
          <w:sz w:val="24"/>
          <w:szCs w:val="24"/>
        </w:rPr>
        <w:t>-</w:t>
      </w:r>
      <w:r w:rsidR="004131D6" w:rsidRPr="00737D1A">
        <w:rPr>
          <w:rFonts w:ascii="Times New Roman" w:hAnsi="Times New Roman" w:cs="Times New Roman"/>
          <w:sz w:val="24"/>
          <w:szCs w:val="24"/>
        </w:rPr>
        <w:t>твоему!</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Мама, 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давала вам слово, </w:t>
      </w:r>
      <w:r w:rsidR="004131D6" w:rsidRPr="00773E78">
        <w:rPr>
          <w:rFonts w:ascii="Times New Roman" w:hAnsi="Times New Roman" w:cs="Times New Roman"/>
          <w:i/>
          <w:sz w:val="24"/>
          <w:szCs w:val="24"/>
        </w:rPr>
        <w:t>Сир</w:t>
      </w:r>
      <w:r w:rsidR="004131D6" w:rsidRPr="00737D1A">
        <w:rPr>
          <w:rFonts w:ascii="Times New Roman" w:hAnsi="Times New Roman" w:cs="Times New Roman"/>
          <w:sz w:val="24"/>
          <w:szCs w:val="24"/>
        </w:rPr>
        <w:t xml:space="preserve"> Бранфорд?</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Нет, моя королева.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Тогда не говори, пока я не разрешу. Понятно?</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Да, моя королева.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На колени! Сейчас же!</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осмелилась взглянуть сквозь пальцы, и увидела краем глаза, как Бранфорд сначала уставился на королеву, а потом медленно опустился </w:t>
      </w:r>
      <w:r w:rsidR="00666E10" w:rsidRPr="00737D1A">
        <w:rPr>
          <w:rFonts w:ascii="Times New Roman" w:hAnsi="Times New Roman" w:cs="Times New Roman"/>
          <w:sz w:val="24"/>
          <w:szCs w:val="24"/>
        </w:rPr>
        <w:t xml:space="preserve">перед ней </w:t>
      </w:r>
      <w:r w:rsidRPr="00737D1A">
        <w:rPr>
          <w:rFonts w:ascii="Times New Roman" w:hAnsi="Times New Roman" w:cs="Times New Roman"/>
          <w:sz w:val="24"/>
          <w:szCs w:val="24"/>
        </w:rPr>
        <w:t>на колени. Он положил вс</w:t>
      </w:r>
      <w:r w:rsidR="00666E10" w:rsidRPr="00737D1A">
        <w:rPr>
          <w:rFonts w:ascii="Times New Roman" w:hAnsi="Times New Roman" w:cs="Times New Roman"/>
          <w:sz w:val="24"/>
          <w:szCs w:val="24"/>
        </w:rPr>
        <w:t>ё</w:t>
      </w:r>
      <w:r w:rsidRPr="00737D1A">
        <w:rPr>
          <w:rFonts w:ascii="Times New Roman" w:hAnsi="Times New Roman" w:cs="Times New Roman"/>
          <w:sz w:val="24"/>
          <w:szCs w:val="24"/>
        </w:rPr>
        <w:t xml:space="preserve"> ещё сжатые кулаки на свои ноги и склонил голову. Я быстро спрятала голову.</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Послушай меня, Бранфорд Стерлинг, Правитель Стерлинга, и слушай внимательно,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голос королевы был тихий, я еле слышала её слова.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Эта ситуация </w:t>
      </w:r>
      <w:r w:rsidR="001819BC"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полная катастрофа, и есть только один человек, который ответственен за </w:t>
      </w:r>
      <w:r w:rsidR="009D358A" w:rsidRPr="00737D1A">
        <w:rPr>
          <w:rFonts w:ascii="Times New Roman" w:hAnsi="Times New Roman" w:cs="Times New Roman"/>
          <w:sz w:val="24"/>
          <w:szCs w:val="24"/>
        </w:rPr>
        <w:t>неё</w:t>
      </w:r>
      <w:r w:rsidR="004131D6" w:rsidRPr="00737D1A">
        <w:rPr>
          <w:rFonts w:ascii="Times New Roman" w:hAnsi="Times New Roman" w:cs="Times New Roman"/>
          <w:sz w:val="24"/>
          <w:szCs w:val="24"/>
        </w:rPr>
        <w:t xml:space="preserve"> и кого стоит винить.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думаю, я это понял…</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Молчать!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Да, моя королева!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его слова прозвучали мягко по отношению к ней. Но королева продолжала чётко и громко</w:t>
      </w:r>
      <w:r w:rsidR="00666E10" w:rsidRPr="00737D1A">
        <w:rPr>
          <w:rFonts w:ascii="Times New Roman" w:hAnsi="Times New Roman" w:cs="Times New Roman"/>
          <w:sz w:val="24"/>
          <w:szCs w:val="24"/>
        </w:rPr>
        <w:t>:</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Это ты</w:t>
      </w:r>
      <w:r w:rsidR="00666E10"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 xml:space="preserve">Бранфорд,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сказала Суннива.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ответственен за всё это. Привёз молодую, потерянную и простую девушку в роли своей жены и думал, что она будет вести себя, как принцесса. А сам не пров</w:t>
      </w:r>
      <w:r w:rsidR="00666E10"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л с ней достаточно времени, не считая </w:t>
      </w:r>
      <w:r w:rsidR="004131D6" w:rsidRPr="00773E78">
        <w:rPr>
          <w:rFonts w:ascii="Times New Roman" w:hAnsi="Times New Roman" w:cs="Times New Roman"/>
          <w:i/>
          <w:sz w:val="24"/>
          <w:szCs w:val="24"/>
        </w:rPr>
        <w:t>ночи</w:t>
      </w:r>
      <w:r w:rsidR="004131D6" w:rsidRPr="00737D1A">
        <w:rPr>
          <w:rFonts w:ascii="Times New Roman" w:hAnsi="Times New Roman" w:cs="Times New Roman"/>
          <w:sz w:val="24"/>
          <w:szCs w:val="24"/>
        </w:rPr>
        <w:t>, и не знаешь о</w:t>
      </w:r>
      <w:r w:rsidR="009D358A" w:rsidRPr="00737D1A">
        <w:rPr>
          <w:rFonts w:ascii="Times New Roman" w:hAnsi="Times New Roman" w:cs="Times New Roman"/>
          <w:sz w:val="24"/>
          <w:szCs w:val="24"/>
        </w:rPr>
        <w:t>б</w:t>
      </w:r>
      <w:r w:rsidR="004131D6" w:rsidRPr="00737D1A">
        <w:rPr>
          <w:rFonts w:ascii="Times New Roman" w:hAnsi="Times New Roman" w:cs="Times New Roman"/>
          <w:sz w:val="24"/>
          <w:szCs w:val="24"/>
        </w:rPr>
        <w:t xml:space="preserve"> этой девушке ничего. Я, очевидно, знаю о её характере больше, чем ты, несмотря на то, что провела </w:t>
      </w:r>
      <w:r w:rsidR="00666E10" w:rsidRPr="00737D1A">
        <w:rPr>
          <w:rFonts w:ascii="Times New Roman" w:hAnsi="Times New Roman" w:cs="Times New Roman"/>
          <w:sz w:val="24"/>
          <w:szCs w:val="24"/>
        </w:rPr>
        <w:t xml:space="preserve">с ней </w:t>
      </w:r>
      <w:r w:rsidR="004131D6" w:rsidRPr="00737D1A">
        <w:rPr>
          <w:rFonts w:ascii="Times New Roman" w:hAnsi="Times New Roman" w:cs="Times New Roman"/>
          <w:sz w:val="24"/>
          <w:szCs w:val="24"/>
        </w:rPr>
        <w:t>всего пару часов. Думаешь, Александра протащила это платье сюда сама? Ты представил мне свою жену всю в грязи, так как ей нечего было надеть. Как Камден и я можем доверить тебе корону и власть над людьми, если ты не можешь вести за собой даже свою жену?</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Мама, 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не давала тебе право голоса.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Да, моя королева.</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услышала, как </w:t>
      </w:r>
      <w:r w:rsidR="00666E10" w:rsidRPr="00737D1A">
        <w:rPr>
          <w:rFonts w:ascii="Times New Roman" w:hAnsi="Times New Roman" w:cs="Times New Roman"/>
          <w:sz w:val="24"/>
          <w:szCs w:val="24"/>
        </w:rPr>
        <w:t xml:space="preserve">королева </w:t>
      </w:r>
      <w:r w:rsidRPr="00737D1A">
        <w:rPr>
          <w:rFonts w:ascii="Times New Roman" w:hAnsi="Times New Roman" w:cs="Times New Roman"/>
          <w:sz w:val="24"/>
          <w:szCs w:val="24"/>
        </w:rPr>
        <w:t>тяжело вздохнула. Её слова стали звучать тише, но тон оставался тв</w:t>
      </w:r>
      <w:r w:rsidR="00666E10" w:rsidRPr="00737D1A">
        <w:rPr>
          <w:rFonts w:ascii="Times New Roman" w:hAnsi="Times New Roman" w:cs="Times New Roman"/>
          <w:sz w:val="24"/>
          <w:szCs w:val="24"/>
        </w:rPr>
        <w:t>ё</w:t>
      </w:r>
      <w:r w:rsidRPr="00737D1A">
        <w:rPr>
          <w:rFonts w:ascii="Times New Roman" w:hAnsi="Times New Roman" w:cs="Times New Roman"/>
          <w:sz w:val="24"/>
          <w:szCs w:val="24"/>
        </w:rPr>
        <w:t>рдым</w:t>
      </w:r>
      <w:r w:rsidR="00666E10" w:rsidRPr="00737D1A">
        <w:rPr>
          <w:rFonts w:ascii="Times New Roman" w:hAnsi="Times New Roman" w:cs="Times New Roman"/>
          <w:sz w:val="24"/>
          <w:szCs w:val="24"/>
        </w:rPr>
        <w:t>:</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4131D6" w:rsidRPr="00737D1A">
        <w:rPr>
          <w:rFonts w:ascii="Times New Roman" w:hAnsi="Times New Roman" w:cs="Times New Roman"/>
          <w:sz w:val="24"/>
          <w:szCs w:val="24"/>
        </w:rPr>
        <w:t xml:space="preserve"> Это всё твоих рук дело, Бранфорд. Ты практически бросил Александру одну, как только она приехала. Каким корол</w:t>
      </w:r>
      <w:r w:rsidR="00666E10" w:rsidRPr="00737D1A">
        <w:rPr>
          <w:rFonts w:ascii="Times New Roman" w:hAnsi="Times New Roman" w:cs="Times New Roman"/>
          <w:sz w:val="24"/>
          <w:szCs w:val="24"/>
        </w:rPr>
        <w:t>ё</w:t>
      </w:r>
      <w:r w:rsidR="004131D6" w:rsidRPr="00737D1A">
        <w:rPr>
          <w:rFonts w:ascii="Times New Roman" w:hAnsi="Times New Roman" w:cs="Times New Roman"/>
          <w:sz w:val="24"/>
          <w:szCs w:val="24"/>
        </w:rPr>
        <w:t>м ты будешь, если не можешь справиться с потребностями своей жены?</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Она может быть предательницей!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издала унылый всхлип.</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Ради всего святого, Бранфорд! Ты вообще себя слышишь? Ты выбрал её из целой арены полной служанок! Это и был твой план, чтобы избежать предательства, не так ли?</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знала об...?</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знаю много всего, Сир Бранфорд. Лишь немногое происходит без моего ведома, включая твои секретные встречи </w:t>
      </w:r>
      <w:r w:rsidR="00E13C07" w:rsidRPr="00737D1A">
        <w:rPr>
          <w:rFonts w:ascii="Times New Roman" w:hAnsi="Times New Roman" w:cs="Times New Roman"/>
          <w:sz w:val="24"/>
          <w:szCs w:val="24"/>
        </w:rPr>
        <w:t>по поводу войны</w:t>
      </w:r>
      <w:r w:rsidR="004131D6" w:rsidRPr="00737D1A">
        <w:rPr>
          <w:rFonts w:ascii="Times New Roman" w:hAnsi="Times New Roman" w:cs="Times New Roman"/>
          <w:sz w:val="24"/>
          <w:szCs w:val="24"/>
        </w:rPr>
        <w:t xml:space="preserve"> с Хадебрандом. Я разрешила произойти этой афере со свадьбой, потому что тебе пора научиться брать на себя ответственность. Не скажу, что была в восторге от твоего выбора. И видя, что ты уклоняешься от обязанности присматривать за своей женой с самого первого дня, я вс</w:t>
      </w:r>
      <w:r w:rsidR="00E13C07"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 более и более разочаровывалась в тебе.</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Это не самое лучшее время для…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найд</w:t>
      </w:r>
      <w:r w:rsidR="00E13C07" w:rsidRPr="00737D1A">
        <w:rPr>
          <w:rFonts w:ascii="Times New Roman" w:hAnsi="Times New Roman" w:cs="Times New Roman"/>
          <w:sz w:val="24"/>
          <w:szCs w:val="24"/>
        </w:rPr>
        <w:t>ё</w:t>
      </w:r>
      <w:r w:rsidR="004131D6" w:rsidRPr="00737D1A">
        <w:rPr>
          <w:rFonts w:ascii="Times New Roman" w:hAnsi="Times New Roman" w:cs="Times New Roman"/>
          <w:sz w:val="24"/>
          <w:szCs w:val="24"/>
        </w:rPr>
        <w:t>шь время, Сир Бранфорд. На самом деле, следующие три дня, это будет твоей главной и единственной задачей.</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Три дня?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Да, потому что на этот срок вы с Александрой будете в одиночестве.</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О чём ты говоришь?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скептически спросил Бранфорд.</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вс</w:t>
      </w:r>
      <w:r w:rsidR="00E13C07"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 исправишь. Будешь вести себя как мужчина, а не как испорченный реб</w:t>
      </w:r>
      <w:r w:rsidR="00E13C07" w:rsidRPr="00737D1A">
        <w:rPr>
          <w:rFonts w:ascii="Times New Roman" w:hAnsi="Times New Roman" w:cs="Times New Roman"/>
          <w:sz w:val="24"/>
          <w:szCs w:val="24"/>
        </w:rPr>
        <w:t>ё</w:t>
      </w:r>
      <w:r w:rsidR="004131D6" w:rsidRPr="00737D1A">
        <w:rPr>
          <w:rFonts w:ascii="Times New Roman" w:hAnsi="Times New Roman" w:cs="Times New Roman"/>
          <w:sz w:val="24"/>
          <w:szCs w:val="24"/>
        </w:rPr>
        <w:t>нок. Обучишь свою жену нашим традициям, жизни, и тому, что от неё все ожидают. Расскажешь о себе. А так же узнаешь вс</w:t>
      </w:r>
      <w:r w:rsidR="00E13C07"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 о ней и станешь чтить её мысли и то, во что она верит.</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посмотрела из</w:t>
      </w:r>
      <w:r w:rsidR="00B14137" w:rsidRPr="00737D1A">
        <w:rPr>
          <w:rFonts w:ascii="Times New Roman" w:hAnsi="Times New Roman" w:cs="Times New Roman"/>
          <w:sz w:val="24"/>
          <w:szCs w:val="24"/>
        </w:rPr>
        <w:t>-</w:t>
      </w:r>
      <w:r w:rsidRPr="00737D1A">
        <w:rPr>
          <w:rFonts w:ascii="Times New Roman" w:hAnsi="Times New Roman" w:cs="Times New Roman"/>
          <w:sz w:val="24"/>
          <w:szCs w:val="24"/>
        </w:rPr>
        <w:t>под руки. Бранфорд оставался на коленях перед королевой, а Суннива продолжала говорить</w:t>
      </w:r>
      <w:r w:rsidR="00E13C07" w:rsidRPr="00737D1A">
        <w:rPr>
          <w:rFonts w:ascii="Times New Roman" w:hAnsi="Times New Roman" w:cs="Times New Roman"/>
          <w:sz w:val="24"/>
          <w:szCs w:val="24"/>
        </w:rPr>
        <w:t>:</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В моей родной стране есть обычай для новобрачных. На три дня и три ночи они остаются наедине. Проводят время, изучая друг друга. Понимают, с кем им нужно будет провести остаток жизни. Мы называем это </w:t>
      </w:r>
      <w:r w:rsidR="008D2465" w:rsidRPr="00737D1A">
        <w:rPr>
          <w:rFonts w:ascii="Times New Roman" w:hAnsi="Times New Roman" w:cs="Times New Roman"/>
          <w:sz w:val="24"/>
          <w:szCs w:val="24"/>
        </w:rPr>
        <w:t>«</w:t>
      </w:r>
      <w:r w:rsidR="004131D6" w:rsidRPr="00737D1A">
        <w:rPr>
          <w:rFonts w:ascii="Times New Roman" w:hAnsi="Times New Roman" w:cs="Times New Roman"/>
          <w:sz w:val="24"/>
          <w:szCs w:val="24"/>
        </w:rPr>
        <w:t>медовым месяцем</w:t>
      </w:r>
      <w:r w:rsidR="008D2465"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Начиная с этого момента у вас с Александрой медовый месяц. Ты не покинешь её ни на минуту, расскажешь о себе, включая то, почему ты </w:t>
      </w:r>
      <w:r w:rsidR="00E13C07" w:rsidRPr="00737D1A">
        <w:rPr>
          <w:rFonts w:ascii="Times New Roman" w:hAnsi="Times New Roman" w:cs="Times New Roman"/>
          <w:sz w:val="24"/>
          <w:szCs w:val="24"/>
        </w:rPr>
        <w:t xml:space="preserve">так </w:t>
      </w:r>
      <w:r w:rsidR="004131D6" w:rsidRPr="00737D1A">
        <w:rPr>
          <w:rFonts w:ascii="Times New Roman" w:hAnsi="Times New Roman" w:cs="Times New Roman"/>
          <w:sz w:val="24"/>
          <w:szCs w:val="24"/>
        </w:rPr>
        <w:t>пов</w:t>
      </w:r>
      <w:r w:rsidR="00E13C07" w:rsidRPr="00737D1A">
        <w:rPr>
          <w:rFonts w:ascii="Times New Roman" w:hAnsi="Times New Roman" w:cs="Times New Roman"/>
          <w:sz w:val="24"/>
          <w:szCs w:val="24"/>
        </w:rPr>
        <w:t>ё</w:t>
      </w:r>
      <w:r w:rsidR="004131D6" w:rsidRPr="00737D1A">
        <w:rPr>
          <w:rFonts w:ascii="Times New Roman" w:hAnsi="Times New Roman" w:cs="Times New Roman"/>
          <w:sz w:val="24"/>
          <w:szCs w:val="24"/>
        </w:rPr>
        <w:t>л себя сегодня. Объяснишь ей всё это.</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не хочу об этом говорить…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Мне не интересно, что вы хотите, Сир Бранфорд. Ты создал такую ситуацию и такой беспорядок. Теперь тебе </w:t>
      </w:r>
      <w:r w:rsidR="00E13C07" w:rsidRPr="00737D1A">
        <w:rPr>
          <w:rFonts w:ascii="Times New Roman" w:hAnsi="Times New Roman" w:cs="Times New Roman"/>
          <w:sz w:val="24"/>
          <w:szCs w:val="24"/>
        </w:rPr>
        <w:t xml:space="preserve">её и </w:t>
      </w:r>
      <w:r w:rsidR="004131D6" w:rsidRPr="00737D1A">
        <w:rPr>
          <w:rFonts w:ascii="Times New Roman" w:hAnsi="Times New Roman" w:cs="Times New Roman"/>
          <w:sz w:val="24"/>
          <w:szCs w:val="24"/>
        </w:rPr>
        <w:t>решать.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4131D6" w:rsidRPr="00737D1A">
        <w:rPr>
          <w:rFonts w:ascii="Times New Roman" w:hAnsi="Times New Roman" w:cs="Times New Roman"/>
          <w:sz w:val="24"/>
          <w:szCs w:val="24"/>
        </w:rPr>
        <w:t xml:space="preserve"> Реш</w:t>
      </w:r>
      <w:r w:rsidR="00E13C07" w:rsidRPr="00737D1A">
        <w:rPr>
          <w:rFonts w:ascii="Times New Roman" w:hAnsi="Times New Roman" w:cs="Times New Roman"/>
          <w:sz w:val="24"/>
          <w:szCs w:val="24"/>
        </w:rPr>
        <w:t>а</w:t>
      </w:r>
      <w:r w:rsidR="004131D6" w:rsidRPr="00737D1A">
        <w:rPr>
          <w:rFonts w:ascii="Times New Roman" w:hAnsi="Times New Roman" w:cs="Times New Roman"/>
          <w:sz w:val="24"/>
          <w:szCs w:val="24"/>
        </w:rPr>
        <w:t xml:space="preserve">ть?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Бранфорд сделал глубокий вдох и продолжил деланно спокойным голосом.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У меня турнир, мне надо готовиться. Я не могу провести три дня…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Не я выбрала время свадьбы, Бранфорд,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сказала королева.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сделал это сам и тебе жить с твоим выбором. Как ты планируешь защитить целый народ как король, если даже не можешь защитить свою жену? Когда собирался ей заняться? Ждал подходящего тебе времени в расписании?</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Защитить от чего?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выкрикнул Бранфорд.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Это она…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Если бы ты оглянулся в зале хоть на секунду,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перебила королева Суннива своего при</w:t>
      </w:r>
      <w:r w:rsidR="00E13C07"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много сына,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то заметил бы этих дрянных сестер, хохочущих между собой, как только ты вышел за дверь!</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Через несколько мгновений Б</w:t>
      </w:r>
      <w:r w:rsidR="00E13C07" w:rsidRPr="00737D1A">
        <w:rPr>
          <w:rFonts w:ascii="Times New Roman" w:hAnsi="Times New Roman" w:cs="Times New Roman"/>
          <w:sz w:val="24"/>
          <w:szCs w:val="24"/>
        </w:rPr>
        <w:t>ранфорд заговорил тихим голосом:</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Кимберли и Нелль?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Да. Я наконец</w:t>
      </w:r>
      <w:r w:rsidR="00B14137" w:rsidRPr="00737D1A">
        <w:rPr>
          <w:rFonts w:ascii="Times New Roman" w:hAnsi="Times New Roman" w:cs="Times New Roman"/>
          <w:sz w:val="24"/>
          <w:szCs w:val="24"/>
        </w:rPr>
        <w:t>-</w:t>
      </w:r>
      <w:r w:rsidR="004131D6" w:rsidRPr="00737D1A">
        <w:rPr>
          <w:rFonts w:ascii="Times New Roman" w:hAnsi="Times New Roman" w:cs="Times New Roman"/>
          <w:sz w:val="24"/>
          <w:szCs w:val="24"/>
        </w:rPr>
        <w:t>то достучалась до твоих тупых мозгов?</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Что они сделали?</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Если ты так хорош в сопоставлениях, догадайся сам! Один взгляд в их сторону, и я поняла, что точно случилось сегодня вечером. Может быть</w:t>
      </w:r>
      <w:r w:rsidR="00E13C07" w:rsidRPr="00737D1A">
        <w:rPr>
          <w:rFonts w:ascii="Times New Roman" w:hAnsi="Times New Roman" w:cs="Times New Roman"/>
          <w:sz w:val="24"/>
          <w:szCs w:val="24"/>
        </w:rPr>
        <w:t xml:space="preserve">, таким образом, </w:t>
      </w:r>
      <w:r w:rsidR="004131D6" w:rsidRPr="00737D1A">
        <w:rPr>
          <w:rFonts w:ascii="Times New Roman" w:hAnsi="Times New Roman" w:cs="Times New Roman"/>
          <w:sz w:val="24"/>
          <w:szCs w:val="24"/>
        </w:rPr>
        <w:t>твои прошлые шлюшки хотели привлечь к себе твоё внимание? Меня не волнует, почему они это сделали. Ты выяснишь это сам, как только позаботишься о сво</w:t>
      </w:r>
      <w:r w:rsidR="00E13C07"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м главном приоритете </w:t>
      </w:r>
      <w:r w:rsidR="001819BC"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девушке, которую ты загнал в угол! Александра думает, что ты её побьёшь или хуже, потому что две коварные развратницы впихнули её в это платье.</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Она поняла. Я не знала как, но королева знала, что эти девушки сделали со мной.</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думаешь, Кимберли и Нелль, сделали это нарочно, чтобы унизить её? Они бы не сделали это с моей...</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запнулся, ахнул, и некоторое время я слышала только его дыхание.</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Да, Бранфорд. С твоей </w:t>
      </w:r>
      <w:r w:rsidR="004131D6" w:rsidRPr="00773E78">
        <w:rPr>
          <w:rFonts w:ascii="Times New Roman" w:hAnsi="Times New Roman" w:cs="Times New Roman"/>
          <w:i/>
          <w:sz w:val="24"/>
          <w:szCs w:val="24"/>
        </w:rPr>
        <w:t>женой</w:t>
      </w:r>
      <w:r w:rsidR="004131D6" w:rsidRPr="00737D1A">
        <w:rPr>
          <w:rFonts w:ascii="Times New Roman" w:hAnsi="Times New Roman" w:cs="Times New Roman"/>
          <w:sz w:val="24"/>
          <w:szCs w:val="24"/>
        </w:rPr>
        <w:t>. Кто ещё надеялся получить это место?</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не понимаю о чём ты,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голос Бранфорда стал </w:t>
      </w:r>
      <w:r w:rsidR="007B2BA3" w:rsidRPr="00737D1A">
        <w:rPr>
          <w:rFonts w:ascii="Times New Roman" w:hAnsi="Times New Roman" w:cs="Times New Roman"/>
          <w:sz w:val="24"/>
          <w:szCs w:val="24"/>
        </w:rPr>
        <w:t>без эмоциональным</w:t>
      </w:r>
      <w:r w:rsidR="004131D6" w:rsidRPr="00737D1A">
        <w:rPr>
          <w:rFonts w:ascii="Times New Roman" w:hAnsi="Times New Roman" w:cs="Times New Roman"/>
          <w:sz w:val="24"/>
          <w:szCs w:val="24"/>
        </w:rPr>
        <w:t xml:space="preserve"> и ровным.</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Кто думал, что у неё есть шанс стать чем</w:t>
      </w:r>
      <w:r w:rsidR="00B14137" w:rsidRPr="00737D1A">
        <w:rPr>
          <w:rFonts w:ascii="Times New Roman" w:hAnsi="Times New Roman" w:cs="Times New Roman"/>
          <w:sz w:val="24"/>
          <w:szCs w:val="24"/>
        </w:rPr>
        <w:t>-</w:t>
      </w:r>
      <w:r w:rsidR="004131D6" w:rsidRPr="00737D1A">
        <w:rPr>
          <w:rFonts w:ascii="Times New Roman" w:hAnsi="Times New Roman" w:cs="Times New Roman"/>
          <w:sz w:val="24"/>
          <w:szCs w:val="24"/>
        </w:rPr>
        <w:t>то большим для тебя? Кто из ревности смог сделать такое? Не собираюсь больше терпеть эту девушку в сво</w:t>
      </w:r>
      <w:r w:rsidR="00E13C07" w:rsidRPr="00737D1A">
        <w:rPr>
          <w:rFonts w:ascii="Times New Roman" w:hAnsi="Times New Roman" w:cs="Times New Roman"/>
          <w:sz w:val="24"/>
          <w:szCs w:val="24"/>
        </w:rPr>
        <w:t>ё</w:t>
      </w:r>
      <w:r w:rsidR="004131D6" w:rsidRPr="00737D1A">
        <w:rPr>
          <w:rFonts w:ascii="Times New Roman" w:hAnsi="Times New Roman" w:cs="Times New Roman"/>
          <w:sz w:val="24"/>
          <w:szCs w:val="24"/>
        </w:rPr>
        <w:t>м королевстве, Бранфорд. И жду, что ты примешь меры. Я исчерпала себя относительно почитания дочерей сестры Эверлейта.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Но Рамона была с Александрой весь вечер. Как они…</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Почему бы тебе не спросить это у Александры? Пусть это будут твои первые шаги на пути к исправлению.</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4131D6" w:rsidRPr="00737D1A">
        <w:rPr>
          <w:rFonts w:ascii="Times New Roman" w:hAnsi="Times New Roman" w:cs="Times New Roman"/>
          <w:sz w:val="24"/>
          <w:szCs w:val="24"/>
        </w:rPr>
        <w:t xml:space="preserve"> Она не сделала ничего плохого, да?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голос Бранфорда практически сошел на ш</w:t>
      </w:r>
      <w:r w:rsidR="00047611" w:rsidRPr="00737D1A">
        <w:rPr>
          <w:rFonts w:ascii="Times New Roman" w:hAnsi="Times New Roman" w:cs="Times New Roman"/>
          <w:sz w:val="24"/>
          <w:szCs w:val="24"/>
        </w:rPr>
        <w:t>ё</w:t>
      </w:r>
      <w:r w:rsidR="004131D6" w:rsidRPr="00737D1A">
        <w:rPr>
          <w:rFonts w:ascii="Times New Roman" w:hAnsi="Times New Roman" w:cs="Times New Roman"/>
          <w:sz w:val="24"/>
          <w:szCs w:val="24"/>
        </w:rPr>
        <w:t>пот.</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Нет, Бранфорд,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сказала Суннива. Я слышала, как королева тяжело вздохнула, прежде чем продолжить. Её голос начал терять предыдущую ярость.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Александра </w:t>
      </w:r>
      <w:r w:rsidR="001819BC"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добрая, милая и простая девушка, которая нуждается в опеке и покровительстве. Посмотри, что ты сделал с ней!</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Как только Бранфорд повернулся ко мне, я быстро спрятала лицо. И не слышала ничего, кроме его прерывающегося дыхания.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Пора это исправлять, сын мой,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сказала Суннива, смягчившимся голосом.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Случайно или нет, но ты выбрал хорошую девушку себе в пару, а теперь тебе надо поговорить с ней, Бранфорд. Ты должен дать ей шанс понять тебя, и сам должен понять её. Думаешь, брак </w:t>
      </w:r>
      <w:r w:rsidR="001819BC"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это то, что происходит само по себе?</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вообще об этом не думал,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Бранфорд. Его голос был тихим и подавленным.</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Пора начинать думать, Бранфорд. Обсудим это снова через три дня,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услышала удаляющиеся шаги и звук тихо закрывшейся двери. Королева оставила меня наедине с Бранфордом. Я ещ</w:t>
      </w:r>
      <w:r w:rsidR="00E13C07"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 долго держала руки над головой, ожидая, что его гнев мог вернуться, так как между нами теперь никто не стоял. Единственными звуками были мои приглушенные всхлипы и тяж</w:t>
      </w:r>
      <w:r w:rsidR="00E13C07" w:rsidRPr="00737D1A">
        <w:rPr>
          <w:rFonts w:ascii="Times New Roman" w:hAnsi="Times New Roman" w:cs="Times New Roman"/>
          <w:sz w:val="24"/>
          <w:szCs w:val="24"/>
        </w:rPr>
        <w:t>ё</w:t>
      </w:r>
      <w:r w:rsidR="004131D6" w:rsidRPr="00737D1A">
        <w:rPr>
          <w:rFonts w:ascii="Times New Roman" w:hAnsi="Times New Roman" w:cs="Times New Roman"/>
          <w:sz w:val="24"/>
          <w:szCs w:val="24"/>
        </w:rPr>
        <w:t>лое дыхание Бранфорда.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Александра, пожалуйста,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услышала шаркающие шаги в </w:t>
      </w:r>
      <w:r w:rsidR="00E13C07" w:rsidRPr="00737D1A">
        <w:rPr>
          <w:rFonts w:ascii="Times New Roman" w:hAnsi="Times New Roman" w:cs="Times New Roman"/>
          <w:sz w:val="24"/>
          <w:szCs w:val="24"/>
        </w:rPr>
        <w:t>св</w:t>
      </w:r>
      <w:r w:rsidR="004131D6" w:rsidRPr="00737D1A">
        <w:rPr>
          <w:rFonts w:ascii="Times New Roman" w:hAnsi="Times New Roman" w:cs="Times New Roman"/>
          <w:sz w:val="24"/>
          <w:szCs w:val="24"/>
        </w:rPr>
        <w:t xml:space="preserve">ою сторону и смягчившийся голос Бранфорда.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Не плачь, прошу тебя! Посмотри на меня, умоляю!</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почувствовала его руку на </w:t>
      </w:r>
      <w:r w:rsidR="00E13C07" w:rsidRPr="00737D1A">
        <w:rPr>
          <w:rFonts w:ascii="Times New Roman" w:hAnsi="Times New Roman" w:cs="Times New Roman"/>
          <w:sz w:val="24"/>
          <w:szCs w:val="24"/>
        </w:rPr>
        <w:t>св</w:t>
      </w:r>
      <w:r w:rsidRPr="00737D1A">
        <w:rPr>
          <w:rFonts w:ascii="Times New Roman" w:hAnsi="Times New Roman" w:cs="Times New Roman"/>
          <w:sz w:val="24"/>
          <w:szCs w:val="24"/>
        </w:rPr>
        <w:t>о</w:t>
      </w:r>
      <w:r w:rsidR="00E13C07" w:rsidRPr="00737D1A">
        <w:rPr>
          <w:rFonts w:ascii="Times New Roman" w:hAnsi="Times New Roman" w:cs="Times New Roman"/>
          <w:sz w:val="24"/>
          <w:szCs w:val="24"/>
        </w:rPr>
        <w:t>ё</w:t>
      </w:r>
      <w:r w:rsidRPr="00737D1A">
        <w:rPr>
          <w:rFonts w:ascii="Times New Roman" w:hAnsi="Times New Roman" w:cs="Times New Roman"/>
          <w:sz w:val="24"/>
          <w:szCs w:val="24"/>
        </w:rPr>
        <w:t>м плече и услышала с</w:t>
      </w:r>
      <w:r w:rsidR="00E13C07" w:rsidRPr="00737D1A">
        <w:rPr>
          <w:rFonts w:ascii="Times New Roman" w:hAnsi="Times New Roman" w:cs="Times New Roman"/>
          <w:sz w:val="24"/>
          <w:szCs w:val="24"/>
        </w:rPr>
        <w:t>обственный</w:t>
      </w:r>
      <w:r w:rsidRPr="00737D1A">
        <w:rPr>
          <w:rFonts w:ascii="Times New Roman" w:hAnsi="Times New Roman" w:cs="Times New Roman"/>
          <w:sz w:val="24"/>
          <w:szCs w:val="24"/>
        </w:rPr>
        <w:t xml:space="preserve"> вскрик, </w:t>
      </w:r>
      <w:r w:rsidR="00E13C07" w:rsidRPr="00737D1A">
        <w:rPr>
          <w:rFonts w:ascii="Times New Roman" w:hAnsi="Times New Roman" w:cs="Times New Roman"/>
          <w:sz w:val="24"/>
          <w:szCs w:val="24"/>
        </w:rPr>
        <w:t xml:space="preserve">когда </w:t>
      </w:r>
      <w:r w:rsidRPr="00737D1A">
        <w:rPr>
          <w:rFonts w:ascii="Times New Roman" w:hAnsi="Times New Roman" w:cs="Times New Roman"/>
          <w:sz w:val="24"/>
          <w:szCs w:val="24"/>
        </w:rPr>
        <w:t xml:space="preserve">попыталась уползти от него, но </w:t>
      </w:r>
      <w:r w:rsidR="00E13C07" w:rsidRPr="00737D1A">
        <w:rPr>
          <w:rFonts w:ascii="Times New Roman" w:hAnsi="Times New Roman" w:cs="Times New Roman"/>
          <w:sz w:val="24"/>
          <w:szCs w:val="24"/>
        </w:rPr>
        <w:t xml:space="preserve">упёрлась плечами </w:t>
      </w:r>
      <w:r w:rsidRPr="00737D1A">
        <w:rPr>
          <w:rFonts w:ascii="Times New Roman" w:hAnsi="Times New Roman" w:cs="Times New Roman"/>
          <w:sz w:val="24"/>
          <w:szCs w:val="24"/>
        </w:rPr>
        <w:t>в каменную стену.</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Господь Всемогущий,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тихо</w:t>
      </w:r>
      <w:r w:rsidR="00E13C07" w:rsidRPr="00737D1A">
        <w:rPr>
          <w:rFonts w:ascii="Times New Roman" w:hAnsi="Times New Roman" w:cs="Times New Roman"/>
          <w:sz w:val="24"/>
          <w:szCs w:val="24"/>
        </w:rPr>
        <w:t xml:space="preserve"> Бранфорд</w:t>
      </w:r>
      <w:r w:rsidR="004131D6"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Что я наделал?</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снова почувствовала на себе его руки и попыталась оттолкнуть от себя, но вс</w:t>
      </w:r>
      <w:r w:rsidR="00E13C07" w:rsidRPr="00737D1A">
        <w:rPr>
          <w:rFonts w:ascii="Times New Roman" w:hAnsi="Times New Roman" w:cs="Times New Roman"/>
          <w:sz w:val="24"/>
          <w:szCs w:val="24"/>
        </w:rPr>
        <w:t>ё</w:t>
      </w:r>
      <w:r w:rsidRPr="00737D1A">
        <w:rPr>
          <w:rFonts w:ascii="Times New Roman" w:hAnsi="Times New Roman" w:cs="Times New Roman"/>
          <w:sz w:val="24"/>
          <w:szCs w:val="24"/>
        </w:rPr>
        <w:t xml:space="preserve"> ещё была прижата к стене. Бежать было некуда. Я кричала и отталкивала обвивавшие меня руки Бранфорда. </w:t>
      </w:r>
      <w:r w:rsidR="00E13C07" w:rsidRPr="00737D1A">
        <w:rPr>
          <w:rFonts w:ascii="Times New Roman" w:hAnsi="Times New Roman" w:cs="Times New Roman"/>
          <w:sz w:val="24"/>
          <w:szCs w:val="24"/>
        </w:rPr>
        <w:t>И не</w:t>
      </w:r>
      <w:r w:rsidRPr="00737D1A">
        <w:rPr>
          <w:rFonts w:ascii="Times New Roman" w:hAnsi="Times New Roman" w:cs="Times New Roman"/>
          <w:sz w:val="24"/>
          <w:szCs w:val="24"/>
        </w:rPr>
        <w:t>вольно снова задумалась, прикрепл</w:t>
      </w:r>
      <w:r w:rsidR="00E13C07" w:rsidRPr="00737D1A">
        <w:rPr>
          <w:rFonts w:ascii="Times New Roman" w:hAnsi="Times New Roman" w:cs="Times New Roman"/>
          <w:sz w:val="24"/>
          <w:szCs w:val="24"/>
        </w:rPr>
        <w:t>ё</w:t>
      </w:r>
      <w:r w:rsidRPr="00737D1A">
        <w:rPr>
          <w:rFonts w:ascii="Times New Roman" w:hAnsi="Times New Roman" w:cs="Times New Roman"/>
          <w:sz w:val="24"/>
          <w:szCs w:val="24"/>
        </w:rPr>
        <w:t xml:space="preserve">н ли его меч к поясу. Я </w:t>
      </w:r>
      <w:r w:rsidR="007B2BA3" w:rsidRPr="00737D1A">
        <w:rPr>
          <w:rFonts w:ascii="Times New Roman" w:hAnsi="Times New Roman" w:cs="Times New Roman"/>
          <w:sz w:val="24"/>
          <w:szCs w:val="24"/>
        </w:rPr>
        <w:t>тщетно</w:t>
      </w:r>
      <w:r w:rsidRPr="00737D1A">
        <w:rPr>
          <w:rFonts w:ascii="Times New Roman" w:hAnsi="Times New Roman" w:cs="Times New Roman"/>
          <w:sz w:val="24"/>
          <w:szCs w:val="24"/>
        </w:rPr>
        <w:t xml:space="preserve"> пыталась понять смысл слов королевы Суннивы, но была слишком напугана, чтобы осознавать, что они значили. Бранфорд не мог стоять на коленях. Я придумала это.</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Пожалуйста! Не убивайте меня! Пожалуйста, мой Господин. Я не хотела...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Ох, нет, нет! Александра, нет... пожалуйста, не думай так.</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Простите... Я не хотела... Простите... Простите...</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Александра, шшшш... успокойся.</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 xml:space="preserve">Я почувствовала, как меня схватили в охапку и подняли с пола. Куда он хотел </w:t>
      </w:r>
      <w:r w:rsidR="00E13C07" w:rsidRPr="00737D1A">
        <w:rPr>
          <w:rFonts w:ascii="Times New Roman" w:hAnsi="Times New Roman" w:cs="Times New Roman"/>
          <w:sz w:val="24"/>
          <w:szCs w:val="24"/>
        </w:rPr>
        <w:t xml:space="preserve">меня </w:t>
      </w:r>
      <w:r w:rsidRPr="00737D1A">
        <w:rPr>
          <w:rFonts w:ascii="Times New Roman" w:hAnsi="Times New Roman" w:cs="Times New Roman"/>
          <w:sz w:val="24"/>
          <w:szCs w:val="24"/>
        </w:rPr>
        <w:t xml:space="preserve">отнести? Я умру сегодня ночью? Буду ли первой, кого с парадом сопроводят к палачу? Всего через несколько шагов </w:t>
      </w:r>
      <w:r w:rsidR="00E13C07" w:rsidRPr="00737D1A">
        <w:rPr>
          <w:rFonts w:ascii="Times New Roman" w:hAnsi="Times New Roman" w:cs="Times New Roman"/>
          <w:sz w:val="24"/>
          <w:szCs w:val="24"/>
        </w:rPr>
        <w:t>Бранфорд</w:t>
      </w:r>
      <w:r w:rsidRPr="00737D1A">
        <w:rPr>
          <w:rFonts w:ascii="Times New Roman" w:hAnsi="Times New Roman" w:cs="Times New Roman"/>
          <w:sz w:val="24"/>
          <w:szCs w:val="24"/>
        </w:rPr>
        <w:t xml:space="preserve"> остановился. Я не могла сопротивляться его хватке, </w:t>
      </w:r>
      <w:r w:rsidR="00E13C07" w:rsidRPr="00737D1A">
        <w:rPr>
          <w:rFonts w:ascii="Times New Roman" w:hAnsi="Times New Roman" w:cs="Times New Roman"/>
          <w:sz w:val="24"/>
          <w:szCs w:val="24"/>
        </w:rPr>
        <w:t>поэтому</w:t>
      </w:r>
      <w:r w:rsidRPr="00737D1A">
        <w:rPr>
          <w:rFonts w:ascii="Times New Roman" w:hAnsi="Times New Roman" w:cs="Times New Roman"/>
          <w:sz w:val="24"/>
          <w:szCs w:val="24"/>
        </w:rPr>
        <w:t xml:space="preserve"> просто замерла. Зажала в кулаке рубашку </w:t>
      </w:r>
      <w:r w:rsidR="00047611" w:rsidRPr="00737D1A">
        <w:rPr>
          <w:rFonts w:ascii="Times New Roman" w:hAnsi="Times New Roman" w:cs="Times New Roman"/>
          <w:sz w:val="24"/>
          <w:szCs w:val="24"/>
        </w:rPr>
        <w:t xml:space="preserve">мужа </w:t>
      </w:r>
      <w:r w:rsidRPr="00737D1A">
        <w:rPr>
          <w:rFonts w:ascii="Times New Roman" w:hAnsi="Times New Roman" w:cs="Times New Roman"/>
          <w:sz w:val="24"/>
          <w:szCs w:val="24"/>
        </w:rPr>
        <w:t>и спрятала голову на груди. Было неудобно, так как сл</w:t>
      </w:r>
      <w:r w:rsidR="00E13C07" w:rsidRPr="00737D1A">
        <w:rPr>
          <w:rFonts w:ascii="Times New Roman" w:hAnsi="Times New Roman" w:cs="Times New Roman"/>
          <w:sz w:val="24"/>
          <w:szCs w:val="24"/>
        </w:rPr>
        <w:t>ё</w:t>
      </w:r>
      <w:r w:rsidRPr="00737D1A">
        <w:rPr>
          <w:rFonts w:ascii="Times New Roman" w:hAnsi="Times New Roman" w:cs="Times New Roman"/>
          <w:sz w:val="24"/>
          <w:szCs w:val="24"/>
        </w:rPr>
        <w:t>зы ручь</w:t>
      </w:r>
      <w:r w:rsidR="00E13C07" w:rsidRPr="00737D1A">
        <w:rPr>
          <w:rFonts w:ascii="Times New Roman" w:hAnsi="Times New Roman" w:cs="Times New Roman"/>
          <w:sz w:val="24"/>
          <w:szCs w:val="24"/>
        </w:rPr>
        <w:t>ё</w:t>
      </w:r>
      <w:r w:rsidRPr="00737D1A">
        <w:rPr>
          <w:rFonts w:ascii="Times New Roman" w:hAnsi="Times New Roman" w:cs="Times New Roman"/>
          <w:sz w:val="24"/>
          <w:szCs w:val="24"/>
        </w:rPr>
        <w:t>м лились по щекам, но мне больше некуда было повернуться.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Не трогай меня...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повторяла я фразу, пока меня немного приподняли, а потом опустили. Я поняла, что Бранфорд залез на кровать и держал меня в </w:t>
      </w:r>
      <w:r w:rsidR="00E13C07" w:rsidRPr="00737D1A">
        <w:rPr>
          <w:rFonts w:ascii="Times New Roman" w:hAnsi="Times New Roman" w:cs="Times New Roman"/>
          <w:sz w:val="24"/>
          <w:szCs w:val="24"/>
        </w:rPr>
        <w:t xml:space="preserve">своих </w:t>
      </w:r>
      <w:r w:rsidR="004131D6" w:rsidRPr="00737D1A">
        <w:rPr>
          <w:rFonts w:ascii="Times New Roman" w:hAnsi="Times New Roman" w:cs="Times New Roman"/>
          <w:sz w:val="24"/>
          <w:szCs w:val="24"/>
        </w:rPr>
        <w:t>объятиях.</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Никогда, Александра. Я не обижу тебя. Ты в безопасности.</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73E78">
        <w:rPr>
          <w:rFonts w:ascii="Times New Roman" w:hAnsi="Times New Roman" w:cs="Times New Roman"/>
          <w:i/>
          <w:sz w:val="24"/>
          <w:szCs w:val="24"/>
        </w:rPr>
        <w:t>Безопасность</w:t>
      </w:r>
      <w:r w:rsidRPr="00737D1A">
        <w:rPr>
          <w:rFonts w:ascii="Times New Roman" w:hAnsi="Times New Roman" w:cs="Times New Roman"/>
          <w:sz w:val="24"/>
          <w:szCs w:val="24"/>
        </w:rPr>
        <w:t>.</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больше не знала, что это значило. В Хадебранде я хотя бы знала, чего от меня ждали. Вела себя как служанка и редко нуждалась в напоминаниях. Здесь я ничего плохого не сделала</w:t>
      </w:r>
      <w:r w:rsidR="00B14137" w:rsidRPr="00737D1A">
        <w:rPr>
          <w:rFonts w:ascii="Times New Roman" w:hAnsi="Times New Roman" w:cs="Times New Roman"/>
          <w:sz w:val="24"/>
          <w:szCs w:val="24"/>
        </w:rPr>
        <w:t xml:space="preserve"> </w:t>
      </w:r>
      <w:r w:rsidR="00E13C07" w:rsidRPr="00737D1A">
        <w:rPr>
          <w:rFonts w:ascii="Times New Roman" w:hAnsi="Times New Roman" w:cs="Times New Roman"/>
          <w:sz w:val="24"/>
          <w:szCs w:val="24"/>
        </w:rPr>
        <w:t>никому</w:t>
      </w:r>
      <w:r w:rsidRPr="00737D1A">
        <w:rPr>
          <w:rFonts w:ascii="Times New Roman" w:hAnsi="Times New Roman" w:cs="Times New Roman"/>
          <w:sz w:val="24"/>
          <w:szCs w:val="24"/>
        </w:rPr>
        <w:t xml:space="preserve">, но благородные дамы хотели причинить мне вред, потому что это был их каприз. До того, как почувствовать безопасность с Бранфордом, </w:t>
      </w:r>
      <w:r w:rsidR="00E13C07" w:rsidRPr="00737D1A">
        <w:rPr>
          <w:rFonts w:ascii="Times New Roman" w:hAnsi="Times New Roman" w:cs="Times New Roman"/>
          <w:sz w:val="24"/>
          <w:szCs w:val="24"/>
        </w:rPr>
        <w:t xml:space="preserve">я </w:t>
      </w:r>
      <w:r w:rsidRPr="00737D1A">
        <w:rPr>
          <w:rFonts w:ascii="Times New Roman" w:hAnsi="Times New Roman" w:cs="Times New Roman"/>
          <w:sz w:val="24"/>
          <w:szCs w:val="24"/>
        </w:rPr>
        <w:t>осталась одна на растерзание этих двух женщин. Его руки теперь были на моей спине, но я не могла поверить, что они означали безопасность.</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услышала, как очередной всхлип с содроганием вырвался из моей груди, и Бранфорд сильнее сжал мои плечи, говоря, что я не должна плакать, что нахожусь в безопасности. Я не верила ему, но</w:t>
      </w:r>
      <w:r w:rsidR="00047611" w:rsidRPr="00737D1A">
        <w:rPr>
          <w:rFonts w:ascii="Times New Roman" w:hAnsi="Times New Roman" w:cs="Times New Roman"/>
          <w:sz w:val="24"/>
          <w:szCs w:val="24"/>
        </w:rPr>
        <w:t xml:space="preserve">, </w:t>
      </w:r>
      <w:r w:rsidRPr="00737D1A">
        <w:rPr>
          <w:rFonts w:ascii="Times New Roman" w:hAnsi="Times New Roman" w:cs="Times New Roman"/>
          <w:sz w:val="24"/>
          <w:szCs w:val="24"/>
        </w:rPr>
        <w:t>наконец</w:t>
      </w:r>
      <w:r w:rsidR="00B14137" w:rsidRPr="00737D1A">
        <w:rPr>
          <w:rFonts w:ascii="Times New Roman" w:hAnsi="Times New Roman" w:cs="Times New Roman"/>
          <w:sz w:val="24"/>
          <w:szCs w:val="24"/>
        </w:rPr>
        <w:t>-</w:t>
      </w:r>
      <w:r w:rsidRPr="00737D1A">
        <w:rPr>
          <w:rFonts w:ascii="Times New Roman" w:hAnsi="Times New Roman" w:cs="Times New Roman"/>
          <w:sz w:val="24"/>
          <w:szCs w:val="24"/>
        </w:rPr>
        <w:t>то</w:t>
      </w:r>
      <w:r w:rsidR="00047611" w:rsidRPr="00737D1A">
        <w:rPr>
          <w:rFonts w:ascii="Times New Roman" w:hAnsi="Times New Roman" w:cs="Times New Roman"/>
          <w:sz w:val="24"/>
          <w:szCs w:val="24"/>
        </w:rPr>
        <w:t xml:space="preserve">, </w:t>
      </w:r>
      <w:r w:rsidRPr="00737D1A">
        <w:rPr>
          <w:rFonts w:ascii="Times New Roman" w:hAnsi="Times New Roman" w:cs="Times New Roman"/>
          <w:sz w:val="24"/>
          <w:szCs w:val="24"/>
        </w:rPr>
        <w:t>сдалась усталости, закрыла глаза и провалилась в темноту.</w:t>
      </w:r>
    </w:p>
    <w:p w:rsidR="00C057D3" w:rsidRPr="00737D1A" w:rsidRDefault="00C057D3" w:rsidP="00BB1AB1">
      <w:pPr>
        <w:tabs>
          <w:tab w:val="right" w:pos="9355"/>
        </w:tabs>
        <w:spacing w:after="0" w:line="360" w:lineRule="auto"/>
        <w:ind w:firstLine="709"/>
        <w:jc w:val="both"/>
        <w:rPr>
          <w:rFonts w:ascii="Times New Roman" w:hAnsi="Times New Roman" w:cs="Times New Roman"/>
          <w:sz w:val="24"/>
          <w:szCs w:val="24"/>
        </w:rPr>
      </w:pPr>
    </w:p>
    <w:p w:rsidR="004131D6" w:rsidRPr="00737D1A" w:rsidRDefault="004131D6" w:rsidP="00B14137">
      <w:pPr>
        <w:tabs>
          <w:tab w:val="right" w:pos="9355"/>
        </w:tabs>
        <w:spacing w:after="0" w:line="360" w:lineRule="auto"/>
        <w:ind w:firstLine="709"/>
        <w:jc w:val="center"/>
        <w:rPr>
          <w:rFonts w:ascii="Times New Roman" w:hAnsi="Times New Roman" w:cs="Times New Roman"/>
          <w:sz w:val="24"/>
          <w:szCs w:val="24"/>
        </w:rPr>
      </w:pPr>
      <w:r w:rsidRPr="00737D1A">
        <w:rPr>
          <w:rFonts w:ascii="Times New Roman" w:hAnsi="Times New Roman" w:cs="Times New Roman"/>
          <w:sz w:val="24"/>
          <w:szCs w:val="24"/>
        </w:rPr>
        <w:t>***</w:t>
      </w:r>
    </w:p>
    <w:p w:rsidR="00C057D3" w:rsidRPr="00737D1A" w:rsidRDefault="00C057D3" w:rsidP="00BB1AB1">
      <w:pPr>
        <w:tabs>
          <w:tab w:val="right" w:pos="9355"/>
        </w:tabs>
        <w:spacing w:after="0" w:line="360" w:lineRule="auto"/>
        <w:ind w:firstLine="709"/>
        <w:jc w:val="both"/>
        <w:rPr>
          <w:rFonts w:ascii="Times New Roman" w:hAnsi="Times New Roman" w:cs="Times New Roman"/>
          <w:sz w:val="24"/>
          <w:szCs w:val="24"/>
        </w:rPr>
      </w:pPr>
    </w:p>
    <w:p w:rsidR="004131D6" w:rsidRPr="00737D1A" w:rsidRDefault="00C057D3"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Когда я открыла глаза, в</w:t>
      </w:r>
      <w:r w:rsidR="004131D6" w:rsidRPr="00737D1A">
        <w:rPr>
          <w:rFonts w:ascii="Times New Roman" w:hAnsi="Times New Roman" w:cs="Times New Roman"/>
          <w:sz w:val="24"/>
          <w:szCs w:val="24"/>
        </w:rPr>
        <w:t xml:space="preserve"> комнате было довольно темно и холодно. Огонь полностью потух. Моей первой мыслью было зажечь его снова, но я не могла пошевелиться, так как поняла, что Бранфорд не находился со мной в кровати. На самом деле, одеяла с его стороны были довольно холодными.</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перевернулась и почувствовала холод на голых плечах </w:t>
      </w:r>
      <w:r w:rsidR="00C057D3" w:rsidRPr="00737D1A">
        <w:rPr>
          <w:rFonts w:ascii="Times New Roman" w:hAnsi="Times New Roman" w:cs="Times New Roman"/>
          <w:sz w:val="24"/>
          <w:szCs w:val="24"/>
        </w:rPr>
        <w:t>без</w:t>
      </w:r>
      <w:r w:rsidRPr="00737D1A">
        <w:rPr>
          <w:rFonts w:ascii="Times New Roman" w:hAnsi="Times New Roman" w:cs="Times New Roman"/>
          <w:sz w:val="24"/>
          <w:szCs w:val="24"/>
        </w:rPr>
        <w:t xml:space="preserve"> одеял. Поняв, что до сих пор одета в этот ужасный наряд, </w:t>
      </w:r>
      <w:r w:rsidR="00047611" w:rsidRPr="00737D1A">
        <w:rPr>
          <w:rFonts w:ascii="Times New Roman" w:hAnsi="Times New Roman" w:cs="Times New Roman"/>
          <w:sz w:val="24"/>
          <w:szCs w:val="24"/>
        </w:rPr>
        <w:t xml:space="preserve">я </w:t>
      </w:r>
      <w:r w:rsidRPr="00737D1A">
        <w:rPr>
          <w:rFonts w:ascii="Times New Roman" w:hAnsi="Times New Roman" w:cs="Times New Roman"/>
          <w:sz w:val="24"/>
          <w:szCs w:val="24"/>
        </w:rPr>
        <w:t>приподнялась и села, намереваясь переодеть его в другой комнате. И услышала эхо от женского ш</w:t>
      </w:r>
      <w:r w:rsidR="00C057D3" w:rsidRPr="00737D1A">
        <w:rPr>
          <w:rFonts w:ascii="Times New Roman" w:hAnsi="Times New Roman" w:cs="Times New Roman"/>
          <w:sz w:val="24"/>
          <w:szCs w:val="24"/>
        </w:rPr>
        <w:t>ё</w:t>
      </w:r>
      <w:r w:rsidRPr="00737D1A">
        <w:rPr>
          <w:rFonts w:ascii="Times New Roman" w:hAnsi="Times New Roman" w:cs="Times New Roman"/>
          <w:sz w:val="24"/>
          <w:szCs w:val="24"/>
        </w:rPr>
        <w:t>пота за дверью и тихий ответ Бранфорда. Наклонила голову и напряглась, пытаясь услышать слова женщины.</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 там я нашла Рамону и платье, которое должна была надеть Александра. Рамона вне себя, особенно после того, как услышала, что ты ув</w:t>
      </w:r>
      <w:r w:rsidR="00C057D3"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л Александру. Я должна </w:t>
      </w:r>
      <w:r w:rsidR="004131D6" w:rsidRPr="00737D1A">
        <w:rPr>
          <w:rFonts w:ascii="Times New Roman" w:hAnsi="Times New Roman" w:cs="Times New Roman"/>
          <w:sz w:val="24"/>
          <w:szCs w:val="24"/>
        </w:rPr>
        <w:lastRenderedPageBreak/>
        <w:t>была пойти сама, но на кухне случилось непредсказуемое и... теперь это уже не важно, но в тот момент...</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поняла, что это был голос Иды. Она тяжело вздохнула.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И Рамона подтверждает это? Кимберли и Нелль ответственны за </w:t>
      </w:r>
      <w:r w:rsidR="00C057D3" w:rsidRPr="00737D1A">
        <w:rPr>
          <w:rFonts w:ascii="Times New Roman" w:hAnsi="Times New Roman" w:cs="Times New Roman"/>
          <w:sz w:val="24"/>
          <w:szCs w:val="24"/>
        </w:rPr>
        <w:t>всё</w:t>
      </w:r>
      <w:r w:rsidR="004131D6" w:rsidRPr="00737D1A">
        <w:rPr>
          <w:rFonts w:ascii="Times New Roman" w:hAnsi="Times New Roman" w:cs="Times New Roman"/>
          <w:sz w:val="24"/>
          <w:szCs w:val="24"/>
        </w:rPr>
        <w:t>?</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Да,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повисла тяж</w:t>
      </w:r>
      <w:r w:rsidR="00C057D3"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лая пауза.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знаю, что искать, братец. Ты не можешь... мамочка обещала заботиться о них... так что ты не можешь сделать это.</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поклялся Александре, что защищу её,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тяж</w:t>
      </w:r>
      <w:r w:rsidR="00C057D3"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лый голос Бранфорда отразился от каменных стен.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уже подв</w:t>
      </w:r>
      <w:r w:rsidR="00C057D3" w:rsidRPr="00737D1A">
        <w:rPr>
          <w:rFonts w:ascii="Times New Roman" w:hAnsi="Times New Roman" w:cs="Times New Roman"/>
          <w:sz w:val="24"/>
          <w:szCs w:val="24"/>
        </w:rPr>
        <w:t>ё</w:t>
      </w:r>
      <w:r w:rsidR="004131D6" w:rsidRPr="00737D1A">
        <w:rPr>
          <w:rFonts w:ascii="Times New Roman" w:hAnsi="Times New Roman" w:cs="Times New Roman"/>
          <w:sz w:val="24"/>
          <w:szCs w:val="24"/>
        </w:rPr>
        <w:t>л свою жену. Самое малое, что могу сделать</w:t>
      </w:r>
      <w:r w:rsidR="00B14137" w:rsidRPr="00737D1A">
        <w:rPr>
          <w:rFonts w:ascii="Times New Roman" w:hAnsi="Times New Roman" w:cs="Times New Roman"/>
          <w:sz w:val="24"/>
          <w:szCs w:val="24"/>
        </w:rPr>
        <w:t xml:space="preserve"> </w:t>
      </w:r>
      <w:r w:rsidR="001819BC" w:rsidRPr="00737D1A">
        <w:rPr>
          <w:rFonts w:ascii="Times New Roman" w:hAnsi="Times New Roman" w:cs="Times New Roman"/>
          <w:sz w:val="24"/>
          <w:szCs w:val="24"/>
        </w:rPr>
        <w:t>—</w:t>
      </w:r>
      <w:r w:rsidR="00B14137"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это напялить их головы на пики ограды замка, как напоминание всем о мо</w:t>
      </w:r>
      <w:r w:rsidR="00C057D3" w:rsidRPr="00737D1A">
        <w:rPr>
          <w:rFonts w:ascii="Times New Roman" w:hAnsi="Times New Roman" w:cs="Times New Roman"/>
          <w:sz w:val="24"/>
          <w:szCs w:val="24"/>
        </w:rPr>
        <w:t>ё</w:t>
      </w:r>
      <w:r w:rsidR="004131D6" w:rsidRPr="00737D1A">
        <w:rPr>
          <w:rFonts w:ascii="Times New Roman" w:hAnsi="Times New Roman" w:cs="Times New Roman"/>
          <w:sz w:val="24"/>
          <w:szCs w:val="24"/>
        </w:rPr>
        <w:t>м взгляде на предательство.</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Но Суннива обещала мамочке, что мы позаботимся о них, Бранфорд. Ты не можешь...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услышала, как надломился голос Иды.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не можешь сделать это. Не с </w:t>
      </w:r>
      <w:r w:rsidR="007B2BA3" w:rsidRPr="00737D1A">
        <w:rPr>
          <w:rFonts w:ascii="Times New Roman" w:hAnsi="Times New Roman" w:cs="Times New Roman"/>
          <w:sz w:val="24"/>
          <w:szCs w:val="24"/>
        </w:rPr>
        <w:t>дочерями</w:t>
      </w:r>
      <w:r w:rsidR="004131D6" w:rsidRPr="00737D1A">
        <w:rPr>
          <w:rFonts w:ascii="Times New Roman" w:hAnsi="Times New Roman" w:cs="Times New Roman"/>
          <w:sz w:val="24"/>
          <w:szCs w:val="24"/>
        </w:rPr>
        <w:t xml:space="preserve"> сестры мамочки. Не с нашими кузинами.</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не могу просто сидеть и смотреть, как эти девицы унижают меня и насмехаются над моей женой,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голос Бранфорда снова становился громким.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Господи, если бы мама не вошла... или если бы Рамона пострадала... я не могу себе этого представить.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Думаешь, что казнь </w:t>
      </w:r>
      <w:r w:rsidR="00C057D3" w:rsidRPr="00737D1A">
        <w:rPr>
          <w:rFonts w:ascii="Times New Roman" w:hAnsi="Times New Roman" w:cs="Times New Roman"/>
          <w:sz w:val="24"/>
          <w:szCs w:val="24"/>
        </w:rPr>
        <w:t>это всё</w:t>
      </w:r>
      <w:r w:rsidR="00B14137"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исправит?</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напряглась, но не могла ничего расслышать. Повисла долгая пауза, прежде чем Бранфорд ответил</w:t>
      </w:r>
      <w:r w:rsidR="00C057D3" w:rsidRPr="00737D1A">
        <w:rPr>
          <w:rFonts w:ascii="Times New Roman" w:hAnsi="Times New Roman" w:cs="Times New Roman"/>
          <w:sz w:val="24"/>
          <w:szCs w:val="24"/>
        </w:rPr>
        <w:t>:</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Нет,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он и снова замолчал.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Скажи мне, что делать Ида. Я напугал Александру. Пытался завоевать её доверие, а теперь точно вс</w:t>
      </w:r>
      <w:r w:rsidR="00C057D3"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 разрушил.</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Хочешь исправить?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Да.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Тогда перестань вести себя как придурок, и думай, прежде всего, о своей жене.</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Уже слишком поздно?</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Только Александра может ответить на этот вопрос,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заключила Ида.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Если она даст тебе возможность, которую ты </w:t>
      </w:r>
      <w:r w:rsidR="004131D6" w:rsidRPr="00773E78">
        <w:rPr>
          <w:rFonts w:ascii="Times New Roman" w:hAnsi="Times New Roman" w:cs="Times New Roman"/>
          <w:i/>
          <w:sz w:val="24"/>
          <w:szCs w:val="24"/>
        </w:rPr>
        <w:t>не</w:t>
      </w:r>
      <w:r w:rsidR="004131D6" w:rsidRPr="00737D1A">
        <w:rPr>
          <w:rFonts w:ascii="Times New Roman" w:hAnsi="Times New Roman" w:cs="Times New Roman"/>
          <w:sz w:val="24"/>
          <w:szCs w:val="24"/>
        </w:rPr>
        <w:t xml:space="preserve"> заслуживаешь, тебе прид</w:t>
      </w:r>
      <w:r w:rsidR="00C057D3"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тся потрудиться. Никаких недомолвок и секретов от неё. Расскажи ей все, Бранфорд. Александра примет тебя или нет, но не зависимо от этого, твоя душа будет открыта. Ты не такой плохой, как думаешь, даже не смотря на то, что </w:t>
      </w:r>
      <w:proofErr w:type="gramStart"/>
      <w:r w:rsidR="004131D6" w:rsidRPr="00737D1A">
        <w:rPr>
          <w:rFonts w:ascii="Times New Roman" w:hAnsi="Times New Roman" w:cs="Times New Roman"/>
          <w:sz w:val="24"/>
          <w:szCs w:val="24"/>
        </w:rPr>
        <w:t>придурок</w:t>
      </w:r>
      <w:proofErr w:type="gramEnd"/>
      <w:r w:rsidR="004131D6" w:rsidRPr="00737D1A">
        <w:rPr>
          <w:rFonts w:ascii="Times New Roman" w:hAnsi="Times New Roman" w:cs="Times New Roman"/>
          <w:sz w:val="24"/>
          <w:szCs w:val="24"/>
        </w:rPr>
        <w:t>.</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услышала л</w:t>
      </w:r>
      <w:r w:rsidR="00C057D3" w:rsidRPr="00737D1A">
        <w:rPr>
          <w:rFonts w:ascii="Times New Roman" w:hAnsi="Times New Roman" w:cs="Times New Roman"/>
          <w:sz w:val="24"/>
          <w:szCs w:val="24"/>
        </w:rPr>
        <w:t>ё</w:t>
      </w:r>
      <w:r w:rsidRPr="00737D1A">
        <w:rPr>
          <w:rFonts w:ascii="Times New Roman" w:hAnsi="Times New Roman" w:cs="Times New Roman"/>
          <w:sz w:val="24"/>
          <w:szCs w:val="24"/>
        </w:rPr>
        <w:t>гкий смех, бормотание, и звук закрывающейся двери, а затем приближающиеся шаги Бранфорда. Небольшой луч света от свечи проскользнул по стене и приблизился к кровати, где сидела 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4131D6" w:rsidRPr="00737D1A">
        <w:rPr>
          <w:rFonts w:ascii="Times New Roman" w:hAnsi="Times New Roman" w:cs="Times New Roman"/>
          <w:sz w:val="24"/>
          <w:szCs w:val="24"/>
        </w:rPr>
        <w:t xml:space="preserve"> Ты проснулась,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тихо сказал Бранфорд. Он присел на край кровати, поставил свечу на столик, но не приближался и не трогал меня. Я была благодарна. Вспомнив, что ещё не переодела платье, которое послужило причиной всего этого, стала натягивать одеяло на себя.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Всего лишь минуту назад,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ответила я, думая, понял ли он, что мне удалось подслушать их разговор. Я не хотела его разозлить, </w:t>
      </w:r>
      <w:r w:rsidR="00C057D3" w:rsidRPr="00737D1A">
        <w:rPr>
          <w:rFonts w:ascii="Times New Roman" w:hAnsi="Times New Roman" w:cs="Times New Roman"/>
          <w:sz w:val="24"/>
          <w:szCs w:val="24"/>
        </w:rPr>
        <w:t>поэтому</w:t>
      </w:r>
      <w:r w:rsidR="004131D6" w:rsidRPr="00737D1A">
        <w:rPr>
          <w:rFonts w:ascii="Times New Roman" w:hAnsi="Times New Roman" w:cs="Times New Roman"/>
          <w:sz w:val="24"/>
          <w:szCs w:val="24"/>
        </w:rPr>
        <w:t xml:space="preserve"> ответила на вопрос, который он </w:t>
      </w:r>
      <w:r w:rsidR="00C057D3" w:rsidRPr="00737D1A">
        <w:rPr>
          <w:rFonts w:ascii="Times New Roman" w:hAnsi="Times New Roman" w:cs="Times New Roman"/>
          <w:sz w:val="24"/>
          <w:szCs w:val="24"/>
        </w:rPr>
        <w:t xml:space="preserve">бы </w:t>
      </w:r>
      <w:r w:rsidR="004131D6" w:rsidRPr="00737D1A">
        <w:rPr>
          <w:rFonts w:ascii="Times New Roman" w:hAnsi="Times New Roman" w:cs="Times New Roman"/>
          <w:sz w:val="24"/>
          <w:szCs w:val="24"/>
        </w:rPr>
        <w:t xml:space="preserve">задал.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слышала, как вы с Идой разговаривали.</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Ида боялась, что ты подумаешь, будто она </w:t>
      </w:r>
      <w:r w:rsidR="00C057D3" w:rsidRPr="00737D1A">
        <w:rPr>
          <w:rFonts w:ascii="Times New Roman" w:hAnsi="Times New Roman" w:cs="Times New Roman"/>
          <w:sz w:val="24"/>
          <w:szCs w:val="24"/>
        </w:rPr>
        <w:t xml:space="preserve">в этом </w:t>
      </w:r>
      <w:r w:rsidR="004131D6" w:rsidRPr="00737D1A">
        <w:rPr>
          <w:rFonts w:ascii="Times New Roman" w:hAnsi="Times New Roman" w:cs="Times New Roman"/>
          <w:sz w:val="24"/>
          <w:szCs w:val="24"/>
        </w:rPr>
        <w:t xml:space="preserve">замешана,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Бранфорд, указывая на моё платье.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Моя сестра хотела, чтобы ты знала, что она подобрала для тебя подходящее платье и послала Рамону отнести его тебе и помочь. Но кое</w:t>
      </w:r>
      <w:r w:rsidR="00B14137" w:rsidRPr="00737D1A">
        <w:rPr>
          <w:rFonts w:ascii="Times New Roman" w:hAnsi="Times New Roman" w:cs="Times New Roman"/>
          <w:sz w:val="24"/>
          <w:szCs w:val="24"/>
        </w:rPr>
        <w:t>-</w:t>
      </w:r>
      <w:r w:rsidR="004131D6" w:rsidRPr="00737D1A">
        <w:rPr>
          <w:rFonts w:ascii="Times New Roman" w:hAnsi="Times New Roman" w:cs="Times New Roman"/>
          <w:sz w:val="24"/>
          <w:szCs w:val="24"/>
        </w:rPr>
        <w:t>что случилось с ней по пути. Мы думали, что Рамона была с тобой весь вечер.</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Наверное, мне должно было стать легче от его слов, но не стало. Мой мозг ещё не отошёл ото сна, глаза щипало от выплаканных сл</w:t>
      </w:r>
      <w:r w:rsidR="00C057D3" w:rsidRPr="00737D1A">
        <w:rPr>
          <w:rFonts w:ascii="Times New Roman" w:hAnsi="Times New Roman" w:cs="Times New Roman"/>
          <w:sz w:val="24"/>
          <w:szCs w:val="24"/>
        </w:rPr>
        <w:t>ё</w:t>
      </w:r>
      <w:r w:rsidRPr="00737D1A">
        <w:rPr>
          <w:rFonts w:ascii="Times New Roman" w:hAnsi="Times New Roman" w:cs="Times New Roman"/>
          <w:sz w:val="24"/>
          <w:szCs w:val="24"/>
        </w:rPr>
        <w:t>з. Я вздрогнула, вспомнив, как зашла в зал, и как все люди смотрели на меня и особенно взгляд Бранфорда.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Когда я увидел тебя в этом </w:t>
      </w:r>
      <w:r w:rsidR="004131D6" w:rsidRPr="00773E78">
        <w:rPr>
          <w:rFonts w:ascii="Times New Roman" w:hAnsi="Times New Roman" w:cs="Times New Roman"/>
          <w:i/>
          <w:sz w:val="24"/>
          <w:szCs w:val="24"/>
        </w:rPr>
        <w:t>платье</w:t>
      </w:r>
      <w:r w:rsidR="004131D6" w:rsidRPr="00737D1A">
        <w:rPr>
          <w:rFonts w:ascii="Times New Roman" w:hAnsi="Times New Roman" w:cs="Times New Roman"/>
          <w:sz w:val="24"/>
          <w:szCs w:val="24"/>
        </w:rPr>
        <w:t xml:space="preserve">... при входе в зал,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голос Бранфорда стал тяж</w:t>
      </w:r>
      <w:r w:rsidR="00C057D3"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лым и холодным, а я отодвинулась поближе к изголовью кровати, притягивая одеяло ближе к себе,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w:t>
      </w:r>
      <w:r w:rsidR="00C057D3" w:rsidRPr="00737D1A">
        <w:rPr>
          <w:rFonts w:ascii="Times New Roman" w:hAnsi="Times New Roman" w:cs="Times New Roman"/>
          <w:sz w:val="24"/>
          <w:szCs w:val="24"/>
        </w:rPr>
        <w:t>то</w:t>
      </w:r>
      <w:r w:rsidR="004131D6" w:rsidRPr="00737D1A">
        <w:rPr>
          <w:rFonts w:ascii="Times New Roman" w:hAnsi="Times New Roman" w:cs="Times New Roman"/>
          <w:sz w:val="24"/>
          <w:szCs w:val="24"/>
        </w:rPr>
        <w:t xml:space="preserve"> подумал о самом худшем. </w:t>
      </w:r>
      <w:r w:rsidR="00C057D3" w:rsidRPr="00737D1A">
        <w:rPr>
          <w:rFonts w:ascii="Times New Roman" w:hAnsi="Times New Roman" w:cs="Times New Roman"/>
          <w:sz w:val="24"/>
          <w:szCs w:val="24"/>
        </w:rPr>
        <w:t>Что</w:t>
      </w:r>
      <w:r w:rsidR="004131D6" w:rsidRPr="00737D1A">
        <w:rPr>
          <w:rFonts w:ascii="Times New Roman" w:hAnsi="Times New Roman" w:cs="Times New Roman"/>
          <w:sz w:val="24"/>
          <w:szCs w:val="24"/>
        </w:rPr>
        <w:t xml:space="preserve"> было не рационально, теперь это понятно, но в тот момент я подумал, что ты каким</w:t>
      </w:r>
      <w:r w:rsidR="00B14137"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то образом обманула меня. Сразу пришла мысль, что ты </w:t>
      </w:r>
      <w:r w:rsidR="001819BC"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шпион и предатель, посланный Сильверхелмом.</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И вновь </w:t>
      </w:r>
      <w:r w:rsidR="00C057D3" w:rsidRPr="00737D1A">
        <w:rPr>
          <w:rFonts w:ascii="Times New Roman" w:hAnsi="Times New Roman" w:cs="Times New Roman"/>
          <w:sz w:val="24"/>
          <w:szCs w:val="24"/>
        </w:rPr>
        <w:t xml:space="preserve">я </w:t>
      </w:r>
      <w:r w:rsidRPr="00737D1A">
        <w:rPr>
          <w:rFonts w:ascii="Times New Roman" w:hAnsi="Times New Roman" w:cs="Times New Roman"/>
          <w:sz w:val="24"/>
          <w:szCs w:val="24"/>
        </w:rPr>
        <w:t>почувствовала призрачн</w:t>
      </w:r>
      <w:r w:rsidR="00DD0F6E" w:rsidRPr="00737D1A">
        <w:rPr>
          <w:rFonts w:ascii="Times New Roman" w:hAnsi="Times New Roman" w:cs="Times New Roman"/>
          <w:sz w:val="24"/>
          <w:szCs w:val="24"/>
        </w:rPr>
        <w:t>ую</w:t>
      </w:r>
      <w:r w:rsidRPr="00737D1A">
        <w:rPr>
          <w:rFonts w:ascii="Times New Roman" w:hAnsi="Times New Roman" w:cs="Times New Roman"/>
          <w:sz w:val="24"/>
          <w:szCs w:val="24"/>
        </w:rPr>
        <w:t xml:space="preserve"> хват</w:t>
      </w:r>
      <w:r w:rsidR="00DD0F6E" w:rsidRPr="00737D1A">
        <w:rPr>
          <w:rFonts w:ascii="Times New Roman" w:hAnsi="Times New Roman" w:cs="Times New Roman"/>
          <w:sz w:val="24"/>
          <w:szCs w:val="24"/>
        </w:rPr>
        <w:t>ку</w:t>
      </w:r>
      <w:r w:rsidRPr="00737D1A">
        <w:rPr>
          <w:rFonts w:ascii="Times New Roman" w:hAnsi="Times New Roman" w:cs="Times New Roman"/>
          <w:sz w:val="24"/>
          <w:szCs w:val="24"/>
        </w:rPr>
        <w:t xml:space="preserve"> его руки на </w:t>
      </w:r>
      <w:r w:rsidR="00C057D3" w:rsidRPr="00737D1A">
        <w:rPr>
          <w:rFonts w:ascii="Times New Roman" w:hAnsi="Times New Roman" w:cs="Times New Roman"/>
          <w:sz w:val="24"/>
          <w:szCs w:val="24"/>
        </w:rPr>
        <w:t>св</w:t>
      </w:r>
      <w:r w:rsidRPr="00737D1A">
        <w:rPr>
          <w:rFonts w:ascii="Times New Roman" w:hAnsi="Times New Roman" w:cs="Times New Roman"/>
          <w:sz w:val="24"/>
          <w:szCs w:val="24"/>
        </w:rPr>
        <w:t>оей, и как он прорычал мне на ухо</w:t>
      </w:r>
      <w:r w:rsidR="00C057D3" w:rsidRPr="00737D1A">
        <w:rPr>
          <w:rFonts w:ascii="Times New Roman" w:hAnsi="Times New Roman" w:cs="Times New Roman"/>
          <w:sz w:val="24"/>
          <w:szCs w:val="24"/>
        </w:rPr>
        <w:t xml:space="preserve">: </w:t>
      </w:r>
      <w:r w:rsidR="008D2465" w:rsidRPr="00737D1A">
        <w:rPr>
          <w:rFonts w:ascii="Times New Roman" w:hAnsi="Times New Roman" w:cs="Times New Roman"/>
          <w:sz w:val="24"/>
          <w:szCs w:val="24"/>
        </w:rPr>
        <w:t>«</w:t>
      </w:r>
      <w:r w:rsidR="00C057D3" w:rsidRPr="00737D1A">
        <w:rPr>
          <w:rFonts w:ascii="Times New Roman" w:hAnsi="Times New Roman" w:cs="Times New Roman"/>
          <w:sz w:val="24"/>
          <w:szCs w:val="24"/>
        </w:rPr>
        <w:t>П</w:t>
      </w:r>
      <w:r w:rsidRPr="00737D1A">
        <w:rPr>
          <w:rFonts w:ascii="Times New Roman" w:hAnsi="Times New Roman" w:cs="Times New Roman"/>
          <w:sz w:val="24"/>
          <w:szCs w:val="24"/>
        </w:rPr>
        <w:t>редатель</w:t>
      </w:r>
      <w:r w:rsidR="008D2465" w:rsidRPr="00737D1A">
        <w:rPr>
          <w:rFonts w:ascii="Times New Roman" w:hAnsi="Times New Roman" w:cs="Times New Roman"/>
          <w:sz w:val="24"/>
          <w:szCs w:val="24"/>
        </w:rPr>
        <w:t>»</w:t>
      </w:r>
      <w:r w:rsidRPr="00737D1A">
        <w:rPr>
          <w:rFonts w:ascii="Times New Roman" w:hAnsi="Times New Roman" w:cs="Times New Roman"/>
          <w:sz w:val="24"/>
          <w:szCs w:val="24"/>
        </w:rPr>
        <w:t>, потащив в комнаты. Я закрыла глаза, чтобы избавиться и от Бранфорда</w:t>
      </w:r>
      <w:r w:rsidR="00C057D3" w:rsidRPr="00737D1A">
        <w:rPr>
          <w:rFonts w:ascii="Times New Roman" w:hAnsi="Times New Roman" w:cs="Times New Roman"/>
          <w:sz w:val="24"/>
          <w:szCs w:val="24"/>
        </w:rPr>
        <w:t xml:space="preserve">, </w:t>
      </w:r>
      <w:r w:rsidRPr="00737D1A">
        <w:rPr>
          <w:rFonts w:ascii="Times New Roman" w:hAnsi="Times New Roman" w:cs="Times New Roman"/>
          <w:sz w:val="24"/>
          <w:szCs w:val="24"/>
        </w:rPr>
        <w:t>и от воспоминаний.</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Посмотри на меня, Александра.</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покачала головой и медленно открыла глаза. Он приблизился ко мне, опираясь локтем на колено. Глаза Бранфорда были т</w:t>
      </w:r>
      <w:r w:rsidR="00C057D3" w:rsidRPr="00737D1A">
        <w:rPr>
          <w:rFonts w:ascii="Times New Roman" w:hAnsi="Times New Roman" w:cs="Times New Roman"/>
          <w:sz w:val="24"/>
          <w:szCs w:val="24"/>
        </w:rPr>
        <w:t>ё</w:t>
      </w:r>
      <w:r w:rsidRPr="00737D1A">
        <w:rPr>
          <w:rFonts w:ascii="Times New Roman" w:hAnsi="Times New Roman" w:cs="Times New Roman"/>
          <w:sz w:val="24"/>
          <w:szCs w:val="24"/>
        </w:rPr>
        <w:t>мными в свете свечи.</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ошибся,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он. А потом продолжил, тихо и быстро</w:t>
      </w:r>
      <w:r w:rsidR="00C057D3"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Понимаю это только сейчас. Знаю, что ты не надевала </w:t>
      </w:r>
      <w:r w:rsidR="00C057D3" w:rsidRPr="00737D1A">
        <w:rPr>
          <w:rFonts w:ascii="Times New Roman" w:hAnsi="Times New Roman" w:cs="Times New Roman"/>
          <w:sz w:val="24"/>
          <w:szCs w:val="24"/>
        </w:rPr>
        <w:t>платье</w:t>
      </w:r>
      <w:r w:rsidR="004131D6" w:rsidRPr="00737D1A">
        <w:rPr>
          <w:rFonts w:ascii="Times New Roman" w:hAnsi="Times New Roman" w:cs="Times New Roman"/>
          <w:sz w:val="24"/>
          <w:szCs w:val="24"/>
        </w:rPr>
        <w:t xml:space="preserve"> специально.</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Мой разум ещ</w:t>
      </w:r>
      <w:r w:rsidR="00C057D3" w:rsidRPr="00737D1A">
        <w:rPr>
          <w:rFonts w:ascii="Times New Roman" w:hAnsi="Times New Roman" w:cs="Times New Roman"/>
          <w:sz w:val="24"/>
          <w:szCs w:val="24"/>
        </w:rPr>
        <w:t>ё</w:t>
      </w:r>
      <w:r w:rsidRPr="00737D1A">
        <w:rPr>
          <w:rFonts w:ascii="Times New Roman" w:hAnsi="Times New Roman" w:cs="Times New Roman"/>
          <w:sz w:val="24"/>
          <w:szCs w:val="24"/>
        </w:rPr>
        <w:t xml:space="preserve"> не осознал, почему поменялся его тон, когда он посмотрел мне в глаза. Казалось, что Бранфорд был в агонии, и я боролась с тем же порывом, который возник у меня, когда я брила</w:t>
      </w:r>
      <w:r w:rsidR="00C057D3" w:rsidRPr="00737D1A">
        <w:rPr>
          <w:rFonts w:ascii="Times New Roman" w:hAnsi="Times New Roman" w:cs="Times New Roman"/>
          <w:sz w:val="24"/>
          <w:szCs w:val="24"/>
        </w:rPr>
        <w:t xml:space="preserve"> мужа</w:t>
      </w:r>
      <w:r w:rsidR="00B14137" w:rsidRPr="00737D1A">
        <w:rPr>
          <w:rFonts w:ascii="Times New Roman" w:hAnsi="Times New Roman" w:cs="Times New Roman"/>
          <w:sz w:val="24"/>
          <w:szCs w:val="24"/>
        </w:rPr>
        <w:t xml:space="preserve"> </w:t>
      </w:r>
      <w:r w:rsidR="001819BC" w:rsidRPr="00737D1A">
        <w:rPr>
          <w:rFonts w:ascii="Times New Roman" w:hAnsi="Times New Roman" w:cs="Times New Roman"/>
          <w:sz w:val="24"/>
          <w:szCs w:val="24"/>
        </w:rPr>
        <w:t>—</w:t>
      </w:r>
      <w:r w:rsidRPr="00737D1A">
        <w:rPr>
          <w:rFonts w:ascii="Times New Roman" w:hAnsi="Times New Roman" w:cs="Times New Roman"/>
          <w:sz w:val="24"/>
          <w:szCs w:val="24"/>
        </w:rPr>
        <w:t xml:space="preserve"> про</w:t>
      </w:r>
      <w:r w:rsidR="00C057D3" w:rsidRPr="00737D1A">
        <w:rPr>
          <w:rFonts w:ascii="Times New Roman" w:hAnsi="Times New Roman" w:cs="Times New Roman"/>
          <w:sz w:val="24"/>
          <w:szCs w:val="24"/>
        </w:rPr>
        <w:t>вести</w:t>
      </w:r>
      <w:r w:rsidRPr="00737D1A">
        <w:rPr>
          <w:rFonts w:ascii="Times New Roman" w:hAnsi="Times New Roman" w:cs="Times New Roman"/>
          <w:sz w:val="24"/>
          <w:szCs w:val="24"/>
        </w:rPr>
        <w:t xml:space="preserve"> рукой по </w:t>
      </w:r>
      <w:r w:rsidR="00C057D3" w:rsidRPr="00737D1A">
        <w:rPr>
          <w:rFonts w:ascii="Times New Roman" w:hAnsi="Times New Roman" w:cs="Times New Roman"/>
          <w:sz w:val="24"/>
          <w:szCs w:val="24"/>
        </w:rPr>
        <w:t xml:space="preserve">его </w:t>
      </w:r>
      <w:r w:rsidRPr="00737D1A">
        <w:rPr>
          <w:rFonts w:ascii="Times New Roman" w:hAnsi="Times New Roman" w:cs="Times New Roman"/>
          <w:sz w:val="24"/>
          <w:szCs w:val="24"/>
        </w:rPr>
        <w:t>волосам и сказать, что вс</w:t>
      </w:r>
      <w:r w:rsidR="00C057D3" w:rsidRPr="00737D1A">
        <w:rPr>
          <w:rFonts w:ascii="Times New Roman" w:hAnsi="Times New Roman" w:cs="Times New Roman"/>
          <w:sz w:val="24"/>
          <w:szCs w:val="24"/>
        </w:rPr>
        <w:t>ё</w:t>
      </w:r>
      <w:r w:rsidRPr="00737D1A">
        <w:rPr>
          <w:rFonts w:ascii="Times New Roman" w:hAnsi="Times New Roman" w:cs="Times New Roman"/>
          <w:sz w:val="24"/>
          <w:szCs w:val="24"/>
        </w:rPr>
        <w:t xml:space="preserve"> будет хорошо, потому что хорошо не было. Я даже не знала, что он планир</w:t>
      </w:r>
      <w:r w:rsidR="00DD0F6E" w:rsidRPr="00737D1A">
        <w:rPr>
          <w:rFonts w:ascii="Times New Roman" w:hAnsi="Times New Roman" w:cs="Times New Roman"/>
          <w:sz w:val="24"/>
          <w:szCs w:val="24"/>
        </w:rPr>
        <w:t>овал</w:t>
      </w:r>
      <w:r w:rsidRPr="00737D1A">
        <w:rPr>
          <w:rFonts w:ascii="Times New Roman" w:hAnsi="Times New Roman" w:cs="Times New Roman"/>
          <w:sz w:val="24"/>
          <w:szCs w:val="24"/>
        </w:rPr>
        <w:t xml:space="preserve"> со мной сделать. Вспоминая слова королевы, </w:t>
      </w:r>
      <w:r w:rsidR="00C057D3" w:rsidRPr="00737D1A">
        <w:rPr>
          <w:rFonts w:ascii="Times New Roman" w:hAnsi="Times New Roman" w:cs="Times New Roman"/>
          <w:sz w:val="24"/>
          <w:szCs w:val="24"/>
        </w:rPr>
        <w:t xml:space="preserve">я </w:t>
      </w:r>
      <w:r w:rsidRPr="00737D1A">
        <w:rPr>
          <w:rFonts w:ascii="Times New Roman" w:hAnsi="Times New Roman" w:cs="Times New Roman"/>
          <w:sz w:val="24"/>
          <w:szCs w:val="24"/>
        </w:rPr>
        <w:t>вс</w:t>
      </w:r>
      <w:r w:rsidR="00C057D3" w:rsidRPr="00737D1A">
        <w:rPr>
          <w:rFonts w:ascii="Times New Roman" w:hAnsi="Times New Roman" w:cs="Times New Roman"/>
          <w:sz w:val="24"/>
          <w:szCs w:val="24"/>
        </w:rPr>
        <w:t>ё</w:t>
      </w:r>
      <w:r w:rsidRPr="00737D1A">
        <w:rPr>
          <w:rFonts w:ascii="Times New Roman" w:hAnsi="Times New Roman" w:cs="Times New Roman"/>
          <w:sz w:val="24"/>
          <w:szCs w:val="24"/>
        </w:rPr>
        <w:t xml:space="preserve"> ещ</w:t>
      </w:r>
      <w:r w:rsidR="00C057D3" w:rsidRPr="00737D1A">
        <w:rPr>
          <w:rFonts w:ascii="Times New Roman" w:hAnsi="Times New Roman" w:cs="Times New Roman"/>
          <w:sz w:val="24"/>
          <w:szCs w:val="24"/>
        </w:rPr>
        <w:t>ё</w:t>
      </w:r>
      <w:r w:rsidRPr="00737D1A">
        <w:rPr>
          <w:rFonts w:ascii="Times New Roman" w:hAnsi="Times New Roman" w:cs="Times New Roman"/>
          <w:sz w:val="24"/>
          <w:szCs w:val="24"/>
        </w:rPr>
        <w:t xml:space="preserve"> сомневалась, что муж последует её воле.</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убь</w:t>
      </w:r>
      <w:r w:rsidR="00C057D3" w:rsidRPr="00737D1A">
        <w:rPr>
          <w:rFonts w:ascii="Times New Roman" w:hAnsi="Times New Roman" w:cs="Times New Roman"/>
          <w:sz w:val="24"/>
          <w:szCs w:val="24"/>
        </w:rPr>
        <w:t>ё</w:t>
      </w:r>
      <w:r w:rsidR="004131D6" w:rsidRPr="00737D1A">
        <w:rPr>
          <w:rFonts w:ascii="Times New Roman" w:hAnsi="Times New Roman" w:cs="Times New Roman"/>
          <w:sz w:val="24"/>
          <w:szCs w:val="24"/>
        </w:rPr>
        <w:t>шь меня?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Боже, нет,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быстро сказал Бранфорд.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Александра, я не трону тебя.</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 xml:space="preserve">Он вздохнул, а мне оставалось только наблюдать, как </w:t>
      </w:r>
      <w:r w:rsidR="00DD0F6E" w:rsidRPr="00737D1A">
        <w:rPr>
          <w:rFonts w:ascii="Times New Roman" w:hAnsi="Times New Roman" w:cs="Times New Roman"/>
          <w:sz w:val="24"/>
          <w:szCs w:val="24"/>
        </w:rPr>
        <w:t>Бранфорд</w:t>
      </w:r>
      <w:r w:rsidRPr="00737D1A">
        <w:rPr>
          <w:rFonts w:ascii="Times New Roman" w:hAnsi="Times New Roman" w:cs="Times New Roman"/>
          <w:sz w:val="24"/>
          <w:szCs w:val="24"/>
        </w:rPr>
        <w:t xml:space="preserve"> проводи</w:t>
      </w:r>
      <w:r w:rsidR="00DD0F6E" w:rsidRPr="00737D1A">
        <w:rPr>
          <w:rFonts w:ascii="Times New Roman" w:hAnsi="Times New Roman" w:cs="Times New Roman"/>
          <w:sz w:val="24"/>
          <w:szCs w:val="24"/>
        </w:rPr>
        <w:t>л</w:t>
      </w:r>
      <w:r w:rsidRPr="00737D1A">
        <w:rPr>
          <w:rFonts w:ascii="Times New Roman" w:hAnsi="Times New Roman" w:cs="Times New Roman"/>
          <w:sz w:val="24"/>
          <w:szCs w:val="24"/>
        </w:rPr>
        <w:t xml:space="preserve"> рукой по </w:t>
      </w:r>
      <w:r w:rsidR="00C057D3" w:rsidRPr="00737D1A">
        <w:rPr>
          <w:rFonts w:ascii="Times New Roman" w:hAnsi="Times New Roman" w:cs="Times New Roman"/>
          <w:sz w:val="24"/>
          <w:szCs w:val="24"/>
        </w:rPr>
        <w:t xml:space="preserve">своим </w:t>
      </w:r>
      <w:r w:rsidRPr="00737D1A">
        <w:rPr>
          <w:rFonts w:ascii="Times New Roman" w:hAnsi="Times New Roman" w:cs="Times New Roman"/>
          <w:sz w:val="24"/>
          <w:szCs w:val="24"/>
        </w:rPr>
        <w:t>волосам в точности</w:t>
      </w:r>
      <w:r w:rsidR="00C057D3" w:rsidRPr="00737D1A">
        <w:rPr>
          <w:rFonts w:ascii="Times New Roman" w:hAnsi="Times New Roman" w:cs="Times New Roman"/>
          <w:sz w:val="24"/>
          <w:szCs w:val="24"/>
        </w:rPr>
        <w:t xml:space="preserve"> так</w:t>
      </w:r>
      <w:r w:rsidRPr="00737D1A">
        <w:rPr>
          <w:rFonts w:ascii="Times New Roman" w:hAnsi="Times New Roman" w:cs="Times New Roman"/>
          <w:sz w:val="24"/>
          <w:szCs w:val="24"/>
        </w:rPr>
        <w:t xml:space="preserve">, как я хотела сделать сама. </w:t>
      </w:r>
      <w:r w:rsidR="00DD0F6E" w:rsidRPr="00737D1A">
        <w:rPr>
          <w:rFonts w:ascii="Times New Roman" w:hAnsi="Times New Roman" w:cs="Times New Roman"/>
          <w:sz w:val="24"/>
          <w:szCs w:val="24"/>
        </w:rPr>
        <w:t>Муж</w:t>
      </w:r>
      <w:r w:rsidRPr="00737D1A">
        <w:rPr>
          <w:rFonts w:ascii="Times New Roman" w:hAnsi="Times New Roman" w:cs="Times New Roman"/>
          <w:sz w:val="24"/>
          <w:szCs w:val="24"/>
        </w:rPr>
        <w:t xml:space="preserve"> закрыл глаза и подп</w:t>
      </w:r>
      <w:r w:rsidR="00C057D3" w:rsidRPr="00737D1A">
        <w:rPr>
          <w:rFonts w:ascii="Times New Roman" w:hAnsi="Times New Roman" w:cs="Times New Roman"/>
          <w:sz w:val="24"/>
          <w:szCs w:val="24"/>
        </w:rPr>
        <w:t>ё</w:t>
      </w:r>
      <w:r w:rsidRPr="00737D1A">
        <w:rPr>
          <w:rFonts w:ascii="Times New Roman" w:hAnsi="Times New Roman" w:cs="Times New Roman"/>
          <w:sz w:val="24"/>
          <w:szCs w:val="24"/>
        </w:rPr>
        <w:t>р подбородок рукой.</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Но я упустил все шансы, чтобы завоевать тво</w:t>
      </w:r>
      <w:r w:rsidR="00C057D3"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 доверие,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он.</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Доверие. Он больше не верил мне.</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Но я не хотела... не знала...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начала я, но говорить ч</w:t>
      </w:r>
      <w:r w:rsidR="00C057D3" w:rsidRPr="00737D1A">
        <w:rPr>
          <w:rFonts w:ascii="Times New Roman" w:hAnsi="Times New Roman" w:cs="Times New Roman"/>
          <w:sz w:val="24"/>
          <w:szCs w:val="24"/>
        </w:rPr>
        <w:t>ё</w:t>
      </w:r>
      <w:r w:rsidR="004131D6" w:rsidRPr="00737D1A">
        <w:rPr>
          <w:rFonts w:ascii="Times New Roman" w:hAnsi="Times New Roman" w:cs="Times New Roman"/>
          <w:sz w:val="24"/>
          <w:szCs w:val="24"/>
        </w:rPr>
        <w:t>тко не получалось, так как сл</w:t>
      </w:r>
      <w:r w:rsidR="00C057D3"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зы </w:t>
      </w:r>
      <w:r w:rsidR="002F7D2C" w:rsidRPr="00737D1A">
        <w:rPr>
          <w:rFonts w:ascii="Times New Roman" w:hAnsi="Times New Roman" w:cs="Times New Roman"/>
          <w:sz w:val="24"/>
          <w:szCs w:val="24"/>
        </w:rPr>
        <w:t xml:space="preserve">снова потекли из моих </w:t>
      </w:r>
      <w:r w:rsidR="004131D6" w:rsidRPr="00737D1A">
        <w:rPr>
          <w:rFonts w:ascii="Times New Roman" w:hAnsi="Times New Roman" w:cs="Times New Roman"/>
          <w:sz w:val="24"/>
          <w:szCs w:val="24"/>
        </w:rPr>
        <w:t>глаз. Не важно, что я бы сказала ему</w:t>
      </w:r>
      <w:r w:rsidR="002F7D2C"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 xml:space="preserve">он </w:t>
      </w:r>
      <w:r w:rsidR="002F7D2C" w:rsidRPr="00737D1A">
        <w:rPr>
          <w:rFonts w:ascii="Times New Roman" w:hAnsi="Times New Roman" w:cs="Times New Roman"/>
          <w:sz w:val="24"/>
          <w:szCs w:val="24"/>
        </w:rPr>
        <w:t xml:space="preserve">бы мне </w:t>
      </w:r>
      <w:r w:rsidR="004131D6" w:rsidRPr="00737D1A">
        <w:rPr>
          <w:rFonts w:ascii="Times New Roman" w:hAnsi="Times New Roman" w:cs="Times New Roman"/>
          <w:sz w:val="24"/>
          <w:szCs w:val="24"/>
        </w:rPr>
        <w:t xml:space="preserve">не </w:t>
      </w:r>
      <w:r w:rsidR="002F7D2C" w:rsidRPr="00737D1A">
        <w:rPr>
          <w:rFonts w:ascii="Times New Roman" w:hAnsi="Times New Roman" w:cs="Times New Roman"/>
          <w:sz w:val="24"/>
          <w:szCs w:val="24"/>
        </w:rPr>
        <w:t>по</w:t>
      </w:r>
      <w:r w:rsidR="004131D6" w:rsidRPr="00737D1A">
        <w:rPr>
          <w:rFonts w:ascii="Times New Roman" w:hAnsi="Times New Roman" w:cs="Times New Roman"/>
          <w:sz w:val="24"/>
          <w:szCs w:val="24"/>
        </w:rPr>
        <w:t xml:space="preserve">верил. Бранфорд не стал бы слушать </w:t>
      </w:r>
      <w:r w:rsidR="002F7D2C" w:rsidRPr="00737D1A">
        <w:rPr>
          <w:rFonts w:ascii="Times New Roman" w:hAnsi="Times New Roman" w:cs="Times New Roman"/>
          <w:sz w:val="24"/>
          <w:szCs w:val="24"/>
        </w:rPr>
        <w:t>служанку</w:t>
      </w:r>
      <w:r w:rsidR="004131D6" w:rsidRPr="00737D1A">
        <w:rPr>
          <w:rFonts w:ascii="Times New Roman" w:hAnsi="Times New Roman" w:cs="Times New Roman"/>
          <w:sz w:val="24"/>
          <w:szCs w:val="24"/>
        </w:rPr>
        <w:t xml:space="preserve"> в противовес двух благородных женщин. Муж хотел взять меня за руку, но я отпрянула от него.</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Тихо, Александра,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успокаивающе сказал Бранфорд.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Пожалуйста, не говори сейчас об этом. Сначала, я должен кое</w:t>
      </w:r>
      <w:r w:rsidR="00B14137" w:rsidRPr="00737D1A">
        <w:rPr>
          <w:rFonts w:ascii="Times New Roman" w:hAnsi="Times New Roman" w:cs="Times New Roman"/>
          <w:sz w:val="24"/>
          <w:szCs w:val="24"/>
        </w:rPr>
        <w:t>-</w:t>
      </w:r>
      <w:r w:rsidR="004131D6" w:rsidRPr="00737D1A">
        <w:rPr>
          <w:rFonts w:ascii="Times New Roman" w:hAnsi="Times New Roman" w:cs="Times New Roman"/>
          <w:sz w:val="24"/>
          <w:szCs w:val="24"/>
        </w:rPr>
        <w:t>что тебе сказать, если ты захочешь меня слушать.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Конечно,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ответила я. В такие минуты мой желудок сжимался, заставляя ненавидеть саму себя за то, что </w:t>
      </w:r>
      <w:r w:rsidR="002F7D2C" w:rsidRPr="00737D1A">
        <w:rPr>
          <w:rFonts w:ascii="Times New Roman" w:hAnsi="Times New Roman" w:cs="Times New Roman"/>
          <w:sz w:val="24"/>
          <w:szCs w:val="24"/>
        </w:rPr>
        <w:t xml:space="preserve">я </w:t>
      </w:r>
      <w:r w:rsidR="004131D6" w:rsidRPr="00737D1A">
        <w:rPr>
          <w:rFonts w:ascii="Times New Roman" w:hAnsi="Times New Roman" w:cs="Times New Roman"/>
          <w:sz w:val="24"/>
          <w:szCs w:val="24"/>
        </w:rPr>
        <w:t>не могла говорить то, что думала.</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взял меня за руки до того, как я смогла пошевелиться. Он поднялся и потянул меня за собой, заставляя встать перед ним. Я хотела взять одеяла, чтобы прикрыться, но муж крепко держал. Он сделал глубокий вдох и закрыл глаза. Я смотрела, как Бранфорд медленно опустился на колени передо мной. Он открыл глаза и посмотрел на меня. У меня отвисла челюсть, и я уставилась на него.</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Что ты делаешь?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вдохнула 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Александра,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не заслуживаю, но выслушаешь ли ты меня?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не должен... быть так,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прошептала я, пытаясь потянуть его за руки и заставить встать, но </w:t>
      </w:r>
      <w:r w:rsidR="002F7D2C" w:rsidRPr="00737D1A">
        <w:rPr>
          <w:rFonts w:ascii="Times New Roman" w:hAnsi="Times New Roman" w:cs="Times New Roman"/>
          <w:sz w:val="24"/>
          <w:szCs w:val="24"/>
        </w:rPr>
        <w:t>муж</w:t>
      </w:r>
      <w:r w:rsidR="004131D6" w:rsidRPr="00737D1A">
        <w:rPr>
          <w:rFonts w:ascii="Times New Roman" w:hAnsi="Times New Roman" w:cs="Times New Roman"/>
          <w:sz w:val="24"/>
          <w:szCs w:val="24"/>
        </w:rPr>
        <w:t xml:space="preserve"> покачал головой.</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Пожалуйста, Александра, ты выслушаешь?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Конечно, Бранфорд.</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сделал глубокий вдох.</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Прости меня, Александра,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в</w:t>
      </w:r>
      <w:r w:rsidR="002F7D2C"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л себя </w:t>
      </w:r>
      <w:r w:rsidR="002F7D2C" w:rsidRPr="00737D1A">
        <w:rPr>
          <w:rFonts w:ascii="Times New Roman" w:hAnsi="Times New Roman" w:cs="Times New Roman"/>
          <w:sz w:val="24"/>
          <w:szCs w:val="24"/>
        </w:rPr>
        <w:t xml:space="preserve">с тобой этим вечером </w:t>
      </w:r>
      <w:r w:rsidR="004131D6" w:rsidRPr="00737D1A">
        <w:rPr>
          <w:rFonts w:ascii="Times New Roman" w:hAnsi="Times New Roman" w:cs="Times New Roman"/>
          <w:sz w:val="24"/>
          <w:szCs w:val="24"/>
        </w:rPr>
        <w:t>самым непростительным образом, и знаю, что в случившемся нет твоей вины. Я должен был понять это сразу, но мои эмоции взяли верх, затмевая здравые мысли. Мне очень жаль, что так вышло, но у меня есть ещё кое</w:t>
      </w:r>
      <w:r w:rsidR="00B14137" w:rsidRPr="00737D1A">
        <w:rPr>
          <w:rFonts w:ascii="Times New Roman" w:hAnsi="Times New Roman" w:cs="Times New Roman"/>
          <w:sz w:val="24"/>
          <w:szCs w:val="24"/>
        </w:rPr>
        <w:t>-</w:t>
      </w:r>
      <w:r w:rsidR="004131D6" w:rsidRPr="00737D1A">
        <w:rPr>
          <w:rFonts w:ascii="Times New Roman" w:hAnsi="Times New Roman" w:cs="Times New Roman"/>
          <w:sz w:val="24"/>
          <w:szCs w:val="24"/>
        </w:rPr>
        <w:t>что, о ч</w:t>
      </w:r>
      <w:r w:rsidR="002F7D2C" w:rsidRPr="00737D1A">
        <w:rPr>
          <w:rFonts w:ascii="Times New Roman" w:hAnsi="Times New Roman" w:cs="Times New Roman"/>
          <w:sz w:val="24"/>
          <w:szCs w:val="24"/>
        </w:rPr>
        <w:t>ё</w:t>
      </w:r>
      <w:r w:rsidR="004131D6" w:rsidRPr="00737D1A">
        <w:rPr>
          <w:rFonts w:ascii="Times New Roman" w:hAnsi="Times New Roman" w:cs="Times New Roman"/>
          <w:sz w:val="24"/>
          <w:szCs w:val="24"/>
        </w:rPr>
        <w:t>м я должен сказать.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не думал,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продолжил Бранфорд, запнувшись,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 должен был знать, но не беспокоился о тебе... о </w:t>
      </w:r>
      <w:r w:rsidR="004131D6" w:rsidRPr="00773E78">
        <w:rPr>
          <w:rFonts w:ascii="Times New Roman" w:hAnsi="Times New Roman" w:cs="Times New Roman"/>
          <w:i/>
          <w:sz w:val="24"/>
          <w:szCs w:val="24"/>
        </w:rPr>
        <w:t>браке</w:t>
      </w:r>
      <w:r w:rsidR="004131D6" w:rsidRPr="00737D1A">
        <w:rPr>
          <w:rFonts w:ascii="Times New Roman" w:hAnsi="Times New Roman" w:cs="Times New Roman"/>
          <w:sz w:val="24"/>
          <w:szCs w:val="24"/>
        </w:rPr>
        <w:t>. Обращал внимание только на идею, а</w:t>
      </w:r>
      <w:r w:rsidR="00DD0F6E" w:rsidRPr="00737D1A">
        <w:rPr>
          <w:rFonts w:ascii="Times New Roman" w:hAnsi="Times New Roman" w:cs="Times New Roman"/>
          <w:sz w:val="24"/>
          <w:szCs w:val="24"/>
        </w:rPr>
        <w:t xml:space="preserve"> не на то, что тебе понадобится</w:t>
      </w:r>
      <w:r w:rsidR="004131D6" w:rsidRPr="00737D1A">
        <w:rPr>
          <w:rFonts w:ascii="Times New Roman" w:hAnsi="Times New Roman" w:cs="Times New Roman"/>
          <w:sz w:val="24"/>
          <w:szCs w:val="24"/>
        </w:rPr>
        <w:t xml:space="preserve"> или, что надо будет делать. Я не воспринимал тебя как женщину, как </w:t>
      </w:r>
      <w:r w:rsidR="004131D6" w:rsidRPr="00737D1A">
        <w:rPr>
          <w:rFonts w:ascii="Times New Roman" w:hAnsi="Times New Roman" w:cs="Times New Roman"/>
          <w:sz w:val="24"/>
          <w:szCs w:val="24"/>
        </w:rPr>
        <w:lastRenderedPageBreak/>
        <w:t>личност</w:t>
      </w:r>
      <w:r w:rsidR="00DD0F6E" w:rsidRPr="00737D1A">
        <w:rPr>
          <w:rFonts w:ascii="Times New Roman" w:hAnsi="Times New Roman" w:cs="Times New Roman"/>
          <w:sz w:val="24"/>
          <w:szCs w:val="24"/>
        </w:rPr>
        <w:t>ь</w:t>
      </w:r>
      <w:r w:rsidR="004131D6" w:rsidRPr="00737D1A">
        <w:rPr>
          <w:rFonts w:ascii="Times New Roman" w:hAnsi="Times New Roman" w:cs="Times New Roman"/>
          <w:sz w:val="24"/>
          <w:szCs w:val="24"/>
        </w:rPr>
        <w:t>. Думал только о жене, которая может растить моих детей и быть со мной рядом</w:t>
      </w:r>
      <w:r w:rsidR="00DD0F6E"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когда потребуется.</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сделал вдох.</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никогда раньше этого не делал, Александра,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И из</w:t>
      </w:r>
      <w:r w:rsidR="0090097B" w:rsidRPr="00737D1A">
        <w:rPr>
          <w:rFonts w:ascii="Times New Roman" w:hAnsi="Times New Roman" w:cs="Times New Roman"/>
          <w:sz w:val="24"/>
          <w:szCs w:val="24"/>
        </w:rPr>
        <w:t>-</w:t>
      </w:r>
      <w:r w:rsidR="004131D6" w:rsidRPr="00737D1A">
        <w:rPr>
          <w:rFonts w:ascii="Times New Roman" w:hAnsi="Times New Roman" w:cs="Times New Roman"/>
          <w:sz w:val="24"/>
          <w:szCs w:val="24"/>
        </w:rPr>
        <w:t>за своего эгоизма подв</w:t>
      </w:r>
      <w:r w:rsidR="002F7D2C"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л тебя полностью. Не научил, не защитил, и не дал возможности тебе научить меня. Я почти не говорил с тобой... почти... кроме наших ночей. Несмотря на то, что это тоже необходимо, и теперь  </w:t>
      </w:r>
      <w:r w:rsidR="00DD0F6E" w:rsidRPr="00737D1A">
        <w:rPr>
          <w:rFonts w:ascii="Times New Roman" w:hAnsi="Times New Roman" w:cs="Times New Roman"/>
          <w:sz w:val="24"/>
          <w:szCs w:val="24"/>
        </w:rPr>
        <w:t xml:space="preserve">я </w:t>
      </w:r>
      <w:r w:rsidR="004131D6" w:rsidRPr="00737D1A">
        <w:rPr>
          <w:rFonts w:ascii="Times New Roman" w:hAnsi="Times New Roman" w:cs="Times New Roman"/>
          <w:sz w:val="24"/>
          <w:szCs w:val="24"/>
        </w:rPr>
        <w:t>вижу, что</w:t>
      </w:r>
      <w:r w:rsidR="002F7D2C"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действительно</w:t>
      </w:r>
      <w:r w:rsidR="002F7D2C"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важно.</w:t>
      </w:r>
      <w:r w:rsidR="0090097B"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Александра, жена моя, не знаю, сможешь ли ты меня простить за сегодняшние поступки. Мои действия были бездумными, и</w:t>
      </w:r>
      <w:r w:rsidR="002F7D2C"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определ</w:t>
      </w:r>
      <w:r w:rsidR="002F7D2C" w:rsidRPr="00737D1A">
        <w:rPr>
          <w:rFonts w:ascii="Times New Roman" w:hAnsi="Times New Roman" w:cs="Times New Roman"/>
          <w:sz w:val="24"/>
          <w:szCs w:val="24"/>
        </w:rPr>
        <w:t>ё</w:t>
      </w:r>
      <w:r w:rsidR="004131D6" w:rsidRPr="00737D1A">
        <w:rPr>
          <w:rFonts w:ascii="Times New Roman" w:hAnsi="Times New Roman" w:cs="Times New Roman"/>
          <w:sz w:val="24"/>
          <w:szCs w:val="24"/>
        </w:rPr>
        <w:t>нно</w:t>
      </w:r>
      <w:r w:rsidR="002F7D2C"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 xml:space="preserve">напугали тебя до жути. Не хочу, чтобы это снова повторилось, </w:t>
      </w:r>
      <w:r w:rsidR="002F7D2C" w:rsidRPr="00737D1A">
        <w:rPr>
          <w:rFonts w:ascii="Times New Roman" w:hAnsi="Times New Roman" w:cs="Times New Roman"/>
          <w:sz w:val="24"/>
          <w:szCs w:val="24"/>
        </w:rPr>
        <w:t>поэтому</w:t>
      </w:r>
      <w:r w:rsidR="004131D6" w:rsidRPr="00737D1A">
        <w:rPr>
          <w:rFonts w:ascii="Times New Roman" w:hAnsi="Times New Roman" w:cs="Times New Roman"/>
          <w:sz w:val="24"/>
          <w:szCs w:val="24"/>
        </w:rPr>
        <w:t xml:space="preserve"> проведу остаток своих </w:t>
      </w:r>
      <w:r w:rsidR="007B2BA3" w:rsidRPr="00737D1A">
        <w:rPr>
          <w:rFonts w:ascii="Times New Roman" w:hAnsi="Times New Roman" w:cs="Times New Roman"/>
          <w:sz w:val="24"/>
          <w:szCs w:val="24"/>
        </w:rPr>
        <w:t>дней,</w:t>
      </w:r>
      <w:r w:rsidR="004131D6" w:rsidRPr="00737D1A">
        <w:rPr>
          <w:rFonts w:ascii="Times New Roman" w:hAnsi="Times New Roman" w:cs="Times New Roman"/>
          <w:sz w:val="24"/>
          <w:szCs w:val="24"/>
        </w:rPr>
        <w:t xml:space="preserve"> исправляя то, что натворил, если ты мне позволишь. Я не заслуживаю твоего прощения, но, вс</w:t>
      </w:r>
      <w:r w:rsidR="002F7D2C"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 же, попрошу его. Если ты пойм</w:t>
      </w:r>
      <w:r w:rsidR="002F7D2C" w:rsidRPr="00737D1A">
        <w:rPr>
          <w:rFonts w:ascii="Times New Roman" w:hAnsi="Times New Roman" w:cs="Times New Roman"/>
          <w:sz w:val="24"/>
          <w:szCs w:val="24"/>
        </w:rPr>
        <w:t>ё</w:t>
      </w:r>
      <w:r w:rsidR="004131D6" w:rsidRPr="00737D1A">
        <w:rPr>
          <w:rFonts w:ascii="Times New Roman" w:hAnsi="Times New Roman" w:cs="Times New Roman"/>
          <w:sz w:val="24"/>
          <w:szCs w:val="24"/>
        </w:rPr>
        <w:t>шь, что... не выносишь меня, я вс</w:t>
      </w:r>
      <w:r w:rsidR="002F7D2C"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 равно о тебе позабочусь. Я не верну тебя в Хадебранд, но увезу далеко отсюда и сделаю так, что ты не будешь страдать. Ты не останешься моей женой, если не хочешь. У тебя есть выбор, Александра.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Выбор?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спросила я мягко, обдумывая значение этого странного слова.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Нет, я так не думаю.</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Конечно</w:t>
      </w:r>
      <w:r w:rsidR="002F7D2C"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 xml:space="preserve">есть, Александра,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глаза Бранфорда блеснули, когда он посмотрел на меня.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Как я сказал, если ты не хочешь быть моей женой, я увезу тебя куда</w:t>
      </w:r>
      <w:r w:rsidR="0090097B" w:rsidRPr="00737D1A">
        <w:rPr>
          <w:rFonts w:ascii="Times New Roman" w:hAnsi="Times New Roman" w:cs="Times New Roman"/>
          <w:sz w:val="24"/>
          <w:szCs w:val="24"/>
        </w:rPr>
        <w:t>-</w:t>
      </w:r>
      <w:r w:rsidR="004131D6" w:rsidRPr="00737D1A">
        <w:rPr>
          <w:rFonts w:ascii="Times New Roman" w:hAnsi="Times New Roman" w:cs="Times New Roman"/>
          <w:sz w:val="24"/>
          <w:szCs w:val="24"/>
        </w:rPr>
        <w:t>нибудь.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Куда?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Куда захочешь.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Мне нигде не приходилось бывать, кроме Хадебранда. Я не знаю никого, и что буду </w:t>
      </w:r>
      <w:r w:rsidR="002F7D2C" w:rsidRPr="00737D1A">
        <w:rPr>
          <w:rFonts w:ascii="Times New Roman" w:hAnsi="Times New Roman" w:cs="Times New Roman"/>
          <w:sz w:val="24"/>
          <w:szCs w:val="24"/>
        </w:rPr>
        <w:t xml:space="preserve">там </w:t>
      </w:r>
      <w:r w:rsidR="004131D6" w:rsidRPr="00737D1A">
        <w:rPr>
          <w:rFonts w:ascii="Times New Roman" w:hAnsi="Times New Roman" w:cs="Times New Roman"/>
          <w:sz w:val="24"/>
          <w:szCs w:val="24"/>
        </w:rPr>
        <w:t xml:space="preserve">делать? Это будет хуже, чем...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пришлось остановиться, пока не очень лестные слова не вырвались наружу.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Нет, Бранфорд. Не думаю, что у меня остались варианты после того, как ты увидел меня на той арене.</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На несколько секунд Бранфорд задумался, глядя мне в глаза, </w:t>
      </w:r>
      <w:r w:rsidR="002F7D2C" w:rsidRPr="00737D1A">
        <w:rPr>
          <w:rFonts w:ascii="Times New Roman" w:hAnsi="Times New Roman" w:cs="Times New Roman"/>
          <w:sz w:val="24"/>
          <w:szCs w:val="24"/>
        </w:rPr>
        <w:t xml:space="preserve">и </w:t>
      </w:r>
      <w:r w:rsidRPr="00737D1A">
        <w:rPr>
          <w:rFonts w:ascii="Times New Roman" w:hAnsi="Times New Roman" w:cs="Times New Roman"/>
          <w:sz w:val="24"/>
          <w:szCs w:val="24"/>
        </w:rPr>
        <w:t xml:space="preserve">размышляя над моими словами. Не выдержав его взгляд, я </w:t>
      </w:r>
      <w:r w:rsidR="002966D1" w:rsidRPr="00737D1A">
        <w:rPr>
          <w:rFonts w:ascii="Times New Roman" w:hAnsi="Times New Roman" w:cs="Times New Roman"/>
          <w:sz w:val="24"/>
          <w:szCs w:val="24"/>
        </w:rPr>
        <w:t>посмотрела в сторону</w:t>
      </w:r>
      <w:r w:rsidRPr="00737D1A">
        <w:rPr>
          <w:rFonts w:ascii="Times New Roman" w:hAnsi="Times New Roman" w:cs="Times New Roman"/>
          <w:sz w:val="24"/>
          <w:szCs w:val="24"/>
        </w:rPr>
        <w:t>. Он слегка сжимал мои пальцы.</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Тогда ты сможешь остаться в замке,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мягко сказал Бранфорд.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думал, что тебе будет трудно, но если ты хочешь остаться и не быть моей женой, я </w:t>
      </w:r>
      <w:proofErr w:type="gramStart"/>
      <w:r w:rsidR="004131D6" w:rsidRPr="00737D1A">
        <w:rPr>
          <w:rFonts w:ascii="Times New Roman" w:hAnsi="Times New Roman" w:cs="Times New Roman"/>
          <w:sz w:val="24"/>
          <w:szCs w:val="24"/>
        </w:rPr>
        <w:t>позабочусь</w:t>
      </w:r>
      <w:r w:rsidR="002F7D2C"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чтобы с тобой обходились</w:t>
      </w:r>
      <w:proofErr w:type="gramEnd"/>
      <w:r w:rsidR="004131D6" w:rsidRPr="00737D1A">
        <w:rPr>
          <w:rFonts w:ascii="Times New Roman" w:hAnsi="Times New Roman" w:cs="Times New Roman"/>
          <w:sz w:val="24"/>
          <w:szCs w:val="24"/>
        </w:rPr>
        <w:t xml:space="preserve"> хорошо.</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этого хочешь?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спросила я, и мой голос надломился на последнем слове.</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Нет, Александра,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Бранфорд и потряс головой.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хочу, чтобы ты была моей женой. Если согласишься остаться со мной, я клянусь, что сделаю вс</w:t>
      </w:r>
      <w:r w:rsidR="002F7D2C" w:rsidRPr="00737D1A">
        <w:rPr>
          <w:rFonts w:ascii="Times New Roman" w:hAnsi="Times New Roman" w:cs="Times New Roman"/>
          <w:sz w:val="24"/>
          <w:szCs w:val="24"/>
        </w:rPr>
        <w:t>ё</w:t>
      </w:r>
      <w:r w:rsidR="004131D6" w:rsidRPr="00737D1A">
        <w:rPr>
          <w:rFonts w:ascii="Times New Roman" w:hAnsi="Times New Roman" w:cs="Times New Roman"/>
          <w:sz w:val="24"/>
          <w:szCs w:val="24"/>
        </w:rPr>
        <w:t>, чтобы стать лучше. Не могу сказать, что буду превосходным, потому что дал</w:t>
      </w:r>
      <w:r w:rsidR="002F7D2C"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к от этого, как ты </w:t>
      </w:r>
      <w:r w:rsidR="004131D6" w:rsidRPr="00737D1A">
        <w:rPr>
          <w:rFonts w:ascii="Times New Roman" w:hAnsi="Times New Roman" w:cs="Times New Roman"/>
          <w:sz w:val="24"/>
          <w:szCs w:val="24"/>
        </w:rPr>
        <w:lastRenderedPageBreak/>
        <w:t xml:space="preserve">уже знаешь, но клянусь, что буду лучше. Постараюсь, стать хорошим мужем, но мне понадобится твоя помощь, чтобы понять, что надо делать. Я думал, что уже понял, а оказывается </w:t>
      </w:r>
      <w:r w:rsidR="001819BC"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нет.</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Но... что теперь обо мне подумают?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прошептала 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B2BA3" w:rsidRPr="00737D1A">
        <w:rPr>
          <w:rFonts w:ascii="Times New Roman" w:hAnsi="Times New Roman" w:cs="Times New Roman"/>
          <w:sz w:val="24"/>
          <w:szCs w:val="24"/>
        </w:rPr>
        <w:t xml:space="preserve"> Они узнают, кто ответственен, Александра, </w:t>
      </w:r>
      <w:r w:rsidRPr="00737D1A">
        <w:rPr>
          <w:rFonts w:ascii="Times New Roman" w:hAnsi="Times New Roman" w:cs="Times New Roman"/>
          <w:sz w:val="24"/>
          <w:szCs w:val="24"/>
        </w:rPr>
        <w:t>—</w:t>
      </w:r>
      <w:r w:rsidR="007B2BA3" w:rsidRPr="00737D1A">
        <w:rPr>
          <w:rFonts w:ascii="Times New Roman" w:hAnsi="Times New Roman" w:cs="Times New Roman"/>
          <w:sz w:val="24"/>
          <w:szCs w:val="24"/>
        </w:rPr>
        <w:t xml:space="preserve"> сказал Бранфорд, его голос приобретал оттенок злости.</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Мои слова против них?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вздохнула и отвернулась, вырывая руки из захвата. Бранфорд вста</w:t>
      </w:r>
      <w:r w:rsidR="002966D1" w:rsidRPr="00737D1A">
        <w:rPr>
          <w:rFonts w:ascii="Times New Roman" w:hAnsi="Times New Roman" w:cs="Times New Roman"/>
          <w:sz w:val="24"/>
          <w:szCs w:val="24"/>
        </w:rPr>
        <w:t>л</w:t>
      </w:r>
      <w:r w:rsidR="004131D6" w:rsidRPr="00737D1A">
        <w:rPr>
          <w:rFonts w:ascii="Times New Roman" w:hAnsi="Times New Roman" w:cs="Times New Roman"/>
          <w:sz w:val="24"/>
          <w:szCs w:val="24"/>
        </w:rPr>
        <w:t xml:space="preserve"> на ноги</w:t>
      </w:r>
      <w:r w:rsidR="002966D1" w:rsidRPr="00737D1A">
        <w:rPr>
          <w:rFonts w:ascii="Times New Roman" w:hAnsi="Times New Roman" w:cs="Times New Roman"/>
          <w:sz w:val="24"/>
          <w:szCs w:val="24"/>
        </w:rPr>
        <w:t xml:space="preserve"> и на мгновение</w:t>
      </w:r>
      <w:r w:rsidR="004131D6" w:rsidRPr="00737D1A">
        <w:rPr>
          <w:rFonts w:ascii="Times New Roman" w:hAnsi="Times New Roman" w:cs="Times New Roman"/>
          <w:sz w:val="24"/>
          <w:szCs w:val="24"/>
        </w:rPr>
        <w:t xml:space="preserve"> замер в нерешительности.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Никто </w:t>
      </w:r>
      <w:r w:rsidR="002F7D2C" w:rsidRPr="00737D1A">
        <w:rPr>
          <w:rFonts w:ascii="Times New Roman" w:hAnsi="Times New Roman" w:cs="Times New Roman"/>
          <w:sz w:val="24"/>
          <w:szCs w:val="24"/>
        </w:rPr>
        <w:t xml:space="preserve">мне </w:t>
      </w:r>
      <w:r w:rsidR="004131D6" w:rsidRPr="00737D1A">
        <w:rPr>
          <w:rFonts w:ascii="Times New Roman" w:hAnsi="Times New Roman" w:cs="Times New Roman"/>
          <w:sz w:val="24"/>
          <w:szCs w:val="24"/>
        </w:rPr>
        <w:t>не поверит.</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поверю,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Бранфорд тихо.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Расскажешь мне? Кто это сделал?</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открыла рот. Говорить против благородных? Как я могла вообще о таком подумать. Но Бранфорд задал мне прямой вопрос, </w:t>
      </w:r>
      <w:r w:rsidR="002F7D2C" w:rsidRPr="00737D1A">
        <w:rPr>
          <w:rFonts w:ascii="Times New Roman" w:hAnsi="Times New Roman" w:cs="Times New Roman"/>
          <w:sz w:val="24"/>
          <w:szCs w:val="24"/>
        </w:rPr>
        <w:t>поэтому</w:t>
      </w:r>
      <w:r w:rsidRPr="00737D1A">
        <w:rPr>
          <w:rFonts w:ascii="Times New Roman" w:hAnsi="Times New Roman" w:cs="Times New Roman"/>
          <w:sz w:val="24"/>
          <w:szCs w:val="24"/>
        </w:rPr>
        <w:t xml:space="preserve"> я не могла не ответить. Последствия были примерно одинаковыми. Или это был ещё один </w:t>
      </w:r>
      <w:r w:rsidR="008D2465" w:rsidRPr="00737D1A">
        <w:rPr>
          <w:rFonts w:ascii="Times New Roman" w:hAnsi="Times New Roman" w:cs="Times New Roman"/>
          <w:sz w:val="24"/>
          <w:szCs w:val="24"/>
        </w:rPr>
        <w:t>«</w:t>
      </w:r>
      <w:r w:rsidRPr="00737D1A">
        <w:rPr>
          <w:rFonts w:ascii="Times New Roman" w:hAnsi="Times New Roman" w:cs="Times New Roman"/>
          <w:sz w:val="24"/>
          <w:szCs w:val="24"/>
        </w:rPr>
        <w:t>выбор</w:t>
      </w:r>
      <w:r w:rsidR="008D2465" w:rsidRPr="00737D1A">
        <w:rPr>
          <w:rFonts w:ascii="Times New Roman" w:hAnsi="Times New Roman" w:cs="Times New Roman"/>
          <w:sz w:val="24"/>
          <w:szCs w:val="24"/>
        </w:rPr>
        <w:t>»</w:t>
      </w:r>
      <w:r w:rsidRPr="00737D1A">
        <w:rPr>
          <w:rFonts w:ascii="Times New Roman" w:hAnsi="Times New Roman" w:cs="Times New Roman"/>
          <w:sz w:val="24"/>
          <w:szCs w:val="24"/>
        </w:rPr>
        <w:t xml:space="preserve"> в его глазах? Сделав глубокий вдох, я начала </w:t>
      </w:r>
      <w:r w:rsidR="002966D1" w:rsidRPr="00737D1A">
        <w:rPr>
          <w:rFonts w:ascii="Times New Roman" w:hAnsi="Times New Roman" w:cs="Times New Roman"/>
          <w:sz w:val="24"/>
          <w:szCs w:val="24"/>
        </w:rPr>
        <w:t>говорить</w:t>
      </w:r>
      <w:r w:rsidR="002F7D2C" w:rsidRPr="00737D1A">
        <w:rPr>
          <w:rFonts w:ascii="Times New Roman" w:hAnsi="Times New Roman" w:cs="Times New Roman"/>
          <w:sz w:val="24"/>
          <w:szCs w:val="24"/>
        </w:rPr>
        <w:t>:</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Они сказали, что помогут мне с платьем,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начав рассказ, </w:t>
      </w:r>
      <w:r w:rsidR="002F7D2C" w:rsidRPr="00737D1A">
        <w:rPr>
          <w:rFonts w:ascii="Times New Roman" w:hAnsi="Times New Roman" w:cs="Times New Roman"/>
          <w:sz w:val="24"/>
          <w:szCs w:val="24"/>
        </w:rPr>
        <w:t xml:space="preserve">я </w:t>
      </w:r>
      <w:r w:rsidR="004131D6" w:rsidRPr="00737D1A">
        <w:rPr>
          <w:rFonts w:ascii="Times New Roman" w:hAnsi="Times New Roman" w:cs="Times New Roman"/>
          <w:sz w:val="24"/>
          <w:szCs w:val="24"/>
        </w:rPr>
        <w:t xml:space="preserve">почувствовала себя идиоткой.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Эти девушки сказали, что все будут одеты так же, и ...</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Мой голос затих. Я не знала, что сказать. То, что они сказали мне? Как девушки были в таких же платьях и переоделись позже? Должна ли я была сказать, что они говорили о н</w:t>
      </w:r>
      <w:r w:rsidR="002F7D2C" w:rsidRPr="00737D1A">
        <w:rPr>
          <w:rFonts w:ascii="Times New Roman" w:hAnsi="Times New Roman" w:cs="Times New Roman"/>
          <w:sz w:val="24"/>
          <w:szCs w:val="24"/>
        </w:rPr>
        <w:t>ё</w:t>
      </w:r>
      <w:r w:rsidRPr="00737D1A">
        <w:rPr>
          <w:rFonts w:ascii="Times New Roman" w:hAnsi="Times New Roman" w:cs="Times New Roman"/>
          <w:sz w:val="24"/>
          <w:szCs w:val="24"/>
        </w:rPr>
        <w:t>м без титула?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Что случилось?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подтолкнул меня Бранфорд.</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Девушки постучались в двери,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ответила я.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Подумав, что это пришла Ида, я открыла, но там были они.</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Кто, Александра? Как их звали?</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Леди Кимберли и Леди Нелль,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наконец</w:t>
      </w:r>
      <w:r w:rsidR="0090097B"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пробормотала я, почувствовав себя так, будто выговорила отвратительное обвинение, и часть меня хотела закрыться от предстоящего удара. Простолюдины ни в к</w:t>
      </w:r>
      <w:r w:rsidR="002966D1" w:rsidRPr="00737D1A">
        <w:rPr>
          <w:rFonts w:ascii="Times New Roman" w:hAnsi="Times New Roman" w:cs="Times New Roman"/>
          <w:sz w:val="24"/>
          <w:szCs w:val="24"/>
        </w:rPr>
        <w:t>ое</w:t>
      </w:r>
      <w:r w:rsidR="004131D6" w:rsidRPr="00737D1A">
        <w:rPr>
          <w:rFonts w:ascii="Times New Roman" w:hAnsi="Times New Roman" w:cs="Times New Roman"/>
          <w:sz w:val="24"/>
          <w:szCs w:val="24"/>
        </w:rPr>
        <w:t>м случае</w:t>
      </w:r>
      <w:r w:rsidR="0090097B"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не обвиняют придворных. Это смертный приговор.</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И что ты сделала?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не хотела, чтобы она была в нашей комнате,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сказала я тихо.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Мне показалось, что ты... был с ней в этих комнатах. Было неприятно от того, что девушка находилась здесь.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Продолжай, </w:t>
      </w:r>
      <w:r w:rsidR="001819BC"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Бранфорд, и я заметила, что он не отрицал ничего.</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4131D6" w:rsidRPr="00737D1A">
        <w:rPr>
          <w:rFonts w:ascii="Times New Roman" w:hAnsi="Times New Roman" w:cs="Times New Roman"/>
          <w:sz w:val="24"/>
          <w:szCs w:val="24"/>
        </w:rPr>
        <w:t xml:space="preserve"> У них было это платье...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продолжила</w:t>
      </w:r>
      <w:r w:rsidR="002F7D2C" w:rsidRPr="00737D1A">
        <w:rPr>
          <w:rFonts w:ascii="Times New Roman" w:hAnsi="Times New Roman" w:cs="Times New Roman"/>
          <w:sz w:val="24"/>
          <w:szCs w:val="24"/>
        </w:rPr>
        <w:t xml:space="preserve"> я</w:t>
      </w:r>
      <w:r w:rsidR="004131D6" w:rsidRPr="00737D1A">
        <w:rPr>
          <w:rFonts w:ascii="Times New Roman" w:hAnsi="Times New Roman" w:cs="Times New Roman"/>
          <w:sz w:val="24"/>
          <w:szCs w:val="24"/>
        </w:rPr>
        <w:t>, сделав паузу и всхлипну</w:t>
      </w:r>
      <w:r w:rsidR="002966D1" w:rsidRPr="00737D1A">
        <w:rPr>
          <w:rFonts w:ascii="Times New Roman" w:hAnsi="Times New Roman" w:cs="Times New Roman"/>
          <w:sz w:val="24"/>
          <w:szCs w:val="24"/>
        </w:rPr>
        <w:t>ла</w:t>
      </w:r>
      <w:r w:rsidR="004131D6" w:rsidRPr="00737D1A">
        <w:rPr>
          <w:rFonts w:ascii="Times New Roman" w:hAnsi="Times New Roman" w:cs="Times New Roman"/>
          <w:sz w:val="24"/>
          <w:szCs w:val="24"/>
        </w:rPr>
        <w:t>, удерживая наворачивающиеся сл</w:t>
      </w:r>
      <w:r w:rsidR="002F7D2C" w:rsidRPr="00737D1A">
        <w:rPr>
          <w:rFonts w:ascii="Times New Roman" w:hAnsi="Times New Roman" w:cs="Times New Roman"/>
          <w:sz w:val="24"/>
          <w:szCs w:val="24"/>
        </w:rPr>
        <w:t>ё</w:t>
      </w:r>
      <w:r w:rsidR="004131D6" w:rsidRPr="00737D1A">
        <w:rPr>
          <w:rFonts w:ascii="Times New Roman" w:hAnsi="Times New Roman" w:cs="Times New Roman"/>
          <w:sz w:val="24"/>
          <w:szCs w:val="24"/>
        </w:rPr>
        <w:t>зы</w:t>
      </w:r>
      <w:r w:rsidR="002966D1" w:rsidRPr="00737D1A">
        <w:rPr>
          <w:rFonts w:ascii="Times New Roman" w:hAnsi="Times New Roman" w:cs="Times New Roman"/>
          <w:sz w:val="24"/>
          <w:szCs w:val="24"/>
        </w:rPr>
        <w:t xml:space="preserve"> от того, что вспомнила о наряде, в который </w:t>
      </w:r>
      <w:r w:rsidR="004131D6" w:rsidRPr="00737D1A">
        <w:rPr>
          <w:rFonts w:ascii="Times New Roman" w:hAnsi="Times New Roman" w:cs="Times New Roman"/>
          <w:sz w:val="24"/>
          <w:szCs w:val="24"/>
        </w:rPr>
        <w:t xml:space="preserve">до сих пор была одета.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Могу я его снять?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Конечно, Александра,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Бранфорд резко выдохнул.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Прости, я должен был подумать об этом. Давай помогу тебе.</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Бранфорд помог мне сменить платье на </w:t>
      </w:r>
      <w:r w:rsidR="002966D1" w:rsidRPr="00737D1A">
        <w:rPr>
          <w:rFonts w:ascii="Times New Roman" w:hAnsi="Times New Roman" w:cs="Times New Roman"/>
          <w:sz w:val="24"/>
          <w:szCs w:val="24"/>
        </w:rPr>
        <w:t>вечернее</w:t>
      </w:r>
      <w:r w:rsidRPr="00737D1A">
        <w:rPr>
          <w:rFonts w:ascii="Times New Roman" w:hAnsi="Times New Roman" w:cs="Times New Roman"/>
          <w:sz w:val="24"/>
          <w:szCs w:val="24"/>
        </w:rPr>
        <w:t xml:space="preserve">, которое я одевала прошлой ночью. Быстро переодевшись, </w:t>
      </w:r>
      <w:r w:rsidR="002F7D2C" w:rsidRPr="00737D1A">
        <w:rPr>
          <w:rFonts w:ascii="Times New Roman" w:hAnsi="Times New Roman" w:cs="Times New Roman"/>
          <w:sz w:val="24"/>
          <w:szCs w:val="24"/>
        </w:rPr>
        <w:t xml:space="preserve">я </w:t>
      </w:r>
      <w:r w:rsidRPr="00737D1A">
        <w:rPr>
          <w:rFonts w:ascii="Times New Roman" w:hAnsi="Times New Roman" w:cs="Times New Roman"/>
          <w:sz w:val="24"/>
          <w:szCs w:val="24"/>
        </w:rPr>
        <w:t xml:space="preserve">оставила </w:t>
      </w:r>
      <w:r w:rsidR="002966D1" w:rsidRPr="00737D1A">
        <w:rPr>
          <w:rFonts w:ascii="Times New Roman" w:hAnsi="Times New Roman" w:cs="Times New Roman"/>
          <w:sz w:val="24"/>
          <w:szCs w:val="24"/>
        </w:rPr>
        <w:t xml:space="preserve">мерзкий </w:t>
      </w:r>
      <w:r w:rsidRPr="00737D1A">
        <w:rPr>
          <w:rFonts w:ascii="Times New Roman" w:hAnsi="Times New Roman" w:cs="Times New Roman"/>
          <w:sz w:val="24"/>
          <w:szCs w:val="24"/>
        </w:rPr>
        <w:t>кусок ткани на полу. Мне не хотелось снова его брать в руки, даже для того, чтобы повесить. Когда я вышла из</w:t>
      </w:r>
      <w:r w:rsidR="0090097B" w:rsidRPr="00737D1A">
        <w:rPr>
          <w:rFonts w:ascii="Times New Roman" w:hAnsi="Times New Roman" w:cs="Times New Roman"/>
          <w:sz w:val="24"/>
          <w:szCs w:val="24"/>
        </w:rPr>
        <w:t>-</w:t>
      </w:r>
      <w:r w:rsidRPr="00737D1A">
        <w:rPr>
          <w:rFonts w:ascii="Times New Roman" w:hAnsi="Times New Roman" w:cs="Times New Roman"/>
          <w:sz w:val="24"/>
          <w:szCs w:val="24"/>
        </w:rPr>
        <w:t>за ширмы, Бранфорд смотрел на меня с нахмуренным лицом. Он подош</w:t>
      </w:r>
      <w:r w:rsidR="002F7D2C" w:rsidRPr="00737D1A">
        <w:rPr>
          <w:rFonts w:ascii="Times New Roman" w:hAnsi="Times New Roman" w:cs="Times New Roman"/>
          <w:sz w:val="24"/>
          <w:szCs w:val="24"/>
        </w:rPr>
        <w:t>ё</w:t>
      </w:r>
      <w:r w:rsidRPr="00737D1A">
        <w:rPr>
          <w:rFonts w:ascii="Times New Roman" w:hAnsi="Times New Roman" w:cs="Times New Roman"/>
          <w:sz w:val="24"/>
          <w:szCs w:val="24"/>
        </w:rPr>
        <w:t>л ко мне и взял за руку, отв</w:t>
      </w:r>
      <w:r w:rsidR="002F7D2C" w:rsidRPr="00737D1A">
        <w:rPr>
          <w:rFonts w:ascii="Times New Roman" w:hAnsi="Times New Roman" w:cs="Times New Roman"/>
          <w:sz w:val="24"/>
          <w:szCs w:val="24"/>
        </w:rPr>
        <w:t>ё</w:t>
      </w:r>
      <w:r w:rsidRPr="00737D1A">
        <w:rPr>
          <w:rFonts w:ascii="Times New Roman" w:hAnsi="Times New Roman" w:cs="Times New Roman"/>
          <w:sz w:val="24"/>
          <w:szCs w:val="24"/>
        </w:rPr>
        <w:t xml:space="preserve">л на кровать и устроил в середине, под одеялами. </w:t>
      </w:r>
      <w:r w:rsidR="002966D1" w:rsidRPr="00737D1A">
        <w:rPr>
          <w:rFonts w:ascii="Times New Roman" w:hAnsi="Times New Roman" w:cs="Times New Roman"/>
          <w:sz w:val="24"/>
          <w:szCs w:val="24"/>
        </w:rPr>
        <w:t>Принц</w:t>
      </w:r>
      <w:r w:rsidRPr="00737D1A">
        <w:rPr>
          <w:rFonts w:ascii="Times New Roman" w:hAnsi="Times New Roman" w:cs="Times New Roman"/>
          <w:sz w:val="24"/>
          <w:szCs w:val="24"/>
        </w:rPr>
        <w:t xml:space="preserve"> осторожно сел на кровать, но оставался поверх одеял и сидел далеко от меня, чтобы не касаться. Я думала, делал ли он это ради себя или для меня.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Расскажи мне остальное, пожалуйста,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он.</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Леди Кимберли сказала</w:t>
      </w:r>
      <w:r w:rsidR="002F7D2C"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что я могла бы помочь им одеться, а они</w:t>
      </w:r>
      <w:r w:rsidR="0090097B"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мне.</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выдохнул сквозь зубы.</w:t>
      </w:r>
    </w:p>
    <w:p w:rsidR="004131D6" w:rsidRPr="00773E78" w:rsidRDefault="00F95686" w:rsidP="00BB1AB1">
      <w:pPr>
        <w:tabs>
          <w:tab w:val="right" w:pos="9355"/>
        </w:tabs>
        <w:spacing w:after="0" w:line="360" w:lineRule="auto"/>
        <w:ind w:firstLine="709"/>
        <w:jc w:val="both"/>
        <w:rPr>
          <w:rFonts w:ascii="Times New Roman" w:hAnsi="Times New Roman" w:cs="Times New Roman"/>
          <w:i/>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говоришь, что они пришли в </w:t>
      </w:r>
      <w:r w:rsidR="004131D6" w:rsidRPr="00773E78">
        <w:rPr>
          <w:rFonts w:ascii="Times New Roman" w:hAnsi="Times New Roman" w:cs="Times New Roman"/>
          <w:i/>
          <w:sz w:val="24"/>
          <w:szCs w:val="24"/>
        </w:rPr>
        <w:t>мои комнаты</w:t>
      </w:r>
      <w:r w:rsidR="004131D6" w:rsidRPr="00737D1A">
        <w:rPr>
          <w:rFonts w:ascii="Times New Roman" w:hAnsi="Times New Roman" w:cs="Times New Roman"/>
          <w:sz w:val="24"/>
          <w:szCs w:val="24"/>
        </w:rPr>
        <w:t xml:space="preserve"> и попросили </w:t>
      </w:r>
      <w:r w:rsidR="004131D6" w:rsidRPr="00773E78">
        <w:rPr>
          <w:rFonts w:ascii="Times New Roman" w:hAnsi="Times New Roman" w:cs="Times New Roman"/>
          <w:i/>
          <w:sz w:val="24"/>
          <w:szCs w:val="24"/>
        </w:rPr>
        <w:t>мою жену</w:t>
      </w:r>
      <w:r w:rsidR="004131D6" w:rsidRPr="00737D1A">
        <w:rPr>
          <w:rFonts w:ascii="Times New Roman" w:hAnsi="Times New Roman" w:cs="Times New Roman"/>
          <w:sz w:val="24"/>
          <w:szCs w:val="24"/>
        </w:rPr>
        <w:t xml:space="preserve"> </w:t>
      </w:r>
      <w:r w:rsidR="004131D6" w:rsidRPr="00773E78">
        <w:rPr>
          <w:rFonts w:ascii="Times New Roman" w:hAnsi="Times New Roman" w:cs="Times New Roman"/>
          <w:i/>
          <w:sz w:val="24"/>
          <w:szCs w:val="24"/>
        </w:rPr>
        <w:t>«одеть их»?</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Резкий выдох Бранфорда заставил меня вжать голову в плечи, и снова бороться с желанием закрыть голову. Вместо этого, я лишь </w:t>
      </w:r>
      <w:r w:rsidR="002F7D2C" w:rsidRPr="00737D1A">
        <w:rPr>
          <w:rFonts w:ascii="Times New Roman" w:hAnsi="Times New Roman" w:cs="Times New Roman"/>
          <w:sz w:val="24"/>
          <w:szCs w:val="24"/>
        </w:rPr>
        <w:t xml:space="preserve">сильнее </w:t>
      </w:r>
      <w:r w:rsidRPr="00737D1A">
        <w:rPr>
          <w:rFonts w:ascii="Times New Roman" w:hAnsi="Times New Roman" w:cs="Times New Roman"/>
          <w:sz w:val="24"/>
          <w:szCs w:val="24"/>
        </w:rPr>
        <w:t>стиснула край одеяла и перекрестила руки перед собой. Бранфорд сжал кулаки, лежавшие на его ногах.</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Что ещё?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спросил он сквозь зубы.</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не думала, что это выглядело правильно,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сказала я почти ш</w:t>
      </w:r>
      <w:r w:rsidR="002F7D2C" w:rsidRPr="00737D1A">
        <w:rPr>
          <w:rFonts w:ascii="Times New Roman" w:hAnsi="Times New Roman" w:cs="Times New Roman"/>
          <w:sz w:val="24"/>
          <w:szCs w:val="24"/>
        </w:rPr>
        <w:t>ё</w:t>
      </w:r>
      <w:r w:rsidR="004131D6" w:rsidRPr="00737D1A">
        <w:rPr>
          <w:rFonts w:ascii="Times New Roman" w:hAnsi="Times New Roman" w:cs="Times New Roman"/>
          <w:sz w:val="24"/>
          <w:szCs w:val="24"/>
        </w:rPr>
        <w:t>потом. И была уверена, что Бранфорд подвинулся ближе, чтобы слышать меня лучше. Его глаза были диким</w:t>
      </w:r>
      <w:r w:rsidR="002F7D2C" w:rsidRPr="00737D1A">
        <w:rPr>
          <w:rFonts w:ascii="Times New Roman" w:hAnsi="Times New Roman" w:cs="Times New Roman"/>
          <w:sz w:val="24"/>
          <w:szCs w:val="24"/>
        </w:rPr>
        <w:t>и</w:t>
      </w:r>
      <w:r w:rsidR="004131D6" w:rsidRPr="00737D1A">
        <w:rPr>
          <w:rFonts w:ascii="Times New Roman" w:hAnsi="Times New Roman" w:cs="Times New Roman"/>
          <w:sz w:val="24"/>
          <w:szCs w:val="24"/>
        </w:rPr>
        <w:t xml:space="preserve">, и мне было трудно смотреть на него. Муж очень пугал своей яростью, даже несмотря на то, что она была направлена не на меня. Я не знала, как быстро это может поменяться.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Но они сказали... она сказала</w:t>
      </w:r>
      <w:r w:rsidR="002F7D2C"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что все будут одеты также... и что она знала, что тебе понравится.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Не понимаю, почему Кимберли сделала такую вещь,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Бранфорд. Я не была уверена, говорил ли он со мной или с собой.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Она мстительна, но ты не сделала ничего, чтобы обидеть её.</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Она зла, потому что ты не женился на ней?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спросила я, вспоминая слова Суннивы.</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Полагаю, это может быть правдой, но честно, я никогда не рассматривал возможность брака с ней и не намекал </w:t>
      </w:r>
      <w:r w:rsidR="00BC5B76" w:rsidRPr="00737D1A">
        <w:rPr>
          <w:rFonts w:ascii="Times New Roman" w:hAnsi="Times New Roman" w:cs="Times New Roman"/>
          <w:sz w:val="24"/>
          <w:szCs w:val="24"/>
        </w:rPr>
        <w:t xml:space="preserve">ей </w:t>
      </w:r>
      <w:r w:rsidR="004131D6" w:rsidRPr="00737D1A">
        <w:rPr>
          <w:rFonts w:ascii="Times New Roman" w:hAnsi="Times New Roman" w:cs="Times New Roman"/>
          <w:sz w:val="24"/>
          <w:szCs w:val="24"/>
        </w:rPr>
        <w:t xml:space="preserve">на это. Мы росли вместе с Кимберли и Нелль. </w:t>
      </w:r>
      <w:r w:rsidR="004131D6" w:rsidRPr="00737D1A">
        <w:rPr>
          <w:rFonts w:ascii="Times New Roman" w:hAnsi="Times New Roman" w:cs="Times New Roman"/>
          <w:sz w:val="24"/>
          <w:szCs w:val="24"/>
        </w:rPr>
        <w:lastRenderedPageBreak/>
        <w:t>Были... близкими кузенами. Но когда стали старше, мы... провели немного время вместе. И ничего больше.</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Но она удобна для тебя?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Что ты имеешь в виду?</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же пров</w:t>
      </w:r>
      <w:r w:rsidR="00BC5B76"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л вечер и ночь с Кимберли,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выдала, наконец, я.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Наверное, провед</w:t>
      </w:r>
      <w:r w:rsidR="00BC5B76" w:rsidRPr="00737D1A">
        <w:rPr>
          <w:rFonts w:ascii="Times New Roman" w:hAnsi="Times New Roman" w:cs="Times New Roman"/>
          <w:sz w:val="24"/>
          <w:szCs w:val="24"/>
        </w:rPr>
        <w:t>ё</w:t>
      </w:r>
      <w:r w:rsidR="004131D6" w:rsidRPr="00737D1A">
        <w:rPr>
          <w:rFonts w:ascii="Times New Roman" w:hAnsi="Times New Roman" w:cs="Times New Roman"/>
          <w:sz w:val="24"/>
          <w:szCs w:val="24"/>
        </w:rPr>
        <w:t>нная с ней ночь дала ей надежду!</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Александра!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глаза Бранфорда стали дикими.</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Хочешь сказать мне, что не был с ней прошлой ночью? И не спал с ней?</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Глаза Бранфорда потемнели, и он отвернулся.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уложил её спать,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наконец</w:t>
      </w:r>
      <w:r w:rsidR="00BC5B76"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 xml:space="preserve">мягко ответил он. Звучало убедительно.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И был с ней только короткое время вчера вечером. Она выразила интерес в продолжени</w:t>
      </w:r>
      <w:r w:rsidR="007B2BA3" w:rsidRPr="00737D1A">
        <w:rPr>
          <w:rFonts w:ascii="Times New Roman" w:hAnsi="Times New Roman" w:cs="Times New Roman"/>
          <w:sz w:val="24"/>
          <w:szCs w:val="24"/>
        </w:rPr>
        <w:t>е</w:t>
      </w:r>
      <w:r w:rsidR="004131D6" w:rsidRPr="00737D1A">
        <w:rPr>
          <w:rFonts w:ascii="Times New Roman" w:hAnsi="Times New Roman" w:cs="Times New Roman"/>
          <w:sz w:val="24"/>
          <w:szCs w:val="24"/>
        </w:rPr>
        <w:t xml:space="preserve"> наших прошлых отношений, несмотря на мой брак, но я дал ей ч</w:t>
      </w:r>
      <w:r w:rsidR="00BC5B76" w:rsidRPr="00737D1A">
        <w:rPr>
          <w:rFonts w:ascii="Times New Roman" w:hAnsi="Times New Roman" w:cs="Times New Roman"/>
          <w:sz w:val="24"/>
          <w:szCs w:val="24"/>
        </w:rPr>
        <w:t>ё</w:t>
      </w:r>
      <w:r w:rsidR="004131D6" w:rsidRPr="00737D1A">
        <w:rPr>
          <w:rFonts w:ascii="Times New Roman" w:hAnsi="Times New Roman" w:cs="Times New Roman"/>
          <w:sz w:val="24"/>
          <w:szCs w:val="24"/>
        </w:rPr>
        <w:t>тко понять, что не заинтересован в этом.</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открыла рот, но потом быстро </w:t>
      </w:r>
      <w:r w:rsidR="00BC5B76" w:rsidRPr="00737D1A">
        <w:rPr>
          <w:rFonts w:ascii="Times New Roman" w:hAnsi="Times New Roman" w:cs="Times New Roman"/>
          <w:sz w:val="24"/>
          <w:szCs w:val="24"/>
        </w:rPr>
        <w:t xml:space="preserve">его </w:t>
      </w:r>
      <w:r w:rsidRPr="00737D1A">
        <w:rPr>
          <w:rFonts w:ascii="Times New Roman" w:hAnsi="Times New Roman" w:cs="Times New Roman"/>
          <w:sz w:val="24"/>
          <w:szCs w:val="24"/>
        </w:rPr>
        <w:t>закрыла.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Где ты был?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заикаясь, спросила я.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Тебя не было почти всю ночь.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 Камденом,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быстро ответил Бранфорд.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Когда я возвращаюсь из похода, мы обычно проводим ночь, обсуждая планы. Он хотел знать о тебе больше. Мы провели весь вечер за разговорами о том, как прош</w:t>
      </w:r>
      <w:r w:rsidR="007948AD" w:rsidRPr="00737D1A">
        <w:rPr>
          <w:rFonts w:ascii="Times New Roman" w:hAnsi="Times New Roman" w:cs="Times New Roman"/>
          <w:sz w:val="24"/>
          <w:szCs w:val="24"/>
        </w:rPr>
        <w:t>ё</w:t>
      </w:r>
      <w:r w:rsidR="004131D6" w:rsidRPr="00737D1A">
        <w:rPr>
          <w:rFonts w:ascii="Times New Roman" w:hAnsi="Times New Roman" w:cs="Times New Roman"/>
          <w:sz w:val="24"/>
          <w:szCs w:val="24"/>
        </w:rPr>
        <w:t>л турнир и как я выбрал тебя. Также мы говорили о свадьбе.</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закрыла рот рукой. Уставилась широко открытыми глазами на дальний конец кровати, не видя своего мужа. Он не был с девушкой прошлой ночью. Бранфорд разговаривал к Камденом. Он не обманывал меня.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подумала, что я был с ней, а не с тобой.</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могла только кивнуть, пристыженная тем, что так плохо подумала о муже.</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должна была спросить у меня.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боялась твоего ответа.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уже сделала своё предположение,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голос Бранфорда стал ж</w:t>
      </w:r>
      <w:r w:rsidR="00BC5B76"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стким лишь на мгновение. Он сделал глубокий вдох.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Думаю, теперь я понимаю. Это касается того, что раньше ты сказала, о том, что слышала, как мы говорили о замене </w:t>
      </w:r>
      <w:r w:rsidR="00BC5B76" w:rsidRPr="00737D1A">
        <w:rPr>
          <w:rFonts w:ascii="Times New Roman" w:hAnsi="Times New Roman" w:cs="Times New Roman"/>
          <w:sz w:val="24"/>
          <w:szCs w:val="24"/>
        </w:rPr>
        <w:t>Л</w:t>
      </w:r>
      <w:r w:rsidR="004131D6" w:rsidRPr="00737D1A">
        <w:rPr>
          <w:rFonts w:ascii="Times New Roman" w:hAnsi="Times New Roman" w:cs="Times New Roman"/>
          <w:sz w:val="24"/>
          <w:szCs w:val="24"/>
        </w:rPr>
        <w:t>илии. Ты подумала, что мы хотим заменить тебя на Кимберли.</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Снова я лишь кивнула.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Завтра мы пойд</w:t>
      </w:r>
      <w:r w:rsidR="00BC5B76" w:rsidRPr="00737D1A">
        <w:rPr>
          <w:rFonts w:ascii="Times New Roman" w:hAnsi="Times New Roman" w:cs="Times New Roman"/>
          <w:sz w:val="24"/>
          <w:szCs w:val="24"/>
        </w:rPr>
        <w:t>ё</w:t>
      </w:r>
      <w:r w:rsidR="004131D6" w:rsidRPr="00737D1A">
        <w:rPr>
          <w:rFonts w:ascii="Times New Roman" w:hAnsi="Times New Roman" w:cs="Times New Roman"/>
          <w:sz w:val="24"/>
          <w:szCs w:val="24"/>
        </w:rPr>
        <w:t>м на рынок, и я покажу тебе</w:t>
      </w:r>
      <w:r w:rsidR="007948AD" w:rsidRPr="00737D1A">
        <w:rPr>
          <w:rFonts w:ascii="Times New Roman" w:hAnsi="Times New Roman" w:cs="Times New Roman"/>
          <w:sz w:val="24"/>
          <w:szCs w:val="24"/>
        </w:rPr>
        <w:t xml:space="preserve"> то</w:t>
      </w:r>
      <w:r w:rsidR="004131D6" w:rsidRPr="00737D1A">
        <w:rPr>
          <w:rFonts w:ascii="Times New Roman" w:hAnsi="Times New Roman" w:cs="Times New Roman"/>
          <w:sz w:val="24"/>
          <w:szCs w:val="24"/>
        </w:rPr>
        <w:t>, о ч</w:t>
      </w:r>
      <w:r w:rsidR="00BC5B76" w:rsidRPr="00737D1A">
        <w:rPr>
          <w:rFonts w:ascii="Times New Roman" w:hAnsi="Times New Roman" w:cs="Times New Roman"/>
          <w:sz w:val="24"/>
          <w:szCs w:val="24"/>
        </w:rPr>
        <w:t>ё</w:t>
      </w:r>
      <w:r w:rsidR="004131D6" w:rsidRPr="00737D1A">
        <w:rPr>
          <w:rFonts w:ascii="Times New Roman" w:hAnsi="Times New Roman" w:cs="Times New Roman"/>
          <w:sz w:val="24"/>
          <w:szCs w:val="24"/>
        </w:rPr>
        <w:t>м мы говорили.</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На рынок?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повторила я. Бранфорд кивнул.</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4131D6" w:rsidRPr="00737D1A">
        <w:rPr>
          <w:rFonts w:ascii="Times New Roman" w:hAnsi="Times New Roman" w:cs="Times New Roman"/>
          <w:sz w:val="24"/>
          <w:szCs w:val="24"/>
        </w:rPr>
        <w:t xml:space="preserve"> Теперь для меня вс</w:t>
      </w:r>
      <w:r w:rsidR="00BC5B76"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 встало на свои места,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он.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Это поэтому ты старательно предлагала себя, когда я вернулся?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Да,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посмотрела на свои руки, сжимающие покрывало.</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не прикасался к ней,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У меня нет причин лгать тебе об этом, Александра.</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Это было правдой. Жена или нет, если бы он решился пойти к другой, то это было бы позором, но мне вс</w:t>
      </w:r>
      <w:r w:rsidR="00BC5B76" w:rsidRPr="00737D1A">
        <w:rPr>
          <w:rFonts w:ascii="Times New Roman" w:hAnsi="Times New Roman" w:cs="Times New Roman"/>
          <w:sz w:val="24"/>
          <w:szCs w:val="24"/>
        </w:rPr>
        <w:t>ё</w:t>
      </w:r>
      <w:r w:rsidRPr="00737D1A">
        <w:rPr>
          <w:rFonts w:ascii="Times New Roman" w:hAnsi="Times New Roman" w:cs="Times New Roman"/>
          <w:sz w:val="24"/>
          <w:szCs w:val="24"/>
        </w:rPr>
        <w:t xml:space="preserve"> равно не удалось бы ничего с этим сделать. Я не могла бы обвинить Бранфорда в этом. И несмотря ни на что, я уже осудила двух благородных людей за неподобающее поведение.</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Что будет теперь?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 Кимберли и Нелль?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Да.</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ещё не решил,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Бранфорд немного приблизился ко мне.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Не хочу говорить о них. Уже поздно, а ты выглядишь уставшей. Нам нужно о многом поговорить, но прежде чем я расскажу о себе ещё, мне посоветовали объяснить тебе </w:t>
      </w:r>
      <w:r w:rsidR="00BC5B76" w:rsidRPr="00737D1A">
        <w:rPr>
          <w:rFonts w:ascii="Times New Roman" w:hAnsi="Times New Roman" w:cs="Times New Roman"/>
          <w:sz w:val="24"/>
          <w:szCs w:val="24"/>
        </w:rPr>
        <w:t>св</w:t>
      </w:r>
      <w:r w:rsidR="004131D6" w:rsidRPr="00737D1A">
        <w:rPr>
          <w:rFonts w:ascii="Times New Roman" w:hAnsi="Times New Roman" w:cs="Times New Roman"/>
          <w:sz w:val="24"/>
          <w:szCs w:val="24"/>
        </w:rPr>
        <w:t>о</w:t>
      </w:r>
      <w:r w:rsidR="00BC5B76"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 поведение этим вечером. Кажется, Суннива очень хорошо меня знает, не хочу сказать, что будет легко рассказывать, но тебе надо знать, что случилось с моими... родителями.</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не обязан говорить,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сказала 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Вообще</w:t>
      </w:r>
      <w:r w:rsidR="0090097B" w:rsidRPr="00737D1A">
        <w:rPr>
          <w:rFonts w:ascii="Times New Roman" w:hAnsi="Times New Roman" w:cs="Times New Roman"/>
          <w:sz w:val="24"/>
          <w:szCs w:val="24"/>
        </w:rPr>
        <w:t>-</w:t>
      </w:r>
      <w:r w:rsidR="004131D6" w:rsidRPr="00737D1A">
        <w:rPr>
          <w:rFonts w:ascii="Times New Roman" w:hAnsi="Times New Roman" w:cs="Times New Roman"/>
          <w:sz w:val="24"/>
          <w:szCs w:val="24"/>
        </w:rPr>
        <w:t>то, должен. Суннива дала понять очень ч</w:t>
      </w:r>
      <w:r w:rsidR="00BC5B76"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тко </w:t>
      </w:r>
      <w:r w:rsidR="001819BC"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это часть её условия. К сожалению, рассказ очень долгий для такого позднего часа, так что подожд</w:t>
      </w:r>
      <w:r w:rsidR="00BC5B76" w:rsidRPr="00737D1A">
        <w:rPr>
          <w:rFonts w:ascii="Times New Roman" w:hAnsi="Times New Roman" w:cs="Times New Roman"/>
          <w:sz w:val="24"/>
          <w:szCs w:val="24"/>
        </w:rPr>
        <w:t>ё</w:t>
      </w:r>
      <w:r w:rsidR="004131D6" w:rsidRPr="00737D1A">
        <w:rPr>
          <w:rFonts w:ascii="Times New Roman" w:hAnsi="Times New Roman" w:cs="Times New Roman"/>
          <w:sz w:val="24"/>
          <w:szCs w:val="24"/>
        </w:rPr>
        <w:t>м до утра.</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кивнула, чувствуя усталость. Казалось, что предыдущие дни, несмотря на отсутствие работы, измотали меня сильнее, чем минувшие дни моей жизни.</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так и не ответила на мой вопрос,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Бранфорд мягко.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Можешь, пожалуйста, ответить на него перед тем, как мы ляжем? Иначе я не смогу уснуть.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Какой вопрос?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спросила 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дашь мне шанс?</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ответил Бранфорд.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Позволишь мне быть хорошим мужем для тебя?</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не знала, что должна ответить. Муж говорил о выборе, но какова была</w:t>
      </w:r>
      <w:r w:rsidR="0051759B" w:rsidRPr="00737D1A">
        <w:rPr>
          <w:rFonts w:ascii="Times New Roman" w:hAnsi="Times New Roman" w:cs="Times New Roman"/>
          <w:sz w:val="24"/>
          <w:szCs w:val="24"/>
        </w:rPr>
        <w:t xml:space="preserve">, на самом деле, </w:t>
      </w:r>
      <w:r w:rsidRPr="00737D1A">
        <w:rPr>
          <w:rFonts w:ascii="Times New Roman" w:hAnsi="Times New Roman" w:cs="Times New Roman"/>
          <w:sz w:val="24"/>
          <w:szCs w:val="24"/>
        </w:rPr>
        <w:t>альтернатива для меня? Мы уже обвенчались в церкви, так что в Сильверхелме вс</w:t>
      </w:r>
      <w:r w:rsidR="0051759B" w:rsidRPr="00737D1A">
        <w:rPr>
          <w:rFonts w:ascii="Times New Roman" w:hAnsi="Times New Roman" w:cs="Times New Roman"/>
          <w:sz w:val="24"/>
          <w:szCs w:val="24"/>
        </w:rPr>
        <w:t>ё</w:t>
      </w:r>
      <w:r w:rsidRPr="00737D1A">
        <w:rPr>
          <w:rFonts w:ascii="Times New Roman" w:hAnsi="Times New Roman" w:cs="Times New Roman"/>
          <w:sz w:val="24"/>
          <w:szCs w:val="24"/>
        </w:rPr>
        <w:t xml:space="preserve"> равно бы узнали об этом. Мне казалось страшной идея путешестви</w:t>
      </w:r>
      <w:r w:rsidR="007948AD" w:rsidRPr="00737D1A">
        <w:rPr>
          <w:rFonts w:ascii="Times New Roman" w:hAnsi="Times New Roman" w:cs="Times New Roman"/>
          <w:sz w:val="24"/>
          <w:szCs w:val="24"/>
        </w:rPr>
        <w:t>я</w:t>
      </w:r>
      <w:r w:rsidRPr="00737D1A">
        <w:rPr>
          <w:rFonts w:ascii="Times New Roman" w:hAnsi="Times New Roman" w:cs="Times New Roman"/>
          <w:sz w:val="24"/>
          <w:szCs w:val="24"/>
        </w:rPr>
        <w:t xml:space="preserve"> в другие земли, где вс</w:t>
      </w:r>
      <w:r w:rsidR="0051759B" w:rsidRPr="00737D1A">
        <w:rPr>
          <w:rFonts w:ascii="Times New Roman" w:hAnsi="Times New Roman" w:cs="Times New Roman"/>
          <w:sz w:val="24"/>
          <w:szCs w:val="24"/>
        </w:rPr>
        <w:t>ё</w:t>
      </w:r>
      <w:r w:rsidRPr="00737D1A">
        <w:rPr>
          <w:rFonts w:ascii="Times New Roman" w:hAnsi="Times New Roman" w:cs="Times New Roman"/>
          <w:sz w:val="24"/>
          <w:szCs w:val="24"/>
        </w:rPr>
        <w:t xml:space="preserve"> будет странным, и я не буду никого знать. Какой выбор у меня был, и неважно</w:t>
      </w:r>
      <w:r w:rsidR="007948AD" w:rsidRPr="00737D1A">
        <w:rPr>
          <w:rFonts w:ascii="Times New Roman" w:hAnsi="Times New Roman" w:cs="Times New Roman"/>
          <w:sz w:val="24"/>
          <w:szCs w:val="24"/>
        </w:rPr>
        <w:t xml:space="preserve">, </w:t>
      </w:r>
      <w:r w:rsidRPr="00737D1A">
        <w:rPr>
          <w:rFonts w:ascii="Times New Roman" w:hAnsi="Times New Roman" w:cs="Times New Roman"/>
          <w:sz w:val="24"/>
          <w:szCs w:val="24"/>
        </w:rPr>
        <w:t>хотел он быть хорошим со мной или нет?</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я не знаю, что это значит,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признала я.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Быть хорошим мужем... или женой.</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4131D6" w:rsidRPr="00737D1A">
        <w:rPr>
          <w:rFonts w:ascii="Times New Roman" w:hAnsi="Times New Roman" w:cs="Times New Roman"/>
          <w:sz w:val="24"/>
          <w:szCs w:val="24"/>
        </w:rPr>
        <w:t xml:space="preserve"> Мы можем выяснить это вместе?</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посмотрела в его светлые, зел</w:t>
      </w:r>
      <w:r w:rsidR="0051759B" w:rsidRPr="00737D1A">
        <w:rPr>
          <w:rFonts w:ascii="Times New Roman" w:hAnsi="Times New Roman" w:cs="Times New Roman"/>
          <w:sz w:val="24"/>
          <w:szCs w:val="24"/>
        </w:rPr>
        <w:t>ё</w:t>
      </w:r>
      <w:r w:rsidRPr="00737D1A">
        <w:rPr>
          <w:rFonts w:ascii="Times New Roman" w:hAnsi="Times New Roman" w:cs="Times New Roman"/>
          <w:sz w:val="24"/>
          <w:szCs w:val="24"/>
        </w:rPr>
        <w:t>ные глаза, полные надежды.</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Хочу спросить тебя кое о ч</w:t>
      </w:r>
      <w:r w:rsidR="0051759B"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м,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Бранфорд. Он сел немного подальше от меня и положил свои руки на колени.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Ответь честно. Пожалуйста, говори то, что ты думаешь, я хочу услышать.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Как пожелаешь,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ответила я.</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хочешь быть моей женой?</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Воздух перестал поступать в мои л</w:t>
      </w:r>
      <w:r w:rsidR="0051759B" w:rsidRPr="00737D1A">
        <w:rPr>
          <w:rFonts w:ascii="Times New Roman" w:hAnsi="Times New Roman" w:cs="Times New Roman"/>
          <w:sz w:val="24"/>
          <w:szCs w:val="24"/>
        </w:rPr>
        <w:t>ё</w:t>
      </w:r>
      <w:r w:rsidRPr="00737D1A">
        <w:rPr>
          <w:rFonts w:ascii="Times New Roman" w:hAnsi="Times New Roman" w:cs="Times New Roman"/>
          <w:sz w:val="24"/>
          <w:szCs w:val="24"/>
        </w:rPr>
        <w:t>гкие, не давая возможность произнести ни слова. Как я могла отвечать на вопрос, смысл которого не понимала? Наверное, он тоже не понимал.</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Твое молчание значит </w:t>
      </w:r>
      <w:r w:rsidR="008D2465" w:rsidRPr="00737D1A">
        <w:rPr>
          <w:rFonts w:ascii="Times New Roman" w:hAnsi="Times New Roman" w:cs="Times New Roman"/>
          <w:sz w:val="24"/>
          <w:szCs w:val="24"/>
        </w:rPr>
        <w:t>«</w:t>
      </w:r>
      <w:r w:rsidR="004131D6" w:rsidRPr="00737D1A">
        <w:rPr>
          <w:rFonts w:ascii="Times New Roman" w:hAnsi="Times New Roman" w:cs="Times New Roman"/>
          <w:sz w:val="24"/>
          <w:szCs w:val="24"/>
        </w:rPr>
        <w:t>нет</w:t>
      </w:r>
      <w:r w:rsidR="008D2465" w:rsidRPr="00737D1A">
        <w:rPr>
          <w:rFonts w:ascii="Times New Roman" w:hAnsi="Times New Roman" w:cs="Times New Roman"/>
          <w:sz w:val="24"/>
          <w:szCs w:val="24"/>
        </w:rPr>
        <w:t>»</w:t>
      </w:r>
      <w:r w:rsidR="004131D6" w:rsidRPr="00737D1A">
        <w:rPr>
          <w:rFonts w:ascii="Times New Roman" w:hAnsi="Times New Roman" w:cs="Times New Roman"/>
          <w:sz w:val="24"/>
          <w:szCs w:val="24"/>
        </w:rPr>
        <w:t>?</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Сделав глубокий вдох, я заставила слова быть как можно более правдивыми.</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Не знаю.</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Это честно, беря во внимание то, как я подв</w:t>
      </w:r>
      <w:r w:rsidR="0051759B"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л тебя,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Бранфорд с кивком.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не был мужем для тебя до сих пор. Не брал во внимание твои потребности, за исключением тех, </w:t>
      </w:r>
      <w:r w:rsidR="007948AD" w:rsidRPr="00737D1A">
        <w:rPr>
          <w:rFonts w:ascii="Times New Roman" w:hAnsi="Times New Roman" w:cs="Times New Roman"/>
          <w:sz w:val="24"/>
          <w:szCs w:val="24"/>
        </w:rPr>
        <w:t>которые сочетались</w:t>
      </w:r>
      <w:r w:rsidR="004131D6" w:rsidRPr="00737D1A">
        <w:rPr>
          <w:rFonts w:ascii="Times New Roman" w:hAnsi="Times New Roman" w:cs="Times New Roman"/>
          <w:sz w:val="24"/>
          <w:szCs w:val="24"/>
        </w:rPr>
        <w:t xml:space="preserve"> с моими. </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Что ты хочешь?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наконец</w:t>
      </w:r>
      <w:r w:rsidR="0051759B"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спросила я.</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Бранфорд повернул </w:t>
      </w:r>
      <w:r w:rsidR="007948AD" w:rsidRPr="00737D1A">
        <w:rPr>
          <w:rFonts w:ascii="Times New Roman" w:hAnsi="Times New Roman" w:cs="Times New Roman"/>
          <w:sz w:val="24"/>
          <w:szCs w:val="24"/>
        </w:rPr>
        <w:t xml:space="preserve">меня </w:t>
      </w:r>
      <w:r w:rsidRPr="00737D1A">
        <w:rPr>
          <w:rFonts w:ascii="Times New Roman" w:hAnsi="Times New Roman" w:cs="Times New Roman"/>
          <w:sz w:val="24"/>
          <w:szCs w:val="24"/>
        </w:rPr>
        <w:t>к себе. Так он любил делать, когда говорил только со мной.</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хочу быть </w:t>
      </w:r>
      <w:r w:rsidR="0051759B" w:rsidRPr="00737D1A">
        <w:rPr>
          <w:rFonts w:ascii="Times New Roman" w:hAnsi="Times New Roman" w:cs="Times New Roman"/>
          <w:sz w:val="24"/>
          <w:szCs w:val="24"/>
        </w:rPr>
        <w:t xml:space="preserve">тебе </w:t>
      </w:r>
      <w:r w:rsidR="004131D6" w:rsidRPr="00737D1A">
        <w:rPr>
          <w:rFonts w:ascii="Times New Roman" w:hAnsi="Times New Roman" w:cs="Times New Roman"/>
          <w:sz w:val="24"/>
          <w:szCs w:val="24"/>
        </w:rPr>
        <w:t xml:space="preserve">хорошим мужем,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Бранфорд тихо.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Мне нравится просыпаться с тобой в обнимку. Я хочу заботиться о тебе... и защищать, быть на арене, смотреть на зрителей и видеть тебя, наблюдающей за мной. Мечтаю преподнести любой приз, </w:t>
      </w:r>
      <w:r w:rsidR="0051759B" w:rsidRPr="00737D1A">
        <w:rPr>
          <w:rFonts w:ascii="Times New Roman" w:hAnsi="Times New Roman" w:cs="Times New Roman"/>
          <w:sz w:val="24"/>
          <w:szCs w:val="24"/>
        </w:rPr>
        <w:t>который</w:t>
      </w:r>
      <w:r w:rsidR="004131D6" w:rsidRPr="00737D1A">
        <w:rPr>
          <w:rFonts w:ascii="Times New Roman" w:hAnsi="Times New Roman" w:cs="Times New Roman"/>
          <w:sz w:val="24"/>
          <w:szCs w:val="24"/>
        </w:rPr>
        <w:t xml:space="preserve"> выиграю.</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взял мо</w:t>
      </w:r>
      <w:r w:rsidR="0051759B" w:rsidRPr="00737D1A">
        <w:rPr>
          <w:rFonts w:ascii="Times New Roman" w:hAnsi="Times New Roman" w:cs="Times New Roman"/>
          <w:sz w:val="24"/>
          <w:szCs w:val="24"/>
        </w:rPr>
        <w:t>ё</w:t>
      </w:r>
      <w:r w:rsidRPr="00737D1A">
        <w:rPr>
          <w:rFonts w:ascii="Times New Roman" w:hAnsi="Times New Roman" w:cs="Times New Roman"/>
          <w:sz w:val="24"/>
          <w:szCs w:val="24"/>
        </w:rPr>
        <w:t xml:space="preserve"> лицо в ладони. Его глаза смотрели на меня и я </w:t>
      </w:r>
      <w:r w:rsidR="0051759B" w:rsidRPr="00737D1A">
        <w:rPr>
          <w:rFonts w:ascii="Times New Roman" w:hAnsi="Times New Roman" w:cs="Times New Roman"/>
          <w:sz w:val="24"/>
          <w:szCs w:val="24"/>
        </w:rPr>
        <w:t xml:space="preserve">не </w:t>
      </w:r>
      <w:r w:rsidRPr="00737D1A">
        <w:rPr>
          <w:rFonts w:ascii="Times New Roman" w:hAnsi="Times New Roman" w:cs="Times New Roman"/>
          <w:sz w:val="24"/>
          <w:szCs w:val="24"/>
        </w:rPr>
        <w:t>могла не почувствовать как медленно растворялась в н</w:t>
      </w:r>
      <w:r w:rsidR="0051759B" w:rsidRPr="00737D1A">
        <w:rPr>
          <w:rFonts w:ascii="Times New Roman" w:hAnsi="Times New Roman" w:cs="Times New Roman"/>
          <w:sz w:val="24"/>
          <w:szCs w:val="24"/>
        </w:rPr>
        <w:t>ё</w:t>
      </w:r>
      <w:r w:rsidRPr="00737D1A">
        <w:rPr>
          <w:rFonts w:ascii="Times New Roman" w:hAnsi="Times New Roman" w:cs="Times New Roman"/>
          <w:sz w:val="24"/>
          <w:szCs w:val="24"/>
        </w:rPr>
        <w:t>м.</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Я хочу показать тебе удовольствие,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прошептал он.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Увидеть желание, когда ты смотришь на меня. Я хочу узнать тебя, Александра, и хочу, чтобы ты узнала меня.</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Мо</w:t>
      </w:r>
      <w:r w:rsidR="0051759B" w:rsidRPr="00737D1A">
        <w:rPr>
          <w:rFonts w:ascii="Times New Roman" w:hAnsi="Times New Roman" w:cs="Times New Roman"/>
          <w:sz w:val="24"/>
          <w:szCs w:val="24"/>
        </w:rPr>
        <w:t>ё</w:t>
      </w:r>
      <w:r w:rsidRPr="00737D1A">
        <w:rPr>
          <w:rFonts w:ascii="Times New Roman" w:hAnsi="Times New Roman" w:cs="Times New Roman"/>
          <w:sz w:val="24"/>
          <w:szCs w:val="24"/>
        </w:rPr>
        <w:t xml:space="preserve"> сердце забилось сильнее, что напомнило мне о его руке, скользящей по чувствительным участкам моей груди. Я вспомнила чувство, которое возникло далеко от того места, где были его пальцы, и что он точно знал, что я чувствовала в тот момент.</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Мы договорились через три дня,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внезапно Бранфорд, и я задумалась, мог ли он понять мои мысли.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Но</w:t>
      </w:r>
      <w:r w:rsidR="0051759B"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может</w:t>
      </w:r>
      <w:r w:rsidR="0051759B" w:rsidRPr="00737D1A">
        <w:rPr>
          <w:rFonts w:ascii="Times New Roman" w:hAnsi="Times New Roman" w:cs="Times New Roman"/>
          <w:sz w:val="24"/>
          <w:szCs w:val="24"/>
        </w:rPr>
        <w:t xml:space="preserve">, </w:t>
      </w:r>
      <w:r w:rsidR="004131D6" w:rsidRPr="00737D1A">
        <w:rPr>
          <w:rFonts w:ascii="Times New Roman" w:hAnsi="Times New Roman" w:cs="Times New Roman"/>
          <w:sz w:val="24"/>
          <w:szCs w:val="24"/>
        </w:rPr>
        <w:t>ты разрешишь мне изменить сделку?</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Изменить?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4131D6" w:rsidRPr="00737D1A">
        <w:rPr>
          <w:rFonts w:ascii="Times New Roman" w:hAnsi="Times New Roman" w:cs="Times New Roman"/>
          <w:sz w:val="24"/>
          <w:szCs w:val="24"/>
        </w:rPr>
        <w:t xml:space="preserve"> После тр</w:t>
      </w:r>
      <w:r w:rsidR="0051759B" w:rsidRPr="00737D1A">
        <w:rPr>
          <w:rFonts w:ascii="Times New Roman" w:hAnsi="Times New Roman" w:cs="Times New Roman"/>
          <w:sz w:val="24"/>
          <w:szCs w:val="24"/>
        </w:rPr>
        <w:t>ё</w:t>
      </w:r>
      <w:r w:rsidR="004131D6" w:rsidRPr="00737D1A">
        <w:rPr>
          <w:rFonts w:ascii="Times New Roman" w:hAnsi="Times New Roman" w:cs="Times New Roman"/>
          <w:sz w:val="24"/>
          <w:szCs w:val="24"/>
        </w:rPr>
        <w:t>х дней вместе, если ты решишь не оставаться больше моей женой, мы найд</w:t>
      </w:r>
      <w:r w:rsidR="0051759B" w:rsidRPr="00737D1A">
        <w:rPr>
          <w:rFonts w:ascii="Times New Roman" w:hAnsi="Times New Roman" w:cs="Times New Roman"/>
          <w:sz w:val="24"/>
          <w:szCs w:val="24"/>
        </w:rPr>
        <w:t>ё</w:t>
      </w:r>
      <w:r w:rsidR="004131D6" w:rsidRPr="00737D1A">
        <w:rPr>
          <w:rFonts w:ascii="Times New Roman" w:hAnsi="Times New Roman" w:cs="Times New Roman"/>
          <w:sz w:val="24"/>
          <w:szCs w:val="24"/>
        </w:rPr>
        <w:t>м для тебя способ быть в безопасности и достатке, но свободной от меня, если таково тво</w:t>
      </w:r>
      <w:r w:rsidR="0051759B" w:rsidRPr="00737D1A">
        <w:rPr>
          <w:rFonts w:ascii="Times New Roman" w:hAnsi="Times New Roman" w:cs="Times New Roman"/>
          <w:sz w:val="24"/>
          <w:szCs w:val="24"/>
        </w:rPr>
        <w:t>ё</w:t>
      </w:r>
      <w:r w:rsidR="004131D6" w:rsidRPr="00737D1A">
        <w:rPr>
          <w:rFonts w:ascii="Times New Roman" w:hAnsi="Times New Roman" w:cs="Times New Roman"/>
          <w:sz w:val="24"/>
          <w:szCs w:val="24"/>
        </w:rPr>
        <w:t xml:space="preserve"> желание. Мы консумируем наш брак, когда я заслужу прощение.</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уставилась на него, не зная, что ответить.</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Время будет тем же,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продолжил Бранфорд.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Это будет нашей первой ночью. Так как мы буде</w:t>
      </w:r>
      <w:r w:rsidR="0051759B" w:rsidRPr="00737D1A">
        <w:rPr>
          <w:rFonts w:ascii="Times New Roman" w:hAnsi="Times New Roman" w:cs="Times New Roman"/>
          <w:sz w:val="24"/>
          <w:szCs w:val="24"/>
        </w:rPr>
        <w:t>м</w:t>
      </w:r>
      <w:r w:rsidR="004131D6" w:rsidRPr="00737D1A">
        <w:rPr>
          <w:rFonts w:ascii="Times New Roman" w:hAnsi="Times New Roman" w:cs="Times New Roman"/>
          <w:sz w:val="24"/>
          <w:szCs w:val="24"/>
        </w:rPr>
        <w:t xml:space="preserve"> постоянно в компании друг друга, я думаю, что смогу держать другие планы... в расписании...</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закусила губу, и мне пришлось отвернуться от его горящих зел</w:t>
      </w:r>
      <w:r w:rsidR="0051759B" w:rsidRPr="00737D1A">
        <w:rPr>
          <w:rFonts w:ascii="Times New Roman" w:hAnsi="Times New Roman" w:cs="Times New Roman"/>
          <w:sz w:val="24"/>
          <w:szCs w:val="24"/>
        </w:rPr>
        <w:t>ё</w:t>
      </w:r>
      <w:r w:rsidRPr="00737D1A">
        <w:rPr>
          <w:rFonts w:ascii="Times New Roman" w:hAnsi="Times New Roman" w:cs="Times New Roman"/>
          <w:sz w:val="24"/>
          <w:szCs w:val="24"/>
        </w:rPr>
        <w:t>ных глаз, которые пугали и пленили меня. Вс</w:t>
      </w:r>
      <w:r w:rsidR="0051759B" w:rsidRPr="00737D1A">
        <w:rPr>
          <w:rFonts w:ascii="Times New Roman" w:hAnsi="Times New Roman" w:cs="Times New Roman"/>
          <w:sz w:val="24"/>
          <w:szCs w:val="24"/>
        </w:rPr>
        <w:t>ё</w:t>
      </w:r>
      <w:r w:rsidRPr="00737D1A">
        <w:rPr>
          <w:rFonts w:ascii="Times New Roman" w:hAnsi="Times New Roman" w:cs="Times New Roman"/>
          <w:sz w:val="24"/>
          <w:szCs w:val="24"/>
        </w:rPr>
        <w:t>, что произошло, появилось в совершенно новом свете. Даже рассматривая идею о том, чтобы начать вс</w:t>
      </w:r>
      <w:r w:rsidR="0051759B" w:rsidRPr="00737D1A">
        <w:rPr>
          <w:rFonts w:ascii="Times New Roman" w:hAnsi="Times New Roman" w:cs="Times New Roman"/>
          <w:sz w:val="24"/>
          <w:szCs w:val="24"/>
        </w:rPr>
        <w:t>ё</w:t>
      </w:r>
      <w:r w:rsidRPr="00737D1A">
        <w:rPr>
          <w:rFonts w:ascii="Times New Roman" w:hAnsi="Times New Roman" w:cs="Times New Roman"/>
          <w:sz w:val="24"/>
          <w:szCs w:val="24"/>
        </w:rPr>
        <w:t xml:space="preserve"> заново в новом месте, было намного страшней</w:t>
      </w:r>
      <w:r w:rsidR="0051759B" w:rsidRPr="00737D1A">
        <w:rPr>
          <w:rFonts w:ascii="Times New Roman" w:hAnsi="Times New Roman" w:cs="Times New Roman"/>
          <w:sz w:val="24"/>
          <w:szCs w:val="24"/>
        </w:rPr>
        <w:t xml:space="preserve">, </w:t>
      </w:r>
      <w:r w:rsidRPr="00737D1A">
        <w:rPr>
          <w:rFonts w:ascii="Times New Roman" w:hAnsi="Times New Roman" w:cs="Times New Roman"/>
          <w:sz w:val="24"/>
          <w:szCs w:val="24"/>
        </w:rPr>
        <w:t>в любом случае. Несмотря на опасения, я могла почувствовать, как мо</w:t>
      </w:r>
      <w:r w:rsidR="0051759B" w:rsidRPr="00737D1A">
        <w:rPr>
          <w:rFonts w:ascii="Times New Roman" w:hAnsi="Times New Roman" w:cs="Times New Roman"/>
          <w:sz w:val="24"/>
          <w:szCs w:val="24"/>
        </w:rPr>
        <w:t>ё</w:t>
      </w:r>
      <w:r w:rsidRPr="00737D1A">
        <w:rPr>
          <w:rFonts w:ascii="Times New Roman" w:hAnsi="Times New Roman" w:cs="Times New Roman"/>
          <w:sz w:val="24"/>
          <w:szCs w:val="24"/>
        </w:rPr>
        <w:t xml:space="preserve"> сердце бь</w:t>
      </w:r>
      <w:r w:rsidR="0051759B" w:rsidRPr="00737D1A">
        <w:rPr>
          <w:rFonts w:ascii="Times New Roman" w:hAnsi="Times New Roman" w:cs="Times New Roman"/>
          <w:sz w:val="24"/>
          <w:szCs w:val="24"/>
        </w:rPr>
        <w:t>ё</w:t>
      </w:r>
      <w:r w:rsidRPr="00737D1A">
        <w:rPr>
          <w:rFonts w:ascii="Times New Roman" w:hAnsi="Times New Roman" w:cs="Times New Roman"/>
          <w:sz w:val="24"/>
          <w:szCs w:val="24"/>
        </w:rPr>
        <w:t xml:space="preserve">тся быстрее, когда его пальцы легли на мою щеку. Когда Бранфорд заговорил о </w:t>
      </w:r>
      <w:r w:rsidR="008D2465" w:rsidRPr="00737D1A">
        <w:rPr>
          <w:rFonts w:ascii="Times New Roman" w:hAnsi="Times New Roman" w:cs="Times New Roman"/>
          <w:sz w:val="24"/>
          <w:szCs w:val="24"/>
        </w:rPr>
        <w:t>«</w:t>
      </w:r>
      <w:r w:rsidRPr="00737D1A">
        <w:rPr>
          <w:rFonts w:ascii="Times New Roman" w:hAnsi="Times New Roman" w:cs="Times New Roman"/>
          <w:sz w:val="24"/>
          <w:szCs w:val="24"/>
        </w:rPr>
        <w:t>планах</w:t>
      </w:r>
      <w:r w:rsidR="008D2465" w:rsidRPr="00737D1A">
        <w:rPr>
          <w:rFonts w:ascii="Times New Roman" w:hAnsi="Times New Roman" w:cs="Times New Roman"/>
          <w:sz w:val="24"/>
          <w:szCs w:val="24"/>
        </w:rPr>
        <w:t>»</w:t>
      </w:r>
      <w:r w:rsidRPr="00737D1A">
        <w:rPr>
          <w:rFonts w:ascii="Times New Roman" w:hAnsi="Times New Roman" w:cs="Times New Roman"/>
          <w:sz w:val="24"/>
          <w:szCs w:val="24"/>
        </w:rPr>
        <w:t>, в самой интимной зоне появилось сильное чувство.</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Умоляю тебя, Александра,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сказал Бранфорд, так как я ещё не ответила.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Позволь мне заботится о тебе?</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не знала, что сказать. Часть меня хотела сказать ему </w:t>
      </w:r>
      <w:r w:rsidR="008D2465" w:rsidRPr="00737D1A">
        <w:rPr>
          <w:rFonts w:ascii="Times New Roman" w:hAnsi="Times New Roman" w:cs="Times New Roman"/>
          <w:sz w:val="24"/>
          <w:szCs w:val="24"/>
        </w:rPr>
        <w:t>«</w:t>
      </w:r>
      <w:r w:rsidRPr="00737D1A">
        <w:rPr>
          <w:rFonts w:ascii="Times New Roman" w:hAnsi="Times New Roman" w:cs="Times New Roman"/>
          <w:sz w:val="24"/>
          <w:szCs w:val="24"/>
        </w:rPr>
        <w:t>нет</w:t>
      </w:r>
      <w:r w:rsidR="008D2465" w:rsidRPr="00737D1A">
        <w:rPr>
          <w:rFonts w:ascii="Times New Roman" w:hAnsi="Times New Roman" w:cs="Times New Roman"/>
          <w:sz w:val="24"/>
          <w:szCs w:val="24"/>
        </w:rPr>
        <w:t>»</w:t>
      </w:r>
      <w:r w:rsidRPr="00737D1A">
        <w:rPr>
          <w:rFonts w:ascii="Times New Roman" w:hAnsi="Times New Roman" w:cs="Times New Roman"/>
          <w:sz w:val="24"/>
          <w:szCs w:val="24"/>
        </w:rPr>
        <w:t xml:space="preserve">, что я просто желала уехать так далеко, как только могла, но другая часть хотела просыпаться </w:t>
      </w:r>
      <w:r w:rsidR="0051759B" w:rsidRPr="00737D1A">
        <w:rPr>
          <w:rFonts w:ascii="Times New Roman" w:hAnsi="Times New Roman" w:cs="Times New Roman"/>
          <w:sz w:val="24"/>
          <w:szCs w:val="24"/>
        </w:rPr>
        <w:t>по утрам</w:t>
      </w:r>
      <w:r w:rsidRPr="00737D1A">
        <w:rPr>
          <w:rFonts w:ascii="Times New Roman" w:hAnsi="Times New Roman" w:cs="Times New Roman"/>
          <w:sz w:val="24"/>
          <w:szCs w:val="24"/>
        </w:rPr>
        <w:t xml:space="preserve"> в его т</w:t>
      </w:r>
      <w:r w:rsidR="0051759B" w:rsidRPr="00737D1A">
        <w:rPr>
          <w:rFonts w:ascii="Times New Roman" w:hAnsi="Times New Roman" w:cs="Times New Roman"/>
          <w:sz w:val="24"/>
          <w:szCs w:val="24"/>
        </w:rPr>
        <w:t>ё</w:t>
      </w:r>
      <w:r w:rsidRPr="00737D1A">
        <w:rPr>
          <w:rFonts w:ascii="Times New Roman" w:hAnsi="Times New Roman" w:cs="Times New Roman"/>
          <w:sz w:val="24"/>
          <w:szCs w:val="24"/>
        </w:rPr>
        <w:t>плых и сильных руках. Когда мо</w:t>
      </w:r>
      <w:r w:rsidR="0051759B" w:rsidRPr="00737D1A">
        <w:rPr>
          <w:rFonts w:ascii="Times New Roman" w:hAnsi="Times New Roman" w:cs="Times New Roman"/>
          <w:sz w:val="24"/>
          <w:szCs w:val="24"/>
        </w:rPr>
        <w:t>ё</w:t>
      </w:r>
      <w:r w:rsidRPr="00737D1A">
        <w:rPr>
          <w:rFonts w:ascii="Times New Roman" w:hAnsi="Times New Roman" w:cs="Times New Roman"/>
          <w:sz w:val="24"/>
          <w:szCs w:val="24"/>
        </w:rPr>
        <w:t xml:space="preserve"> молчание довело его до предела, муж снова заговорил самым доверительны</w:t>
      </w:r>
      <w:r w:rsidR="001243DB" w:rsidRPr="00737D1A">
        <w:rPr>
          <w:rFonts w:ascii="Times New Roman" w:hAnsi="Times New Roman" w:cs="Times New Roman"/>
          <w:sz w:val="24"/>
          <w:szCs w:val="24"/>
        </w:rPr>
        <w:t>м</w:t>
      </w:r>
      <w:r w:rsidRPr="00737D1A">
        <w:rPr>
          <w:rFonts w:ascii="Times New Roman" w:hAnsi="Times New Roman" w:cs="Times New Roman"/>
          <w:sz w:val="24"/>
          <w:szCs w:val="24"/>
        </w:rPr>
        <w:t xml:space="preserve"> тоном</w:t>
      </w:r>
      <w:r w:rsidR="0051759B" w:rsidRPr="00737D1A">
        <w:rPr>
          <w:rFonts w:ascii="Times New Roman" w:hAnsi="Times New Roman" w:cs="Times New Roman"/>
          <w:sz w:val="24"/>
          <w:szCs w:val="24"/>
        </w:rPr>
        <w:t>:</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Ты согласна, Александра?</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вспомнила такой же вопрос в конюшнях в Хадебранде всего лишь три дня назади </w:t>
      </w:r>
      <w:r w:rsidR="001243DB" w:rsidRPr="00737D1A">
        <w:rPr>
          <w:rFonts w:ascii="Times New Roman" w:hAnsi="Times New Roman" w:cs="Times New Roman"/>
          <w:sz w:val="24"/>
          <w:szCs w:val="24"/>
        </w:rPr>
        <w:t xml:space="preserve">то, </w:t>
      </w:r>
      <w:r w:rsidRPr="00737D1A">
        <w:rPr>
          <w:rFonts w:ascii="Times New Roman" w:hAnsi="Times New Roman" w:cs="Times New Roman"/>
          <w:sz w:val="24"/>
          <w:szCs w:val="24"/>
        </w:rPr>
        <w:t>как он изменил мою жизнь. Если бы Бранфорд смог отправить меня в мою прошлую жизнь до встречи с ним, я бы с удовольствием осталась в том времени. Но такого варианта у меня не было.</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Пожалуйста, Александра!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глаза Бранфорда светились отчаянием. На само</w:t>
      </w:r>
      <w:r w:rsidR="0051759B" w:rsidRPr="00737D1A">
        <w:rPr>
          <w:rFonts w:ascii="Times New Roman" w:hAnsi="Times New Roman" w:cs="Times New Roman"/>
          <w:sz w:val="24"/>
          <w:szCs w:val="24"/>
        </w:rPr>
        <w:t>м</w:t>
      </w:r>
      <w:r w:rsidR="004131D6" w:rsidRPr="00737D1A">
        <w:rPr>
          <w:rFonts w:ascii="Times New Roman" w:hAnsi="Times New Roman" w:cs="Times New Roman"/>
          <w:sz w:val="24"/>
          <w:szCs w:val="24"/>
        </w:rPr>
        <w:t xml:space="preserve"> деле, они умоляли больше, чем слова. </w:t>
      </w: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Пожалуйста, дай мне воспользоваться этими тремя днями, как последним шансом.</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Мо</w:t>
      </w:r>
      <w:r w:rsidR="0051759B" w:rsidRPr="00737D1A">
        <w:rPr>
          <w:rFonts w:ascii="Times New Roman" w:hAnsi="Times New Roman" w:cs="Times New Roman"/>
          <w:sz w:val="24"/>
          <w:szCs w:val="24"/>
        </w:rPr>
        <w:t>ё</w:t>
      </w:r>
      <w:r w:rsidRPr="00737D1A">
        <w:rPr>
          <w:rFonts w:ascii="Times New Roman" w:hAnsi="Times New Roman" w:cs="Times New Roman"/>
          <w:sz w:val="24"/>
          <w:szCs w:val="24"/>
        </w:rPr>
        <w:t xml:space="preserve"> сердце стучало. Я знала, что была на перекр</w:t>
      </w:r>
      <w:r w:rsidR="001243DB" w:rsidRPr="00737D1A">
        <w:rPr>
          <w:rFonts w:ascii="Times New Roman" w:hAnsi="Times New Roman" w:cs="Times New Roman"/>
          <w:sz w:val="24"/>
          <w:szCs w:val="24"/>
        </w:rPr>
        <w:t>ё</w:t>
      </w:r>
      <w:r w:rsidRPr="00737D1A">
        <w:rPr>
          <w:rFonts w:ascii="Times New Roman" w:hAnsi="Times New Roman" w:cs="Times New Roman"/>
          <w:sz w:val="24"/>
          <w:szCs w:val="24"/>
        </w:rPr>
        <w:t>стке, и выбранное решение привед</w:t>
      </w:r>
      <w:r w:rsidR="0051759B" w:rsidRPr="00737D1A">
        <w:rPr>
          <w:rFonts w:ascii="Times New Roman" w:hAnsi="Times New Roman" w:cs="Times New Roman"/>
          <w:sz w:val="24"/>
          <w:szCs w:val="24"/>
        </w:rPr>
        <w:t>ё</w:t>
      </w:r>
      <w:r w:rsidRPr="00737D1A">
        <w:rPr>
          <w:rFonts w:ascii="Times New Roman" w:hAnsi="Times New Roman" w:cs="Times New Roman"/>
          <w:sz w:val="24"/>
          <w:szCs w:val="24"/>
        </w:rPr>
        <w:t>т либо к счастью, либо к неизвестности, но не знала, каким путем пойти. С мыслями</w:t>
      </w:r>
      <w:r w:rsidR="0051759B" w:rsidRPr="00737D1A">
        <w:rPr>
          <w:rFonts w:ascii="Times New Roman" w:hAnsi="Times New Roman" w:cs="Times New Roman"/>
          <w:sz w:val="24"/>
          <w:szCs w:val="24"/>
        </w:rPr>
        <w:t xml:space="preserve">, </w:t>
      </w:r>
      <w:r w:rsidRPr="00737D1A">
        <w:rPr>
          <w:rFonts w:ascii="Times New Roman" w:hAnsi="Times New Roman" w:cs="Times New Roman"/>
          <w:sz w:val="24"/>
          <w:szCs w:val="24"/>
        </w:rPr>
        <w:t>полными надежды и страха, я</w:t>
      </w:r>
      <w:r w:rsidR="0051759B" w:rsidRPr="00737D1A">
        <w:rPr>
          <w:rFonts w:ascii="Times New Roman" w:hAnsi="Times New Roman" w:cs="Times New Roman"/>
          <w:sz w:val="24"/>
          <w:szCs w:val="24"/>
        </w:rPr>
        <w:t xml:space="preserve">, </w:t>
      </w:r>
      <w:r w:rsidRPr="00737D1A">
        <w:rPr>
          <w:rFonts w:ascii="Times New Roman" w:hAnsi="Times New Roman" w:cs="Times New Roman"/>
          <w:sz w:val="24"/>
          <w:szCs w:val="24"/>
        </w:rPr>
        <w:t>наконец</w:t>
      </w:r>
      <w:r w:rsidR="0051759B" w:rsidRPr="00737D1A">
        <w:rPr>
          <w:rFonts w:ascii="Times New Roman" w:hAnsi="Times New Roman" w:cs="Times New Roman"/>
          <w:sz w:val="24"/>
          <w:szCs w:val="24"/>
        </w:rPr>
        <w:t xml:space="preserve">, </w:t>
      </w:r>
      <w:r w:rsidRPr="00737D1A">
        <w:rPr>
          <w:rFonts w:ascii="Times New Roman" w:hAnsi="Times New Roman" w:cs="Times New Roman"/>
          <w:sz w:val="24"/>
          <w:szCs w:val="24"/>
        </w:rPr>
        <w:t>ответила</w:t>
      </w:r>
      <w:r w:rsidR="0051759B" w:rsidRPr="00737D1A">
        <w:rPr>
          <w:rFonts w:ascii="Times New Roman" w:hAnsi="Times New Roman" w:cs="Times New Roman"/>
          <w:sz w:val="24"/>
          <w:szCs w:val="24"/>
        </w:rPr>
        <w:t>:</w:t>
      </w:r>
    </w:p>
    <w:p w:rsidR="004131D6"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4131D6" w:rsidRPr="00737D1A">
        <w:rPr>
          <w:rFonts w:ascii="Times New Roman" w:hAnsi="Times New Roman" w:cs="Times New Roman"/>
          <w:sz w:val="24"/>
          <w:szCs w:val="24"/>
        </w:rPr>
        <w:t xml:space="preserve"> Да, мой... Бранфорд.</w:t>
      </w:r>
    </w:p>
    <w:p w:rsidR="004131D6" w:rsidRPr="00737D1A" w:rsidRDefault="004131D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И так наш брак начался снова.</w:t>
      </w:r>
    </w:p>
    <w:p w:rsidR="006E4950" w:rsidRDefault="006E4950">
      <w:pPr>
        <w:rPr>
          <w:rFonts w:ascii="Times New Roman" w:hAnsi="Times New Roman" w:cs="Times New Roman"/>
          <w:sz w:val="24"/>
          <w:szCs w:val="24"/>
        </w:rPr>
      </w:pPr>
      <w:r>
        <w:rPr>
          <w:rFonts w:ascii="Times New Roman" w:hAnsi="Times New Roman" w:cs="Times New Roman"/>
          <w:sz w:val="24"/>
          <w:szCs w:val="24"/>
        </w:rPr>
        <w:br w:type="page"/>
      </w:r>
    </w:p>
    <w:p w:rsidR="00720250" w:rsidRPr="006E4950" w:rsidRDefault="00720250" w:rsidP="006E4950">
      <w:pPr>
        <w:tabs>
          <w:tab w:val="right" w:pos="9355"/>
        </w:tabs>
        <w:spacing w:after="0" w:line="360" w:lineRule="auto"/>
        <w:ind w:firstLine="709"/>
        <w:jc w:val="center"/>
        <w:rPr>
          <w:rFonts w:ascii="Times New Roman" w:hAnsi="Times New Roman" w:cs="Times New Roman"/>
          <w:b/>
          <w:sz w:val="32"/>
          <w:szCs w:val="24"/>
        </w:rPr>
      </w:pPr>
      <w:r w:rsidRPr="006E4950">
        <w:rPr>
          <w:rFonts w:ascii="Times New Roman" w:hAnsi="Times New Roman" w:cs="Times New Roman"/>
          <w:b/>
          <w:sz w:val="32"/>
          <w:szCs w:val="24"/>
        </w:rPr>
        <w:lastRenderedPageBreak/>
        <w:t>Глава 3</w:t>
      </w:r>
    </w:p>
    <w:p w:rsidR="00720250" w:rsidRPr="006E4950" w:rsidRDefault="00720250" w:rsidP="001243DB">
      <w:pPr>
        <w:tabs>
          <w:tab w:val="right" w:pos="9355"/>
        </w:tabs>
        <w:spacing w:after="0" w:line="360" w:lineRule="auto"/>
        <w:ind w:firstLine="709"/>
        <w:jc w:val="center"/>
        <w:rPr>
          <w:rFonts w:ascii="Times New Roman" w:hAnsi="Times New Roman" w:cs="Times New Roman"/>
          <w:sz w:val="32"/>
          <w:szCs w:val="24"/>
        </w:rPr>
      </w:pPr>
      <w:r w:rsidRPr="006E4950">
        <w:rPr>
          <w:rFonts w:ascii="Times New Roman" w:hAnsi="Times New Roman" w:cs="Times New Roman"/>
          <w:sz w:val="32"/>
          <w:szCs w:val="24"/>
        </w:rPr>
        <w:t>Неохотные воспоминания</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снова проснулась в тёплых объятиях своего мужа.</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Когда мы ложились спать, Бранфорд соблюдал дистанцию. Он потянулся, чтобы взять мою руку и запечатлеть на ней лёгкий поцелуй, прежде чем пожелать доброй ночи, но не заключал в объятья, как двумя ночами ранее. Независимо от того, где я обнаружила себя утром, не зная, как оказалась в таком положении, я не чувствовала неловкости. Как и раньше, его объятия казались комфортными и успокаивающими, даже если слова и действия такими не были.</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Огонь всё ещё ярко горел. Щекой я ощущала учащённое сердцебиение Бранфорда и практически задыхающееся дыхание. Повернулась, чтобы взглянуть мужу в лицо и увидела, что его глаза быстро двигаются под веками, а челюсть напряжена. Губы мужа были слегка приоткрыты, поскольку он дышал немного быстрее, чем нужно для мирного сна.</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протянула руку и медленно погладила его по лицу. Он вздрогнул, от прикосновения, но потом медленно расслабил сведённые мышцы рук и груди, а дыхание и колотящееся сердце постепенно возвращалось к нормальному ритму. Бранфорд прижался головой к моей руке, и последний раз тяжело вздохнул, слегка сжав меня в объятиях.</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сама глубоко вздохнула и устроилась рядом с ним, оставив ладонь у него на щеке, задумавшись, что за сон мог вызвать такую реакцию и вспомнит ли его Бранфорд, когда просн</w:t>
      </w:r>
      <w:r w:rsidR="0046481A" w:rsidRPr="00737D1A">
        <w:rPr>
          <w:rFonts w:ascii="Times New Roman" w:hAnsi="Times New Roman" w:cs="Times New Roman"/>
          <w:sz w:val="24"/>
          <w:szCs w:val="24"/>
        </w:rPr>
        <w:t>ё</w:t>
      </w:r>
      <w:r w:rsidRPr="00737D1A">
        <w:rPr>
          <w:rFonts w:ascii="Times New Roman" w:hAnsi="Times New Roman" w:cs="Times New Roman"/>
          <w:sz w:val="24"/>
          <w:szCs w:val="24"/>
        </w:rPr>
        <w:t>тся утром. Я надеялась, что нет, потому что даже сейчас, когда он расслабился, его лицо вс</w:t>
      </w:r>
      <w:r w:rsidR="0046481A" w:rsidRPr="00737D1A">
        <w:rPr>
          <w:rFonts w:ascii="Times New Roman" w:hAnsi="Times New Roman" w:cs="Times New Roman"/>
          <w:sz w:val="24"/>
          <w:szCs w:val="24"/>
        </w:rPr>
        <w:t>ё</w:t>
      </w:r>
      <w:r w:rsidRPr="00737D1A">
        <w:rPr>
          <w:rFonts w:ascii="Times New Roman" w:hAnsi="Times New Roman" w:cs="Times New Roman"/>
          <w:sz w:val="24"/>
          <w:szCs w:val="24"/>
        </w:rPr>
        <w:t xml:space="preserve"> ещ</w:t>
      </w:r>
      <w:r w:rsidR="0046481A" w:rsidRPr="00737D1A">
        <w:rPr>
          <w:rFonts w:ascii="Times New Roman" w:hAnsi="Times New Roman" w:cs="Times New Roman"/>
          <w:sz w:val="24"/>
          <w:szCs w:val="24"/>
        </w:rPr>
        <w:t>ё</w:t>
      </w:r>
      <w:r w:rsidRPr="00737D1A">
        <w:rPr>
          <w:rFonts w:ascii="Times New Roman" w:hAnsi="Times New Roman" w:cs="Times New Roman"/>
          <w:sz w:val="24"/>
          <w:szCs w:val="24"/>
        </w:rPr>
        <w:t xml:space="preserve"> было напряж</w:t>
      </w:r>
      <w:r w:rsidR="0046481A" w:rsidRPr="00737D1A">
        <w:rPr>
          <w:rFonts w:ascii="Times New Roman" w:hAnsi="Times New Roman" w:cs="Times New Roman"/>
          <w:sz w:val="24"/>
          <w:szCs w:val="24"/>
        </w:rPr>
        <w:t>ё</w:t>
      </w:r>
      <w:r w:rsidRPr="00737D1A">
        <w:rPr>
          <w:rFonts w:ascii="Times New Roman" w:hAnsi="Times New Roman" w:cs="Times New Roman"/>
          <w:sz w:val="24"/>
          <w:szCs w:val="24"/>
        </w:rPr>
        <w:t>нным и не казалось спокойным. Закрыв глаза и прислушиваясь к глубокому дыханию мужа, меня снова унесло в сон.</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Когда я открыла глаза в следующий раз, то увидела в окнах слабый свет, и почувствовала, как Бранфорд гладил мои волосы, медленно перебирая пряди сверху донизу. Как и раньше, я испугалась, что его прикосновение захватят меня, но здесь</w:t>
      </w:r>
      <w:r w:rsidR="0046481A" w:rsidRPr="00737D1A">
        <w:rPr>
          <w:rFonts w:ascii="Times New Roman" w:hAnsi="Times New Roman" w:cs="Times New Roman"/>
          <w:sz w:val="24"/>
          <w:szCs w:val="24"/>
        </w:rPr>
        <w:t xml:space="preserve">, </w:t>
      </w:r>
      <w:r w:rsidRPr="00737D1A">
        <w:rPr>
          <w:rFonts w:ascii="Times New Roman" w:hAnsi="Times New Roman" w:cs="Times New Roman"/>
          <w:sz w:val="24"/>
          <w:szCs w:val="24"/>
        </w:rPr>
        <w:t>в нашей постели</w:t>
      </w:r>
      <w:r w:rsidR="0046481A"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этого не случилось. </w:t>
      </w:r>
      <w:r w:rsidR="0046481A" w:rsidRPr="00737D1A">
        <w:rPr>
          <w:rFonts w:ascii="Times New Roman" w:hAnsi="Times New Roman" w:cs="Times New Roman"/>
          <w:sz w:val="24"/>
          <w:szCs w:val="24"/>
        </w:rPr>
        <w:t>Я н</w:t>
      </w:r>
      <w:r w:rsidRPr="00737D1A">
        <w:rPr>
          <w:rFonts w:ascii="Times New Roman" w:hAnsi="Times New Roman" w:cs="Times New Roman"/>
          <w:sz w:val="24"/>
          <w:szCs w:val="24"/>
        </w:rPr>
        <w:t>есколько раз моргнула, чтобы привыкнуть к свету, а потом посмотрела в глаза Бранфорду.</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Было трудно определить выражение его глаз </w:t>
      </w:r>
      <w:r w:rsidR="001819BC" w:rsidRPr="00737D1A">
        <w:rPr>
          <w:rFonts w:ascii="Times New Roman" w:hAnsi="Times New Roman" w:cs="Times New Roman"/>
          <w:sz w:val="24"/>
          <w:szCs w:val="24"/>
        </w:rPr>
        <w:t>—</w:t>
      </w:r>
      <w:r w:rsidRPr="00737D1A">
        <w:rPr>
          <w:rFonts w:ascii="Times New Roman" w:hAnsi="Times New Roman" w:cs="Times New Roman"/>
          <w:sz w:val="24"/>
          <w:szCs w:val="24"/>
        </w:rPr>
        <w:t xml:space="preserve"> странную смесь беспокойства, надежды и тревоги. Он облизал губы и прекратил гладить мои волосы.</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Доброе утро, Александра,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наконец</w:t>
      </w:r>
      <w:r w:rsidR="0046481A"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произн</w:t>
      </w:r>
      <w:r w:rsidR="0046481A" w:rsidRPr="00737D1A">
        <w:rPr>
          <w:rFonts w:ascii="Times New Roman" w:hAnsi="Times New Roman" w:cs="Times New Roman"/>
          <w:sz w:val="24"/>
          <w:szCs w:val="24"/>
        </w:rPr>
        <w:t>ё</w:t>
      </w:r>
      <w:r w:rsidR="00720250" w:rsidRPr="00737D1A">
        <w:rPr>
          <w:rFonts w:ascii="Times New Roman" w:hAnsi="Times New Roman" w:cs="Times New Roman"/>
          <w:sz w:val="24"/>
          <w:szCs w:val="24"/>
        </w:rPr>
        <w:t>с он.</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Доброе утро,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сказала я.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Тебе хорошо спалось?</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720250" w:rsidRPr="00737D1A">
        <w:rPr>
          <w:rFonts w:ascii="Times New Roman" w:hAnsi="Times New Roman" w:cs="Times New Roman"/>
          <w:sz w:val="24"/>
          <w:szCs w:val="24"/>
        </w:rPr>
        <w:t xml:space="preserve"> Нет,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тотчас ответил </w:t>
      </w:r>
      <w:r w:rsidR="0046481A" w:rsidRPr="00737D1A">
        <w:rPr>
          <w:rFonts w:ascii="Times New Roman" w:hAnsi="Times New Roman" w:cs="Times New Roman"/>
          <w:sz w:val="24"/>
          <w:szCs w:val="24"/>
        </w:rPr>
        <w:t>муж</w:t>
      </w:r>
      <w:r w:rsidR="00720250"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но пробуждение, вс</w:t>
      </w:r>
      <w:r w:rsidR="0046481A"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же было довольно приятным.</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почувствовала, как загорелось мо</w:t>
      </w:r>
      <w:r w:rsidR="0046481A" w:rsidRPr="00737D1A">
        <w:rPr>
          <w:rFonts w:ascii="Times New Roman" w:hAnsi="Times New Roman" w:cs="Times New Roman"/>
          <w:sz w:val="24"/>
          <w:szCs w:val="24"/>
        </w:rPr>
        <w:t>ё</w:t>
      </w:r>
      <w:r w:rsidRPr="00737D1A">
        <w:rPr>
          <w:rFonts w:ascii="Times New Roman" w:hAnsi="Times New Roman" w:cs="Times New Roman"/>
          <w:sz w:val="24"/>
          <w:szCs w:val="24"/>
        </w:rPr>
        <w:t xml:space="preserve"> лицо.</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Тебе неудобно?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спросил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не намеревался спать таким образом. Но ты перевернулась и... ну, вот так.</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Вс</w:t>
      </w:r>
      <w:r w:rsidR="0046481A"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в порядке,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произнесла я, чувствуя, как щ</w:t>
      </w:r>
      <w:r w:rsidR="0046481A"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ки </w:t>
      </w:r>
      <w:r w:rsidR="0046481A" w:rsidRPr="00737D1A">
        <w:rPr>
          <w:rFonts w:ascii="Times New Roman" w:hAnsi="Times New Roman" w:cs="Times New Roman"/>
          <w:sz w:val="24"/>
          <w:szCs w:val="24"/>
        </w:rPr>
        <w:t>краснели</w:t>
      </w:r>
      <w:r w:rsidR="00720250" w:rsidRPr="00737D1A">
        <w:rPr>
          <w:rFonts w:ascii="Times New Roman" w:hAnsi="Times New Roman" w:cs="Times New Roman"/>
          <w:sz w:val="24"/>
          <w:szCs w:val="24"/>
        </w:rPr>
        <w:t xml:space="preserve"> ещ</w:t>
      </w:r>
      <w:r w:rsidR="0046481A"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сильнее.</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Ты боишься меня?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поинтересовался он.</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Не прямо сейчас,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максимально правдиво ответила я.</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Даже после того, что я сделал?</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не ответила, не найдя слов. Да, страх ещ</w:t>
      </w:r>
      <w:r w:rsidR="0046481A" w:rsidRPr="00737D1A">
        <w:rPr>
          <w:rFonts w:ascii="Times New Roman" w:hAnsi="Times New Roman" w:cs="Times New Roman"/>
          <w:sz w:val="24"/>
          <w:szCs w:val="24"/>
        </w:rPr>
        <w:t>ё</w:t>
      </w:r>
      <w:r w:rsidRPr="00737D1A">
        <w:rPr>
          <w:rFonts w:ascii="Times New Roman" w:hAnsi="Times New Roman" w:cs="Times New Roman"/>
          <w:sz w:val="24"/>
          <w:szCs w:val="24"/>
        </w:rPr>
        <w:t xml:space="preserve"> оставался. Я боялась той его части, которая с удивительной быстротой впадала в беспричинную ярость. Однако, л</w:t>
      </w:r>
      <w:r w:rsidR="0046481A" w:rsidRPr="00737D1A">
        <w:rPr>
          <w:rFonts w:ascii="Times New Roman" w:hAnsi="Times New Roman" w:cs="Times New Roman"/>
          <w:sz w:val="24"/>
          <w:szCs w:val="24"/>
        </w:rPr>
        <w:t>ё</w:t>
      </w:r>
      <w:r w:rsidRPr="00737D1A">
        <w:rPr>
          <w:rFonts w:ascii="Times New Roman" w:hAnsi="Times New Roman" w:cs="Times New Roman"/>
          <w:sz w:val="24"/>
          <w:szCs w:val="24"/>
        </w:rPr>
        <w:t>жа в объятиях</w:t>
      </w:r>
      <w:r w:rsidR="0046481A" w:rsidRPr="00737D1A">
        <w:rPr>
          <w:rFonts w:ascii="Times New Roman" w:hAnsi="Times New Roman" w:cs="Times New Roman"/>
          <w:sz w:val="24"/>
          <w:szCs w:val="24"/>
        </w:rPr>
        <w:t xml:space="preserve"> мужа</w:t>
      </w:r>
      <w:r w:rsidRPr="00737D1A">
        <w:rPr>
          <w:rFonts w:ascii="Times New Roman" w:hAnsi="Times New Roman" w:cs="Times New Roman"/>
          <w:sz w:val="24"/>
          <w:szCs w:val="24"/>
        </w:rPr>
        <w:t>, я могла почувствовать, что его сила была также мне во благо.</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чувствую себя... в безопасности... в твоих объятьях.</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Мне хочется, чтобы ты чувствовала себя в безопасности,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произн</w:t>
      </w:r>
      <w:r w:rsidR="0046481A"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с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Защищать тебя очень важно для меня.</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Из всего, что он говорил, это замечание прозвучало для меня самым правдивым.</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не защитил тебя вчера,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руки Бранфорда слегка сжались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ни от Кимберли с Нелль, ни от себя. Это та часть забот мужа, с которой я думал, что умею справляться.</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снова поднял пальцы к моему подбородку и наклонил голову, чтобы я смотрела на него.</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буду стараться лучше,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серь</w:t>
      </w:r>
      <w:r w:rsidR="0046481A"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зно сказал </w:t>
      </w:r>
      <w:r w:rsidR="0046481A" w:rsidRPr="00737D1A">
        <w:rPr>
          <w:rFonts w:ascii="Times New Roman" w:hAnsi="Times New Roman" w:cs="Times New Roman"/>
          <w:sz w:val="24"/>
          <w:szCs w:val="24"/>
        </w:rPr>
        <w:t>Бранфорд</w:t>
      </w:r>
      <w:r w:rsidR="00720250"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Ты больше никогда не останешься без надежной защиты.</w:t>
      </w:r>
    </w:p>
    <w:p w:rsidR="00720250" w:rsidRPr="00737D1A" w:rsidRDefault="0046481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могла только кивнуть в ответ</w:t>
      </w:r>
      <w:r w:rsidR="00720250" w:rsidRPr="00737D1A">
        <w:rPr>
          <w:rFonts w:ascii="Times New Roman" w:hAnsi="Times New Roman" w:cs="Times New Roman"/>
          <w:sz w:val="24"/>
          <w:szCs w:val="24"/>
        </w:rPr>
        <w:t>. Бранфорд пров</w:t>
      </w:r>
      <w:r w:rsidRPr="00737D1A">
        <w:rPr>
          <w:rFonts w:ascii="Times New Roman" w:hAnsi="Times New Roman" w:cs="Times New Roman"/>
          <w:sz w:val="24"/>
          <w:szCs w:val="24"/>
        </w:rPr>
        <w:t>ё</w:t>
      </w:r>
      <w:r w:rsidR="00720250" w:rsidRPr="00737D1A">
        <w:rPr>
          <w:rFonts w:ascii="Times New Roman" w:hAnsi="Times New Roman" w:cs="Times New Roman"/>
          <w:sz w:val="24"/>
          <w:szCs w:val="24"/>
        </w:rPr>
        <w:t>л ладонью по моей руке до самых пальцев, поднес их к губам и поцеловал костяшки.</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Обещаю,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произн</w:t>
      </w:r>
      <w:r w:rsidR="0046481A" w:rsidRPr="00737D1A">
        <w:rPr>
          <w:rFonts w:ascii="Times New Roman" w:hAnsi="Times New Roman" w:cs="Times New Roman"/>
          <w:sz w:val="24"/>
          <w:szCs w:val="24"/>
        </w:rPr>
        <w:t>ё</w:t>
      </w:r>
      <w:r w:rsidR="00720250" w:rsidRPr="00737D1A">
        <w:rPr>
          <w:rFonts w:ascii="Times New Roman" w:hAnsi="Times New Roman" w:cs="Times New Roman"/>
          <w:sz w:val="24"/>
          <w:szCs w:val="24"/>
        </w:rPr>
        <w:t>с он, и я попыталась ему поверить.</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Отлучившись переодеться, </w:t>
      </w:r>
      <w:r w:rsidR="00B0772C" w:rsidRPr="00737D1A">
        <w:rPr>
          <w:rFonts w:ascii="Times New Roman" w:hAnsi="Times New Roman" w:cs="Times New Roman"/>
          <w:sz w:val="24"/>
          <w:szCs w:val="24"/>
        </w:rPr>
        <w:t xml:space="preserve">я </w:t>
      </w:r>
      <w:r w:rsidRPr="00737D1A">
        <w:rPr>
          <w:rFonts w:ascii="Times New Roman" w:hAnsi="Times New Roman" w:cs="Times New Roman"/>
          <w:sz w:val="24"/>
          <w:szCs w:val="24"/>
        </w:rPr>
        <w:t xml:space="preserve">увидела, что за ширмой на полу больше не было оскорбительного наряда. </w:t>
      </w:r>
      <w:r w:rsidR="00B0772C" w:rsidRPr="00737D1A">
        <w:rPr>
          <w:rFonts w:ascii="Times New Roman" w:hAnsi="Times New Roman" w:cs="Times New Roman"/>
          <w:sz w:val="24"/>
          <w:szCs w:val="24"/>
        </w:rPr>
        <w:t>И</w:t>
      </w:r>
      <w:r w:rsidRPr="00737D1A">
        <w:rPr>
          <w:rFonts w:ascii="Times New Roman" w:hAnsi="Times New Roman" w:cs="Times New Roman"/>
          <w:sz w:val="24"/>
          <w:szCs w:val="24"/>
        </w:rPr>
        <w:t xml:space="preserve"> задумалась, что с ним сделал Бранфорд, но</w:t>
      </w:r>
      <w:r w:rsidR="0046481A" w:rsidRPr="00737D1A">
        <w:rPr>
          <w:rFonts w:ascii="Times New Roman" w:hAnsi="Times New Roman" w:cs="Times New Roman"/>
          <w:sz w:val="24"/>
          <w:szCs w:val="24"/>
        </w:rPr>
        <w:t xml:space="preserve">, </w:t>
      </w:r>
      <w:r w:rsidRPr="00737D1A">
        <w:rPr>
          <w:rFonts w:ascii="Times New Roman" w:hAnsi="Times New Roman" w:cs="Times New Roman"/>
          <w:sz w:val="24"/>
          <w:szCs w:val="24"/>
        </w:rPr>
        <w:t>была рада, что больше не должна на него смотреть. Возможно, он сж</w:t>
      </w:r>
      <w:r w:rsidR="0046481A" w:rsidRPr="00737D1A">
        <w:rPr>
          <w:rFonts w:ascii="Times New Roman" w:hAnsi="Times New Roman" w:cs="Times New Roman"/>
          <w:sz w:val="24"/>
          <w:szCs w:val="24"/>
        </w:rPr>
        <w:t>ё</w:t>
      </w:r>
      <w:r w:rsidRPr="00737D1A">
        <w:rPr>
          <w:rFonts w:ascii="Times New Roman" w:hAnsi="Times New Roman" w:cs="Times New Roman"/>
          <w:sz w:val="24"/>
          <w:szCs w:val="24"/>
        </w:rPr>
        <w:t>г ужасную вещь. Я бы не возражала.</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Снимая ночную рубашку и натягивая дневное платье, я слегка поморщилась, когда ткань задела плечо. </w:t>
      </w:r>
      <w:r w:rsidR="00B0772C" w:rsidRPr="00737D1A">
        <w:rPr>
          <w:rFonts w:ascii="Times New Roman" w:hAnsi="Times New Roman" w:cs="Times New Roman"/>
          <w:sz w:val="24"/>
          <w:szCs w:val="24"/>
        </w:rPr>
        <w:t>И</w:t>
      </w:r>
      <w:r w:rsidRPr="00737D1A">
        <w:rPr>
          <w:rFonts w:ascii="Times New Roman" w:hAnsi="Times New Roman" w:cs="Times New Roman"/>
          <w:sz w:val="24"/>
          <w:szCs w:val="24"/>
        </w:rPr>
        <w:t xml:space="preserve"> вспомнила, что ободрала кожу о каменную стену, и мне пришлось сглотнуть, прежде чем </w:t>
      </w:r>
      <w:r w:rsidR="0046481A" w:rsidRPr="00737D1A">
        <w:rPr>
          <w:rFonts w:ascii="Times New Roman" w:hAnsi="Times New Roman" w:cs="Times New Roman"/>
          <w:sz w:val="24"/>
          <w:szCs w:val="24"/>
        </w:rPr>
        <w:t xml:space="preserve">я </w:t>
      </w:r>
      <w:r w:rsidRPr="00737D1A">
        <w:rPr>
          <w:rFonts w:ascii="Times New Roman" w:hAnsi="Times New Roman" w:cs="Times New Roman"/>
          <w:sz w:val="24"/>
          <w:szCs w:val="24"/>
        </w:rPr>
        <w:t xml:space="preserve">смогла восстановить дыхание. </w:t>
      </w:r>
      <w:r w:rsidR="0046481A" w:rsidRPr="00737D1A">
        <w:rPr>
          <w:rFonts w:ascii="Times New Roman" w:hAnsi="Times New Roman" w:cs="Times New Roman"/>
          <w:sz w:val="24"/>
          <w:szCs w:val="24"/>
        </w:rPr>
        <w:t>И</w:t>
      </w:r>
      <w:r w:rsidRPr="00737D1A">
        <w:rPr>
          <w:rFonts w:ascii="Times New Roman" w:hAnsi="Times New Roman" w:cs="Times New Roman"/>
          <w:sz w:val="24"/>
          <w:szCs w:val="24"/>
        </w:rPr>
        <w:t xml:space="preserve"> невольно посмотрела на правую руку, которую так сильно сжимали пальцы Бранфорда. На коже виднелись отч</w:t>
      </w:r>
      <w:r w:rsidR="0046481A" w:rsidRPr="00737D1A">
        <w:rPr>
          <w:rFonts w:ascii="Times New Roman" w:hAnsi="Times New Roman" w:cs="Times New Roman"/>
          <w:sz w:val="24"/>
          <w:szCs w:val="24"/>
        </w:rPr>
        <w:t>ё</w:t>
      </w:r>
      <w:r w:rsidRPr="00737D1A">
        <w:rPr>
          <w:rFonts w:ascii="Times New Roman" w:hAnsi="Times New Roman" w:cs="Times New Roman"/>
          <w:sz w:val="24"/>
          <w:szCs w:val="24"/>
        </w:rPr>
        <w:t xml:space="preserve">тливые синяки, впрочем, они были не слишком сильными и должны были пройти через пару </w:t>
      </w:r>
      <w:r w:rsidRPr="00737D1A">
        <w:rPr>
          <w:rFonts w:ascii="Times New Roman" w:hAnsi="Times New Roman" w:cs="Times New Roman"/>
          <w:sz w:val="24"/>
          <w:szCs w:val="24"/>
        </w:rPr>
        <w:lastRenderedPageBreak/>
        <w:t>дней. Определ</w:t>
      </w:r>
      <w:r w:rsidR="0046481A" w:rsidRPr="00737D1A">
        <w:rPr>
          <w:rFonts w:ascii="Times New Roman" w:hAnsi="Times New Roman" w:cs="Times New Roman"/>
          <w:sz w:val="24"/>
          <w:szCs w:val="24"/>
        </w:rPr>
        <w:t>ё</w:t>
      </w:r>
      <w:r w:rsidRPr="00737D1A">
        <w:rPr>
          <w:rFonts w:ascii="Times New Roman" w:hAnsi="Times New Roman" w:cs="Times New Roman"/>
          <w:sz w:val="24"/>
          <w:szCs w:val="24"/>
        </w:rPr>
        <w:t>нно мне сильнее доставалось от рук принцессы Уитни, и всего лишь за то, что попадалась ей на пути, а не за подозрение в предательстве.</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Завтрак принесли вскоре после того, как мы проснулись. Бранфорд был заметно раздраж</w:t>
      </w:r>
      <w:r w:rsidR="0046481A" w:rsidRPr="00737D1A">
        <w:rPr>
          <w:rFonts w:ascii="Times New Roman" w:hAnsi="Times New Roman" w:cs="Times New Roman"/>
          <w:sz w:val="24"/>
          <w:szCs w:val="24"/>
        </w:rPr>
        <w:t>ё</w:t>
      </w:r>
      <w:r w:rsidRPr="00737D1A">
        <w:rPr>
          <w:rFonts w:ascii="Times New Roman" w:hAnsi="Times New Roman" w:cs="Times New Roman"/>
          <w:sz w:val="24"/>
          <w:szCs w:val="24"/>
        </w:rPr>
        <w:t>н, что его принесли, и теперь мы не покинем покои, но вздохнул, и</w:t>
      </w:r>
      <w:r w:rsidR="0046481A" w:rsidRPr="00737D1A">
        <w:rPr>
          <w:rFonts w:ascii="Times New Roman" w:hAnsi="Times New Roman" w:cs="Times New Roman"/>
          <w:sz w:val="24"/>
          <w:szCs w:val="24"/>
        </w:rPr>
        <w:t xml:space="preserve">, </w:t>
      </w:r>
      <w:r w:rsidRPr="00737D1A">
        <w:rPr>
          <w:rFonts w:ascii="Times New Roman" w:hAnsi="Times New Roman" w:cs="Times New Roman"/>
          <w:sz w:val="24"/>
          <w:szCs w:val="24"/>
        </w:rPr>
        <w:t>в конце концов</w:t>
      </w:r>
      <w:r w:rsidR="0046481A" w:rsidRPr="00737D1A">
        <w:rPr>
          <w:rFonts w:ascii="Times New Roman" w:hAnsi="Times New Roman" w:cs="Times New Roman"/>
          <w:sz w:val="24"/>
          <w:szCs w:val="24"/>
        </w:rPr>
        <w:t xml:space="preserve">, </w:t>
      </w:r>
      <w:r w:rsidRPr="00737D1A">
        <w:rPr>
          <w:rFonts w:ascii="Times New Roman" w:hAnsi="Times New Roman" w:cs="Times New Roman"/>
          <w:sz w:val="24"/>
          <w:szCs w:val="24"/>
        </w:rPr>
        <w:t>открыл дверь. Вошла вереница слуг, несущая подносы с благоухающими яствами</w:t>
      </w:r>
      <w:r w:rsidR="00B0772C" w:rsidRPr="00737D1A">
        <w:rPr>
          <w:rFonts w:ascii="Times New Roman" w:hAnsi="Times New Roman" w:cs="Times New Roman"/>
          <w:sz w:val="24"/>
          <w:szCs w:val="24"/>
        </w:rPr>
        <w:t>.</w:t>
      </w:r>
      <w:r w:rsidRPr="00737D1A">
        <w:rPr>
          <w:rFonts w:ascii="Times New Roman" w:hAnsi="Times New Roman" w:cs="Times New Roman"/>
          <w:sz w:val="24"/>
          <w:szCs w:val="24"/>
        </w:rPr>
        <w:t xml:space="preserve"> Бранфорд явно был на взводе</w:t>
      </w:r>
      <w:r w:rsidR="00B0772C" w:rsidRPr="00737D1A">
        <w:rPr>
          <w:rFonts w:ascii="Times New Roman" w:hAnsi="Times New Roman" w:cs="Times New Roman"/>
          <w:sz w:val="24"/>
          <w:szCs w:val="24"/>
        </w:rPr>
        <w:t xml:space="preserve">, </w:t>
      </w:r>
      <w:r w:rsidRPr="00737D1A">
        <w:rPr>
          <w:rFonts w:ascii="Times New Roman" w:hAnsi="Times New Roman" w:cs="Times New Roman"/>
          <w:sz w:val="24"/>
          <w:szCs w:val="24"/>
        </w:rPr>
        <w:t>непрерывно осматривал вошедших, пока они выполняли свои обязанности, и</w:t>
      </w:r>
      <w:r w:rsidR="0090097B" w:rsidRPr="00737D1A">
        <w:rPr>
          <w:rFonts w:ascii="Times New Roman" w:hAnsi="Times New Roman" w:cs="Times New Roman"/>
          <w:sz w:val="24"/>
          <w:szCs w:val="24"/>
        </w:rPr>
        <w:t xml:space="preserve"> </w:t>
      </w:r>
      <w:r w:rsidRPr="00737D1A">
        <w:rPr>
          <w:rFonts w:ascii="Times New Roman" w:hAnsi="Times New Roman" w:cs="Times New Roman"/>
          <w:sz w:val="24"/>
          <w:szCs w:val="24"/>
        </w:rPr>
        <w:t>затем</w:t>
      </w:r>
      <w:r w:rsidR="0046481A"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быстро обойдя </w:t>
      </w:r>
      <w:r w:rsidR="0046481A" w:rsidRPr="00737D1A">
        <w:rPr>
          <w:rFonts w:ascii="Times New Roman" w:hAnsi="Times New Roman" w:cs="Times New Roman"/>
          <w:sz w:val="24"/>
          <w:szCs w:val="24"/>
        </w:rPr>
        <w:t xml:space="preserve">его, </w:t>
      </w:r>
      <w:r w:rsidRPr="00737D1A">
        <w:rPr>
          <w:rFonts w:ascii="Times New Roman" w:hAnsi="Times New Roman" w:cs="Times New Roman"/>
          <w:sz w:val="24"/>
          <w:szCs w:val="24"/>
        </w:rPr>
        <w:t>направлялись к двери. Я заметила, что слуги избегали взгляда</w:t>
      </w:r>
      <w:r w:rsidR="0046481A" w:rsidRPr="00737D1A">
        <w:rPr>
          <w:rFonts w:ascii="Times New Roman" w:hAnsi="Times New Roman" w:cs="Times New Roman"/>
          <w:sz w:val="24"/>
          <w:szCs w:val="24"/>
        </w:rPr>
        <w:t xml:space="preserve"> мужа</w:t>
      </w:r>
      <w:r w:rsidRPr="00737D1A">
        <w:rPr>
          <w:rFonts w:ascii="Times New Roman" w:hAnsi="Times New Roman" w:cs="Times New Roman"/>
          <w:sz w:val="24"/>
          <w:szCs w:val="24"/>
        </w:rPr>
        <w:t xml:space="preserve"> и, казалось, очень хотели поскорее завершить дела и скрыться с глаз долой. Мне вспомнился один лорд в Хадебранде, с которым обращались также </w:t>
      </w:r>
      <w:r w:rsidR="001819BC" w:rsidRPr="00737D1A">
        <w:rPr>
          <w:rFonts w:ascii="Times New Roman" w:hAnsi="Times New Roman" w:cs="Times New Roman"/>
          <w:sz w:val="24"/>
          <w:szCs w:val="24"/>
        </w:rPr>
        <w:t>—</w:t>
      </w:r>
      <w:r w:rsidRPr="00737D1A">
        <w:rPr>
          <w:rFonts w:ascii="Times New Roman" w:hAnsi="Times New Roman" w:cs="Times New Roman"/>
          <w:sz w:val="24"/>
          <w:szCs w:val="24"/>
        </w:rPr>
        <w:t xml:space="preserve"> с опущенной головой и желанием оставаться незаметным. Про него говорили, что он бь</w:t>
      </w:r>
      <w:r w:rsidR="0046481A" w:rsidRPr="00737D1A">
        <w:rPr>
          <w:rFonts w:ascii="Times New Roman" w:hAnsi="Times New Roman" w:cs="Times New Roman"/>
          <w:sz w:val="24"/>
          <w:szCs w:val="24"/>
        </w:rPr>
        <w:t>ё</w:t>
      </w:r>
      <w:r w:rsidRPr="00737D1A">
        <w:rPr>
          <w:rFonts w:ascii="Times New Roman" w:hAnsi="Times New Roman" w:cs="Times New Roman"/>
          <w:sz w:val="24"/>
          <w:szCs w:val="24"/>
        </w:rPr>
        <w:t>т слуг за нерасторопность и недостаточное трудолюбие. В мою голову закрались мысли, не был ли Бранфорд таким же.</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посчитала обязательным поблагодарить последнюю служанку </w:t>
      </w:r>
      <w:r w:rsidR="001819BC" w:rsidRPr="00737D1A">
        <w:rPr>
          <w:rFonts w:ascii="Times New Roman" w:hAnsi="Times New Roman" w:cs="Times New Roman"/>
          <w:sz w:val="24"/>
          <w:szCs w:val="24"/>
        </w:rPr>
        <w:t>—</w:t>
      </w:r>
      <w:r w:rsidRPr="00737D1A">
        <w:rPr>
          <w:rFonts w:ascii="Times New Roman" w:hAnsi="Times New Roman" w:cs="Times New Roman"/>
          <w:sz w:val="24"/>
          <w:szCs w:val="24"/>
        </w:rPr>
        <w:t xml:space="preserve"> девушку не многим младше меня самой </w:t>
      </w:r>
      <w:r w:rsidR="001819BC" w:rsidRPr="00737D1A">
        <w:rPr>
          <w:rFonts w:ascii="Times New Roman" w:hAnsi="Times New Roman" w:cs="Times New Roman"/>
          <w:sz w:val="24"/>
          <w:szCs w:val="24"/>
        </w:rPr>
        <w:t>—</w:t>
      </w:r>
      <w:r w:rsidRPr="00737D1A">
        <w:rPr>
          <w:rFonts w:ascii="Times New Roman" w:hAnsi="Times New Roman" w:cs="Times New Roman"/>
          <w:sz w:val="24"/>
          <w:szCs w:val="24"/>
        </w:rPr>
        <w:t xml:space="preserve"> и она быстро кивнула, прежде чем убежа</w:t>
      </w:r>
      <w:r w:rsidR="004F5E8B" w:rsidRPr="00737D1A">
        <w:rPr>
          <w:rFonts w:ascii="Times New Roman" w:hAnsi="Times New Roman" w:cs="Times New Roman"/>
          <w:sz w:val="24"/>
          <w:szCs w:val="24"/>
        </w:rPr>
        <w:t>ла</w:t>
      </w:r>
      <w:r w:rsidRPr="00737D1A">
        <w:rPr>
          <w:rFonts w:ascii="Times New Roman" w:hAnsi="Times New Roman" w:cs="Times New Roman"/>
          <w:sz w:val="24"/>
          <w:szCs w:val="24"/>
        </w:rPr>
        <w:t>. Когда служанка покинула покои, я заметила, что сломанного дивана и кресла уже не было в гостиной. На самом деле, другой диван и кресло уже стояли на своих местах.</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Мы сели в мягкие кресла у камина, держа еду на коленях, и ели в тишине, пока солнце поднималось в небе, проливая в окна свет. Я был голодна, не успев что</w:t>
      </w:r>
      <w:r w:rsidR="0090097B" w:rsidRPr="00737D1A">
        <w:rPr>
          <w:rFonts w:ascii="Times New Roman" w:hAnsi="Times New Roman" w:cs="Times New Roman"/>
          <w:sz w:val="24"/>
          <w:szCs w:val="24"/>
        </w:rPr>
        <w:t>-</w:t>
      </w:r>
      <w:r w:rsidRPr="00737D1A">
        <w:rPr>
          <w:rFonts w:ascii="Times New Roman" w:hAnsi="Times New Roman" w:cs="Times New Roman"/>
          <w:sz w:val="24"/>
          <w:szCs w:val="24"/>
        </w:rPr>
        <w:t>нибудь съесть вчера вечером. Если бы попыталась</w:t>
      </w:r>
      <w:r w:rsidR="004F5E8B" w:rsidRPr="00737D1A">
        <w:rPr>
          <w:rFonts w:ascii="Times New Roman" w:hAnsi="Times New Roman" w:cs="Times New Roman"/>
          <w:sz w:val="24"/>
          <w:szCs w:val="24"/>
        </w:rPr>
        <w:t xml:space="preserve">, </w:t>
      </w:r>
      <w:r w:rsidRPr="00737D1A">
        <w:rPr>
          <w:rFonts w:ascii="Times New Roman" w:hAnsi="Times New Roman" w:cs="Times New Roman"/>
          <w:sz w:val="24"/>
          <w:szCs w:val="24"/>
        </w:rPr>
        <w:t>тогда желудок, наверное, был бы не в состоянии что</w:t>
      </w:r>
      <w:r w:rsidR="0090097B" w:rsidRPr="00737D1A">
        <w:rPr>
          <w:rFonts w:ascii="Times New Roman" w:hAnsi="Times New Roman" w:cs="Times New Roman"/>
          <w:sz w:val="24"/>
          <w:szCs w:val="24"/>
        </w:rPr>
        <w:t>-</w:t>
      </w:r>
      <w:r w:rsidRPr="00737D1A">
        <w:rPr>
          <w:rFonts w:ascii="Times New Roman" w:hAnsi="Times New Roman" w:cs="Times New Roman"/>
          <w:sz w:val="24"/>
          <w:szCs w:val="24"/>
        </w:rPr>
        <w:t>либо переварить. Я ела свою порцию, и только время от времени бросала взгляд на мужа</w:t>
      </w:r>
      <w:r w:rsidR="00B0772C" w:rsidRPr="00737D1A">
        <w:rPr>
          <w:rFonts w:ascii="Times New Roman" w:hAnsi="Times New Roman" w:cs="Times New Roman"/>
          <w:sz w:val="24"/>
          <w:szCs w:val="24"/>
        </w:rPr>
        <w:t>, к</w:t>
      </w:r>
      <w:r w:rsidRPr="00737D1A">
        <w:rPr>
          <w:rFonts w:ascii="Times New Roman" w:hAnsi="Times New Roman" w:cs="Times New Roman"/>
          <w:sz w:val="24"/>
          <w:szCs w:val="24"/>
        </w:rPr>
        <w:t>аждый раз</w:t>
      </w:r>
      <w:r w:rsidR="00B0772C" w:rsidRPr="00737D1A">
        <w:rPr>
          <w:rFonts w:ascii="Times New Roman" w:hAnsi="Times New Roman" w:cs="Times New Roman"/>
          <w:sz w:val="24"/>
          <w:szCs w:val="24"/>
        </w:rPr>
        <w:t xml:space="preserve"> при этом</w:t>
      </w:r>
      <w:r w:rsidRPr="00737D1A">
        <w:rPr>
          <w:rFonts w:ascii="Times New Roman" w:hAnsi="Times New Roman" w:cs="Times New Roman"/>
          <w:sz w:val="24"/>
          <w:szCs w:val="24"/>
        </w:rPr>
        <w:t xml:space="preserve"> встречаясь с его взглядом. Казалось, Бранфорд не ел свой завтрак, а просто возил еду по тарелке.</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Наконец, перестав играть с завтраком, </w:t>
      </w:r>
      <w:r w:rsidR="00B0772C" w:rsidRPr="00737D1A">
        <w:rPr>
          <w:rFonts w:ascii="Times New Roman" w:hAnsi="Times New Roman" w:cs="Times New Roman"/>
          <w:sz w:val="24"/>
          <w:szCs w:val="24"/>
        </w:rPr>
        <w:t xml:space="preserve">принц </w:t>
      </w:r>
      <w:r w:rsidRPr="00737D1A">
        <w:rPr>
          <w:rFonts w:ascii="Times New Roman" w:hAnsi="Times New Roman" w:cs="Times New Roman"/>
          <w:sz w:val="24"/>
          <w:szCs w:val="24"/>
        </w:rPr>
        <w:t xml:space="preserve">отставил тарелку в сторону и испустил глубокий вздох. Он потянул шею, положил ногу на ногу и </w:t>
      </w:r>
      <w:r w:rsidR="00B0772C" w:rsidRPr="00737D1A">
        <w:rPr>
          <w:rFonts w:ascii="Times New Roman" w:hAnsi="Times New Roman" w:cs="Times New Roman"/>
          <w:sz w:val="24"/>
          <w:szCs w:val="24"/>
        </w:rPr>
        <w:t xml:space="preserve">удобнее </w:t>
      </w:r>
      <w:r w:rsidRPr="00737D1A">
        <w:rPr>
          <w:rFonts w:ascii="Times New Roman" w:hAnsi="Times New Roman" w:cs="Times New Roman"/>
          <w:sz w:val="24"/>
          <w:szCs w:val="24"/>
        </w:rPr>
        <w:t xml:space="preserve">устроился в кресле. Бранфорд </w:t>
      </w:r>
      <w:r w:rsidR="00B0772C" w:rsidRPr="00737D1A">
        <w:rPr>
          <w:rFonts w:ascii="Times New Roman" w:hAnsi="Times New Roman" w:cs="Times New Roman"/>
          <w:sz w:val="24"/>
          <w:szCs w:val="24"/>
        </w:rPr>
        <w:t>по</w:t>
      </w:r>
      <w:r w:rsidRPr="00737D1A">
        <w:rPr>
          <w:rFonts w:ascii="Times New Roman" w:hAnsi="Times New Roman" w:cs="Times New Roman"/>
          <w:sz w:val="24"/>
          <w:szCs w:val="24"/>
        </w:rPr>
        <w:t>смотрел на меня, потом в окно, потом снова на меня. Резко встал, подош</w:t>
      </w:r>
      <w:r w:rsidR="004F5E8B" w:rsidRPr="00737D1A">
        <w:rPr>
          <w:rFonts w:ascii="Times New Roman" w:hAnsi="Times New Roman" w:cs="Times New Roman"/>
          <w:sz w:val="24"/>
          <w:szCs w:val="24"/>
        </w:rPr>
        <w:t>ё</w:t>
      </w:r>
      <w:r w:rsidRPr="00737D1A">
        <w:rPr>
          <w:rFonts w:ascii="Times New Roman" w:hAnsi="Times New Roman" w:cs="Times New Roman"/>
          <w:sz w:val="24"/>
          <w:szCs w:val="24"/>
        </w:rPr>
        <w:t>л к окну, рассматривая небо, затем опустился обратно в кресло напротив меня.</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Суннива сказала, что я должен рассказать тебе... рассказать, почему...</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замолчал и уставился на свои руки, сложенные на коленях. Бранфорд снова вздохнул</w:t>
      </w:r>
      <w:r w:rsidR="00B0772C" w:rsidRPr="00737D1A">
        <w:rPr>
          <w:rFonts w:ascii="Times New Roman" w:hAnsi="Times New Roman" w:cs="Times New Roman"/>
          <w:sz w:val="24"/>
          <w:szCs w:val="24"/>
        </w:rPr>
        <w:t xml:space="preserve"> и </w:t>
      </w:r>
      <w:r w:rsidRPr="00737D1A">
        <w:rPr>
          <w:rFonts w:ascii="Times New Roman" w:hAnsi="Times New Roman" w:cs="Times New Roman"/>
          <w:sz w:val="24"/>
          <w:szCs w:val="24"/>
        </w:rPr>
        <w:t>на мгновение закры</w:t>
      </w:r>
      <w:r w:rsidR="004F5E8B" w:rsidRPr="00737D1A">
        <w:rPr>
          <w:rFonts w:ascii="Times New Roman" w:hAnsi="Times New Roman" w:cs="Times New Roman"/>
          <w:sz w:val="24"/>
          <w:szCs w:val="24"/>
        </w:rPr>
        <w:t>л</w:t>
      </w:r>
      <w:r w:rsidRPr="00737D1A">
        <w:rPr>
          <w:rFonts w:ascii="Times New Roman" w:hAnsi="Times New Roman" w:cs="Times New Roman"/>
          <w:sz w:val="24"/>
          <w:szCs w:val="24"/>
        </w:rPr>
        <w:t xml:space="preserve"> глаза. В них светилась решимость, когда муж открыл их снова.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Она сказала, </w:t>
      </w:r>
      <w:r w:rsidR="00B0772C" w:rsidRPr="00737D1A">
        <w:rPr>
          <w:rFonts w:ascii="Times New Roman" w:hAnsi="Times New Roman" w:cs="Times New Roman"/>
          <w:sz w:val="24"/>
          <w:szCs w:val="24"/>
        </w:rPr>
        <w:t xml:space="preserve">что </w:t>
      </w:r>
      <w:r w:rsidR="00720250" w:rsidRPr="00737D1A">
        <w:rPr>
          <w:rFonts w:ascii="Times New Roman" w:hAnsi="Times New Roman" w:cs="Times New Roman"/>
          <w:sz w:val="24"/>
          <w:szCs w:val="24"/>
        </w:rPr>
        <w:t xml:space="preserve">нужно рассказать тебе о моих родителях и </w:t>
      </w:r>
      <w:r w:rsidR="00B0772C" w:rsidRPr="00737D1A">
        <w:rPr>
          <w:rFonts w:ascii="Times New Roman" w:hAnsi="Times New Roman" w:cs="Times New Roman"/>
          <w:sz w:val="24"/>
          <w:szCs w:val="24"/>
        </w:rPr>
        <w:t xml:space="preserve">о </w:t>
      </w:r>
      <w:r w:rsidR="00720250" w:rsidRPr="00737D1A">
        <w:rPr>
          <w:rFonts w:ascii="Times New Roman" w:hAnsi="Times New Roman" w:cs="Times New Roman"/>
          <w:sz w:val="24"/>
          <w:szCs w:val="24"/>
        </w:rPr>
        <w:t>том, что с ними произошло.</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 xml:space="preserve">Я кивнула, не решаясь заговорить. Мне не очень хотелось услышать эту историю, особенно учитывая нежелание Бранфорда её рассказывать, но королева, казалось, считала, что для него важно рассказать мне, поэтому я решила никак не разубеждать </w:t>
      </w:r>
      <w:r w:rsidR="004F5E8B" w:rsidRPr="00737D1A">
        <w:rPr>
          <w:rFonts w:ascii="Times New Roman" w:hAnsi="Times New Roman" w:cs="Times New Roman"/>
          <w:sz w:val="24"/>
          <w:szCs w:val="24"/>
        </w:rPr>
        <w:t>мужа</w:t>
      </w:r>
      <w:r w:rsidRPr="00737D1A">
        <w:rPr>
          <w:rFonts w:ascii="Times New Roman" w:hAnsi="Times New Roman" w:cs="Times New Roman"/>
          <w:sz w:val="24"/>
          <w:szCs w:val="24"/>
        </w:rPr>
        <w:t>.</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Это не то, о ч</w:t>
      </w:r>
      <w:r w:rsidR="004F5E8B"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м я распространяюсь,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торжественно произн</w:t>
      </w:r>
      <w:r w:rsidR="004F5E8B"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с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Даже с Идой.</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некоторое время молчал, а я за</w:t>
      </w:r>
      <w:r w:rsidR="004F5E8B" w:rsidRPr="00737D1A">
        <w:rPr>
          <w:rFonts w:ascii="Times New Roman" w:hAnsi="Times New Roman" w:cs="Times New Roman"/>
          <w:sz w:val="24"/>
          <w:szCs w:val="24"/>
        </w:rPr>
        <w:t>ё</w:t>
      </w:r>
      <w:r w:rsidRPr="00737D1A">
        <w:rPr>
          <w:rFonts w:ascii="Times New Roman" w:hAnsi="Times New Roman" w:cs="Times New Roman"/>
          <w:sz w:val="24"/>
          <w:szCs w:val="24"/>
        </w:rPr>
        <w:t>рзала, глядя на свои колени. С трудом подавила желание сообщить ему, что не нужно говорить об этом, поскольку знала, что королева Суннива приказала ему. Я продолжала держать язык за зубами и ждала, когда он продолжит.</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Мне было семь,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начал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День рождения отметили несколькими неделями раньше. Ида заболела и мы с ней должны были остаться с няней дома, когда наши родители собирались отправиться в Сойер на летнее собрание соседских дворов. Обычно мы с Идой ездили с ними, но они решили, что раз </w:t>
      </w:r>
      <w:r w:rsidR="004F5E8B" w:rsidRPr="00737D1A">
        <w:rPr>
          <w:rFonts w:ascii="Times New Roman" w:hAnsi="Times New Roman" w:cs="Times New Roman"/>
          <w:sz w:val="24"/>
          <w:szCs w:val="24"/>
        </w:rPr>
        <w:t>она</w:t>
      </w:r>
      <w:r w:rsidR="00720250" w:rsidRPr="00737D1A">
        <w:rPr>
          <w:rFonts w:ascii="Times New Roman" w:hAnsi="Times New Roman" w:cs="Times New Roman"/>
          <w:sz w:val="24"/>
          <w:szCs w:val="24"/>
        </w:rPr>
        <w:t xml:space="preserve"> заболела, то нам лучше было остаться дома. Я разозлился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тогда я тоже был немного несдержан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и не хотел оставаться. Пока никто не смотрел, забрался в экипаж и спрятался под одеялом.</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тихо хмыкнул.</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Не помню, почему я решил, что меня не заметят на полу с одеялом на голове. Когда родители сели в экипаж, они</w:t>
      </w:r>
      <w:r w:rsidR="004F5E8B"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конечно же</w:t>
      </w:r>
      <w:r w:rsidR="004F5E8B"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 xml:space="preserve">тотчас поняли, что я там. Мама вздохнула и отругала меня, потом подняла и усадила рядом с собой. Отец окликнул кучера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не помню его имени, только то, что он возил их </w:t>
      </w:r>
      <w:r w:rsidR="00B0772C" w:rsidRPr="00737D1A">
        <w:rPr>
          <w:rFonts w:ascii="Times New Roman" w:hAnsi="Times New Roman" w:cs="Times New Roman"/>
          <w:sz w:val="24"/>
          <w:szCs w:val="24"/>
        </w:rPr>
        <w:t>всегда</w:t>
      </w:r>
      <w:r w:rsidR="0090097B" w:rsidRPr="00737D1A">
        <w:rPr>
          <w:rFonts w:ascii="Times New Roman" w:hAnsi="Times New Roman" w:cs="Times New Roman"/>
          <w:sz w:val="24"/>
          <w:szCs w:val="24"/>
        </w:rPr>
        <w:t xml:space="preserve"> </w:t>
      </w:r>
      <w:r w:rsidR="00B0772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и мы тронулись. Четверо верховых охранников ехали </w:t>
      </w:r>
      <w:r w:rsidR="004F5E8B" w:rsidRPr="00737D1A">
        <w:rPr>
          <w:rFonts w:ascii="Times New Roman" w:hAnsi="Times New Roman" w:cs="Times New Roman"/>
          <w:sz w:val="24"/>
          <w:szCs w:val="24"/>
        </w:rPr>
        <w:t>парами</w:t>
      </w:r>
      <w:r w:rsidR="00720250" w:rsidRPr="00737D1A">
        <w:rPr>
          <w:rFonts w:ascii="Times New Roman" w:hAnsi="Times New Roman" w:cs="Times New Roman"/>
          <w:sz w:val="24"/>
          <w:szCs w:val="24"/>
        </w:rPr>
        <w:t xml:space="preserve"> по обе стороны экипажа.</w:t>
      </w:r>
      <w:r w:rsidR="0090097B"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 xml:space="preserve">Охранников звали Далтон, Колби, Ягмур и Салик. </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слегка по</w:t>
      </w:r>
      <w:r w:rsidR="004F5E8B" w:rsidRPr="00737D1A">
        <w:rPr>
          <w:rFonts w:ascii="Times New Roman" w:hAnsi="Times New Roman" w:cs="Times New Roman"/>
          <w:sz w:val="24"/>
          <w:szCs w:val="24"/>
        </w:rPr>
        <w:t>ё</w:t>
      </w:r>
      <w:r w:rsidRPr="00737D1A">
        <w:rPr>
          <w:rFonts w:ascii="Times New Roman" w:hAnsi="Times New Roman" w:cs="Times New Roman"/>
          <w:sz w:val="24"/>
          <w:szCs w:val="24"/>
        </w:rPr>
        <w:t>рзал на стуле.</w:t>
      </w:r>
    </w:p>
    <w:p w:rsidR="00720250" w:rsidRPr="00737D1A" w:rsidRDefault="001819BC"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довольно хорошо помню их всех. По крайней мере, один из них всегда сопровождал меня с младенчества, приглядывая за мной, и убеждаясь, что я в безопасности, куда бы ни пош</w:t>
      </w:r>
      <w:r w:rsidR="008D041A"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л. Они также наблюдали за Идой и моими родителями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всей семьей. Даже за Кимберли и Нелль, когда </w:t>
      </w:r>
      <w:r w:rsidR="004F5E8B" w:rsidRPr="00737D1A">
        <w:rPr>
          <w:rFonts w:ascii="Times New Roman" w:hAnsi="Times New Roman" w:cs="Times New Roman"/>
          <w:sz w:val="24"/>
          <w:szCs w:val="24"/>
        </w:rPr>
        <w:t>те</w:t>
      </w:r>
      <w:r w:rsidR="00720250" w:rsidRPr="00737D1A">
        <w:rPr>
          <w:rFonts w:ascii="Times New Roman" w:hAnsi="Times New Roman" w:cs="Times New Roman"/>
          <w:sz w:val="24"/>
          <w:szCs w:val="24"/>
        </w:rPr>
        <w:t xml:space="preserve"> переехали к нам.</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Они ещ</w:t>
      </w:r>
      <w:r w:rsidR="004F5E8B"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детьми жили с вами?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спросила я, немедленно пожалев о том, что перебила его, но слова уже вылетели.</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Да,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ответил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Их мать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сестра моей матери. Е</w:t>
      </w:r>
      <w:r w:rsidR="004F5E8B"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муж умер, а она заболела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одна из первых жертв чумы, которая выкосила Игл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и е</w:t>
      </w:r>
      <w:r w:rsidR="004F5E8B"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дочери приехали жить к нам. Мама поклялась сестре, что вырастит </w:t>
      </w:r>
      <w:r w:rsidR="004F5E8B" w:rsidRPr="00737D1A">
        <w:rPr>
          <w:rFonts w:ascii="Times New Roman" w:hAnsi="Times New Roman" w:cs="Times New Roman"/>
          <w:sz w:val="24"/>
          <w:szCs w:val="24"/>
        </w:rPr>
        <w:t>девочек</w:t>
      </w:r>
      <w:r w:rsidR="00720250" w:rsidRPr="00737D1A">
        <w:rPr>
          <w:rFonts w:ascii="Times New Roman" w:hAnsi="Times New Roman" w:cs="Times New Roman"/>
          <w:sz w:val="24"/>
          <w:szCs w:val="24"/>
        </w:rPr>
        <w:t xml:space="preserve"> как собственных, и что </w:t>
      </w:r>
      <w:r w:rsidR="004F5E8B" w:rsidRPr="00737D1A">
        <w:rPr>
          <w:rFonts w:ascii="Times New Roman" w:hAnsi="Times New Roman" w:cs="Times New Roman"/>
          <w:sz w:val="24"/>
          <w:szCs w:val="24"/>
        </w:rPr>
        <w:t>они</w:t>
      </w:r>
      <w:r w:rsidR="00720250" w:rsidRPr="00737D1A">
        <w:rPr>
          <w:rFonts w:ascii="Times New Roman" w:hAnsi="Times New Roman" w:cs="Times New Roman"/>
          <w:sz w:val="24"/>
          <w:szCs w:val="24"/>
        </w:rPr>
        <w:t xml:space="preserve"> всегда будут окружены заботой и защитой. Это было последнее желание моей тети, и мама обещала его исполнить.</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Он выдохнул через нос и продолжил</w:t>
      </w:r>
      <w:r w:rsidR="004F5E8B" w:rsidRPr="00737D1A">
        <w:rPr>
          <w:rFonts w:ascii="Times New Roman" w:hAnsi="Times New Roman" w:cs="Times New Roman"/>
          <w:sz w:val="24"/>
          <w:szCs w:val="24"/>
        </w:rPr>
        <w:t>:</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Далтон и Колби были моложе, чем Ягмур и Салик</w:t>
      </w:r>
      <w:r w:rsidR="004F5E8B"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и обычно держались рядом со мной, когда я выходил. Они научили меня основам боя на мечах, когда я был совсем маленьким, а также стрельбе из лука, хотя мне так и не довелось стать достаточно умелым в этом. Салик учил меня верховой езде, а Ягмур постоянно читал лекции об обязанностях молодого лорда и том, что ожидает меня, когда я достигну совершеннолетия. Годами они были с нами, и словно стали членами семьи. Будто у меня было ещ</w:t>
      </w:r>
      <w:r w:rsidR="004F5E8B"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четверо отцов или, быть может, любимых дядюшек. Я смотрел на каждого из них и ш</w:t>
      </w:r>
      <w:r w:rsidR="004F5E8B" w:rsidRPr="00737D1A">
        <w:rPr>
          <w:rFonts w:ascii="Times New Roman" w:hAnsi="Times New Roman" w:cs="Times New Roman"/>
          <w:sz w:val="24"/>
          <w:szCs w:val="24"/>
        </w:rPr>
        <w:t>ё</w:t>
      </w:r>
      <w:r w:rsidR="00720250" w:rsidRPr="00737D1A">
        <w:rPr>
          <w:rFonts w:ascii="Times New Roman" w:hAnsi="Times New Roman" w:cs="Times New Roman"/>
          <w:sz w:val="24"/>
          <w:szCs w:val="24"/>
        </w:rPr>
        <w:t>л спать, чувствуя себя в безопасности, оттого что они наблюдают за нами и охраняют.</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Отец безоговорочно им доверял,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помню, как Далтон показывал мне, насколько он хорош с луком: отец держал яблоко для его выстрела. Далтон расколол фрукт пополам, и мы посеяли семена, после того как съели его. Одно из деревьев по</w:t>
      </w:r>
      <w:r w:rsidR="0090097B" w:rsidRPr="00737D1A">
        <w:rPr>
          <w:rFonts w:ascii="Times New Roman" w:hAnsi="Times New Roman" w:cs="Times New Roman"/>
          <w:sz w:val="24"/>
          <w:szCs w:val="24"/>
        </w:rPr>
        <w:t>-</w:t>
      </w:r>
      <w:r w:rsidR="00720250" w:rsidRPr="00737D1A">
        <w:rPr>
          <w:rFonts w:ascii="Times New Roman" w:hAnsi="Times New Roman" w:cs="Times New Roman"/>
          <w:sz w:val="24"/>
          <w:szCs w:val="24"/>
        </w:rPr>
        <w:t>прежнему раст</w:t>
      </w:r>
      <w:r w:rsidR="004F5E8B" w:rsidRPr="00737D1A">
        <w:rPr>
          <w:rFonts w:ascii="Times New Roman" w:hAnsi="Times New Roman" w:cs="Times New Roman"/>
          <w:sz w:val="24"/>
          <w:szCs w:val="24"/>
        </w:rPr>
        <w:t>ё</w:t>
      </w:r>
      <w:r w:rsidR="00720250" w:rsidRPr="00737D1A">
        <w:rPr>
          <w:rFonts w:ascii="Times New Roman" w:hAnsi="Times New Roman" w:cs="Times New Roman"/>
          <w:sz w:val="24"/>
          <w:szCs w:val="24"/>
        </w:rPr>
        <w:t>т рядом с замком Стерлинг.</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Мы пробыли в дороге не больше пары часов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это даже не половина пути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когда отец выглянул из окна и окликнул кучера. Не помню, что именно он сказал, только то, что думает, что мы не на верном пути. </w:t>
      </w:r>
      <w:r w:rsidR="008D041A" w:rsidRPr="00737D1A">
        <w:rPr>
          <w:rFonts w:ascii="Times New Roman" w:hAnsi="Times New Roman" w:cs="Times New Roman"/>
          <w:sz w:val="24"/>
          <w:szCs w:val="24"/>
        </w:rPr>
        <w:t>Отец</w:t>
      </w:r>
      <w:r w:rsidR="00720250" w:rsidRPr="00737D1A">
        <w:rPr>
          <w:rFonts w:ascii="Times New Roman" w:hAnsi="Times New Roman" w:cs="Times New Roman"/>
          <w:sz w:val="24"/>
          <w:szCs w:val="24"/>
        </w:rPr>
        <w:t xml:space="preserve"> решил, что кучер не там свернул. Я помню, как </w:t>
      </w:r>
      <w:r w:rsidR="008D041A" w:rsidRPr="00737D1A">
        <w:rPr>
          <w:rFonts w:ascii="Times New Roman" w:hAnsi="Times New Roman" w:cs="Times New Roman"/>
          <w:sz w:val="24"/>
          <w:szCs w:val="24"/>
        </w:rPr>
        <w:t>он</w:t>
      </w:r>
      <w:r w:rsidR="00720250" w:rsidRPr="00737D1A">
        <w:rPr>
          <w:rFonts w:ascii="Times New Roman" w:hAnsi="Times New Roman" w:cs="Times New Roman"/>
          <w:sz w:val="24"/>
          <w:szCs w:val="24"/>
        </w:rPr>
        <w:t xml:space="preserve"> окликал Далтона и Салика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они ехали с его стороны экипажа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и просил объяснений.</w:t>
      </w:r>
      <w:r w:rsidR="0090097B"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Экипаж начал замедляться и мама сказала...</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Бранфорд остановился, и я видела, как </w:t>
      </w:r>
      <w:r w:rsidR="008D041A" w:rsidRPr="00737D1A">
        <w:rPr>
          <w:rFonts w:ascii="Times New Roman" w:hAnsi="Times New Roman" w:cs="Times New Roman"/>
          <w:sz w:val="24"/>
          <w:szCs w:val="24"/>
        </w:rPr>
        <w:t xml:space="preserve">он сжал руки в кулаки, </w:t>
      </w:r>
      <w:r w:rsidRPr="00737D1A">
        <w:rPr>
          <w:rFonts w:ascii="Times New Roman" w:hAnsi="Times New Roman" w:cs="Times New Roman"/>
          <w:sz w:val="24"/>
          <w:szCs w:val="24"/>
        </w:rPr>
        <w:t>а дыхание стало затрудн</w:t>
      </w:r>
      <w:r w:rsidR="004F5E8B" w:rsidRPr="00737D1A">
        <w:rPr>
          <w:rFonts w:ascii="Times New Roman" w:hAnsi="Times New Roman" w:cs="Times New Roman"/>
          <w:sz w:val="24"/>
          <w:szCs w:val="24"/>
        </w:rPr>
        <w:t>ё</w:t>
      </w:r>
      <w:r w:rsidRPr="00737D1A">
        <w:rPr>
          <w:rFonts w:ascii="Times New Roman" w:hAnsi="Times New Roman" w:cs="Times New Roman"/>
          <w:sz w:val="24"/>
          <w:szCs w:val="24"/>
        </w:rPr>
        <w:t>нным.</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Она сказала,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продолжил он,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что что</w:t>
      </w:r>
      <w:r w:rsidR="0090097B"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то не так. Мама сказала, что слышит </w:t>
      </w:r>
      <w:r w:rsidR="004F5E8B" w:rsidRPr="00737D1A">
        <w:rPr>
          <w:rFonts w:ascii="Times New Roman" w:hAnsi="Times New Roman" w:cs="Times New Roman"/>
          <w:sz w:val="24"/>
          <w:szCs w:val="24"/>
        </w:rPr>
        <w:t xml:space="preserve">позади </w:t>
      </w:r>
      <w:r w:rsidR="00720250" w:rsidRPr="00737D1A">
        <w:rPr>
          <w:rFonts w:ascii="Times New Roman" w:hAnsi="Times New Roman" w:cs="Times New Roman"/>
          <w:sz w:val="24"/>
          <w:szCs w:val="24"/>
        </w:rPr>
        <w:t>ещ</w:t>
      </w:r>
      <w:r w:rsidR="004F5E8B"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каких</w:t>
      </w:r>
      <w:r w:rsidR="0090097B" w:rsidRPr="00737D1A">
        <w:rPr>
          <w:rFonts w:ascii="Times New Roman" w:hAnsi="Times New Roman" w:cs="Times New Roman"/>
          <w:sz w:val="24"/>
          <w:szCs w:val="24"/>
        </w:rPr>
        <w:t>-</w:t>
      </w:r>
      <w:r w:rsidR="00720250" w:rsidRPr="00737D1A">
        <w:rPr>
          <w:rFonts w:ascii="Times New Roman" w:hAnsi="Times New Roman" w:cs="Times New Roman"/>
          <w:sz w:val="24"/>
          <w:szCs w:val="24"/>
        </w:rPr>
        <w:t>то лошадей.</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замолчал. Медленно разжал пальцы и вытер ладони о б</w:t>
      </w:r>
      <w:r w:rsidR="004F5E8B" w:rsidRPr="00737D1A">
        <w:rPr>
          <w:rFonts w:ascii="Times New Roman" w:hAnsi="Times New Roman" w:cs="Times New Roman"/>
          <w:sz w:val="24"/>
          <w:szCs w:val="24"/>
        </w:rPr>
        <w:t>ё</w:t>
      </w:r>
      <w:r w:rsidRPr="00737D1A">
        <w:rPr>
          <w:rFonts w:ascii="Times New Roman" w:hAnsi="Times New Roman" w:cs="Times New Roman"/>
          <w:sz w:val="24"/>
          <w:szCs w:val="24"/>
        </w:rPr>
        <w:t>дра.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Экипаж замедлился, потом остановился. Я слышал</w:t>
      </w:r>
      <w:r w:rsidR="004F5E8B"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как Ягмур говори</w:t>
      </w:r>
      <w:r w:rsidR="004F5E8B" w:rsidRPr="00737D1A">
        <w:rPr>
          <w:rFonts w:ascii="Times New Roman" w:hAnsi="Times New Roman" w:cs="Times New Roman"/>
          <w:sz w:val="24"/>
          <w:szCs w:val="24"/>
        </w:rPr>
        <w:t>л</w:t>
      </w:r>
      <w:r w:rsidR="00720250" w:rsidRPr="00737D1A">
        <w:rPr>
          <w:rFonts w:ascii="Times New Roman" w:hAnsi="Times New Roman" w:cs="Times New Roman"/>
          <w:sz w:val="24"/>
          <w:szCs w:val="24"/>
        </w:rPr>
        <w:t xml:space="preserve"> отцу, что </w:t>
      </w:r>
      <w:r w:rsidR="008D041A" w:rsidRPr="00737D1A">
        <w:rPr>
          <w:rFonts w:ascii="Times New Roman" w:hAnsi="Times New Roman" w:cs="Times New Roman"/>
          <w:sz w:val="24"/>
          <w:szCs w:val="24"/>
        </w:rPr>
        <w:t>тот</w:t>
      </w:r>
      <w:r w:rsidR="00720250" w:rsidRPr="00737D1A">
        <w:rPr>
          <w:rFonts w:ascii="Times New Roman" w:hAnsi="Times New Roman" w:cs="Times New Roman"/>
          <w:sz w:val="24"/>
          <w:szCs w:val="24"/>
        </w:rPr>
        <w:t xml:space="preserve"> должен выйти наружу. </w:t>
      </w:r>
      <w:r w:rsidR="004F5E8B" w:rsidRPr="00737D1A">
        <w:rPr>
          <w:rFonts w:ascii="Times New Roman" w:hAnsi="Times New Roman" w:cs="Times New Roman"/>
          <w:sz w:val="24"/>
          <w:szCs w:val="24"/>
        </w:rPr>
        <w:t>И</w:t>
      </w:r>
      <w:r w:rsidR="00720250" w:rsidRPr="00737D1A">
        <w:rPr>
          <w:rFonts w:ascii="Times New Roman" w:hAnsi="Times New Roman" w:cs="Times New Roman"/>
          <w:sz w:val="24"/>
          <w:szCs w:val="24"/>
        </w:rPr>
        <w:t xml:space="preserve"> объяснил, что им надо было что</w:t>
      </w:r>
      <w:r w:rsidR="0090097B" w:rsidRPr="00737D1A">
        <w:rPr>
          <w:rFonts w:ascii="Times New Roman" w:hAnsi="Times New Roman" w:cs="Times New Roman"/>
          <w:sz w:val="24"/>
          <w:szCs w:val="24"/>
        </w:rPr>
        <w:t>-</w:t>
      </w:r>
      <w:r w:rsidR="00720250" w:rsidRPr="00737D1A">
        <w:rPr>
          <w:rFonts w:ascii="Times New Roman" w:hAnsi="Times New Roman" w:cs="Times New Roman"/>
          <w:sz w:val="24"/>
          <w:szCs w:val="24"/>
        </w:rPr>
        <w:t>то обсудить. Мама сказала, что ей это не нравится. Она снова сказала, что что</w:t>
      </w:r>
      <w:r w:rsidR="0090097B" w:rsidRPr="00737D1A">
        <w:rPr>
          <w:rFonts w:ascii="Times New Roman" w:hAnsi="Times New Roman" w:cs="Times New Roman"/>
          <w:sz w:val="24"/>
          <w:szCs w:val="24"/>
        </w:rPr>
        <w:t>-</w:t>
      </w:r>
      <w:r w:rsidR="00720250" w:rsidRPr="00737D1A">
        <w:rPr>
          <w:rFonts w:ascii="Times New Roman" w:hAnsi="Times New Roman" w:cs="Times New Roman"/>
          <w:sz w:val="24"/>
          <w:szCs w:val="24"/>
        </w:rPr>
        <w:t>то не так. Когда мой отец вышел, я услышал, как он кричал кому</w:t>
      </w:r>
      <w:r w:rsidR="0090097B" w:rsidRPr="00737D1A">
        <w:rPr>
          <w:rFonts w:ascii="Times New Roman" w:hAnsi="Times New Roman" w:cs="Times New Roman"/>
          <w:sz w:val="24"/>
          <w:szCs w:val="24"/>
        </w:rPr>
        <w:t>-</w:t>
      </w:r>
      <w:r w:rsidR="00720250" w:rsidRPr="00737D1A">
        <w:rPr>
          <w:rFonts w:ascii="Times New Roman" w:hAnsi="Times New Roman" w:cs="Times New Roman"/>
          <w:sz w:val="24"/>
          <w:szCs w:val="24"/>
        </w:rPr>
        <w:t>то, спрашивая, кто это и что он тут делал. Затем Ягмур позвала маму, чтобы она также вышла. Я помню е</w:t>
      </w:r>
      <w:r w:rsidR="004F5E8B"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взгляд. </w:t>
      </w:r>
      <w:r w:rsidR="004F5E8B" w:rsidRPr="00737D1A">
        <w:rPr>
          <w:rFonts w:ascii="Times New Roman" w:hAnsi="Times New Roman" w:cs="Times New Roman"/>
          <w:sz w:val="24"/>
          <w:szCs w:val="24"/>
        </w:rPr>
        <w:t>Она</w:t>
      </w:r>
      <w:r w:rsidR="00720250" w:rsidRPr="00737D1A">
        <w:rPr>
          <w:rFonts w:ascii="Times New Roman" w:hAnsi="Times New Roman" w:cs="Times New Roman"/>
          <w:sz w:val="24"/>
          <w:szCs w:val="24"/>
        </w:rPr>
        <w:t xml:space="preserve"> словно знала, уверен, знала, что произойд</w:t>
      </w:r>
      <w:r w:rsidR="004F5E8B"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т. Она встала и тотчас схватила меня за руку, поднимая на ноги. Я начал жаловаться, что не понимаю, что происходит, но мама была в отчаянии, </w:t>
      </w:r>
      <w:r w:rsidR="008D041A" w:rsidRPr="00737D1A">
        <w:rPr>
          <w:rFonts w:ascii="Times New Roman" w:hAnsi="Times New Roman" w:cs="Times New Roman"/>
          <w:sz w:val="24"/>
          <w:szCs w:val="24"/>
        </w:rPr>
        <w:t xml:space="preserve">и </w:t>
      </w:r>
      <w:r w:rsidR="00720250" w:rsidRPr="00737D1A">
        <w:rPr>
          <w:rFonts w:ascii="Times New Roman" w:hAnsi="Times New Roman" w:cs="Times New Roman"/>
          <w:sz w:val="24"/>
          <w:szCs w:val="24"/>
        </w:rPr>
        <w:t xml:space="preserve">тихо, но настойчиво шептала мне на ухо. Она приказала мне молчать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не произносить ни единого звука, несмотря ни на что. </w:t>
      </w:r>
      <w:r w:rsidR="008D041A" w:rsidRPr="00737D1A">
        <w:rPr>
          <w:rFonts w:ascii="Times New Roman" w:hAnsi="Times New Roman" w:cs="Times New Roman"/>
          <w:sz w:val="24"/>
          <w:szCs w:val="24"/>
        </w:rPr>
        <w:t>З</w:t>
      </w:r>
      <w:r w:rsidR="00720250" w:rsidRPr="00737D1A">
        <w:rPr>
          <w:rFonts w:ascii="Times New Roman" w:hAnsi="Times New Roman" w:cs="Times New Roman"/>
          <w:sz w:val="24"/>
          <w:szCs w:val="24"/>
        </w:rPr>
        <w:t xml:space="preserve">аставила меня поклясться именем Господа, что я буду молчать. Сиденья экипажа могут подниматься, а под ними место для вещей. </w:t>
      </w:r>
      <w:r w:rsidR="004F5E8B" w:rsidRPr="00737D1A">
        <w:rPr>
          <w:rFonts w:ascii="Times New Roman" w:hAnsi="Times New Roman" w:cs="Times New Roman"/>
          <w:sz w:val="24"/>
          <w:szCs w:val="24"/>
        </w:rPr>
        <w:t>Она</w:t>
      </w:r>
      <w:r w:rsidR="00720250" w:rsidRPr="00737D1A">
        <w:rPr>
          <w:rFonts w:ascii="Times New Roman" w:hAnsi="Times New Roman" w:cs="Times New Roman"/>
          <w:sz w:val="24"/>
          <w:szCs w:val="24"/>
        </w:rPr>
        <w:t xml:space="preserve"> открыла лавку, затем затолкнула меня туда, опустив сверху сидение. Изнутри было плохо слышно. </w:t>
      </w:r>
      <w:r w:rsidR="00720250" w:rsidRPr="00737D1A">
        <w:rPr>
          <w:rFonts w:ascii="Times New Roman" w:hAnsi="Times New Roman" w:cs="Times New Roman"/>
          <w:sz w:val="24"/>
          <w:szCs w:val="24"/>
        </w:rPr>
        <w:lastRenderedPageBreak/>
        <w:t>Помню, что было жарко и тесно, но я не шевелился и не издавал ни звука. Я слышал голоса: один принадлежал отцу, он кричал, другие голоса не узнал. Потом я услышал, как мама снова и снова выкрикива</w:t>
      </w:r>
      <w:r w:rsidR="004F5E8B" w:rsidRPr="00737D1A">
        <w:rPr>
          <w:rFonts w:ascii="Times New Roman" w:hAnsi="Times New Roman" w:cs="Times New Roman"/>
          <w:sz w:val="24"/>
          <w:szCs w:val="24"/>
        </w:rPr>
        <w:t>ла</w:t>
      </w:r>
      <w:r w:rsidR="00720250" w:rsidRPr="00737D1A">
        <w:rPr>
          <w:rFonts w:ascii="Times New Roman" w:hAnsi="Times New Roman" w:cs="Times New Roman"/>
          <w:sz w:val="24"/>
          <w:szCs w:val="24"/>
        </w:rPr>
        <w:t xml:space="preserve"> имя отца, </w:t>
      </w:r>
      <w:r w:rsidR="008D041A" w:rsidRPr="00737D1A">
        <w:rPr>
          <w:rFonts w:ascii="Times New Roman" w:hAnsi="Times New Roman" w:cs="Times New Roman"/>
          <w:sz w:val="24"/>
          <w:szCs w:val="24"/>
        </w:rPr>
        <w:t xml:space="preserve">и </w:t>
      </w:r>
      <w:r w:rsidR="00720250" w:rsidRPr="00737D1A">
        <w:rPr>
          <w:rFonts w:ascii="Times New Roman" w:hAnsi="Times New Roman" w:cs="Times New Roman"/>
          <w:sz w:val="24"/>
          <w:szCs w:val="24"/>
        </w:rPr>
        <w:t>мне пришлось напомнить себе, что она зов</w:t>
      </w:r>
      <w:r w:rsidR="004F5E8B" w:rsidRPr="00737D1A">
        <w:rPr>
          <w:rFonts w:ascii="Times New Roman" w:hAnsi="Times New Roman" w:cs="Times New Roman"/>
          <w:sz w:val="24"/>
          <w:szCs w:val="24"/>
        </w:rPr>
        <w:t>ё</w:t>
      </w:r>
      <w:r w:rsidR="00720250" w:rsidRPr="00737D1A">
        <w:rPr>
          <w:rFonts w:ascii="Times New Roman" w:hAnsi="Times New Roman" w:cs="Times New Roman"/>
          <w:sz w:val="24"/>
          <w:szCs w:val="24"/>
        </w:rPr>
        <w:t>т не меня. Затем услышал смех, и через какое</w:t>
      </w:r>
      <w:r w:rsidR="0090097B"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то время </w:t>
      </w:r>
      <w:r w:rsidR="004F5E8B" w:rsidRPr="00737D1A">
        <w:rPr>
          <w:rFonts w:ascii="Times New Roman" w:hAnsi="Times New Roman" w:cs="Times New Roman"/>
          <w:sz w:val="24"/>
          <w:szCs w:val="24"/>
        </w:rPr>
        <w:t>мама</w:t>
      </w:r>
      <w:r w:rsidR="00720250" w:rsidRPr="00737D1A">
        <w:rPr>
          <w:rFonts w:ascii="Times New Roman" w:hAnsi="Times New Roman" w:cs="Times New Roman"/>
          <w:sz w:val="24"/>
          <w:szCs w:val="24"/>
        </w:rPr>
        <w:t xml:space="preserve"> замолчала. До меня доносились разговоры, ещ</w:t>
      </w:r>
      <w:r w:rsidR="004F5E8B"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смех и другие... звуки. Я не знал, как вс</w:t>
      </w:r>
      <w:r w:rsidR="004F5E8B"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это понимать. Мог только слышать е</w:t>
      </w:r>
      <w:r w:rsidR="004F5E8B"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голос, но он был приглуш</w:t>
      </w:r>
      <w:r w:rsidR="004F5E8B"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нным. Я знал, что она плакала, но думаю, </w:t>
      </w:r>
      <w:r w:rsidR="004F5E8B" w:rsidRPr="00737D1A">
        <w:rPr>
          <w:rFonts w:ascii="Times New Roman" w:hAnsi="Times New Roman" w:cs="Times New Roman"/>
          <w:sz w:val="24"/>
          <w:szCs w:val="24"/>
        </w:rPr>
        <w:t>что</w:t>
      </w:r>
      <w:r w:rsidR="00720250" w:rsidRPr="00737D1A">
        <w:rPr>
          <w:rFonts w:ascii="Times New Roman" w:hAnsi="Times New Roman" w:cs="Times New Roman"/>
          <w:sz w:val="24"/>
          <w:szCs w:val="24"/>
        </w:rPr>
        <w:t xml:space="preserve"> просто старалась не издавать звуков. Полагаю... полагаю, она просто не хотела, чтобы я слышал... слышал...</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снова остановился и закрыл лицо ладонями.</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слышал, как откры</w:t>
      </w:r>
      <w:r w:rsidR="004F5E8B" w:rsidRPr="00737D1A">
        <w:rPr>
          <w:rFonts w:ascii="Times New Roman" w:hAnsi="Times New Roman" w:cs="Times New Roman"/>
          <w:sz w:val="24"/>
          <w:szCs w:val="24"/>
        </w:rPr>
        <w:t>лась</w:t>
      </w:r>
      <w:r w:rsidR="00720250" w:rsidRPr="00737D1A">
        <w:rPr>
          <w:rFonts w:ascii="Times New Roman" w:hAnsi="Times New Roman" w:cs="Times New Roman"/>
          <w:sz w:val="24"/>
          <w:szCs w:val="24"/>
        </w:rPr>
        <w:t xml:space="preserve"> дверца экипажа и голоса Далтона и Колби. Они лишь сказали, что внутри не было ничего ценного и надо быстрее уходить. Тогда я услышал лошадей, объезжающих экипаж, и скачущих прочь. Понимаешь, они не знали, что я был внутри. Они не видели, как я пробрался в экипаж. </w:t>
      </w:r>
      <w:r w:rsidR="00462B3D" w:rsidRPr="00737D1A">
        <w:rPr>
          <w:rFonts w:ascii="Times New Roman" w:hAnsi="Times New Roman" w:cs="Times New Roman"/>
          <w:sz w:val="24"/>
          <w:szCs w:val="24"/>
        </w:rPr>
        <w:t>И</w:t>
      </w:r>
      <w:r w:rsidR="00720250" w:rsidRPr="00737D1A">
        <w:rPr>
          <w:rFonts w:ascii="Times New Roman" w:hAnsi="Times New Roman" w:cs="Times New Roman"/>
          <w:sz w:val="24"/>
          <w:szCs w:val="24"/>
        </w:rPr>
        <w:t xml:space="preserve"> думали, что мы остались дома с заболевшей сестрой.</w:t>
      </w:r>
      <w:r w:rsidR="0090097B"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 xml:space="preserve">Не знаю, как долго </w:t>
      </w:r>
      <w:r w:rsidR="00462B3D" w:rsidRPr="00737D1A">
        <w:rPr>
          <w:rFonts w:ascii="Times New Roman" w:hAnsi="Times New Roman" w:cs="Times New Roman"/>
          <w:sz w:val="24"/>
          <w:szCs w:val="24"/>
        </w:rPr>
        <w:t xml:space="preserve">я </w:t>
      </w:r>
      <w:r w:rsidR="00720250" w:rsidRPr="00737D1A">
        <w:rPr>
          <w:rFonts w:ascii="Times New Roman" w:hAnsi="Times New Roman" w:cs="Times New Roman"/>
          <w:sz w:val="24"/>
          <w:szCs w:val="24"/>
        </w:rPr>
        <w:t>там оставался. Со временем звуки прекратились, но я вс</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равно не двигался. Мама сказала мне оставаться на месте, и я не собирался никуда идти, пока она не прид</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т и не забер</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т меня. Я мог бы </w:t>
      </w:r>
      <w:r w:rsidR="00EB39FC" w:rsidRPr="00737D1A">
        <w:rPr>
          <w:rFonts w:ascii="Times New Roman" w:hAnsi="Times New Roman" w:cs="Times New Roman"/>
          <w:sz w:val="24"/>
          <w:szCs w:val="24"/>
        </w:rPr>
        <w:t>сказать,</w:t>
      </w:r>
      <w:r w:rsidR="00720250" w:rsidRPr="00737D1A">
        <w:rPr>
          <w:rFonts w:ascii="Times New Roman" w:hAnsi="Times New Roman" w:cs="Times New Roman"/>
          <w:sz w:val="24"/>
          <w:szCs w:val="24"/>
        </w:rPr>
        <w:t xml:space="preserve"> когда село солнце, потому что внутри скамьи стало темно, как в смоляной бочке. Просто лежал там, пытаясь не шуметь, выполняя мамин наказ. Наверное, задремал, но среди ночи снова услышал лошадей. Я узнал голоса снаружи, но вс</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равно не пошевелился. Может, остался бы там навсегда, но когда услышал, как произносят определ</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нное слово... ну, и понял, что должен выйти. Думаю, ты сказала бы, что это было секретное слово нашей семьи. Когда я его услышал, то понял, что можно безопасно выйти.</w:t>
      </w:r>
      <w:r w:rsidR="0090097B"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Лорд Сойер просунул голову в дверь экипажа. Он увидел меня, когда я выбрался и поблагодарил Господа, что я вс</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ещ</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жив, а затем приказал оставаться на месте. </w:t>
      </w:r>
      <w:r w:rsidR="00EB39FC" w:rsidRPr="00737D1A">
        <w:rPr>
          <w:rFonts w:ascii="Times New Roman" w:hAnsi="Times New Roman" w:cs="Times New Roman"/>
          <w:sz w:val="24"/>
          <w:szCs w:val="24"/>
        </w:rPr>
        <w:t>Я,</w:t>
      </w:r>
      <w:r w:rsidR="00720250" w:rsidRPr="00737D1A">
        <w:rPr>
          <w:rFonts w:ascii="Times New Roman" w:hAnsi="Times New Roman" w:cs="Times New Roman"/>
          <w:sz w:val="24"/>
          <w:szCs w:val="24"/>
        </w:rPr>
        <w:t xml:space="preserve"> не переставая звал маму, спрашивал, где она, но он мне не сказал. На следующий день, мне</w:t>
      </w:r>
      <w:r w:rsidR="00462B3D"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наконец</w:t>
      </w:r>
      <w:r w:rsidR="00462B3D"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 xml:space="preserve">рассказали, что </w:t>
      </w:r>
      <w:r w:rsidR="00462B3D" w:rsidRPr="00737D1A">
        <w:rPr>
          <w:rFonts w:ascii="Times New Roman" w:hAnsi="Times New Roman" w:cs="Times New Roman"/>
          <w:sz w:val="24"/>
          <w:szCs w:val="24"/>
        </w:rPr>
        <w:t xml:space="preserve">оба </w:t>
      </w:r>
      <w:r w:rsidR="00720250" w:rsidRPr="00737D1A">
        <w:rPr>
          <w:rFonts w:ascii="Times New Roman" w:hAnsi="Times New Roman" w:cs="Times New Roman"/>
          <w:sz w:val="24"/>
          <w:szCs w:val="24"/>
        </w:rPr>
        <w:t xml:space="preserve">мои родители убиты. Прошли годы, прежде чем я выяснил остальное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то, что они с ней сделали.</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знала, что он собира</w:t>
      </w:r>
      <w:r w:rsidR="00462B3D" w:rsidRPr="00737D1A">
        <w:rPr>
          <w:rFonts w:ascii="Times New Roman" w:hAnsi="Times New Roman" w:cs="Times New Roman"/>
          <w:sz w:val="24"/>
          <w:szCs w:val="24"/>
        </w:rPr>
        <w:t>л</w:t>
      </w:r>
      <w:r w:rsidRPr="00737D1A">
        <w:rPr>
          <w:rFonts w:ascii="Times New Roman" w:hAnsi="Times New Roman" w:cs="Times New Roman"/>
          <w:sz w:val="24"/>
          <w:szCs w:val="24"/>
        </w:rPr>
        <w:t>ся сказать ещ</w:t>
      </w:r>
      <w:r w:rsidR="00462B3D" w:rsidRPr="00737D1A">
        <w:rPr>
          <w:rFonts w:ascii="Times New Roman" w:hAnsi="Times New Roman" w:cs="Times New Roman"/>
          <w:sz w:val="24"/>
          <w:szCs w:val="24"/>
        </w:rPr>
        <w:t>ё</w:t>
      </w:r>
      <w:r w:rsidRPr="00737D1A">
        <w:rPr>
          <w:rFonts w:ascii="Times New Roman" w:hAnsi="Times New Roman" w:cs="Times New Roman"/>
          <w:sz w:val="24"/>
          <w:szCs w:val="24"/>
        </w:rPr>
        <w:t xml:space="preserve"> до того, как слова выскользнули у него изо рта.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Отца убили мечом. Они сказали мне, что он умер быстро. Но мама... она... на не</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накинулись, прежде чем </w:t>
      </w:r>
      <w:r w:rsidR="008D041A" w:rsidRPr="00737D1A">
        <w:rPr>
          <w:rFonts w:ascii="Times New Roman" w:hAnsi="Times New Roman" w:cs="Times New Roman"/>
          <w:sz w:val="24"/>
          <w:szCs w:val="24"/>
        </w:rPr>
        <w:t xml:space="preserve">зверски забили </w:t>
      </w:r>
      <w:r w:rsidR="00720250" w:rsidRPr="00737D1A">
        <w:rPr>
          <w:rFonts w:ascii="Times New Roman" w:hAnsi="Times New Roman" w:cs="Times New Roman"/>
          <w:sz w:val="24"/>
          <w:szCs w:val="24"/>
        </w:rPr>
        <w:t xml:space="preserve">до смерти. Она была изнасилована и убита нашими самыми доверенными слугами, пока я прятался внутри сидения в экипаже. Мои родители были убиты теми, кем я восхищался больше всего. </w:t>
      </w:r>
      <w:r w:rsidR="00EB39FC" w:rsidRPr="00737D1A">
        <w:rPr>
          <w:rFonts w:ascii="Times New Roman" w:hAnsi="Times New Roman" w:cs="Times New Roman"/>
          <w:sz w:val="24"/>
          <w:szCs w:val="24"/>
        </w:rPr>
        <w:t xml:space="preserve">К тому времени как Ида, и остальные домочадцы, были собраны и привезены к Сойеру, армия Эдгара уже начала захватывать земли Стерлингов. </w:t>
      </w:r>
      <w:r w:rsidR="00720250" w:rsidRPr="00737D1A">
        <w:rPr>
          <w:rFonts w:ascii="Times New Roman" w:hAnsi="Times New Roman" w:cs="Times New Roman"/>
          <w:sz w:val="24"/>
          <w:szCs w:val="24"/>
        </w:rPr>
        <w:t>Он не мог претендовать на замок, потому что я вс</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ещ</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lastRenderedPageBreak/>
        <w:t>был жив, и церковь не одобрила бы этого, но все окрестные земли</w:t>
      </w:r>
      <w:r w:rsidR="00462B3D"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Стерлинг виллидж, Уинтон, Игл, Йегер, все они попали в руки Хадебранда.</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безмолвно глядел на свои руки несколько минут. Я не знала, что мне сказать или сделать, и боялась пошевелиться.</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не позволяю слугам появляться в этих покоях регулярно,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наконец</w:t>
      </w:r>
      <w:r w:rsidR="00462B3D"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произн</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с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Рамоне разрешено изредка сюда приходить, потому что Ида говорит, если я не буду ей позволять, это место зараст</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т грязью. Рамона выросла здесь в замке. Она никогда не покидала эти земли, поэтому иногда </w:t>
      </w:r>
      <w:r w:rsidR="00462B3D" w:rsidRPr="00737D1A">
        <w:rPr>
          <w:rFonts w:ascii="Times New Roman" w:hAnsi="Times New Roman" w:cs="Times New Roman"/>
          <w:sz w:val="24"/>
          <w:szCs w:val="24"/>
        </w:rPr>
        <w:t xml:space="preserve">я </w:t>
      </w:r>
      <w:r w:rsidR="00720250" w:rsidRPr="00737D1A">
        <w:rPr>
          <w:rFonts w:ascii="Times New Roman" w:hAnsi="Times New Roman" w:cs="Times New Roman"/>
          <w:sz w:val="24"/>
          <w:szCs w:val="24"/>
        </w:rPr>
        <w:t xml:space="preserve">разрешаю ей делать уборку. Я убедился в верности каждого охранника у нас на службе </w:t>
      </w:r>
      <w:r w:rsidR="001819BC" w:rsidRPr="00737D1A">
        <w:rPr>
          <w:rFonts w:ascii="Times New Roman" w:hAnsi="Times New Roman" w:cs="Times New Roman"/>
          <w:sz w:val="24"/>
          <w:szCs w:val="24"/>
        </w:rPr>
        <w:t>—</w:t>
      </w:r>
      <w:r w:rsidR="0090097B"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большинство из них прибыли издалека и я сам их отобрал. Никто из прибывших из</w:t>
      </w:r>
      <w:r w:rsidR="0090097B" w:rsidRPr="00737D1A">
        <w:rPr>
          <w:rFonts w:ascii="Times New Roman" w:hAnsi="Times New Roman" w:cs="Times New Roman"/>
          <w:sz w:val="24"/>
          <w:szCs w:val="24"/>
        </w:rPr>
        <w:t>-</w:t>
      </w:r>
      <w:r w:rsidR="00720250" w:rsidRPr="00737D1A">
        <w:rPr>
          <w:rFonts w:ascii="Times New Roman" w:hAnsi="Times New Roman" w:cs="Times New Roman"/>
          <w:sz w:val="24"/>
          <w:szCs w:val="24"/>
        </w:rPr>
        <w:t>за пределов замковых стен в поисках работы её не получает. Я не могу доверять этим людям. Их мо</w:t>
      </w:r>
      <w:r w:rsidR="00462B3D" w:rsidRPr="00737D1A">
        <w:rPr>
          <w:rFonts w:ascii="Times New Roman" w:hAnsi="Times New Roman" w:cs="Times New Roman"/>
          <w:sz w:val="24"/>
          <w:szCs w:val="24"/>
        </w:rPr>
        <w:t>жет</w:t>
      </w:r>
      <w:r w:rsidR="00720250" w:rsidRPr="00737D1A">
        <w:rPr>
          <w:rFonts w:ascii="Times New Roman" w:hAnsi="Times New Roman" w:cs="Times New Roman"/>
          <w:sz w:val="24"/>
          <w:szCs w:val="24"/>
        </w:rPr>
        <w:t xml:space="preserve"> подослать Эдгар. Даже если один заговорщик сможет проникнуть в замок, мы все окажемся в опасности.</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Опустив глаза, я думала над его словами, заламывая пальцы. В столь юном возрасте пережить подобное было немыслимым для меня. Даже если бы это были не его родители, Бранфорд</w:t>
      </w:r>
      <w:r w:rsidR="00462B3D" w:rsidRPr="00737D1A">
        <w:rPr>
          <w:rFonts w:ascii="Times New Roman" w:hAnsi="Times New Roman" w:cs="Times New Roman"/>
          <w:sz w:val="24"/>
          <w:szCs w:val="24"/>
        </w:rPr>
        <w:t xml:space="preserve">, </w:t>
      </w:r>
      <w:r w:rsidRPr="00737D1A">
        <w:rPr>
          <w:rFonts w:ascii="Times New Roman" w:hAnsi="Times New Roman" w:cs="Times New Roman"/>
          <w:sz w:val="24"/>
          <w:szCs w:val="24"/>
        </w:rPr>
        <w:t>несомненно</w:t>
      </w:r>
      <w:r w:rsidR="00462B3D"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был напуган. Не могу даже представить, как это </w:t>
      </w:r>
      <w:r w:rsidR="001819BC" w:rsidRPr="00737D1A">
        <w:rPr>
          <w:rFonts w:ascii="Times New Roman" w:hAnsi="Times New Roman" w:cs="Times New Roman"/>
          <w:sz w:val="24"/>
          <w:szCs w:val="24"/>
        </w:rPr>
        <w:t>—</w:t>
      </w:r>
      <w:r w:rsidRPr="00737D1A">
        <w:rPr>
          <w:rFonts w:ascii="Times New Roman" w:hAnsi="Times New Roman" w:cs="Times New Roman"/>
          <w:sz w:val="24"/>
          <w:szCs w:val="24"/>
        </w:rPr>
        <w:t xml:space="preserve"> слышать звуки подобной жестокости и не иметь возможности ничего сделать. А потом узнать, что те, кого считали заслуживающими доверия, были причиной... сама мысль была непостижимой.</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Что ж,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со вздохом произн</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с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именно поэтому я так в</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л себя прошлым вечером. Мою семью предали самые близкие, и теперь для меня практически невозможно кому</w:t>
      </w:r>
      <w:r w:rsidR="0090097B" w:rsidRPr="00737D1A">
        <w:rPr>
          <w:rFonts w:ascii="Times New Roman" w:hAnsi="Times New Roman" w:cs="Times New Roman"/>
          <w:sz w:val="24"/>
          <w:szCs w:val="24"/>
        </w:rPr>
        <w:t>-</w:t>
      </w:r>
      <w:r w:rsidR="00720250" w:rsidRPr="00737D1A">
        <w:rPr>
          <w:rFonts w:ascii="Times New Roman" w:hAnsi="Times New Roman" w:cs="Times New Roman"/>
          <w:sz w:val="24"/>
          <w:szCs w:val="24"/>
        </w:rPr>
        <w:t>нибудь довериться. Если я подозреваю предательство, то стараюсь убедиться, что оно никак не затронет мою семью. Именно поэтому я был так зол на кучера, когда мы только приехали. Именно поэтому так отреагировал прошлым вечером, и поэтому хочу, чтобы моих кузин повесили.</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вздрогнула от его слов. То, что сделали леди Кимберли и леди Нелль, было ужасным, но то, с какой л</w:t>
      </w:r>
      <w:r w:rsidR="00462B3D" w:rsidRPr="00737D1A">
        <w:rPr>
          <w:rFonts w:ascii="Times New Roman" w:hAnsi="Times New Roman" w:cs="Times New Roman"/>
          <w:sz w:val="24"/>
          <w:szCs w:val="24"/>
        </w:rPr>
        <w:t>ё</w:t>
      </w:r>
      <w:r w:rsidRPr="00737D1A">
        <w:rPr>
          <w:rFonts w:ascii="Times New Roman" w:hAnsi="Times New Roman" w:cs="Times New Roman"/>
          <w:sz w:val="24"/>
          <w:szCs w:val="24"/>
        </w:rPr>
        <w:t>гкостью Бранфорд говорил об их казни, пугало.</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Но они же часть твоей семьи,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тихо произнесла я.</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Больше нет,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возразил он и запустил обе руки в волосы.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Кимберли и раньше позволяла себе неприятные высказывания, но ничего подобного этому. Она, должно быть, думает, что желание е</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матери защитит е</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во всех проделках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больше нет.</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И ты подумал, что наш кучер тоже был предателем?</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Он может им быть,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ответил Бранфорд, опуская руки и снова смотря в окно, но не думаю, что он видел что</w:t>
      </w:r>
      <w:r w:rsidR="0090097B" w:rsidRPr="00737D1A">
        <w:rPr>
          <w:rFonts w:ascii="Times New Roman" w:hAnsi="Times New Roman" w:cs="Times New Roman"/>
          <w:sz w:val="24"/>
          <w:szCs w:val="24"/>
        </w:rPr>
        <w:t>-</w:t>
      </w:r>
      <w:r w:rsidR="00720250" w:rsidRPr="00737D1A">
        <w:rPr>
          <w:rFonts w:ascii="Times New Roman" w:hAnsi="Times New Roman" w:cs="Times New Roman"/>
          <w:sz w:val="24"/>
          <w:szCs w:val="24"/>
        </w:rPr>
        <w:t>нибудь кроме неба.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720250" w:rsidRPr="00737D1A">
        <w:rPr>
          <w:rFonts w:ascii="Times New Roman" w:hAnsi="Times New Roman" w:cs="Times New Roman"/>
          <w:sz w:val="24"/>
          <w:szCs w:val="24"/>
        </w:rPr>
        <w:t xml:space="preserve"> Я знаю, что мог показаться безжалостным, но у меня есть на это причины. Четыре раза мы ловили шпионов здесь</w:t>
      </w:r>
      <w:r w:rsidR="00462B3D"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 xml:space="preserve">в Сильверхелме, хотя и не смогли доказать, что они пришли из Хадебранда. Двое смогли проникнуть во внешнюю охрану, остальные прикидывались торговцами. Фактически, им так и не удалось проникнуть внутрь замка, но есть те, кто хочет низвергнуть семью Стерлинг, также как это проделали с Монро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семь</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й моей матери. Они все были уничтожены, а семейные земли захвачены, но я не позволю, чтобы это случилось со Стерлингами. Не позволю, чтобы это случилось с Сильверхелмом.</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развернулся и, наконец, снова на меня посмотрел.</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не потерплю никакого предательства, Александра,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произн</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с он.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Возможно, его признаки были у тех охранников, которые убили моих родителей и</w:t>
      </w:r>
      <w:r w:rsidR="00462B3D"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возможно, они были проигнорированы, потому что охранники считались друзьями. Я больше не совершу подобной ошибки. Соблюдая этот обет, я часто… перегибаю палку.</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не предам тебя,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тихо произнесла я.</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этого и не думал, жена моя,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 </w:t>
      </w:r>
      <w:r w:rsidR="008D041A" w:rsidRPr="00737D1A">
        <w:rPr>
          <w:rFonts w:ascii="Times New Roman" w:hAnsi="Times New Roman" w:cs="Times New Roman"/>
          <w:sz w:val="24"/>
          <w:szCs w:val="24"/>
        </w:rPr>
        <w:t>он</w:t>
      </w:r>
      <w:r w:rsidR="00720250" w:rsidRPr="00737D1A">
        <w:rPr>
          <w:rFonts w:ascii="Times New Roman" w:hAnsi="Times New Roman" w:cs="Times New Roman"/>
          <w:sz w:val="24"/>
          <w:szCs w:val="24"/>
        </w:rPr>
        <w:t>, но его тон был столь унылым, что я не знала, стои</w:t>
      </w:r>
      <w:r w:rsidR="008D041A" w:rsidRPr="00737D1A">
        <w:rPr>
          <w:rFonts w:ascii="Times New Roman" w:hAnsi="Times New Roman" w:cs="Times New Roman"/>
          <w:sz w:val="24"/>
          <w:szCs w:val="24"/>
        </w:rPr>
        <w:t>ло</w:t>
      </w:r>
      <w:r w:rsidR="00720250" w:rsidRPr="00737D1A">
        <w:rPr>
          <w:rFonts w:ascii="Times New Roman" w:hAnsi="Times New Roman" w:cs="Times New Roman"/>
          <w:sz w:val="24"/>
          <w:szCs w:val="24"/>
        </w:rPr>
        <w:t xml:space="preserve"> ли доверять словам.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Именно поэтому я выбрал жену подобным образом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произвольно, чтобы никто не смог этого предугадать. Просто... я никогда не знаю наверняка. Никто не может знать наверняка, правда? Если только не умеешь читать мысли, ты никогда не будешь знать наверняка.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Что на сч</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т твоей сестры,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спросила я,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короля Камдена или сира Парнелла?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доверяю им,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медленно произн</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с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Настолько насколько вообще могу доверять. Я так хорошо их знаю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привычки, вкусы и антипатии </w:t>
      </w:r>
      <w:r w:rsidR="00462B3D"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что</w:t>
      </w:r>
      <w:r w:rsidR="00462B3D"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 xml:space="preserve">кажется, практически </w:t>
      </w:r>
      <w:r w:rsidR="00720250" w:rsidRPr="00946444">
        <w:rPr>
          <w:rFonts w:ascii="Times New Roman" w:hAnsi="Times New Roman" w:cs="Times New Roman"/>
          <w:i/>
          <w:sz w:val="24"/>
          <w:szCs w:val="24"/>
        </w:rPr>
        <w:t>могу</w:t>
      </w:r>
      <w:r w:rsidR="00720250" w:rsidRPr="00737D1A">
        <w:rPr>
          <w:rFonts w:ascii="Times New Roman" w:hAnsi="Times New Roman" w:cs="Times New Roman"/>
          <w:sz w:val="24"/>
          <w:szCs w:val="24"/>
        </w:rPr>
        <w:t xml:space="preserve"> читать их мысли. Разумеется, я знал, что Кимберли разозлилась на меня, когда я сообщил, что больше не могу... ну, проводить с ней время. И вс</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же, никогда бы не подумал, что она явится в мои покои и...</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остановился и низко зарычал. Он стоял, сжав кулаки, и я съ</w:t>
      </w:r>
      <w:r w:rsidR="00462B3D" w:rsidRPr="00737D1A">
        <w:rPr>
          <w:rFonts w:ascii="Times New Roman" w:hAnsi="Times New Roman" w:cs="Times New Roman"/>
          <w:sz w:val="24"/>
          <w:szCs w:val="24"/>
        </w:rPr>
        <w:t>ё</w:t>
      </w:r>
      <w:r w:rsidRPr="00737D1A">
        <w:rPr>
          <w:rFonts w:ascii="Times New Roman" w:hAnsi="Times New Roman" w:cs="Times New Roman"/>
          <w:sz w:val="24"/>
          <w:szCs w:val="24"/>
        </w:rPr>
        <w:t xml:space="preserve">жилась в кресле, не зная, что </w:t>
      </w:r>
      <w:r w:rsidR="00462B3D" w:rsidRPr="00737D1A">
        <w:rPr>
          <w:rFonts w:ascii="Times New Roman" w:hAnsi="Times New Roman" w:cs="Times New Roman"/>
          <w:sz w:val="24"/>
          <w:szCs w:val="24"/>
        </w:rPr>
        <w:t>муж</w:t>
      </w:r>
      <w:r w:rsidRPr="00737D1A">
        <w:rPr>
          <w:rFonts w:ascii="Times New Roman" w:hAnsi="Times New Roman" w:cs="Times New Roman"/>
          <w:sz w:val="24"/>
          <w:szCs w:val="24"/>
        </w:rPr>
        <w:t xml:space="preserve"> будет делать.</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хочу, чтобы она умерла за то, что сделала с тобой,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но не могу этого сделать. Моя мать обещала сестре, что мы позаботимся о них. Кимберли будет наказана, но как указала мне сестра, я не могу казнить е</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не обесчестив имя матери.</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Понимаю,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ответила я. По правде говоря, даже почувствовала некоторое облегчение. Вероятно, двор уже не будет хорошо обо мне думать, и если меня посчитают ответственной за гибель двоих придворных... что ж, это определ</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нно не улучшило бы мо</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положение.</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720250" w:rsidRPr="00737D1A">
        <w:rPr>
          <w:rFonts w:ascii="Times New Roman" w:hAnsi="Times New Roman" w:cs="Times New Roman"/>
          <w:sz w:val="24"/>
          <w:szCs w:val="24"/>
        </w:rPr>
        <w:t xml:space="preserve"> Я не позволю Кимберли или Нелль снова расстроить тебя,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 Бранфорд более мягким тоном. Он сделал два шага по направлению ко мне. Взял </w:t>
      </w:r>
      <w:r w:rsidR="00462B3D" w:rsidRPr="00737D1A">
        <w:rPr>
          <w:rFonts w:ascii="Times New Roman" w:hAnsi="Times New Roman" w:cs="Times New Roman"/>
          <w:sz w:val="24"/>
          <w:szCs w:val="24"/>
        </w:rPr>
        <w:t>меня за</w:t>
      </w:r>
      <w:r w:rsidR="00720250" w:rsidRPr="00737D1A">
        <w:rPr>
          <w:rFonts w:ascii="Times New Roman" w:hAnsi="Times New Roman" w:cs="Times New Roman"/>
          <w:sz w:val="24"/>
          <w:szCs w:val="24"/>
        </w:rPr>
        <w:t xml:space="preserve"> подбородок и приподнял голову, пока я не встретила его восхитительные зел</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ные глаза</w:t>
      </w:r>
      <w:r w:rsidR="00462B3D"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 xml:space="preserve">полные сомнения. </w:t>
      </w:r>
      <w:r w:rsidR="00462B3D" w:rsidRPr="00737D1A">
        <w:rPr>
          <w:rFonts w:ascii="Times New Roman" w:hAnsi="Times New Roman" w:cs="Times New Roman"/>
          <w:sz w:val="24"/>
          <w:szCs w:val="24"/>
        </w:rPr>
        <w:t>Г</w:t>
      </w:r>
      <w:r w:rsidR="00720250" w:rsidRPr="00737D1A">
        <w:rPr>
          <w:rFonts w:ascii="Times New Roman" w:hAnsi="Times New Roman" w:cs="Times New Roman"/>
          <w:sz w:val="24"/>
          <w:szCs w:val="24"/>
        </w:rPr>
        <w:t xml:space="preserve">олос </w:t>
      </w:r>
      <w:r w:rsidR="00462B3D" w:rsidRPr="00737D1A">
        <w:rPr>
          <w:rFonts w:ascii="Times New Roman" w:hAnsi="Times New Roman" w:cs="Times New Roman"/>
          <w:sz w:val="24"/>
          <w:szCs w:val="24"/>
        </w:rPr>
        <w:t>мужа понизился</w:t>
      </w:r>
      <w:r w:rsidR="00720250" w:rsidRPr="00737D1A">
        <w:rPr>
          <w:rFonts w:ascii="Times New Roman" w:hAnsi="Times New Roman" w:cs="Times New Roman"/>
          <w:sz w:val="24"/>
          <w:szCs w:val="24"/>
        </w:rPr>
        <w:t xml:space="preserve"> до ш</w:t>
      </w:r>
      <w:r w:rsidR="00462B3D" w:rsidRPr="00737D1A">
        <w:rPr>
          <w:rFonts w:ascii="Times New Roman" w:hAnsi="Times New Roman" w:cs="Times New Roman"/>
          <w:sz w:val="24"/>
          <w:szCs w:val="24"/>
        </w:rPr>
        <w:t>ё</w:t>
      </w:r>
      <w:r w:rsidR="00720250" w:rsidRPr="00737D1A">
        <w:rPr>
          <w:rFonts w:ascii="Times New Roman" w:hAnsi="Times New Roman" w:cs="Times New Roman"/>
          <w:sz w:val="24"/>
          <w:szCs w:val="24"/>
        </w:rPr>
        <w:t>пота</w:t>
      </w:r>
      <w:r w:rsidR="00462B3D" w:rsidRPr="00737D1A">
        <w:rPr>
          <w:rFonts w:ascii="Times New Roman" w:hAnsi="Times New Roman" w:cs="Times New Roman"/>
          <w:sz w:val="24"/>
          <w:szCs w:val="24"/>
        </w:rPr>
        <w:t>:</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Обещаю!</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кивнула и отвела взгляд в сторону. Не зная, что должна была ему ответить. С одной стороны понимала, что он был искренен и действительно подразумевал каждое произнес</w:t>
      </w:r>
      <w:r w:rsidR="00333305" w:rsidRPr="00737D1A">
        <w:rPr>
          <w:rFonts w:ascii="Times New Roman" w:hAnsi="Times New Roman" w:cs="Times New Roman"/>
          <w:sz w:val="24"/>
          <w:szCs w:val="24"/>
        </w:rPr>
        <w:t>ё</w:t>
      </w:r>
      <w:r w:rsidRPr="00737D1A">
        <w:rPr>
          <w:rFonts w:ascii="Times New Roman" w:hAnsi="Times New Roman" w:cs="Times New Roman"/>
          <w:sz w:val="24"/>
          <w:szCs w:val="24"/>
        </w:rPr>
        <w:t xml:space="preserve">нное слово. С другой </w:t>
      </w:r>
      <w:r w:rsidR="001819BC" w:rsidRPr="00737D1A">
        <w:rPr>
          <w:rFonts w:ascii="Times New Roman" w:hAnsi="Times New Roman" w:cs="Times New Roman"/>
          <w:sz w:val="24"/>
          <w:szCs w:val="24"/>
        </w:rPr>
        <w:t>—</w:t>
      </w:r>
      <w:r w:rsidRPr="00737D1A">
        <w:rPr>
          <w:rFonts w:ascii="Times New Roman" w:hAnsi="Times New Roman" w:cs="Times New Roman"/>
          <w:sz w:val="24"/>
          <w:szCs w:val="24"/>
        </w:rPr>
        <w:t xml:space="preserve"> Бранфорд мог передумать. Мог решить, что его родственные отношения были, в конечном сч</w:t>
      </w:r>
      <w:r w:rsidR="00333305" w:rsidRPr="00737D1A">
        <w:rPr>
          <w:rFonts w:ascii="Times New Roman" w:hAnsi="Times New Roman" w:cs="Times New Roman"/>
          <w:sz w:val="24"/>
          <w:szCs w:val="24"/>
        </w:rPr>
        <w:t>ё</w:t>
      </w:r>
      <w:r w:rsidRPr="00737D1A">
        <w:rPr>
          <w:rFonts w:ascii="Times New Roman" w:hAnsi="Times New Roman" w:cs="Times New Roman"/>
          <w:sz w:val="24"/>
          <w:szCs w:val="24"/>
        </w:rPr>
        <w:t>те, более важными, чем я. Он мог бы даже решить, на основе какой</w:t>
      </w:r>
      <w:r w:rsidR="0090097B" w:rsidRPr="00737D1A">
        <w:rPr>
          <w:rFonts w:ascii="Times New Roman" w:hAnsi="Times New Roman" w:cs="Times New Roman"/>
          <w:sz w:val="24"/>
          <w:szCs w:val="24"/>
        </w:rPr>
        <w:t>-</w:t>
      </w:r>
      <w:r w:rsidRPr="00737D1A">
        <w:rPr>
          <w:rFonts w:ascii="Times New Roman" w:hAnsi="Times New Roman" w:cs="Times New Roman"/>
          <w:sz w:val="24"/>
          <w:szCs w:val="24"/>
        </w:rPr>
        <w:t xml:space="preserve">нибудь прихоти, что я не была верна, и приказать </w:t>
      </w:r>
      <w:r w:rsidR="00333305" w:rsidRPr="00737D1A">
        <w:rPr>
          <w:rFonts w:ascii="Times New Roman" w:hAnsi="Times New Roman" w:cs="Times New Roman"/>
          <w:sz w:val="24"/>
          <w:szCs w:val="24"/>
        </w:rPr>
        <w:t xml:space="preserve">меня </w:t>
      </w:r>
      <w:r w:rsidRPr="00737D1A">
        <w:rPr>
          <w:rFonts w:ascii="Times New Roman" w:hAnsi="Times New Roman" w:cs="Times New Roman"/>
          <w:sz w:val="24"/>
          <w:szCs w:val="24"/>
        </w:rPr>
        <w:t>казнить.</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знаю,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 Бранфорд. Он уронил руку, отвернулся от меня и отош</w:t>
      </w:r>
      <w:r w:rsidR="00333305" w:rsidRPr="00737D1A">
        <w:rPr>
          <w:rFonts w:ascii="Times New Roman" w:hAnsi="Times New Roman" w:cs="Times New Roman"/>
          <w:sz w:val="24"/>
          <w:szCs w:val="24"/>
        </w:rPr>
        <w:t>ё</w:t>
      </w:r>
      <w:r w:rsidR="00720250" w:rsidRPr="00737D1A">
        <w:rPr>
          <w:rFonts w:ascii="Times New Roman" w:hAnsi="Times New Roman" w:cs="Times New Roman"/>
          <w:sz w:val="24"/>
          <w:szCs w:val="24"/>
        </w:rPr>
        <w:t>л к окну. Облокотился на подоконник и выглянул на территорию замка.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Что вы знаете, ми... Бранфорд?</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Знаю, что мои обещания ничего не значат для тебя,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просто ответил он. Поставил локти на подоконник, опустил подбородок на руки и уставился на лес.</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привык, что мо</w:t>
      </w:r>
      <w:r w:rsidR="00333305"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слово что</w:t>
      </w:r>
      <w:r w:rsidR="0090097B" w:rsidRPr="00737D1A">
        <w:rPr>
          <w:rFonts w:ascii="Times New Roman" w:hAnsi="Times New Roman" w:cs="Times New Roman"/>
          <w:sz w:val="24"/>
          <w:szCs w:val="24"/>
        </w:rPr>
        <w:t>-</w:t>
      </w:r>
      <w:r w:rsidR="00720250" w:rsidRPr="00737D1A">
        <w:rPr>
          <w:rFonts w:ascii="Times New Roman" w:hAnsi="Times New Roman" w:cs="Times New Roman"/>
          <w:sz w:val="24"/>
          <w:szCs w:val="24"/>
        </w:rPr>
        <w:t>то значит, но здесь это определ</w:t>
      </w:r>
      <w:r w:rsidR="00333305" w:rsidRPr="00737D1A">
        <w:rPr>
          <w:rFonts w:ascii="Times New Roman" w:hAnsi="Times New Roman" w:cs="Times New Roman"/>
          <w:sz w:val="24"/>
          <w:szCs w:val="24"/>
        </w:rPr>
        <w:t>ё</w:t>
      </w:r>
      <w:r w:rsidR="00720250" w:rsidRPr="00737D1A">
        <w:rPr>
          <w:rFonts w:ascii="Times New Roman" w:hAnsi="Times New Roman" w:cs="Times New Roman"/>
          <w:sz w:val="24"/>
          <w:szCs w:val="24"/>
        </w:rPr>
        <w:t>нно не сработает.</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понятия не имела, верила ли ему на самом деле или нет. Чувствовала странное опустошение... даже </w:t>
      </w:r>
      <w:r w:rsidR="00333305" w:rsidRPr="00737D1A">
        <w:rPr>
          <w:rFonts w:ascii="Times New Roman" w:hAnsi="Times New Roman" w:cs="Times New Roman"/>
          <w:sz w:val="24"/>
          <w:szCs w:val="24"/>
        </w:rPr>
        <w:t>пустоту</w:t>
      </w:r>
      <w:r w:rsidRPr="00737D1A">
        <w:rPr>
          <w:rFonts w:ascii="Times New Roman" w:hAnsi="Times New Roman" w:cs="Times New Roman"/>
          <w:sz w:val="24"/>
          <w:szCs w:val="24"/>
        </w:rPr>
        <w:t xml:space="preserve">. Дело не в том, что я подозревала его в намеренном вранье. </w:t>
      </w:r>
      <w:r w:rsidR="00333305" w:rsidRPr="00737D1A">
        <w:rPr>
          <w:rFonts w:ascii="Times New Roman" w:hAnsi="Times New Roman" w:cs="Times New Roman"/>
          <w:sz w:val="24"/>
          <w:szCs w:val="24"/>
        </w:rPr>
        <w:t>А</w:t>
      </w:r>
      <w:r w:rsidRPr="00737D1A">
        <w:rPr>
          <w:rFonts w:ascii="Times New Roman" w:hAnsi="Times New Roman" w:cs="Times New Roman"/>
          <w:sz w:val="24"/>
          <w:szCs w:val="24"/>
        </w:rPr>
        <w:t xml:space="preserve"> просто не знала, сможет ли он держать сво</w:t>
      </w:r>
      <w:r w:rsidR="00333305" w:rsidRPr="00737D1A">
        <w:rPr>
          <w:rFonts w:ascii="Times New Roman" w:hAnsi="Times New Roman" w:cs="Times New Roman"/>
          <w:sz w:val="24"/>
          <w:szCs w:val="24"/>
        </w:rPr>
        <w:t>ё</w:t>
      </w:r>
      <w:r w:rsidRPr="00737D1A">
        <w:rPr>
          <w:rFonts w:ascii="Times New Roman" w:hAnsi="Times New Roman" w:cs="Times New Roman"/>
          <w:sz w:val="24"/>
          <w:szCs w:val="24"/>
        </w:rPr>
        <w:t xml:space="preserve"> обещание всегда.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я знаю, что ты имел в виду...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попыталась заговорить</w:t>
      </w:r>
      <w:r w:rsidR="00333305" w:rsidRPr="00737D1A">
        <w:rPr>
          <w:rFonts w:ascii="Times New Roman" w:hAnsi="Times New Roman" w:cs="Times New Roman"/>
          <w:sz w:val="24"/>
          <w:szCs w:val="24"/>
        </w:rPr>
        <w:t xml:space="preserve"> я</w:t>
      </w:r>
      <w:r w:rsidR="00720250" w:rsidRPr="00737D1A">
        <w:rPr>
          <w:rFonts w:ascii="Times New Roman" w:hAnsi="Times New Roman" w:cs="Times New Roman"/>
          <w:sz w:val="24"/>
          <w:szCs w:val="24"/>
        </w:rPr>
        <w:t>, но была рада, когда Бранфорд прервал меня, потому что не знала, что сказать.</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Может быть, лучше поговорим о ч</w:t>
      </w:r>
      <w:r w:rsidR="00333305" w:rsidRPr="00737D1A">
        <w:rPr>
          <w:rFonts w:ascii="Times New Roman" w:hAnsi="Times New Roman" w:cs="Times New Roman"/>
          <w:sz w:val="24"/>
          <w:szCs w:val="24"/>
        </w:rPr>
        <w:t>ё</w:t>
      </w:r>
      <w:r w:rsidR="00720250" w:rsidRPr="00737D1A">
        <w:rPr>
          <w:rFonts w:ascii="Times New Roman" w:hAnsi="Times New Roman" w:cs="Times New Roman"/>
          <w:sz w:val="24"/>
          <w:szCs w:val="24"/>
        </w:rPr>
        <w:t>м</w:t>
      </w:r>
      <w:r w:rsidR="0090097B"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нибудь другом?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предложил Бранфорд.</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 ч</w:t>
      </w:r>
      <w:r w:rsidR="00333305" w:rsidRPr="00737D1A">
        <w:rPr>
          <w:rFonts w:ascii="Times New Roman" w:hAnsi="Times New Roman" w:cs="Times New Roman"/>
          <w:sz w:val="24"/>
          <w:szCs w:val="24"/>
        </w:rPr>
        <w:t>ё</w:t>
      </w:r>
      <w:r w:rsidR="00720250" w:rsidRPr="00737D1A">
        <w:rPr>
          <w:rFonts w:ascii="Times New Roman" w:hAnsi="Times New Roman" w:cs="Times New Roman"/>
          <w:sz w:val="24"/>
          <w:szCs w:val="24"/>
        </w:rPr>
        <w:t>м же нам поговорить?</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в затруднении,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ответил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Хочу узнать тебя и чтобы ты узнала меня, но не знаю, с чего начать. Расскажи мне о своей жизни в Хадебранде.</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Там не так уж много рассказывать,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ответила, чувствуя, что краснею под взглядом его ярко</w:t>
      </w:r>
      <w:r w:rsidR="0090097B" w:rsidRPr="00737D1A">
        <w:rPr>
          <w:rFonts w:ascii="Times New Roman" w:hAnsi="Times New Roman" w:cs="Times New Roman"/>
          <w:sz w:val="24"/>
          <w:szCs w:val="24"/>
        </w:rPr>
        <w:t>-</w:t>
      </w:r>
      <w:r w:rsidR="00720250" w:rsidRPr="00737D1A">
        <w:rPr>
          <w:rFonts w:ascii="Times New Roman" w:hAnsi="Times New Roman" w:cs="Times New Roman"/>
          <w:sz w:val="24"/>
          <w:szCs w:val="24"/>
        </w:rPr>
        <w:t>зел</w:t>
      </w:r>
      <w:r w:rsidR="00333305"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ных глаз.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помогала принцессе Уитни одеваться по утрам и вечерам. Готовила для не</w:t>
      </w:r>
      <w:r w:rsidR="00333305" w:rsidRPr="00737D1A">
        <w:rPr>
          <w:rFonts w:ascii="Times New Roman" w:hAnsi="Times New Roman" w:cs="Times New Roman"/>
          <w:sz w:val="24"/>
          <w:szCs w:val="24"/>
        </w:rPr>
        <w:t>ё</w:t>
      </w:r>
      <w:r w:rsidR="00720250" w:rsidRPr="00737D1A">
        <w:rPr>
          <w:rFonts w:ascii="Times New Roman" w:hAnsi="Times New Roman" w:cs="Times New Roman"/>
          <w:sz w:val="24"/>
          <w:szCs w:val="24"/>
        </w:rPr>
        <w:t>, когда она болела и не желала есть то, что готовили на кухне. Она могла быть очень избирательна в еде, даже когда находилась в добром здравии.</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Не сомневаюсь,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рассмеялся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А как ты развлекалась?</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Развлекалась?</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Да. Когда все твои обязанности были выполнены, чем ты занималась?</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Не уверена, что понимаю,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ответила я.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Если принцессе Уитни ничего не требовалось или она была в отъезде, я занималась штопкой и уборкой. Работа была всегда.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720250" w:rsidRPr="00737D1A">
        <w:rPr>
          <w:rFonts w:ascii="Times New Roman" w:hAnsi="Times New Roman" w:cs="Times New Roman"/>
          <w:sz w:val="24"/>
          <w:szCs w:val="24"/>
        </w:rPr>
        <w:t xml:space="preserve"> Они что же</w:t>
      </w:r>
      <w:r w:rsidR="00333305"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 xml:space="preserve">вообще не давали тебе свободного времени?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спросил Бранфорд, в его голосе отч</w:t>
      </w:r>
      <w:r w:rsidR="00333305" w:rsidRPr="00737D1A">
        <w:rPr>
          <w:rFonts w:ascii="Times New Roman" w:hAnsi="Times New Roman" w:cs="Times New Roman"/>
          <w:sz w:val="24"/>
          <w:szCs w:val="24"/>
        </w:rPr>
        <w:t>ё</w:t>
      </w:r>
      <w:r w:rsidR="00720250" w:rsidRPr="00737D1A">
        <w:rPr>
          <w:rFonts w:ascii="Times New Roman" w:hAnsi="Times New Roman" w:cs="Times New Roman"/>
          <w:sz w:val="24"/>
          <w:szCs w:val="24"/>
        </w:rPr>
        <w:t>тливо слышалось отвращение.</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Ночью,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тихо ответила я,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когда принцесса Уитни отправлялась спать и никому больше ничего не требовалось.</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Они обращались с тобой как с рабыней,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прорычал Бранфорд.</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Разве есть разница между слугой и рабом?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не подумав</w:t>
      </w:r>
      <w:r w:rsidR="00333305"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ляпнула я, и</w:t>
      </w:r>
      <w:r w:rsidR="00333305"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закусив губу</w:t>
      </w:r>
      <w:r w:rsidR="00333305"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уставилась в пол. Бранфорд отвернулся от окна и посмотрел на меня.</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Женщина, а тебе палец в рот не клади,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произн</w:t>
      </w:r>
      <w:r w:rsidR="00333305"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с он, но в </w:t>
      </w:r>
      <w:r w:rsidR="00333305" w:rsidRPr="00737D1A">
        <w:rPr>
          <w:rFonts w:ascii="Times New Roman" w:hAnsi="Times New Roman" w:cs="Times New Roman"/>
          <w:sz w:val="24"/>
          <w:szCs w:val="24"/>
        </w:rPr>
        <w:t xml:space="preserve">его </w:t>
      </w:r>
      <w:r w:rsidR="00720250" w:rsidRPr="00737D1A">
        <w:rPr>
          <w:rFonts w:ascii="Times New Roman" w:hAnsi="Times New Roman" w:cs="Times New Roman"/>
          <w:sz w:val="24"/>
          <w:szCs w:val="24"/>
        </w:rPr>
        <w:t xml:space="preserve">голосе не было злости, </w:t>
      </w:r>
      <w:r w:rsidR="00333305" w:rsidRPr="00737D1A">
        <w:rPr>
          <w:rFonts w:ascii="Times New Roman" w:hAnsi="Times New Roman" w:cs="Times New Roman"/>
          <w:sz w:val="24"/>
          <w:szCs w:val="24"/>
        </w:rPr>
        <w:t>поэтому</w:t>
      </w:r>
      <w:r w:rsidR="00720250" w:rsidRPr="00737D1A">
        <w:rPr>
          <w:rFonts w:ascii="Times New Roman" w:hAnsi="Times New Roman" w:cs="Times New Roman"/>
          <w:sz w:val="24"/>
          <w:szCs w:val="24"/>
        </w:rPr>
        <w:t xml:space="preserve"> я подняла глаза и увидела </w:t>
      </w:r>
      <w:r w:rsidR="006007FF" w:rsidRPr="00737D1A">
        <w:rPr>
          <w:rFonts w:ascii="Times New Roman" w:hAnsi="Times New Roman" w:cs="Times New Roman"/>
          <w:sz w:val="24"/>
          <w:szCs w:val="24"/>
        </w:rPr>
        <w:t>лёгкую улыбку мужа</w:t>
      </w:r>
      <w:r w:rsidR="00720250" w:rsidRPr="00737D1A">
        <w:rPr>
          <w:rFonts w:ascii="Times New Roman" w:hAnsi="Times New Roman" w:cs="Times New Roman"/>
          <w:sz w:val="24"/>
          <w:szCs w:val="24"/>
        </w:rPr>
        <w:t xml:space="preserve">. </w:t>
      </w:r>
      <w:r w:rsidR="00333305" w:rsidRPr="00737D1A">
        <w:rPr>
          <w:rFonts w:ascii="Times New Roman" w:hAnsi="Times New Roman" w:cs="Times New Roman"/>
          <w:sz w:val="24"/>
          <w:szCs w:val="24"/>
        </w:rPr>
        <w:t>И с</w:t>
      </w:r>
      <w:r w:rsidR="00720250" w:rsidRPr="00737D1A">
        <w:rPr>
          <w:rFonts w:ascii="Times New Roman" w:hAnsi="Times New Roman" w:cs="Times New Roman"/>
          <w:sz w:val="24"/>
          <w:szCs w:val="24"/>
        </w:rPr>
        <w:t>разу выдохнула от облегчения.</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Ты могла оставить службу у короля Эдгара?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И куда отправиться?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поинтересовалась я.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У меня нет семьи, и пришлось бы искать способ обеспечивать себя.</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Но тебе бы позволили уйти?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спросил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Никто не остановил бы тебя, если бы ты решила выйти из замковых ворот и никогда не возвращаться. Ты могла бы посвятить себя Господу в аббатстве или найти способ добраться до другой деревни.</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Полагаю, что могла </w:t>
      </w:r>
      <w:r w:rsidR="006007FF" w:rsidRPr="00737D1A">
        <w:rPr>
          <w:rFonts w:ascii="Times New Roman" w:hAnsi="Times New Roman" w:cs="Times New Roman"/>
          <w:sz w:val="24"/>
          <w:szCs w:val="24"/>
        </w:rPr>
        <w:t xml:space="preserve">бы </w:t>
      </w:r>
      <w:r w:rsidR="00720250" w:rsidRPr="00737D1A">
        <w:rPr>
          <w:rFonts w:ascii="Times New Roman" w:hAnsi="Times New Roman" w:cs="Times New Roman"/>
          <w:sz w:val="24"/>
          <w:szCs w:val="24"/>
        </w:rPr>
        <w:t>это сделать.</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Тогда ты знаешь разницу между слугой и рабом. </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развернулся, заложил руки за спину и оп</w:t>
      </w:r>
      <w:r w:rsidR="00333305" w:rsidRPr="00737D1A">
        <w:rPr>
          <w:rFonts w:ascii="Times New Roman" w:hAnsi="Times New Roman" w:cs="Times New Roman"/>
          <w:sz w:val="24"/>
          <w:szCs w:val="24"/>
        </w:rPr>
        <w:t>ё</w:t>
      </w:r>
      <w:r w:rsidRPr="00737D1A">
        <w:rPr>
          <w:rFonts w:ascii="Times New Roman" w:hAnsi="Times New Roman" w:cs="Times New Roman"/>
          <w:sz w:val="24"/>
          <w:szCs w:val="24"/>
        </w:rPr>
        <w:t>рся ими о подоконник.</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У тебя столько же возможностей, как и у любого из нас. Когда мы говорим, что у нас нет выбора</w:t>
      </w:r>
      <w:r w:rsidR="0090097B" w:rsidRPr="00737D1A">
        <w:rPr>
          <w:rFonts w:ascii="Times New Roman" w:hAnsi="Times New Roman" w:cs="Times New Roman"/>
          <w:sz w:val="24"/>
          <w:szCs w:val="24"/>
        </w:rPr>
        <w:t xml:space="preserve"> </w:t>
      </w:r>
      <w:r w:rsidR="001819BC" w:rsidRPr="00737D1A">
        <w:rPr>
          <w:rFonts w:ascii="Times New Roman" w:hAnsi="Times New Roman" w:cs="Times New Roman"/>
          <w:sz w:val="24"/>
          <w:szCs w:val="24"/>
        </w:rPr>
        <w:t>—</w:t>
      </w:r>
      <w:r w:rsidR="0090097B"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это лишь способ объявить, что мы уже выбрали свой путь. Выбор есть всегда.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всегда была во власти других,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произнесла я.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Если бы я была принцессой, когда ты выбрал бы меня…</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За кого обычно выходят замуж принцессы?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снова прервал меня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Ты думаешь у них больше выбора в этом вопросе, чем у тебя? По крайней мере, я дал тебе возможность отказаться, если бы </w:t>
      </w:r>
      <w:r w:rsidR="00333305" w:rsidRPr="00737D1A">
        <w:rPr>
          <w:rFonts w:ascii="Times New Roman" w:hAnsi="Times New Roman" w:cs="Times New Roman"/>
          <w:sz w:val="24"/>
          <w:szCs w:val="24"/>
        </w:rPr>
        <w:t xml:space="preserve">ты </w:t>
      </w:r>
      <w:r w:rsidR="00720250" w:rsidRPr="00737D1A">
        <w:rPr>
          <w:rFonts w:ascii="Times New Roman" w:hAnsi="Times New Roman" w:cs="Times New Roman"/>
          <w:sz w:val="24"/>
          <w:szCs w:val="24"/>
        </w:rPr>
        <w:t xml:space="preserve">так решила. Предполагаешь, </w:t>
      </w:r>
      <w:r w:rsidR="00333305" w:rsidRPr="00737D1A">
        <w:rPr>
          <w:rFonts w:ascii="Times New Roman" w:hAnsi="Times New Roman" w:cs="Times New Roman"/>
          <w:sz w:val="24"/>
          <w:szCs w:val="24"/>
        </w:rPr>
        <w:t xml:space="preserve">что </w:t>
      </w:r>
      <w:r w:rsidR="00720250" w:rsidRPr="00737D1A">
        <w:rPr>
          <w:rFonts w:ascii="Times New Roman" w:hAnsi="Times New Roman" w:cs="Times New Roman"/>
          <w:sz w:val="24"/>
          <w:szCs w:val="24"/>
        </w:rPr>
        <w:t>принцессы купаются в роскоши? Их отцы выбирают женихов, основываясь на политическом влиянии, а не тех, кто будет заботиться об их дочерях. Эдгар готов был женить меня на Уитни, а я е</w:t>
      </w:r>
      <w:r w:rsidR="00333305"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ненавижу. Эта шлюха предложила себя после турнира в замке Сойер. Выиграв, я праздновал и был довольно пьян. Она помогла мне добраться до гостиницы, где я остановился, а потом я помог ей избавиться от одежды. Утром она сообщила, что мне прид</w:t>
      </w:r>
      <w:r w:rsidR="00333305" w:rsidRPr="00737D1A">
        <w:rPr>
          <w:rFonts w:ascii="Times New Roman" w:hAnsi="Times New Roman" w:cs="Times New Roman"/>
          <w:sz w:val="24"/>
          <w:szCs w:val="24"/>
        </w:rPr>
        <w:t>ё</w:t>
      </w:r>
      <w:r w:rsidR="00720250" w:rsidRPr="00737D1A">
        <w:rPr>
          <w:rFonts w:ascii="Times New Roman" w:hAnsi="Times New Roman" w:cs="Times New Roman"/>
          <w:sz w:val="24"/>
          <w:szCs w:val="24"/>
        </w:rPr>
        <w:t>тся на ней жениться, и я рассмеялся.</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720250" w:rsidRPr="00737D1A">
        <w:rPr>
          <w:rFonts w:ascii="Times New Roman" w:hAnsi="Times New Roman" w:cs="Times New Roman"/>
          <w:sz w:val="24"/>
          <w:szCs w:val="24"/>
        </w:rPr>
        <w:t xml:space="preserve"> Почему ты смеялся?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спросила я, так как предложение принцессы казалось мне логичным.</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Потому, Александра,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ответил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Потому что я свободный. Благородного происхождения и я мужчина. Ч</w:t>
      </w:r>
      <w:r w:rsidR="00333305" w:rsidRPr="00737D1A">
        <w:rPr>
          <w:rFonts w:ascii="Times New Roman" w:hAnsi="Times New Roman" w:cs="Times New Roman"/>
          <w:sz w:val="24"/>
          <w:szCs w:val="24"/>
        </w:rPr>
        <w:t>ё</w:t>
      </w:r>
      <w:r w:rsidR="00720250" w:rsidRPr="00737D1A">
        <w:rPr>
          <w:rFonts w:ascii="Times New Roman" w:hAnsi="Times New Roman" w:cs="Times New Roman"/>
          <w:sz w:val="24"/>
          <w:szCs w:val="24"/>
        </w:rPr>
        <w:t>рт побери, могу делать всё, что захочу. Могу поминать имя Господа всуе. Я имею право убивать по своей прихоти, и спать с любой женщиной, которую выберу. Церковь обеспечит мне отпущение грехов, и никто не станет относиться ко мне нисколько хуже из</w:t>
      </w:r>
      <w:r w:rsidR="0090097B" w:rsidRPr="00737D1A">
        <w:rPr>
          <w:rFonts w:ascii="Times New Roman" w:hAnsi="Times New Roman" w:cs="Times New Roman"/>
          <w:sz w:val="24"/>
          <w:szCs w:val="24"/>
        </w:rPr>
        <w:t>-</w:t>
      </w:r>
      <w:r w:rsidR="00720250" w:rsidRPr="00737D1A">
        <w:rPr>
          <w:rFonts w:ascii="Times New Roman" w:hAnsi="Times New Roman" w:cs="Times New Roman"/>
          <w:sz w:val="24"/>
          <w:szCs w:val="24"/>
        </w:rPr>
        <w:t>за этого. Самое большее, с чем мне прид</w:t>
      </w:r>
      <w:r w:rsidR="00333305" w:rsidRPr="00737D1A">
        <w:rPr>
          <w:rFonts w:ascii="Times New Roman" w:hAnsi="Times New Roman" w:cs="Times New Roman"/>
          <w:sz w:val="24"/>
          <w:szCs w:val="24"/>
        </w:rPr>
        <w:t>ё</w:t>
      </w:r>
      <w:r w:rsidR="00720250" w:rsidRPr="00737D1A">
        <w:rPr>
          <w:rFonts w:ascii="Times New Roman" w:hAnsi="Times New Roman" w:cs="Times New Roman"/>
          <w:sz w:val="24"/>
          <w:szCs w:val="24"/>
        </w:rPr>
        <w:t>тся столкнуться</w:t>
      </w:r>
      <w:r w:rsidR="0090097B" w:rsidRPr="00737D1A">
        <w:rPr>
          <w:rFonts w:ascii="Times New Roman" w:hAnsi="Times New Roman" w:cs="Times New Roman"/>
          <w:sz w:val="24"/>
          <w:szCs w:val="24"/>
        </w:rPr>
        <w:t xml:space="preserve"> </w:t>
      </w:r>
      <w:r w:rsidR="001819BC" w:rsidRPr="00737D1A">
        <w:rPr>
          <w:rFonts w:ascii="Times New Roman" w:hAnsi="Times New Roman" w:cs="Times New Roman"/>
          <w:sz w:val="24"/>
          <w:szCs w:val="24"/>
        </w:rPr>
        <w:t>—</w:t>
      </w:r>
      <w:r w:rsidR="0090097B"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 xml:space="preserve">это гнев моих короля и королевы, к которому не следует относиться легкомысленно. Уитни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дура. Она не только отдала мне свою девственность, но и ясно дала понять, что хочет заманить меня в брачную ловушку. Словно я позволю кому</w:t>
      </w:r>
      <w:r w:rsidR="0090097B"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нибудь столь близкому к моему врагу проникнуть в </w:t>
      </w:r>
      <w:r w:rsidR="006007FF" w:rsidRPr="00737D1A">
        <w:rPr>
          <w:rFonts w:ascii="Times New Roman" w:hAnsi="Times New Roman" w:cs="Times New Roman"/>
          <w:sz w:val="24"/>
          <w:szCs w:val="24"/>
        </w:rPr>
        <w:t>собственный</w:t>
      </w:r>
      <w:r w:rsidR="00720250" w:rsidRPr="00737D1A">
        <w:rPr>
          <w:rFonts w:ascii="Times New Roman" w:hAnsi="Times New Roman" w:cs="Times New Roman"/>
          <w:sz w:val="24"/>
          <w:szCs w:val="24"/>
        </w:rPr>
        <w:t xml:space="preserve"> дом.</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повернулся ко мне, его глаза горели, но не так, как когда он касался м</w:t>
      </w:r>
      <w:r w:rsidR="00333305" w:rsidRPr="00737D1A">
        <w:rPr>
          <w:rFonts w:ascii="Times New Roman" w:hAnsi="Times New Roman" w:cs="Times New Roman"/>
          <w:sz w:val="24"/>
          <w:szCs w:val="24"/>
        </w:rPr>
        <w:t>еня</w:t>
      </w:r>
      <w:r w:rsidRPr="00737D1A">
        <w:rPr>
          <w:rFonts w:ascii="Times New Roman" w:hAnsi="Times New Roman" w:cs="Times New Roman"/>
          <w:sz w:val="24"/>
          <w:szCs w:val="24"/>
        </w:rPr>
        <w:t xml:space="preserve"> дн</w:t>
      </w:r>
      <w:r w:rsidR="00333305" w:rsidRPr="00737D1A">
        <w:rPr>
          <w:rFonts w:ascii="Times New Roman" w:hAnsi="Times New Roman" w:cs="Times New Roman"/>
          <w:sz w:val="24"/>
          <w:szCs w:val="24"/>
        </w:rPr>
        <w:t>ё</w:t>
      </w:r>
      <w:r w:rsidRPr="00737D1A">
        <w:rPr>
          <w:rFonts w:ascii="Times New Roman" w:hAnsi="Times New Roman" w:cs="Times New Roman"/>
          <w:sz w:val="24"/>
          <w:szCs w:val="24"/>
        </w:rPr>
        <w:t>м ранее. В них была злость и ненависть, но также и тихая, безысходная скорбь, которой я раньше не видела.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Понимаешь?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спросил Бранфорд. </w:t>
      </w:r>
      <w:r w:rsidR="006007FF" w:rsidRPr="00737D1A">
        <w:rPr>
          <w:rFonts w:ascii="Times New Roman" w:hAnsi="Times New Roman" w:cs="Times New Roman"/>
          <w:sz w:val="24"/>
          <w:szCs w:val="24"/>
        </w:rPr>
        <w:t>Принц</w:t>
      </w:r>
      <w:r w:rsidR="00720250" w:rsidRPr="00737D1A">
        <w:rPr>
          <w:rFonts w:ascii="Times New Roman" w:hAnsi="Times New Roman" w:cs="Times New Roman"/>
          <w:sz w:val="24"/>
          <w:szCs w:val="24"/>
        </w:rPr>
        <w:t xml:space="preserve"> подош</w:t>
      </w:r>
      <w:r w:rsidR="004F6C69"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л </w:t>
      </w:r>
      <w:r w:rsidR="006007FF" w:rsidRPr="00737D1A">
        <w:rPr>
          <w:rFonts w:ascii="Times New Roman" w:hAnsi="Times New Roman" w:cs="Times New Roman"/>
          <w:sz w:val="24"/>
          <w:szCs w:val="24"/>
        </w:rPr>
        <w:t>ближе</w:t>
      </w:r>
      <w:r w:rsidR="00720250" w:rsidRPr="00737D1A">
        <w:rPr>
          <w:rFonts w:ascii="Times New Roman" w:hAnsi="Times New Roman" w:cs="Times New Roman"/>
          <w:sz w:val="24"/>
          <w:szCs w:val="24"/>
        </w:rPr>
        <w:t xml:space="preserve"> и обхватил мо</w:t>
      </w:r>
      <w:r w:rsidR="004F6C69"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лицо ладонями. </w:t>
      </w:r>
      <w:r w:rsidR="004F6C69" w:rsidRPr="00737D1A">
        <w:rPr>
          <w:rFonts w:ascii="Times New Roman" w:hAnsi="Times New Roman" w:cs="Times New Roman"/>
          <w:sz w:val="24"/>
          <w:szCs w:val="24"/>
        </w:rPr>
        <w:t>Муж</w:t>
      </w:r>
      <w:r w:rsidR="00720250" w:rsidRPr="00737D1A">
        <w:rPr>
          <w:rFonts w:ascii="Times New Roman" w:hAnsi="Times New Roman" w:cs="Times New Roman"/>
          <w:sz w:val="24"/>
          <w:szCs w:val="24"/>
        </w:rPr>
        <w:t xml:space="preserve"> был нежен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его пальцы едва касались моей кожи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и я не боялась, не смотря на то, что </w:t>
      </w:r>
      <w:r w:rsidR="006007FF" w:rsidRPr="00737D1A">
        <w:rPr>
          <w:rFonts w:ascii="Times New Roman" w:hAnsi="Times New Roman" w:cs="Times New Roman"/>
          <w:sz w:val="24"/>
          <w:szCs w:val="24"/>
        </w:rPr>
        <w:t>он пристально смотрел на меня</w:t>
      </w:r>
      <w:r w:rsidR="00720250" w:rsidRPr="00737D1A">
        <w:rPr>
          <w:rFonts w:ascii="Times New Roman" w:hAnsi="Times New Roman" w:cs="Times New Roman"/>
          <w:sz w:val="24"/>
          <w:szCs w:val="24"/>
        </w:rPr>
        <w:t>.</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Ты понимаешь, почему я не мог на ней жениться? Даже когда Камден приказал мне? </w:t>
      </w:r>
      <w:r w:rsidR="006007FF" w:rsidRPr="00737D1A">
        <w:rPr>
          <w:rFonts w:ascii="Times New Roman" w:hAnsi="Times New Roman" w:cs="Times New Roman"/>
          <w:sz w:val="24"/>
          <w:szCs w:val="24"/>
        </w:rPr>
        <w:t>Н</w:t>
      </w:r>
      <w:r w:rsidR="00720250" w:rsidRPr="00737D1A">
        <w:rPr>
          <w:rFonts w:ascii="Times New Roman" w:hAnsi="Times New Roman" w:cs="Times New Roman"/>
          <w:sz w:val="24"/>
          <w:szCs w:val="24"/>
        </w:rPr>
        <w:t>е мог. Не стал бы венчаться с дочерью человека, убившего моих родителей. Ты понимаешь, Александра? Пожалуйста, пойми. Я не мог этого сделать. Не мог.</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понимаю,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ответила я. Он закрыл глаза и прижался своим лбом к моему лбу.</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Правда?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спросил Бранфорд неожиданно холодным тоном.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Ты</w:t>
      </w:r>
      <w:r w:rsidR="004F6C69"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правда</w:t>
      </w:r>
      <w:r w:rsidR="004F6C69"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 xml:space="preserve">понимаешь, или говоришь </w:t>
      </w:r>
      <w:r w:rsidR="006007FF" w:rsidRPr="00737D1A">
        <w:rPr>
          <w:rFonts w:ascii="Times New Roman" w:hAnsi="Times New Roman" w:cs="Times New Roman"/>
          <w:sz w:val="24"/>
          <w:szCs w:val="24"/>
        </w:rPr>
        <w:t>так</w:t>
      </w:r>
      <w:r w:rsidR="00720250" w:rsidRPr="00737D1A">
        <w:rPr>
          <w:rFonts w:ascii="Times New Roman" w:hAnsi="Times New Roman" w:cs="Times New Roman"/>
          <w:sz w:val="24"/>
          <w:szCs w:val="24"/>
        </w:rPr>
        <w:t xml:space="preserve"> лишь потому, </w:t>
      </w:r>
      <w:r w:rsidR="004F6C69" w:rsidRPr="00737D1A">
        <w:rPr>
          <w:rFonts w:ascii="Times New Roman" w:hAnsi="Times New Roman" w:cs="Times New Roman"/>
          <w:sz w:val="24"/>
          <w:szCs w:val="24"/>
        </w:rPr>
        <w:t xml:space="preserve">что </w:t>
      </w:r>
      <w:r w:rsidR="00720250" w:rsidRPr="00737D1A">
        <w:rPr>
          <w:rFonts w:ascii="Times New Roman" w:hAnsi="Times New Roman" w:cs="Times New Roman"/>
          <w:sz w:val="24"/>
          <w:szCs w:val="24"/>
        </w:rPr>
        <w:t>я хочу это услышать?</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не знала, что ответить и не могла не почувствовать, как по спине побежал озноб от обращ</w:t>
      </w:r>
      <w:r w:rsidR="004F6C69" w:rsidRPr="00737D1A">
        <w:rPr>
          <w:rFonts w:ascii="Times New Roman" w:hAnsi="Times New Roman" w:cs="Times New Roman"/>
          <w:sz w:val="24"/>
          <w:szCs w:val="24"/>
        </w:rPr>
        <w:t>ё</w:t>
      </w:r>
      <w:r w:rsidRPr="00737D1A">
        <w:rPr>
          <w:rFonts w:ascii="Times New Roman" w:hAnsi="Times New Roman" w:cs="Times New Roman"/>
          <w:sz w:val="24"/>
          <w:szCs w:val="24"/>
        </w:rPr>
        <w:t>нного ко мне резкого тона.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Пожалуйста, не смотри так,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произн</w:t>
      </w:r>
      <w:r w:rsidR="004F6C69" w:rsidRPr="00737D1A">
        <w:rPr>
          <w:rFonts w:ascii="Times New Roman" w:hAnsi="Times New Roman" w:cs="Times New Roman"/>
          <w:sz w:val="24"/>
          <w:szCs w:val="24"/>
        </w:rPr>
        <w:t>ё</w:t>
      </w:r>
      <w:r w:rsidR="00720250" w:rsidRPr="00737D1A">
        <w:rPr>
          <w:rFonts w:ascii="Times New Roman" w:hAnsi="Times New Roman" w:cs="Times New Roman"/>
          <w:sz w:val="24"/>
          <w:szCs w:val="24"/>
        </w:rPr>
        <w:t>с Бранфорд тихим</w:t>
      </w:r>
      <w:r w:rsidR="004F6C69"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 xml:space="preserve">уже не леденящим голосом.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не пытался тебя напугать... Просто хочу услышать правду. Ты так ловко скрываешь свои чувства, что я никогда не знаю, говоришь ли ты искренне.</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Ты действительно веришь, что король Эдгар приказал убить твоих родителей?</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Да,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без промедления ответил он.</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Тогда понимаю,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сказала я, стараясь говорить решительным тоном. Бранфорд мгновение смотрел мне в глаза, а потом кивнул.</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Спасибо,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 он.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хочу, чтобы ты всегда говорила то, что действительно думаешь и во что веришь, когда мы наедине.</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720250" w:rsidRPr="00737D1A">
        <w:rPr>
          <w:rFonts w:ascii="Times New Roman" w:hAnsi="Times New Roman" w:cs="Times New Roman"/>
          <w:sz w:val="24"/>
          <w:szCs w:val="24"/>
        </w:rPr>
        <w:t xml:space="preserve"> Но не тогда, когда мы находимся в компании других людей?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уточнила я. Бранфорд на мгновение нахмурился.</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не хочу, чтобы ты перечила мне в присутствии других, нет,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 он.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Пока это не является твоей целью, ты можешь свободно говорить большую часть времени. Если присутствуют другие, выше тебя по положению, а сейчас это лишь непосредственно королевские особы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короли и королевы, принцы и принцессы по рождению, а не браку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их слово имеет приоритет. В противном случае, твои слова так же хороши, как и их.</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Но ты не говоришь об этих вещах с другими, правда? Ты не рассказываешь о... предательстве своей семьи или о войне с Хадебрандом.</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Нет, определенно</w:t>
      </w:r>
      <w:r w:rsidR="004F6C69"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 xml:space="preserve">нет!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голос Бранфорда был суровым и мрачным.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Разговоры об этом могли бы предупредить их о моих планах. Эдгар убил моих родителей. Я не могу доказать, но в глубине души </w:t>
      </w:r>
      <w:r w:rsidR="004F6C69" w:rsidRPr="00737D1A">
        <w:rPr>
          <w:rFonts w:ascii="Times New Roman" w:hAnsi="Times New Roman" w:cs="Times New Roman"/>
          <w:sz w:val="24"/>
          <w:szCs w:val="24"/>
        </w:rPr>
        <w:t>об этом</w:t>
      </w:r>
      <w:r w:rsidR="00720250" w:rsidRPr="00737D1A">
        <w:rPr>
          <w:rFonts w:ascii="Times New Roman" w:hAnsi="Times New Roman" w:cs="Times New Roman"/>
          <w:sz w:val="24"/>
          <w:szCs w:val="24"/>
        </w:rPr>
        <w:t xml:space="preserve"> знаю. Может, он и не делал </w:t>
      </w:r>
      <w:r w:rsidR="004F6C69" w:rsidRPr="00737D1A">
        <w:rPr>
          <w:rFonts w:ascii="Times New Roman" w:hAnsi="Times New Roman" w:cs="Times New Roman"/>
          <w:sz w:val="24"/>
          <w:szCs w:val="24"/>
        </w:rPr>
        <w:t>всё</w:t>
      </w:r>
      <w:r w:rsidR="00720250" w:rsidRPr="00737D1A">
        <w:rPr>
          <w:rFonts w:ascii="Times New Roman" w:hAnsi="Times New Roman" w:cs="Times New Roman"/>
          <w:sz w:val="24"/>
          <w:szCs w:val="24"/>
        </w:rPr>
        <w:t xml:space="preserve"> своими руками, но по</w:t>
      </w:r>
      <w:r w:rsidR="0090097B" w:rsidRPr="00737D1A">
        <w:rPr>
          <w:rFonts w:ascii="Times New Roman" w:hAnsi="Times New Roman" w:cs="Times New Roman"/>
          <w:sz w:val="24"/>
          <w:szCs w:val="24"/>
        </w:rPr>
        <w:t>-</w:t>
      </w:r>
      <w:r w:rsidR="00720250" w:rsidRPr="00737D1A">
        <w:rPr>
          <w:rFonts w:ascii="Times New Roman" w:hAnsi="Times New Roman" w:cs="Times New Roman"/>
          <w:sz w:val="24"/>
          <w:szCs w:val="24"/>
        </w:rPr>
        <w:t>прежнему стоит за этим. Эдгар хотел наши земли и захватил большую их часть. Только по воле Церкви у меня ещ</w:t>
      </w:r>
      <w:r w:rsidR="004F6C69"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есть права на сам замок Стерлинг, но большинство земель вокруг него теперь принадлежат Эдгару.</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Именно поэтому ты выбрал меня в ж</w:t>
      </w:r>
      <w:r w:rsidR="004F6C69" w:rsidRPr="00737D1A">
        <w:rPr>
          <w:rFonts w:ascii="Times New Roman" w:hAnsi="Times New Roman" w:cs="Times New Roman"/>
          <w:sz w:val="24"/>
          <w:szCs w:val="24"/>
        </w:rPr>
        <w:t>ё</w:t>
      </w:r>
      <w:r w:rsidR="00720250" w:rsidRPr="00737D1A">
        <w:rPr>
          <w:rFonts w:ascii="Times New Roman" w:hAnsi="Times New Roman" w:cs="Times New Roman"/>
          <w:sz w:val="24"/>
          <w:szCs w:val="24"/>
        </w:rPr>
        <w:t>ны</w:t>
      </w:r>
      <w:r w:rsidR="004F6C69"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чтобы спровоцировать Эдгара на войну?</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Поначалу я просто кивнула своим мыслям, а затем прекратила дышать, осознав, что слова вылетели у меня изо рта. Я не собиралась их произносить. Только не вслух.</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Почему ты это сказала, Александра? Суннива не говорила о таких подробностях.</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Не было никакого способа увильнуть. Если мы по</w:t>
      </w:r>
      <w:r w:rsidR="0090097B" w:rsidRPr="00737D1A">
        <w:rPr>
          <w:rFonts w:ascii="Times New Roman" w:hAnsi="Times New Roman" w:cs="Times New Roman"/>
          <w:sz w:val="24"/>
          <w:szCs w:val="24"/>
        </w:rPr>
        <w:t>-</w:t>
      </w:r>
      <w:r w:rsidRPr="00737D1A">
        <w:rPr>
          <w:rFonts w:ascii="Times New Roman" w:hAnsi="Times New Roman" w:cs="Times New Roman"/>
          <w:sz w:val="24"/>
          <w:szCs w:val="24"/>
        </w:rPr>
        <w:t>настоящему начинаем заново, я должна была признать неблаговидный поступок и надеяться, что он меня простит. Снова вспомнила кучера, умоляющего о снисхождении, хотя там не было никакого обмана. Я взглянула на Бранфорда, он стоял надо мной, слегка склонив голову и приподняв бровь.</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w:t>
      </w:r>
      <w:r w:rsidR="004F6C69" w:rsidRPr="00737D1A">
        <w:rPr>
          <w:rFonts w:ascii="Times New Roman" w:hAnsi="Times New Roman" w:cs="Times New Roman"/>
          <w:sz w:val="24"/>
          <w:szCs w:val="24"/>
        </w:rPr>
        <w:t>С</w:t>
      </w:r>
      <w:r w:rsidR="00720250" w:rsidRPr="00737D1A">
        <w:rPr>
          <w:rFonts w:ascii="Times New Roman" w:hAnsi="Times New Roman" w:cs="Times New Roman"/>
          <w:sz w:val="24"/>
          <w:szCs w:val="24"/>
        </w:rPr>
        <w:t xml:space="preserve">лышала твой разговор с сиром Парнеллом,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наконец</w:t>
      </w:r>
      <w:r w:rsidR="004F6C69"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тихо произнесла</w:t>
      </w:r>
      <w:r w:rsidR="004F6C69" w:rsidRPr="00737D1A">
        <w:rPr>
          <w:rFonts w:ascii="Times New Roman" w:hAnsi="Times New Roman" w:cs="Times New Roman"/>
          <w:sz w:val="24"/>
          <w:szCs w:val="24"/>
        </w:rPr>
        <w:t xml:space="preserve"> я</w:t>
      </w:r>
      <w:r w:rsidR="00720250"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w:t>
      </w:r>
      <w:r w:rsidR="004F6C69" w:rsidRPr="00737D1A">
        <w:rPr>
          <w:rFonts w:ascii="Times New Roman" w:hAnsi="Times New Roman" w:cs="Times New Roman"/>
          <w:sz w:val="24"/>
          <w:szCs w:val="24"/>
        </w:rPr>
        <w:t>Тогда я</w:t>
      </w:r>
      <w:r w:rsidR="00720250" w:rsidRPr="00737D1A">
        <w:rPr>
          <w:rFonts w:ascii="Times New Roman" w:hAnsi="Times New Roman" w:cs="Times New Roman"/>
          <w:sz w:val="24"/>
          <w:szCs w:val="24"/>
        </w:rPr>
        <w:t xml:space="preserve"> не спала и слышала то, что ты говорил. Хотела тебе рассказать. Я не собиралась подслушивать, просто ещ</w:t>
      </w:r>
      <w:r w:rsidR="004F6C69"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не заснула.</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Закрыв глаза, приготовилась к любой его реакции. Долгое мгновение в комнате стояла тишина. Наконец, Бранфорд тихо заговорил</w:t>
      </w:r>
      <w:r w:rsidR="004F6C69" w:rsidRPr="00737D1A">
        <w:rPr>
          <w:rFonts w:ascii="Times New Roman" w:hAnsi="Times New Roman" w:cs="Times New Roman"/>
          <w:sz w:val="24"/>
          <w:szCs w:val="24"/>
        </w:rPr>
        <w:t>:</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Что ты услышала?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Все, ми... Бранфорд.</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помолчал какое</w:t>
      </w:r>
      <w:r w:rsidR="0090097B" w:rsidRPr="00737D1A">
        <w:rPr>
          <w:rFonts w:ascii="Times New Roman" w:hAnsi="Times New Roman" w:cs="Times New Roman"/>
          <w:sz w:val="24"/>
          <w:szCs w:val="24"/>
        </w:rPr>
        <w:t>-</w:t>
      </w:r>
      <w:r w:rsidRPr="00737D1A">
        <w:rPr>
          <w:rFonts w:ascii="Times New Roman" w:hAnsi="Times New Roman" w:cs="Times New Roman"/>
          <w:sz w:val="24"/>
          <w:szCs w:val="24"/>
        </w:rPr>
        <w:t>то время.</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Кажется, у тебя есть привычка подслушивать разговоры, не предназначенные для твоих ушей,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произн</w:t>
      </w:r>
      <w:r w:rsidR="004F6C69" w:rsidRPr="00737D1A">
        <w:rPr>
          <w:rFonts w:ascii="Times New Roman" w:hAnsi="Times New Roman" w:cs="Times New Roman"/>
          <w:sz w:val="24"/>
          <w:szCs w:val="24"/>
        </w:rPr>
        <w:t>ё</w:t>
      </w:r>
      <w:r w:rsidR="00720250" w:rsidRPr="00737D1A">
        <w:rPr>
          <w:rFonts w:ascii="Times New Roman" w:hAnsi="Times New Roman" w:cs="Times New Roman"/>
          <w:sz w:val="24"/>
          <w:szCs w:val="24"/>
        </w:rPr>
        <w:t>с Бранфорд. По его тону я не могла понять злится он или нет.</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720250" w:rsidRPr="00737D1A">
        <w:rPr>
          <w:rFonts w:ascii="Times New Roman" w:hAnsi="Times New Roman" w:cs="Times New Roman"/>
          <w:sz w:val="24"/>
          <w:szCs w:val="24"/>
        </w:rPr>
        <w:t xml:space="preserve"> Что ещ</w:t>
      </w:r>
      <w:r w:rsidR="004F6C69"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ты слышала из того</w:t>
      </w:r>
      <w:r w:rsidR="006007FF"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о ч</w:t>
      </w:r>
      <w:r w:rsidR="004F6C69" w:rsidRPr="00737D1A">
        <w:rPr>
          <w:rFonts w:ascii="Times New Roman" w:hAnsi="Times New Roman" w:cs="Times New Roman"/>
          <w:sz w:val="24"/>
          <w:szCs w:val="24"/>
        </w:rPr>
        <w:t>ё</w:t>
      </w:r>
      <w:r w:rsidR="00720250" w:rsidRPr="00737D1A">
        <w:rPr>
          <w:rFonts w:ascii="Times New Roman" w:hAnsi="Times New Roman" w:cs="Times New Roman"/>
          <w:sz w:val="24"/>
          <w:szCs w:val="24"/>
        </w:rPr>
        <w:t>м я не знаю?</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Ничего, милорд,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тихо ответила я.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Никогда не намеревалась хранить это в секрете. Клянусь, я собиралась вам рассказать.</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Это не важно, Александра,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В любом случае, мне больше нечего от тебя скрывать.</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Мне жаль, милорд.</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всегда буду становиться </w:t>
      </w:r>
      <w:r w:rsidR="008D2465" w:rsidRPr="00737D1A">
        <w:rPr>
          <w:rFonts w:ascii="Times New Roman" w:hAnsi="Times New Roman" w:cs="Times New Roman"/>
          <w:sz w:val="24"/>
          <w:szCs w:val="24"/>
        </w:rPr>
        <w:t>«</w:t>
      </w:r>
      <w:r w:rsidR="00720250" w:rsidRPr="00737D1A">
        <w:rPr>
          <w:rFonts w:ascii="Times New Roman" w:hAnsi="Times New Roman" w:cs="Times New Roman"/>
          <w:sz w:val="24"/>
          <w:szCs w:val="24"/>
        </w:rPr>
        <w:t>милордом</w:t>
      </w:r>
      <w:r w:rsidR="008D2465"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когда ты будешь думать, что у тебя неприятности?</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Вероятно,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наконец</w:t>
      </w:r>
      <w:r w:rsidR="004F6C69"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ответила я. Бранфорд рассмеялся и напряж</w:t>
      </w:r>
      <w:r w:rsidR="004F6C69" w:rsidRPr="00737D1A">
        <w:rPr>
          <w:rFonts w:ascii="Times New Roman" w:hAnsi="Times New Roman" w:cs="Times New Roman"/>
          <w:sz w:val="24"/>
          <w:szCs w:val="24"/>
        </w:rPr>
        <w:t>ё</w:t>
      </w:r>
      <w:r w:rsidR="00720250" w:rsidRPr="00737D1A">
        <w:rPr>
          <w:rFonts w:ascii="Times New Roman" w:hAnsi="Times New Roman" w:cs="Times New Roman"/>
          <w:sz w:val="24"/>
          <w:szCs w:val="24"/>
        </w:rPr>
        <w:t>нность спало.</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Именно там ты услышала</w:t>
      </w:r>
      <w:r w:rsidR="006007FF"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 xml:space="preserve">как я впервые говорил </w:t>
      </w:r>
      <w:proofErr w:type="gramStart"/>
      <w:r w:rsidR="00720250" w:rsidRPr="00737D1A">
        <w:rPr>
          <w:rFonts w:ascii="Times New Roman" w:hAnsi="Times New Roman" w:cs="Times New Roman"/>
          <w:sz w:val="24"/>
          <w:szCs w:val="24"/>
        </w:rPr>
        <w:t>о</w:t>
      </w:r>
      <w:proofErr w:type="gramEnd"/>
      <w:r w:rsidR="00720250" w:rsidRPr="00737D1A">
        <w:rPr>
          <w:rFonts w:ascii="Times New Roman" w:hAnsi="Times New Roman" w:cs="Times New Roman"/>
          <w:sz w:val="24"/>
          <w:szCs w:val="24"/>
        </w:rPr>
        <w:t xml:space="preserve"> Лили,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 Бранфорд.</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кивнула.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Кто она?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спросила я.</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Лили </w:t>
      </w:r>
      <w:r w:rsidR="00720250" w:rsidRPr="00946444">
        <w:rPr>
          <w:rFonts w:ascii="Times New Roman" w:hAnsi="Times New Roman" w:cs="Times New Roman"/>
          <w:i/>
          <w:sz w:val="24"/>
          <w:szCs w:val="24"/>
        </w:rPr>
        <w:t>была</w:t>
      </w:r>
      <w:r w:rsidR="00720250"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поправил меня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моей лучшей подругой.</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Что с ней случилось?</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расскажу тебе,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он встал и подал мне руку.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Но проще будет показать. Ид</w:t>
      </w:r>
      <w:r w:rsidR="004F6C69" w:rsidRPr="00737D1A">
        <w:rPr>
          <w:rFonts w:ascii="Times New Roman" w:hAnsi="Times New Roman" w:cs="Times New Roman"/>
          <w:sz w:val="24"/>
          <w:szCs w:val="24"/>
        </w:rPr>
        <w:t>ё</w:t>
      </w:r>
      <w:r w:rsidR="00720250" w:rsidRPr="00737D1A">
        <w:rPr>
          <w:rFonts w:ascii="Times New Roman" w:hAnsi="Times New Roman" w:cs="Times New Roman"/>
          <w:sz w:val="24"/>
          <w:szCs w:val="24"/>
        </w:rPr>
        <w:t>м.</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не думала, что мы будем покидать покои,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произнесла я.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Королева Суннива...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Целью моей матери было оставить нас вместе наедине,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настойчиво произн</w:t>
      </w:r>
      <w:r w:rsidR="004F6C69"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с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Какой бы ни была настоящая цель, мы и будем вместе. Она хочет, чтобы мы узнали и поняли друг друга, а ты не сможешь понять меня, не понимая этого. Она не будет возражать.</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Хорошо,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ответила я.</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пов</w:t>
      </w:r>
      <w:r w:rsidR="004F6C69" w:rsidRPr="00737D1A">
        <w:rPr>
          <w:rFonts w:ascii="Times New Roman" w:hAnsi="Times New Roman" w:cs="Times New Roman"/>
          <w:sz w:val="24"/>
          <w:szCs w:val="24"/>
        </w:rPr>
        <w:t>ё</w:t>
      </w:r>
      <w:r w:rsidRPr="00737D1A">
        <w:rPr>
          <w:rFonts w:ascii="Times New Roman" w:hAnsi="Times New Roman" w:cs="Times New Roman"/>
          <w:sz w:val="24"/>
          <w:szCs w:val="24"/>
        </w:rPr>
        <w:t>л меня в коридор, где я заметила стража, стоящего перед комнатой. Он был молод и пугающе сил</w:t>
      </w:r>
      <w:r w:rsidR="004F6C69" w:rsidRPr="00737D1A">
        <w:rPr>
          <w:rFonts w:ascii="Times New Roman" w:hAnsi="Times New Roman" w:cs="Times New Roman"/>
          <w:sz w:val="24"/>
          <w:szCs w:val="24"/>
        </w:rPr>
        <w:t>ё</w:t>
      </w:r>
      <w:r w:rsidRPr="00737D1A">
        <w:rPr>
          <w:rFonts w:ascii="Times New Roman" w:hAnsi="Times New Roman" w:cs="Times New Roman"/>
          <w:sz w:val="24"/>
          <w:szCs w:val="24"/>
        </w:rPr>
        <w:t>н</w:t>
      </w:r>
      <w:r w:rsidR="004F6C69" w:rsidRPr="00737D1A">
        <w:rPr>
          <w:rFonts w:ascii="Times New Roman" w:hAnsi="Times New Roman" w:cs="Times New Roman"/>
          <w:sz w:val="24"/>
          <w:szCs w:val="24"/>
        </w:rPr>
        <w:t xml:space="preserve">, </w:t>
      </w:r>
      <w:r w:rsidRPr="00737D1A">
        <w:rPr>
          <w:rFonts w:ascii="Times New Roman" w:hAnsi="Times New Roman" w:cs="Times New Roman"/>
          <w:sz w:val="24"/>
          <w:szCs w:val="24"/>
        </w:rPr>
        <w:t>его выпирающие мускулы отч</w:t>
      </w:r>
      <w:r w:rsidR="004F6C69" w:rsidRPr="00737D1A">
        <w:rPr>
          <w:rFonts w:ascii="Times New Roman" w:hAnsi="Times New Roman" w:cs="Times New Roman"/>
          <w:sz w:val="24"/>
          <w:szCs w:val="24"/>
        </w:rPr>
        <w:t>ё</w:t>
      </w:r>
      <w:r w:rsidRPr="00737D1A">
        <w:rPr>
          <w:rFonts w:ascii="Times New Roman" w:hAnsi="Times New Roman" w:cs="Times New Roman"/>
          <w:sz w:val="24"/>
          <w:szCs w:val="24"/>
        </w:rPr>
        <w:t>тливо выделялись под плет</w:t>
      </w:r>
      <w:r w:rsidR="004F6C69" w:rsidRPr="00737D1A">
        <w:rPr>
          <w:rFonts w:ascii="Times New Roman" w:hAnsi="Times New Roman" w:cs="Times New Roman"/>
          <w:sz w:val="24"/>
          <w:szCs w:val="24"/>
        </w:rPr>
        <w:t>ё</w:t>
      </w:r>
      <w:r w:rsidRPr="00737D1A">
        <w:rPr>
          <w:rFonts w:ascii="Times New Roman" w:hAnsi="Times New Roman" w:cs="Times New Roman"/>
          <w:sz w:val="24"/>
          <w:szCs w:val="24"/>
        </w:rPr>
        <w:t>ной кольчугой. Я узнала в н</w:t>
      </w:r>
      <w:r w:rsidR="004F6C69" w:rsidRPr="00737D1A">
        <w:rPr>
          <w:rFonts w:ascii="Times New Roman" w:hAnsi="Times New Roman" w:cs="Times New Roman"/>
          <w:sz w:val="24"/>
          <w:szCs w:val="24"/>
        </w:rPr>
        <w:t>ё</w:t>
      </w:r>
      <w:r w:rsidRPr="00737D1A">
        <w:rPr>
          <w:rFonts w:ascii="Times New Roman" w:hAnsi="Times New Roman" w:cs="Times New Roman"/>
          <w:sz w:val="24"/>
          <w:szCs w:val="24"/>
        </w:rPr>
        <w:t>м одного из стражей, стоящих обычно у дверей главного зала. Он кивнул и поприветствовал нас обоих.</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Доброе утро, сир Бранфорд, леди Александра,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произн</w:t>
      </w:r>
      <w:r w:rsidR="004F6C69"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с </w:t>
      </w:r>
      <w:r w:rsidR="004F6C69" w:rsidRPr="00737D1A">
        <w:rPr>
          <w:rFonts w:ascii="Times New Roman" w:hAnsi="Times New Roman" w:cs="Times New Roman"/>
          <w:sz w:val="24"/>
          <w:szCs w:val="24"/>
        </w:rPr>
        <w:t>страж</w:t>
      </w:r>
      <w:r w:rsidR="00720250" w:rsidRPr="00737D1A">
        <w:rPr>
          <w:rFonts w:ascii="Times New Roman" w:hAnsi="Times New Roman" w:cs="Times New Roman"/>
          <w:sz w:val="24"/>
          <w:szCs w:val="24"/>
        </w:rPr>
        <w:t>.</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Доброе утро, Дунстан,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ответил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Есть какая</w:t>
      </w:r>
      <w:r w:rsidR="00CA08AF" w:rsidRPr="00737D1A">
        <w:rPr>
          <w:rFonts w:ascii="Times New Roman" w:hAnsi="Times New Roman" w:cs="Times New Roman"/>
          <w:sz w:val="24"/>
          <w:szCs w:val="24"/>
        </w:rPr>
        <w:t>-</w:t>
      </w:r>
      <w:r w:rsidR="00720250" w:rsidRPr="00737D1A">
        <w:rPr>
          <w:rFonts w:ascii="Times New Roman" w:hAnsi="Times New Roman" w:cs="Times New Roman"/>
          <w:sz w:val="24"/>
          <w:szCs w:val="24"/>
        </w:rPr>
        <w:t>то причина, по которой ты стоишь перед моими покоями?</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Королева Суннива приказала мне наблюдать за вами, сир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Дунстан слегка переминался с ноги на ногу.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должен доложить, если вы... оставите друг друга.</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неразборчиво пробормотал что</w:t>
      </w:r>
      <w:r w:rsidR="00CA08AF" w:rsidRPr="00737D1A">
        <w:rPr>
          <w:rFonts w:ascii="Times New Roman" w:hAnsi="Times New Roman" w:cs="Times New Roman"/>
          <w:sz w:val="24"/>
          <w:szCs w:val="24"/>
        </w:rPr>
        <w:t>-</w:t>
      </w:r>
      <w:r w:rsidRPr="00737D1A">
        <w:rPr>
          <w:rFonts w:ascii="Times New Roman" w:hAnsi="Times New Roman" w:cs="Times New Roman"/>
          <w:sz w:val="24"/>
          <w:szCs w:val="24"/>
        </w:rPr>
        <w:t>то себе под нос и пов</w:t>
      </w:r>
      <w:r w:rsidR="004F6C69" w:rsidRPr="00737D1A">
        <w:rPr>
          <w:rFonts w:ascii="Times New Roman" w:hAnsi="Times New Roman" w:cs="Times New Roman"/>
          <w:sz w:val="24"/>
          <w:szCs w:val="24"/>
        </w:rPr>
        <w:t>ё</w:t>
      </w:r>
      <w:r w:rsidRPr="00737D1A">
        <w:rPr>
          <w:rFonts w:ascii="Times New Roman" w:hAnsi="Times New Roman" w:cs="Times New Roman"/>
          <w:sz w:val="24"/>
          <w:szCs w:val="24"/>
        </w:rPr>
        <w:t>л меня по коридору, Дунстан ш</w:t>
      </w:r>
      <w:r w:rsidR="004F6C69" w:rsidRPr="00737D1A">
        <w:rPr>
          <w:rFonts w:ascii="Times New Roman" w:hAnsi="Times New Roman" w:cs="Times New Roman"/>
          <w:sz w:val="24"/>
          <w:szCs w:val="24"/>
        </w:rPr>
        <w:t>ё</w:t>
      </w:r>
      <w:r w:rsidRPr="00737D1A">
        <w:rPr>
          <w:rFonts w:ascii="Times New Roman" w:hAnsi="Times New Roman" w:cs="Times New Roman"/>
          <w:sz w:val="24"/>
          <w:szCs w:val="24"/>
        </w:rPr>
        <w:t xml:space="preserve">л на солидном расстоянии позади. Бранфорд же глядел в пол и </w:t>
      </w:r>
      <w:r w:rsidRPr="00737D1A">
        <w:rPr>
          <w:rFonts w:ascii="Times New Roman" w:hAnsi="Times New Roman" w:cs="Times New Roman"/>
          <w:sz w:val="24"/>
          <w:szCs w:val="24"/>
        </w:rPr>
        <w:lastRenderedPageBreak/>
        <w:t xml:space="preserve">продолжал бормотать себе под нос, пока мы не дошли до дверей и </w:t>
      </w:r>
      <w:r w:rsidR="006007FF" w:rsidRPr="00737D1A">
        <w:rPr>
          <w:rFonts w:ascii="Times New Roman" w:hAnsi="Times New Roman" w:cs="Times New Roman"/>
          <w:sz w:val="24"/>
          <w:szCs w:val="24"/>
        </w:rPr>
        <w:t xml:space="preserve">не </w:t>
      </w:r>
      <w:r w:rsidRPr="00737D1A">
        <w:rPr>
          <w:rFonts w:ascii="Times New Roman" w:hAnsi="Times New Roman" w:cs="Times New Roman"/>
          <w:sz w:val="24"/>
          <w:szCs w:val="24"/>
        </w:rPr>
        <w:t>направил</w:t>
      </w:r>
      <w:r w:rsidR="004F6C69" w:rsidRPr="00737D1A">
        <w:rPr>
          <w:rFonts w:ascii="Times New Roman" w:hAnsi="Times New Roman" w:cs="Times New Roman"/>
          <w:sz w:val="24"/>
          <w:szCs w:val="24"/>
        </w:rPr>
        <w:t>ись</w:t>
      </w:r>
      <w:r w:rsidRPr="00737D1A">
        <w:rPr>
          <w:rFonts w:ascii="Times New Roman" w:hAnsi="Times New Roman" w:cs="Times New Roman"/>
          <w:sz w:val="24"/>
          <w:szCs w:val="24"/>
        </w:rPr>
        <w:t xml:space="preserve"> наружу. Когда мы подошли к воротам замка, он глубоко вздохнул, пров</w:t>
      </w:r>
      <w:r w:rsidR="004F6C69" w:rsidRPr="00737D1A">
        <w:rPr>
          <w:rFonts w:ascii="Times New Roman" w:hAnsi="Times New Roman" w:cs="Times New Roman"/>
          <w:sz w:val="24"/>
          <w:szCs w:val="24"/>
        </w:rPr>
        <w:t>ё</w:t>
      </w:r>
      <w:r w:rsidRPr="00737D1A">
        <w:rPr>
          <w:rFonts w:ascii="Times New Roman" w:hAnsi="Times New Roman" w:cs="Times New Roman"/>
          <w:sz w:val="24"/>
          <w:szCs w:val="24"/>
        </w:rPr>
        <w:t>л рукой по волосам и посмотрел на организованный хаос перед нами.</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Солнце ярко освещало оживл</w:t>
      </w:r>
      <w:r w:rsidR="004F6C69" w:rsidRPr="00737D1A">
        <w:rPr>
          <w:rFonts w:ascii="Times New Roman" w:hAnsi="Times New Roman" w:cs="Times New Roman"/>
          <w:sz w:val="24"/>
          <w:szCs w:val="24"/>
        </w:rPr>
        <w:t>ё</w:t>
      </w:r>
      <w:r w:rsidRPr="00737D1A">
        <w:rPr>
          <w:rFonts w:ascii="Times New Roman" w:hAnsi="Times New Roman" w:cs="Times New Roman"/>
          <w:sz w:val="24"/>
          <w:szCs w:val="24"/>
        </w:rPr>
        <w:t>нный рынок, где множество торговцев продавали свои товары в тележках, корзинах и с самодельных лотков вокруг замковых ворот. Там была женщина с корзиной цветов, фермер с тележкой овощей, человек со связкой рыбы, висящей на подставке. Он не так уж отличался от рынка в Хадебранде, хотя я не узнала никого из торговцев. Я пошла впер</w:t>
      </w:r>
      <w:r w:rsidR="004F6C69" w:rsidRPr="00737D1A">
        <w:rPr>
          <w:rFonts w:ascii="Times New Roman" w:hAnsi="Times New Roman" w:cs="Times New Roman"/>
          <w:sz w:val="24"/>
          <w:szCs w:val="24"/>
        </w:rPr>
        <w:t>ё</w:t>
      </w:r>
      <w:r w:rsidRPr="00737D1A">
        <w:rPr>
          <w:rFonts w:ascii="Times New Roman" w:hAnsi="Times New Roman" w:cs="Times New Roman"/>
          <w:sz w:val="24"/>
          <w:szCs w:val="24"/>
        </w:rPr>
        <w:t xml:space="preserve">д, но муж остановил </w:t>
      </w:r>
      <w:r w:rsidR="004F6C69" w:rsidRPr="00737D1A">
        <w:rPr>
          <w:rFonts w:ascii="Times New Roman" w:hAnsi="Times New Roman" w:cs="Times New Roman"/>
          <w:sz w:val="24"/>
          <w:szCs w:val="24"/>
        </w:rPr>
        <w:t xml:space="preserve">меня </w:t>
      </w:r>
      <w:r w:rsidRPr="00737D1A">
        <w:rPr>
          <w:rFonts w:ascii="Times New Roman" w:hAnsi="Times New Roman" w:cs="Times New Roman"/>
          <w:sz w:val="24"/>
          <w:szCs w:val="24"/>
        </w:rPr>
        <w:t>и наклонился ко мне.</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Александра,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произн</w:t>
      </w:r>
      <w:r w:rsidR="004F6C69"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с он, заставив посмотреть ему в глаза.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Когда мы вместе выходим на люди, ты будешь держать меня за правую руку. Ко мне всегда будут обращаться в первую очередь, они будут обращаться к тебе </w:t>
      </w:r>
      <w:r w:rsidR="008D2465" w:rsidRPr="00737D1A">
        <w:rPr>
          <w:rFonts w:ascii="Times New Roman" w:hAnsi="Times New Roman" w:cs="Times New Roman"/>
          <w:sz w:val="24"/>
          <w:szCs w:val="24"/>
        </w:rPr>
        <w:t>«</w:t>
      </w:r>
      <w:r w:rsidR="00720250" w:rsidRPr="00737D1A">
        <w:rPr>
          <w:rFonts w:ascii="Times New Roman" w:hAnsi="Times New Roman" w:cs="Times New Roman"/>
          <w:sz w:val="24"/>
          <w:szCs w:val="24"/>
        </w:rPr>
        <w:t>леди Александра</w:t>
      </w:r>
      <w:r w:rsidR="008D2465" w:rsidRPr="00737D1A">
        <w:rPr>
          <w:rFonts w:ascii="Times New Roman" w:hAnsi="Times New Roman" w:cs="Times New Roman"/>
          <w:sz w:val="24"/>
          <w:szCs w:val="24"/>
        </w:rPr>
        <w:t>»</w:t>
      </w:r>
      <w:r w:rsidR="00720250" w:rsidRPr="00737D1A">
        <w:rPr>
          <w:rFonts w:ascii="Times New Roman" w:hAnsi="Times New Roman" w:cs="Times New Roman"/>
          <w:sz w:val="24"/>
          <w:szCs w:val="24"/>
        </w:rPr>
        <w:t>. Когда отвечаешь на приветствие, не упоминай титул. Просто называй их по имени. Поняла?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Да,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ответила я и улыбнулась.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Спасибо.</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стараюсь,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ответил Бранфорд с л</w:t>
      </w:r>
      <w:r w:rsidR="004F6C69" w:rsidRPr="00737D1A">
        <w:rPr>
          <w:rFonts w:ascii="Times New Roman" w:hAnsi="Times New Roman" w:cs="Times New Roman"/>
          <w:sz w:val="24"/>
          <w:szCs w:val="24"/>
        </w:rPr>
        <w:t>ё</w:t>
      </w:r>
      <w:r w:rsidR="00720250" w:rsidRPr="00737D1A">
        <w:rPr>
          <w:rFonts w:ascii="Times New Roman" w:hAnsi="Times New Roman" w:cs="Times New Roman"/>
          <w:sz w:val="24"/>
          <w:szCs w:val="24"/>
        </w:rPr>
        <w:t>гкой улыбкой. Он предложил мне правую руку, и я взяла его под локоть.</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Бранфорд потянул меня обратно между двух повозок, где  </w:t>
      </w:r>
      <w:r w:rsidR="005874DD" w:rsidRPr="00737D1A">
        <w:rPr>
          <w:rFonts w:ascii="Times New Roman" w:hAnsi="Times New Roman" w:cs="Times New Roman"/>
          <w:sz w:val="24"/>
          <w:szCs w:val="24"/>
        </w:rPr>
        <w:t xml:space="preserve">сидел </w:t>
      </w:r>
      <w:r w:rsidRPr="00737D1A">
        <w:rPr>
          <w:rFonts w:ascii="Times New Roman" w:hAnsi="Times New Roman" w:cs="Times New Roman"/>
          <w:sz w:val="24"/>
          <w:szCs w:val="24"/>
        </w:rPr>
        <w:t>мужчина с седыми бакенбардами, украшавшими его лицо, и длинными т</w:t>
      </w:r>
      <w:r w:rsidR="004F6C69" w:rsidRPr="00737D1A">
        <w:rPr>
          <w:rFonts w:ascii="Times New Roman" w:hAnsi="Times New Roman" w:cs="Times New Roman"/>
          <w:sz w:val="24"/>
          <w:szCs w:val="24"/>
        </w:rPr>
        <w:t>ё</w:t>
      </w:r>
      <w:r w:rsidRPr="00737D1A">
        <w:rPr>
          <w:rFonts w:ascii="Times New Roman" w:hAnsi="Times New Roman" w:cs="Times New Roman"/>
          <w:sz w:val="24"/>
          <w:szCs w:val="24"/>
        </w:rPr>
        <w:t>мными волосами</w:t>
      </w:r>
      <w:r w:rsidR="004F6C69" w:rsidRPr="00737D1A">
        <w:rPr>
          <w:rFonts w:ascii="Times New Roman" w:hAnsi="Times New Roman" w:cs="Times New Roman"/>
          <w:sz w:val="24"/>
          <w:szCs w:val="24"/>
        </w:rPr>
        <w:t xml:space="preserve">, </w:t>
      </w:r>
      <w:r w:rsidR="005874DD" w:rsidRPr="00737D1A">
        <w:rPr>
          <w:rFonts w:ascii="Times New Roman" w:hAnsi="Times New Roman" w:cs="Times New Roman"/>
          <w:sz w:val="24"/>
          <w:szCs w:val="24"/>
        </w:rPr>
        <w:t xml:space="preserve">и держал в руках миску </w:t>
      </w:r>
      <w:r w:rsidRPr="00737D1A">
        <w:rPr>
          <w:rFonts w:ascii="Times New Roman" w:hAnsi="Times New Roman" w:cs="Times New Roman"/>
          <w:sz w:val="24"/>
          <w:szCs w:val="24"/>
        </w:rPr>
        <w:t>чего</w:t>
      </w:r>
      <w:r w:rsidR="00B83703" w:rsidRPr="00737D1A">
        <w:rPr>
          <w:rFonts w:ascii="Times New Roman" w:hAnsi="Times New Roman" w:cs="Times New Roman"/>
          <w:sz w:val="24"/>
          <w:szCs w:val="24"/>
        </w:rPr>
        <w:t>—</w:t>
      </w:r>
      <w:r w:rsidRPr="00737D1A">
        <w:rPr>
          <w:rFonts w:ascii="Times New Roman" w:hAnsi="Times New Roman" w:cs="Times New Roman"/>
          <w:sz w:val="24"/>
          <w:szCs w:val="24"/>
        </w:rPr>
        <w:t>то</w:t>
      </w:r>
      <w:r w:rsidR="005874DD" w:rsidRPr="00737D1A">
        <w:rPr>
          <w:rFonts w:ascii="Times New Roman" w:hAnsi="Times New Roman" w:cs="Times New Roman"/>
          <w:sz w:val="24"/>
          <w:szCs w:val="24"/>
        </w:rPr>
        <w:t xml:space="preserve">, </w:t>
      </w:r>
      <w:r w:rsidRPr="00737D1A">
        <w:rPr>
          <w:rFonts w:ascii="Times New Roman" w:hAnsi="Times New Roman" w:cs="Times New Roman"/>
          <w:sz w:val="24"/>
          <w:szCs w:val="24"/>
        </w:rPr>
        <w:t>похожего на кашу.</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Ченнинг!</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помахал, приветствуя его.</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Сир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воскликнул мужчина. Он поднялся, поставив миску </w:t>
      </w:r>
      <w:r w:rsidR="005874DD" w:rsidRPr="00737D1A">
        <w:rPr>
          <w:rFonts w:ascii="Times New Roman" w:hAnsi="Times New Roman" w:cs="Times New Roman"/>
          <w:sz w:val="24"/>
          <w:szCs w:val="24"/>
        </w:rPr>
        <w:t xml:space="preserve">рядом </w:t>
      </w:r>
      <w:r w:rsidR="00720250" w:rsidRPr="00737D1A">
        <w:rPr>
          <w:rFonts w:ascii="Times New Roman" w:hAnsi="Times New Roman" w:cs="Times New Roman"/>
          <w:sz w:val="24"/>
          <w:szCs w:val="24"/>
        </w:rPr>
        <w:t>на землю.</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гадал, когда же вы верн</w:t>
      </w:r>
      <w:r w:rsidR="005874DD" w:rsidRPr="00737D1A">
        <w:rPr>
          <w:rFonts w:ascii="Times New Roman" w:hAnsi="Times New Roman" w:cs="Times New Roman"/>
          <w:sz w:val="24"/>
          <w:szCs w:val="24"/>
        </w:rPr>
        <w:t>ё</w:t>
      </w:r>
      <w:r w:rsidR="00720250" w:rsidRPr="00737D1A">
        <w:rPr>
          <w:rFonts w:ascii="Times New Roman" w:hAnsi="Times New Roman" w:cs="Times New Roman"/>
          <w:sz w:val="24"/>
          <w:szCs w:val="24"/>
        </w:rPr>
        <w:t>тесь. Должно быть, это ваша красавица</w:t>
      </w:r>
      <w:r w:rsidR="00CA08AF"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жена.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Александра,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произн</w:t>
      </w:r>
      <w:r w:rsidR="005874D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с Бранфорд, поворачиваясь ко мне,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позволь представить тебе Ченнинга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лучшего заводчика охотничьих собак в Сильверхелме. Ченнинг, это моя жена леди Александра.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Добро пожаловать, леди Александра,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 Ченнинг и поклонился. Я почувствовала, что начинаю краснеть.</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Рада познакомиться с вами, Ченнинг,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ответила я. Краем глаза заметила улыбку Бранфорда и порадовалась, что он научил меня</w:t>
      </w:r>
      <w:r w:rsidR="005874DD"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как обращаться к людям.</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Пришли полюбоваться на свою новую красавицу, сир Бранфорд?</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Совершенно верно,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ответил мой муж.</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Сюда!</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 xml:space="preserve">Мы с Бранфордом последовали </w:t>
      </w:r>
      <w:r w:rsidR="00610E5E" w:rsidRPr="00737D1A">
        <w:rPr>
          <w:rFonts w:ascii="Times New Roman" w:hAnsi="Times New Roman" w:cs="Times New Roman"/>
          <w:sz w:val="24"/>
          <w:szCs w:val="24"/>
        </w:rPr>
        <w:t>следом</w:t>
      </w:r>
      <w:r w:rsidRPr="00737D1A">
        <w:rPr>
          <w:rFonts w:ascii="Times New Roman" w:hAnsi="Times New Roman" w:cs="Times New Roman"/>
          <w:sz w:val="24"/>
          <w:szCs w:val="24"/>
        </w:rPr>
        <w:t xml:space="preserve"> за его телегу с сеном, где лежала светло</w:t>
      </w:r>
      <w:r w:rsidR="00CA08AF" w:rsidRPr="00737D1A">
        <w:rPr>
          <w:rFonts w:ascii="Times New Roman" w:hAnsi="Times New Roman" w:cs="Times New Roman"/>
          <w:sz w:val="24"/>
          <w:szCs w:val="24"/>
        </w:rPr>
        <w:t>-</w:t>
      </w:r>
      <w:r w:rsidRPr="00737D1A">
        <w:rPr>
          <w:rFonts w:ascii="Times New Roman" w:hAnsi="Times New Roman" w:cs="Times New Roman"/>
          <w:sz w:val="24"/>
          <w:szCs w:val="24"/>
        </w:rPr>
        <w:t>коричневая собака с выводком щенков у сосков.</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Она станет вашей всего через пару недель,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 Ченнинг.</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Ты бер</w:t>
      </w:r>
      <w:r w:rsidR="005874D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шь щенка?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спросила я, округлив глаза.</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Нет,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ответил Бранфорд, покачав головой.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Сейчас у меня нет времени его тренировать, а если возьму одного из них, то захочу это делать. Я покупаю суку.</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посмотрела на лежащую на боку собаку, а она взглянула на меня. Собака выглядела уставшей, но было видно, что о ней хорошо заботились и, очевидно, она воспитает отличный выводок щенков. Они ползали друг по другу, кормились и пищали. Их мать подняла голову и облизала свой выводок, прежде чем снова уле</w:t>
      </w:r>
      <w:r w:rsidR="00610E5E" w:rsidRPr="00737D1A">
        <w:rPr>
          <w:rFonts w:ascii="Times New Roman" w:hAnsi="Times New Roman" w:cs="Times New Roman"/>
          <w:sz w:val="24"/>
          <w:szCs w:val="24"/>
        </w:rPr>
        <w:t>глась</w:t>
      </w:r>
      <w:r w:rsidRPr="00737D1A">
        <w:rPr>
          <w:rFonts w:ascii="Times New Roman" w:hAnsi="Times New Roman" w:cs="Times New Roman"/>
          <w:sz w:val="24"/>
          <w:szCs w:val="24"/>
        </w:rPr>
        <w:t xml:space="preserve"> на сено.</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EB39FC" w:rsidRPr="00737D1A">
        <w:rPr>
          <w:rFonts w:ascii="Times New Roman" w:hAnsi="Times New Roman" w:cs="Times New Roman"/>
          <w:sz w:val="24"/>
          <w:szCs w:val="24"/>
        </w:rPr>
        <w:t xml:space="preserve"> Ненавижу мысль, что с ней придётся расстаться, </w:t>
      </w:r>
      <w:r w:rsidRPr="00737D1A">
        <w:rPr>
          <w:rFonts w:ascii="Times New Roman" w:hAnsi="Times New Roman" w:cs="Times New Roman"/>
          <w:sz w:val="24"/>
          <w:szCs w:val="24"/>
        </w:rPr>
        <w:t>—</w:t>
      </w:r>
      <w:r w:rsidR="00EB39FC" w:rsidRPr="00737D1A">
        <w:rPr>
          <w:rFonts w:ascii="Times New Roman" w:hAnsi="Times New Roman" w:cs="Times New Roman"/>
          <w:sz w:val="24"/>
          <w:szCs w:val="24"/>
        </w:rPr>
        <w:t xml:space="preserve"> сказал Ченнинг, </w:t>
      </w:r>
      <w:r w:rsidRPr="00737D1A">
        <w:rPr>
          <w:rFonts w:ascii="Times New Roman" w:hAnsi="Times New Roman" w:cs="Times New Roman"/>
          <w:sz w:val="24"/>
          <w:szCs w:val="24"/>
        </w:rPr>
        <w:t>—</w:t>
      </w:r>
      <w:r w:rsidR="00EB39FC" w:rsidRPr="00737D1A">
        <w:rPr>
          <w:rFonts w:ascii="Times New Roman" w:hAnsi="Times New Roman" w:cs="Times New Roman"/>
          <w:sz w:val="24"/>
          <w:szCs w:val="24"/>
        </w:rPr>
        <w:t xml:space="preserve"> но, </w:t>
      </w:r>
      <w:proofErr w:type="gramStart"/>
      <w:r w:rsidR="00EB39FC" w:rsidRPr="00737D1A">
        <w:rPr>
          <w:rFonts w:ascii="Times New Roman" w:hAnsi="Times New Roman" w:cs="Times New Roman"/>
          <w:sz w:val="24"/>
          <w:szCs w:val="24"/>
        </w:rPr>
        <w:t>сир</w:t>
      </w:r>
      <w:proofErr w:type="gramEnd"/>
      <w:r w:rsidR="00EB39FC" w:rsidRPr="00737D1A">
        <w:rPr>
          <w:rFonts w:ascii="Times New Roman" w:hAnsi="Times New Roman" w:cs="Times New Roman"/>
          <w:sz w:val="24"/>
          <w:szCs w:val="24"/>
        </w:rPr>
        <w:t xml:space="preserve"> Бранфорд предложил выгодную сделку.</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предложил своих кобелей для вязки на следующий сезон в обмен на не</w:t>
      </w:r>
      <w:r w:rsidR="005874D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объяснил Бранфорд детали сделки.</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оставлю тр</w:t>
      </w:r>
      <w:r w:rsidR="005874DD" w:rsidRPr="00737D1A">
        <w:rPr>
          <w:rFonts w:ascii="Times New Roman" w:hAnsi="Times New Roman" w:cs="Times New Roman"/>
          <w:sz w:val="24"/>
          <w:szCs w:val="24"/>
        </w:rPr>
        <w:t>ё</w:t>
      </w:r>
      <w:r w:rsidR="00720250" w:rsidRPr="00737D1A">
        <w:rPr>
          <w:rFonts w:ascii="Times New Roman" w:hAnsi="Times New Roman" w:cs="Times New Roman"/>
          <w:sz w:val="24"/>
          <w:szCs w:val="24"/>
        </w:rPr>
        <w:t>х щенков</w:t>
      </w:r>
      <w:r w:rsidR="00CA08AF"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 xml:space="preserve">девочек,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 Ченнинг,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но их нельзя вязать </w:t>
      </w:r>
      <w:proofErr w:type="gramStart"/>
      <w:r w:rsidR="00720250" w:rsidRPr="00737D1A">
        <w:rPr>
          <w:rFonts w:ascii="Times New Roman" w:hAnsi="Times New Roman" w:cs="Times New Roman"/>
          <w:sz w:val="24"/>
          <w:szCs w:val="24"/>
        </w:rPr>
        <w:t>с</w:t>
      </w:r>
      <w:proofErr w:type="gramEnd"/>
      <w:r w:rsidR="00720250" w:rsidRPr="00737D1A">
        <w:rPr>
          <w:rFonts w:ascii="Times New Roman" w:hAnsi="Times New Roman" w:cs="Times New Roman"/>
          <w:sz w:val="24"/>
          <w:szCs w:val="24"/>
        </w:rPr>
        <w:t xml:space="preserve"> щенками того же пом</w:t>
      </w:r>
      <w:r w:rsidR="005874DD" w:rsidRPr="00737D1A">
        <w:rPr>
          <w:rFonts w:ascii="Times New Roman" w:hAnsi="Times New Roman" w:cs="Times New Roman"/>
          <w:sz w:val="24"/>
          <w:szCs w:val="24"/>
        </w:rPr>
        <w:t>ё</w:t>
      </w:r>
      <w:r w:rsidR="00720250" w:rsidRPr="00737D1A">
        <w:rPr>
          <w:rFonts w:ascii="Times New Roman" w:hAnsi="Times New Roman" w:cs="Times New Roman"/>
          <w:sz w:val="24"/>
          <w:szCs w:val="24"/>
        </w:rPr>
        <w:t>та</w:t>
      </w:r>
      <w:r w:rsidR="005874DD"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для них это не полезно. Собаки сира Бранфорда отличные охотники и совсем не связаны с этими щенками. Это будет означать три отличных пом</w:t>
      </w:r>
      <w:r w:rsidR="005874DD" w:rsidRPr="00737D1A">
        <w:rPr>
          <w:rFonts w:ascii="Times New Roman" w:hAnsi="Times New Roman" w:cs="Times New Roman"/>
          <w:sz w:val="24"/>
          <w:szCs w:val="24"/>
        </w:rPr>
        <w:t>ё</w:t>
      </w:r>
      <w:r w:rsidR="00720250" w:rsidRPr="00737D1A">
        <w:rPr>
          <w:rFonts w:ascii="Times New Roman" w:hAnsi="Times New Roman" w:cs="Times New Roman"/>
          <w:sz w:val="24"/>
          <w:szCs w:val="24"/>
        </w:rPr>
        <w:t>та в следующем году.</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Ид</w:t>
      </w:r>
      <w:r w:rsidR="005874D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м, Александра,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 Бранфорд. Он заглянул мне в глаза и взял за руку, чтобы притянуть ближе. </w:t>
      </w:r>
      <w:r w:rsidR="00610E5E" w:rsidRPr="00737D1A">
        <w:rPr>
          <w:rFonts w:ascii="Times New Roman" w:hAnsi="Times New Roman" w:cs="Times New Roman"/>
          <w:sz w:val="24"/>
          <w:szCs w:val="24"/>
        </w:rPr>
        <w:t>Муж</w:t>
      </w:r>
      <w:r w:rsidR="00720250" w:rsidRPr="00737D1A">
        <w:rPr>
          <w:rFonts w:ascii="Times New Roman" w:hAnsi="Times New Roman" w:cs="Times New Roman"/>
          <w:sz w:val="24"/>
          <w:szCs w:val="24"/>
        </w:rPr>
        <w:t xml:space="preserve"> вытянул мою руку и провел моей ладонью по мягкой шерсти суки.</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Александра, я хочу представить тебе Амарру. Она станет частью моей охотничьей своры, когда щенков отлучат. </w:t>
      </w:r>
      <w:r w:rsidR="005874DD" w:rsidRPr="00737D1A">
        <w:rPr>
          <w:rFonts w:ascii="Times New Roman" w:hAnsi="Times New Roman" w:cs="Times New Roman"/>
          <w:sz w:val="24"/>
          <w:szCs w:val="24"/>
        </w:rPr>
        <w:t>И</w:t>
      </w:r>
      <w:r w:rsidR="00720250" w:rsidRPr="00737D1A">
        <w:rPr>
          <w:rFonts w:ascii="Times New Roman" w:hAnsi="Times New Roman" w:cs="Times New Roman"/>
          <w:sz w:val="24"/>
          <w:szCs w:val="24"/>
        </w:rPr>
        <w:t xml:space="preserve"> замен</w:t>
      </w:r>
      <w:r w:rsidR="00610E5E" w:rsidRPr="00737D1A">
        <w:rPr>
          <w:rFonts w:ascii="Times New Roman" w:hAnsi="Times New Roman" w:cs="Times New Roman"/>
          <w:sz w:val="24"/>
          <w:szCs w:val="24"/>
        </w:rPr>
        <w:t>ит</w:t>
      </w:r>
      <w:r w:rsidR="00720250" w:rsidRPr="00737D1A">
        <w:rPr>
          <w:rFonts w:ascii="Times New Roman" w:hAnsi="Times New Roman" w:cs="Times New Roman"/>
          <w:sz w:val="24"/>
          <w:szCs w:val="24"/>
        </w:rPr>
        <w:t xml:space="preserve"> Лили.</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Мой взгляд метнулся к его глазам, и я увидела странное сочетание грусти и веселья.</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Лили была собакой?</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Лучшей на свете,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тихо ответил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Неделю назад е</w:t>
      </w:r>
      <w:r w:rsidR="005874D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нашли в лесу неподалеку от полей, где бегает моя свора, когда мы не охотимся. О</w:t>
      </w:r>
      <w:r w:rsidR="005874DD" w:rsidRPr="00737D1A">
        <w:rPr>
          <w:rFonts w:ascii="Times New Roman" w:hAnsi="Times New Roman" w:cs="Times New Roman"/>
          <w:sz w:val="24"/>
          <w:szCs w:val="24"/>
        </w:rPr>
        <w:t>на ждала щенков через месяц, но</w:t>
      </w:r>
      <w:r w:rsidR="00720250" w:rsidRPr="00737D1A">
        <w:rPr>
          <w:rFonts w:ascii="Times New Roman" w:hAnsi="Times New Roman" w:cs="Times New Roman"/>
          <w:sz w:val="24"/>
          <w:szCs w:val="24"/>
        </w:rPr>
        <w:t>... ну, е</w:t>
      </w:r>
      <w:r w:rsidR="005874D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убили. Когда </w:t>
      </w:r>
      <w:r w:rsidR="005874DD" w:rsidRPr="00737D1A">
        <w:rPr>
          <w:rFonts w:ascii="Times New Roman" w:hAnsi="Times New Roman" w:cs="Times New Roman"/>
          <w:sz w:val="24"/>
          <w:szCs w:val="24"/>
        </w:rPr>
        <w:t>сука</w:t>
      </w:r>
      <w:r w:rsidR="00720250" w:rsidRPr="00737D1A">
        <w:rPr>
          <w:rFonts w:ascii="Times New Roman" w:hAnsi="Times New Roman" w:cs="Times New Roman"/>
          <w:sz w:val="24"/>
          <w:szCs w:val="24"/>
        </w:rPr>
        <w:t xml:space="preserve"> не вернулась в конюшню однажды вечером, мы нашли е</w:t>
      </w:r>
      <w:r w:rsidR="005874D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повешенной на дереве.</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 Боже!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вскричала я.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Кто</w:t>
      </w:r>
      <w:r w:rsidR="00CA08AF" w:rsidRPr="00737D1A">
        <w:rPr>
          <w:rFonts w:ascii="Times New Roman" w:hAnsi="Times New Roman" w:cs="Times New Roman"/>
          <w:sz w:val="24"/>
          <w:szCs w:val="24"/>
        </w:rPr>
        <w:t>-</w:t>
      </w:r>
      <w:r w:rsidR="00720250" w:rsidRPr="00737D1A">
        <w:rPr>
          <w:rFonts w:ascii="Times New Roman" w:hAnsi="Times New Roman" w:cs="Times New Roman"/>
          <w:sz w:val="24"/>
          <w:szCs w:val="24"/>
        </w:rPr>
        <w:t>то... кто</w:t>
      </w:r>
      <w:r w:rsidR="00CA08AF" w:rsidRPr="00737D1A">
        <w:rPr>
          <w:rFonts w:ascii="Times New Roman" w:hAnsi="Times New Roman" w:cs="Times New Roman"/>
          <w:sz w:val="24"/>
          <w:szCs w:val="24"/>
        </w:rPr>
        <w:t>-</w:t>
      </w:r>
      <w:r w:rsidR="00720250" w:rsidRPr="00737D1A">
        <w:rPr>
          <w:rFonts w:ascii="Times New Roman" w:hAnsi="Times New Roman" w:cs="Times New Roman"/>
          <w:sz w:val="24"/>
          <w:szCs w:val="24"/>
        </w:rPr>
        <w:t>то е</w:t>
      </w:r>
      <w:r w:rsidR="005874D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убил?</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лишь кивнул.</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720250" w:rsidRPr="00737D1A">
        <w:rPr>
          <w:rFonts w:ascii="Times New Roman" w:hAnsi="Times New Roman" w:cs="Times New Roman"/>
          <w:sz w:val="24"/>
          <w:szCs w:val="24"/>
        </w:rPr>
        <w:t xml:space="preserve"> Она редко покидала меня по ночам,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но Лили нужно было хорошее место, чтобы родить щенков неподалеку от остальной своры. Она оставалась с ними три ночи, прежде чем исчезнуть.</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посмотрела в его глаза и почувствовала скрывающуюся за ними ярость.</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У меня есть враги,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тихо произн</w:t>
      </w:r>
      <w:r w:rsidR="005874DD"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с он,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и иногда они точно знают, как </w:t>
      </w:r>
      <w:r w:rsidR="005874DD" w:rsidRPr="00737D1A">
        <w:rPr>
          <w:rFonts w:ascii="Times New Roman" w:hAnsi="Times New Roman" w:cs="Times New Roman"/>
          <w:sz w:val="24"/>
          <w:szCs w:val="24"/>
        </w:rPr>
        <w:t xml:space="preserve">меня </w:t>
      </w:r>
      <w:r w:rsidR="00720250" w:rsidRPr="00737D1A">
        <w:rPr>
          <w:rFonts w:ascii="Times New Roman" w:hAnsi="Times New Roman" w:cs="Times New Roman"/>
          <w:sz w:val="24"/>
          <w:szCs w:val="24"/>
        </w:rPr>
        <w:t>задеть.</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сожалею,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тихо произнесла я. Некоторые из его утренних слов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рассказ о родителях и нежелание доверять </w:t>
      </w:r>
      <w:r w:rsidR="001819BC"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глубже проникли в меня, и я поняла кое</w:t>
      </w:r>
      <w:r w:rsidR="00CA08AF" w:rsidRPr="00737D1A">
        <w:rPr>
          <w:rFonts w:ascii="Times New Roman" w:hAnsi="Times New Roman" w:cs="Times New Roman"/>
          <w:sz w:val="24"/>
          <w:szCs w:val="24"/>
        </w:rPr>
        <w:t>-</w:t>
      </w:r>
      <w:r w:rsidR="00720250" w:rsidRPr="00737D1A">
        <w:rPr>
          <w:rFonts w:ascii="Times New Roman" w:hAnsi="Times New Roman" w:cs="Times New Roman"/>
          <w:sz w:val="24"/>
          <w:szCs w:val="24"/>
        </w:rPr>
        <w:t>какие причины его поступков.</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Большую часть времени она находилась в моих покоях,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 Бранфорд, и неожиданно стало понятным назначение большой квадратной подушки перед камином.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ненавижу идею заменить е</w:t>
      </w:r>
      <w:r w:rsidR="0028698F"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так быстро, но сейчас конец сезона, и если я хочу получить щенков в следующем году, сначала мне надо дать новой суке время привыкнуть к своре.</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помню, как вы первый раз взяли Лили,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 Ченнинг.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Вы выбрали е</w:t>
      </w:r>
      <w:r w:rsidR="0028698F"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в то же мгновение, как увидели.</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Верно,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 л</w:t>
      </w:r>
      <w:r w:rsidR="0028698F" w:rsidRPr="00737D1A">
        <w:rPr>
          <w:rFonts w:ascii="Times New Roman" w:hAnsi="Times New Roman" w:cs="Times New Roman"/>
          <w:sz w:val="24"/>
          <w:szCs w:val="24"/>
        </w:rPr>
        <w:t>ё</w:t>
      </w:r>
      <w:r w:rsidR="00720250" w:rsidRPr="00737D1A">
        <w:rPr>
          <w:rFonts w:ascii="Times New Roman" w:hAnsi="Times New Roman" w:cs="Times New Roman"/>
          <w:sz w:val="24"/>
          <w:szCs w:val="24"/>
        </w:rPr>
        <w:t>гкой улыбкой подтвердил Бранфорд.</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Потребовалось небольшое убеждение, чтобы заставить его вернуть щенка матери, до тех пор, пока она не будет готова к отлучению.</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Припоминаю, что был жутко нетерпелив по этому поводу.</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Именно поэтому вам пришлось кормить е</w:t>
      </w:r>
      <w:r w:rsidR="0028698F"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с рук, раз уж вы настояли взять е</w:t>
      </w:r>
      <w:r w:rsidR="0028698F"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такой маленькой.</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Как долго она у тебя была?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спросила я.</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Около пяти лет,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ответил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Она была со мной практически постоянно. Остальная свора держалась вместе большую часть времени, но даже когда мы не охотились, Лили всегда была рядом со мной. </w:t>
      </w:r>
      <w:r w:rsidR="00EB39FC" w:rsidRPr="00737D1A">
        <w:rPr>
          <w:rFonts w:ascii="Times New Roman" w:hAnsi="Times New Roman" w:cs="Times New Roman"/>
          <w:sz w:val="24"/>
          <w:szCs w:val="24"/>
        </w:rPr>
        <w:t xml:space="preserve">Надеюсь, что Амарра будет хотя бы вполовину так же хороша, как Лили. </w:t>
      </w:r>
      <w:r w:rsidR="00720250" w:rsidRPr="00737D1A">
        <w:rPr>
          <w:rFonts w:ascii="Times New Roman" w:hAnsi="Times New Roman" w:cs="Times New Roman"/>
          <w:sz w:val="24"/>
          <w:szCs w:val="24"/>
        </w:rPr>
        <w:t>Я буду очень рад, если так и будет.</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Она будет жить в наших покоях?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спросила я.</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Мне бы этого хотелось,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но только, если ты согласишься. Остальная свора содержится в другой части сада, рядом с конюшнями, и она тоже может там оставаться.</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По его лицу я могла видеть, что эта мысль ему не нравится.</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вовсе не возражаю,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ответила я, и сияющая улыбка была мне ответом. Е</w:t>
      </w:r>
      <w:r w:rsidR="0028698F"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было невозможно не вернуть.</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Бранфорд поднял голову и быстро осмотрелся, прежде чем поверну</w:t>
      </w:r>
      <w:r w:rsidR="0028698F" w:rsidRPr="00737D1A">
        <w:rPr>
          <w:rFonts w:ascii="Times New Roman" w:hAnsi="Times New Roman" w:cs="Times New Roman"/>
          <w:sz w:val="24"/>
          <w:szCs w:val="24"/>
        </w:rPr>
        <w:t>л</w:t>
      </w:r>
      <w:r w:rsidRPr="00737D1A">
        <w:rPr>
          <w:rFonts w:ascii="Times New Roman" w:hAnsi="Times New Roman" w:cs="Times New Roman"/>
          <w:sz w:val="24"/>
          <w:szCs w:val="24"/>
        </w:rPr>
        <w:t>ся ко мне. Я тоже огляделась, но не увидела никого, кроме Ченнинга, который заботился о щенках.</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Вчера ты сказала, что не нужно спрашивать разрешения поцеловать тебя,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сказал Бранфорд так тихо, что заводчик</w:t>
      </w:r>
      <w:r w:rsidR="0028698F"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наверняка</w:t>
      </w:r>
      <w:r w:rsidR="0028698F" w:rsidRPr="00737D1A">
        <w:rPr>
          <w:rFonts w:ascii="Times New Roman" w:hAnsi="Times New Roman" w:cs="Times New Roman"/>
          <w:sz w:val="24"/>
          <w:szCs w:val="24"/>
        </w:rPr>
        <w:t xml:space="preserve">, </w:t>
      </w:r>
      <w:r w:rsidR="00720250" w:rsidRPr="00737D1A">
        <w:rPr>
          <w:rFonts w:ascii="Times New Roman" w:hAnsi="Times New Roman" w:cs="Times New Roman"/>
          <w:sz w:val="24"/>
          <w:szCs w:val="24"/>
        </w:rPr>
        <w:t xml:space="preserve">не мог его услышать.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Молю, скажи, это вс</w:t>
      </w:r>
      <w:r w:rsidR="0028698F"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ещ</w:t>
      </w:r>
      <w:r w:rsidR="0028698F" w:rsidRPr="00737D1A">
        <w:rPr>
          <w:rFonts w:ascii="Times New Roman" w:hAnsi="Times New Roman" w:cs="Times New Roman"/>
          <w:sz w:val="24"/>
          <w:szCs w:val="24"/>
        </w:rPr>
        <w:t>ё</w:t>
      </w:r>
      <w:r w:rsidR="00720250" w:rsidRPr="00737D1A">
        <w:rPr>
          <w:rFonts w:ascii="Times New Roman" w:hAnsi="Times New Roman" w:cs="Times New Roman"/>
          <w:sz w:val="24"/>
          <w:szCs w:val="24"/>
        </w:rPr>
        <w:t xml:space="preserve"> в силе?</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От его слов кожу по всему телу начало покалывать. Кроме пробуждения в объятия </w:t>
      </w:r>
      <w:r w:rsidR="00610E5E" w:rsidRPr="00737D1A">
        <w:rPr>
          <w:rFonts w:ascii="Times New Roman" w:hAnsi="Times New Roman" w:cs="Times New Roman"/>
          <w:sz w:val="24"/>
          <w:szCs w:val="24"/>
        </w:rPr>
        <w:t xml:space="preserve">мужа </w:t>
      </w:r>
      <w:r w:rsidRPr="00737D1A">
        <w:rPr>
          <w:rFonts w:ascii="Times New Roman" w:hAnsi="Times New Roman" w:cs="Times New Roman"/>
          <w:sz w:val="24"/>
          <w:szCs w:val="24"/>
        </w:rPr>
        <w:t>и нескольких касаний подбородк</w:t>
      </w:r>
      <w:r w:rsidR="00610E5E" w:rsidRPr="00737D1A">
        <w:rPr>
          <w:rFonts w:ascii="Times New Roman" w:hAnsi="Times New Roman" w:cs="Times New Roman"/>
          <w:sz w:val="24"/>
          <w:szCs w:val="24"/>
        </w:rPr>
        <w:t>ом</w:t>
      </w:r>
      <w:r w:rsidRPr="00737D1A">
        <w:rPr>
          <w:rFonts w:ascii="Times New Roman" w:hAnsi="Times New Roman" w:cs="Times New Roman"/>
          <w:sz w:val="24"/>
          <w:szCs w:val="24"/>
        </w:rPr>
        <w:t xml:space="preserve">, </w:t>
      </w:r>
      <w:r w:rsidR="00610E5E" w:rsidRPr="00737D1A">
        <w:rPr>
          <w:rFonts w:ascii="Times New Roman" w:hAnsi="Times New Roman" w:cs="Times New Roman"/>
          <w:sz w:val="24"/>
          <w:szCs w:val="24"/>
        </w:rPr>
        <w:t>Бранфорд</w:t>
      </w:r>
      <w:r w:rsidRPr="00737D1A">
        <w:rPr>
          <w:rFonts w:ascii="Times New Roman" w:hAnsi="Times New Roman" w:cs="Times New Roman"/>
          <w:sz w:val="24"/>
          <w:szCs w:val="24"/>
        </w:rPr>
        <w:t xml:space="preserve"> вообще не касался меня со вчерашнего утра. Я не осмелилась посмотреть ему в глаза, потому что знала, что они будут гореть, и я без сомнения соглашусь с его желаниями. Мне нужно было решить, можно ли ему меня целовать или нет до того, как посмотре</w:t>
      </w:r>
      <w:r w:rsidR="0028698F" w:rsidRPr="00737D1A">
        <w:rPr>
          <w:rFonts w:ascii="Times New Roman" w:hAnsi="Times New Roman" w:cs="Times New Roman"/>
          <w:sz w:val="24"/>
          <w:szCs w:val="24"/>
        </w:rPr>
        <w:t>ть</w:t>
      </w:r>
      <w:r w:rsidRPr="00737D1A">
        <w:rPr>
          <w:rFonts w:ascii="Times New Roman" w:hAnsi="Times New Roman" w:cs="Times New Roman"/>
          <w:sz w:val="24"/>
          <w:szCs w:val="24"/>
        </w:rPr>
        <w:t xml:space="preserve"> на мужа.</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Безусловно, какая</w:t>
      </w:r>
      <w:r w:rsidR="00CA08AF" w:rsidRPr="00737D1A">
        <w:rPr>
          <w:rFonts w:ascii="Times New Roman" w:hAnsi="Times New Roman" w:cs="Times New Roman"/>
          <w:sz w:val="24"/>
          <w:szCs w:val="24"/>
        </w:rPr>
        <w:t>-</w:t>
      </w:r>
      <w:r w:rsidRPr="00737D1A">
        <w:rPr>
          <w:rFonts w:ascii="Times New Roman" w:hAnsi="Times New Roman" w:cs="Times New Roman"/>
          <w:sz w:val="24"/>
          <w:szCs w:val="24"/>
        </w:rPr>
        <w:t>то часть меня опасалась даже его случайных прикосновений. Было трудно смотреть на его руки и не вспоминать, как они сжимались в кулаки и стучали по холодной каменной стене утренней комнаты в опасной близости от моей головы. Если начать думать об этом, то опять появятся чувства</w:t>
      </w:r>
      <w:r w:rsidR="0028698F" w:rsidRPr="00737D1A">
        <w:rPr>
          <w:rFonts w:ascii="Times New Roman" w:hAnsi="Times New Roman" w:cs="Times New Roman"/>
          <w:sz w:val="24"/>
          <w:szCs w:val="24"/>
        </w:rPr>
        <w:t xml:space="preserve"> о том</w:t>
      </w:r>
      <w:r w:rsidRPr="00737D1A">
        <w:rPr>
          <w:rFonts w:ascii="Times New Roman" w:hAnsi="Times New Roman" w:cs="Times New Roman"/>
          <w:sz w:val="24"/>
          <w:szCs w:val="24"/>
        </w:rPr>
        <w:t>, как его пальцы сжимались на моей руке, когда он тащил меня вверх по лестнице в наши покои.</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Но сегодня он был тем Бранфордом, который прив</w:t>
      </w:r>
      <w:r w:rsidR="0028698F" w:rsidRPr="00737D1A">
        <w:rPr>
          <w:rFonts w:ascii="Times New Roman" w:hAnsi="Times New Roman" w:cs="Times New Roman"/>
          <w:sz w:val="24"/>
          <w:szCs w:val="24"/>
        </w:rPr>
        <w:t>ё</w:t>
      </w:r>
      <w:r w:rsidRPr="00737D1A">
        <w:rPr>
          <w:rFonts w:ascii="Times New Roman" w:hAnsi="Times New Roman" w:cs="Times New Roman"/>
          <w:sz w:val="24"/>
          <w:szCs w:val="24"/>
        </w:rPr>
        <w:t>з меня на лошади в аббатство, чтобы подготовиться к венчанию. Сегодня он был тем же мужчиной, который не взял меня силой в нашу первую ночь, хотя и имел на это право. Он говорил тем же тоном, который использовал, когда держал меня во вторую ночь и говорил, что будет нежен, касаясь моего тела. Он был нежен и чувства, которые муж вызывал, были неизведанными и удивительными.</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Забывшись, я посмотрела в его глаза и, как и опасалась, попала в ловушку. Увидела в них не только желание, но смущение и надежду. Я слишком долго ждала, чтобы ответить и он решил, что </w:t>
      </w:r>
      <w:r w:rsidR="0028698F" w:rsidRPr="00737D1A">
        <w:rPr>
          <w:rFonts w:ascii="Times New Roman" w:hAnsi="Times New Roman" w:cs="Times New Roman"/>
          <w:sz w:val="24"/>
          <w:szCs w:val="24"/>
        </w:rPr>
        <w:t xml:space="preserve">я </w:t>
      </w:r>
      <w:r w:rsidRPr="00737D1A">
        <w:rPr>
          <w:rFonts w:ascii="Times New Roman" w:hAnsi="Times New Roman" w:cs="Times New Roman"/>
          <w:sz w:val="24"/>
          <w:szCs w:val="24"/>
        </w:rPr>
        <w:t xml:space="preserve">собиралась отвергнуть его. </w:t>
      </w:r>
      <w:r w:rsidR="0028698F" w:rsidRPr="00737D1A">
        <w:rPr>
          <w:rFonts w:ascii="Times New Roman" w:hAnsi="Times New Roman" w:cs="Times New Roman"/>
          <w:sz w:val="24"/>
          <w:szCs w:val="24"/>
        </w:rPr>
        <w:t>Бранфорд</w:t>
      </w:r>
      <w:r w:rsidRPr="00737D1A">
        <w:rPr>
          <w:rFonts w:ascii="Times New Roman" w:hAnsi="Times New Roman" w:cs="Times New Roman"/>
          <w:sz w:val="24"/>
          <w:szCs w:val="24"/>
        </w:rPr>
        <w:t xml:space="preserve"> слегка кивнул и начал отворачиваться.</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Так и есть,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быстро ответила я, прежде чем он успел повернуться ко мне спиной. Бранфорд метнул в меня любопытный и неуверенный взгляд.</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Я по</w:t>
      </w:r>
      <w:r w:rsidR="00CA08AF" w:rsidRPr="00737D1A">
        <w:rPr>
          <w:rFonts w:ascii="Times New Roman" w:hAnsi="Times New Roman" w:cs="Times New Roman"/>
          <w:sz w:val="24"/>
          <w:szCs w:val="24"/>
        </w:rPr>
        <w:t>-</w:t>
      </w:r>
      <w:r w:rsidR="00720250" w:rsidRPr="00737D1A">
        <w:rPr>
          <w:rFonts w:ascii="Times New Roman" w:hAnsi="Times New Roman" w:cs="Times New Roman"/>
          <w:sz w:val="24"/>
          <w:szCs w:val="24"/>
        </w:rPr>
        <w:t>прежнему не возражаю, чтобы ты меня целовал.</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Л</w:t>
      </w:r>
      <w:r w:rsidR="0028698F" w:rsidRPr="00737D1A">
        <w:rPr>
          <w:rFonts w:ascii="Times New Roman" w:hAnsi="Times New Roman" w:cs="Times New Roman"/>
          <w:sz w:val="24"/>
          <w:szCs w:val="24"/>
        </w:rPr>
        <w:t>ё</w:t>
      </w:r>
      <w:r w:rsidRPr="00737D1A">
        <w:rPr>
          <w:rFonts w:ascii="Times New Roman" w:hAnsi="Times New Roman" w:cs="Times New Roman"/>
          <w:sz w:val="24"/>
          <w:szCs w:val="24"/>
        </w:rPr>
        <w:t xml:space="preserve">гкая улыбка скользнула по его губам, и он снова осмотрелся, прежде чем наклониться ко мне ближе. Я закрыла глаза и почувствовала обжигающее тепло </w:t>
      </w:r>
      <w:r w:rsidR="00610E5E" w:rsidRPr="00737D1A">
        <w:rPr>
          <w:rFonts w:ascii="Times New Roman" w:hAnsi="Times New Roman" w:cs="Times New Roman"/>
          <w:sz w:val="24"/>
          <w:szCs w:val="24"/>
        </w:rPr>
        <w:t>мужского</w:t>
      </w:r>
      <w:r w:rsidRPr="00737D1A">
        <w:rPr>
          <w:rFonts w:ascii="Times New Roman" w:hAnsi="Times New Roman" w:cs="Times New Roman"/>
          <w:sz w:val="24"/>
          <w:szCs w:val="24"/>
        </w:rPr>
        <w:t xml:space="preserve"> рта, когда Бранфорд осторожно прижался к моим губам. Он не давил на меня, не открывал свой рот и не касался моих губ языком. </w:t>
      </w:r>
      <w:r w:rsidR="0028698F" w:rsidRPr="00737D1A">
        <w:rPr>
          <w:rFonts w:ascii="Times New Roman" w:hAnsi="Times New Roman" w:cs="Times New Roman"/>
          <w:sz w:val="24"/>
          <w:szCs w:val="24"/>
        </w:rPr>
        <w:t>А</w:t>
      </w:r>
      <w:r w:rsidRPr="00737D1A">
        <w:rPr>
          <w:rFonts w:ascii="Times New Roman" w:hAnsi="Times New Roman" w:cs="Times New Roman"/>
          <w:sz w:val="24"/>
          <w:szCs w:val="24"/>
        </w:rPr>
        <w:t xml:space="preserve"> целовал мягко и просто, в то время как мо</w:t>
      </w:r>
      <w:r w:rsidR="0028698F" w:rsidRPr="00737D1A">
        <w:rPr>
          <w:rFonts w:ascii="Times New Roman" w:hAnsi="Times New Roman" w:cs="Times New Roman"/>
          <w:sz w:val="24"/>
          <w:szCs w:val="24"/>
        </w:rPr>
        <w:t>ё</w:t>
      </w:r>
      <w:r w:rsidRPr="00737D1A">
        <w:rPr>
          <w:rFonts w:ascii="Times New Roman" w:hAnsi="Times New Roman" w:cs="Times New Roman"/>
          <w:sz w:val="24"/>
          <w:szCs w:val="24"/>
        </w:rPr>
        <w:t xml:space="preserve"> сердце стучало в ушах. Ровно через семь поцелуев </w:t>
      </w:r>
      <w:r w:rsidR="0028698F" w:rsidRPr="00737D1A">
        <w:rPr>
          <w:rFonts w:ascii="Times New Roman" w:hAnsi="Times New Roman" w:cs="Times New Roman"/>
          <w:sz w:val="24"/>
          <w:szCs w:val="24"/>
        </w:rPr>
        <w:t>муж</w:t>
      </w:r>
      <w:r w:rsidRPr="00737D1A">
        <w:rPr>
          <w:rFonts w:ascii="Times New Roman" w:hAnsi="Times New Roman" w:cs="Times New Roman"/>
          <w:sz w:val="24"/>
          <w:szCs w:val="24"/>
        </w:rPr>
        <w:t xml:space="preserve"> оторвался от меня, и его улыбка стала шире. Это выражение заставило его выглядеть моложе </w:t>
      </w:r>
      <w:r w:rsidR="001819BC" w:rsidRPr="00737D1A">
        <w:rPr>
          <w:rFonts w:ascii="Times New Roman" w:hAnsi="Times New Roman" w:cs="Times New Roman"/>
          <w:sz w:val="24"/>
          <w:szCs w:val="24"/>
        </w:rPr>
        <w:t>—</w:t>
      </w:r>
      <w:r w:rsidRPr="00737D1A">
        <w:rPr>
          <w:rFonts w:ascii="Times New Roman" w:hAnsi="Times New Roman" w:cs="Times New Roman"/>
          <w:sz w:val="24"/>
          <w:szCs w:val="24"/>
        </w:rPr>
        <w:t xml:space="preserve"> практически мальчишкой, </w:t>
      </w:r>
      <w:r w:rsidRPr="00737D1A">
        <w:rPr>
          <w:rFonts w:ascii="Times New Roman" w:hAnsi="Times New Roman" w:cs="Times New Roman"/>
          <w:sz w:val="24"/>
          <w:szCs w:val="24"/>
        </w:rPr>
        <w:lastRenderedPageBreak/>
        <w:t xml:space="preserve">которому только что подарили первую лошадь </w:t>
      </w:r>
      <w:r w:rsidR="001819BC" w:rsidRPr="00737D1A">
        <w:rPr>
          <w:rFonts w:ascii="Times New Roman" w:hAnsi="Times New Roman" w:cs="Times New Roman"/>
          <w:sz w:val="24"/>
          <w:szCs w:val="24"/>
        </w:rPr>
        <w:t>—</w:t>
      </w:r>
      <w:r w:rsidRPr="00737D1A">
        <w:rPr>
          <w:rFonts w:ascii="Times New Roman" w:hAnsi="Times New Roman" w:cs="Times New Roman"/>
          <w:sz w:val="24"/>
          <w:szCs w:val="24"/>
        </w:rPr>
        <w:t xml:space="preserve"> возбужд</w:t>
      </w:r>
      <w:r w:rsidR="0028698F" w:rsidRPr="00737D1A">
        <w:rPr>
          <w:rFonts w:ascii="Times New Roman" w:hAnsi="Times New Roman" w:cs="Times New Roman"/>
          <w:sz w:val="24"/>
          <w:szCs w:val="24"/>
        </w:rPr>
        <w:t>ё</w:t>
      </w:r>
      <w:r w:rsidRPr="00737D1A">
        <w:rPr>
          <w:rFonts w:ascii="Times New Roman" w:hAnsi="Times New Roman" w:cs="Times New Roman"/>
          <w:sz w:val="24"/>
          <w:szCs w:val="24"/>
        </w:rPr>
        <w:t>нный, вдохновл</w:t>
      </w:r>
      <w:r w:rsidR="0028698F" w:rsidRPr="00737D1A">
        <w:rPr>
          <w:rFonts w:ascii="Times New Roman" w:hAnsi="Times New Roman" w:cs="Times New Roman"/>
          <w:sz w:val="24"/>
          <w:szCs w:val="24"/>
        </w:rPr>
        <w:t>ё</w:t>
      </w:r>
      <w:r w:rsidRPr="00737D1A">
        <w:rPr>
          <w:rFonts w:ascii="Times New Roman" w:hAnsi="Times New Roman" w:cs="Times New Roman"/>
          <w:sz w:val="24"/>
          <w:szCs w:val="24"/>
        </w:rPr>
        <w:t>нный и радостный, что этот день, наконец, настал. Глаза Бранфорда в буквальном смысле сияли вместе со всем остальным лицом, и я не удержалась от ответной улыбки.</w:t>
      </w:r>
    </w:p>
    <w:p w:rsidR="00720250"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Благодарю тебя, жена моя, </w:t>
      </w:r>
      <w:r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Бранфорд взглянул сначала на повозку, полную охотничьих собак, а затем на мои губы, </w:t>
      </w:r>
      <w:r w:rsidR="00610E5E" w:rsidRPr="00737D1A">
        <w:rPr>
          <w:rFonts w:ascii="Times New Roman" w:hAnsi="Times New Roman" w:cs="Times New Roman"/>
          <w:sz w:val="24"/>
          <w:szCs w:val="24"/>
        </w:rPr>
        <w:t>—</w:t>
      </w:r>
      <w:r w:rsidR="00720250" w:rsidRPr="00737D1A">
        <w:rPr>
          <w:rFonts w:ascii="Times New Roman" w:hAnsi="Times New Roman" w:cs="Times New Roman"/>
          <w:sz w:val="24"/>
          <w:szCs w:val="24"/>
        </w:rPr>
        <w:t xml:space="preserve"> за всё.</w:t>
      </w:r>
    </w:p>
    <w:p w:rsidR="00720250" w:rsidRPr="00737D1A" w:rsidRDefault="00720250"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Именно тогда я поняла, что из нашего брака может что</w:t>
      </w:r>
      <w:r w:rsidR="00CA08AF" w:rsidRPr="00737D1A">
        <w:rPr>
          <w:rFonts w:ascii="Times New Roman" w:hAnsi="Times New Roman" w:cs="Times New Roman"/>
          <w:sz w:val="24"/>
          <w:szCs w:val="24"/>
        </w:rPr>
        <w:t>-</w:t>
      </w:r>
      <w:r w:rsidRPr="00737D1A">
        <w:rPr>
          <w:rFonts w:ascii="Times New Roman" w:hAnsi="Times New Roman" w:cs="Times New Roman"/>
          <w:sz w:val="24"/>
          <w:szCs w:val="24"/>
        </w:rPr>
        <w:t>то выйти.</w:t>
      </w:r>
    </w:p>
    <w:p w:rsidR="006E4950" w:rsidRDefault="006E4950">
      <w:pPr>
        <w:rPr>
          <w:rFonts w:ascii="Times New Roman" w:hAnsi="Times New Roman" w:cs="Times New Roman"/>
          <w:sz w:val="24"/>
          <w:szCs w:val="24"/>
        </w:rPr>
      </w:pPr>
      <w:r>
        <w:rPr>
          <w:rFonts w:ascii="Times New Roman" w:hAnsi="Times New Roman" w:cs="Times New Roman"/>
          <w:sz w:val="24"/>
          <w:szCs w:val="24"/>
        </w:rPr>
        <w:br w:type="page"/>
      </w:r>
    </w:p>
    <w:p w:rsidR="006C62BD" w:rsidRPr="006E4950" w:rsidRDefault="006C62BD" w:rsidP="00610E5E">
      <w:pPr>
        <w:tabs>
          <w:tab w:val="right" w:pos="9355"/>
        </w:tabs>
        <w:spacing w:after="0" w:line="360" w:lineRule="auto"/>
        <w:ind w:firstLine="709"/>
        <w:jc w:val="center"/>
        <w:rPr>
          <w:rFonts w:ascii="Times New Roman" w:hAnsi="Times New Roman" w:cs="Times New Roman"/>
          <w:b/>
          <w:sz w:val="32"/>
          <w:szCs w:val="24"/>
        </w:rPr>
      </w:pPr>
      <w:r w:rsidRPr="006E4950">
        <w:rPr>
          <w:rFonts w:ascii="Times New Roman" w:hAnsi="Times New Roman" w:cs="Times New Roman"/>
          <w:b/>
          <w:sz w:val="32"/>
          <w:szCs w:val="24"/>
        </w:rPr>
        <w:lastRenderedPageBreak/>
        <w:t>Глава 4</w:t>
      </w:r>
    </w:p>
    <w:p w:rsidR="006C62BD" w:rsidRPr="006E4950" w:rsidRDefault="006C62BD" w:rsidP="00610E5E">
      <w:pPr>
        <w:tabs>
          <w:tab w:val="right" w:pos="9355"/>
        </w:tabs>
        <w:spacing w:after="0" w:line="360" w:lineRule="auto"/>
        <w:ind w:firstLine="709"/>
        <w:jc w:val="center"/>
        <w:rPr>
          <w:rFonts w:ascii="Times New Roman" w:hAnsi="Times New Roman" w:cs="Times New Roman"/>
          <w:sz w:val="32"/>
          <w:szCs w:val="24"/>
        </w:rPr>
      </w:pPr>
      <w:r w:rsidRPr="006E4950">
        <w:rPr>
          <w:rFonts w:ascii="Times New Roman" w:hAnsi="Times New Roman" w:cs="Times New Roman"/>
          <w:sz w:val="32"/>
          <w:szCs w:val="24"/>
        </w:rPr>
        <w:t>Узнавая намного больше</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помнишь что</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нибудь о своих родителях?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спросил Бранфорд.</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Не совсем,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сказала я. Мы возвращались с рынка в свои покои. Солнце поднималось высоко в небо, и Бранфорд заявил, что проголодался.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была слишком маленькой, когда они умерли, чтобы что</w:t>
      </w:r>
      <w:r w:rsidR="00B83703" w:rsidRPr="00737D1A">
        <w:rPr>
          <w:rFonts w:ascii="Times New Roman" w:hAnsi="Times New Roman" w:cs="Times New Roman"/>
          <w:sz w:val="24"/>
          <w:szCs w:val="24"/>
        </w:rPr>
        <w:t>—</w:t>
      </w:r>
      <w:r w:rsidR="006C62BD" w:rsidRPr="00737D1A">
        <w:rPr>
          <w:rFonts w:ascii="Times New Roman" w:hAnsi="Times New Roman" w:cs="Times New Roman"/>
          <w:sz w:val="24"/>
          <w:szCs w:val="24"/>
        </w:rPr>
        <w:t>то помнить. Лишь знаю, что отец умер раньше моей матери, и что их фамилия была Фэй.</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открыл дверь в утреннюю гостиную, и мы зашли внутрь. На столе уже было несколько блюд, включая тушёное мясо, фрукты и разные виды хлеба. Дунстан, незаметно следовавший за нами, остановился у двери и занял своё место снаружи. Бранфорд посмотрел на него, но ничего не сказал, когда захлопнул дверь, оставив охранника с другой стороны.</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никогда раньше не слышал этой фамилии,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Мой отец знал несколько семей из Орлиной деревни, но именно этой фамилии я не помню. Камден провёл там некоторое время. Это кое</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что напомнило мне, твои вещи прибыли вчера из Хадебранда. Я скажу Дунстану, чтобы кто</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нибудь доставил их тебе. Это даст ему возможность заняться чем</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нибудь другим, вместо того, чтобы поджидать за чёртовой дверью.</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Мои вещи?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повторила я, пытаясь игнорировать его слабую вспышку злости. Я и в самом деле боялась, что он решил силой удалить Дунстана, пока мы прогуливались по рынку.</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Да, несколько предметов одежды, расческа и чаша. Думаю, ты хотела их.</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Ох! Чаша!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воскликнула я. Совсем забыла о ней. По правде говоря, даже не думала, что он вообще помнил о ней. Счастливая, я повернулась и обвила руки вокруг его шеи.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Большое спасибо, Бранфорд.</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Большое пожалуйста!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он усмехнулся и положил свои руки на мои бёдра.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Если это твоя обычная реакция, я, вероятно, начну ежедневно приносить тебе подарки.</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конечно же, покраснела и мгновенно убрала от него свои руки, удивившись своему собственному поведению. Отвернувшись от него, прошла к камину, чтобы добавить больше дров.</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Не думаю что это необходимо,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сказала 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6C62BD" w:rsidRPr="00737D1A">
        <w:rPr>
          <w:rFonts w:ascii="Times New Roman" w:hAnsi="Times New Roman" w:cs="Times New Roman"/>
          <w:sz w:val="24"/>
          <w:szCs w:val="24"/>
        </w:rPr>
        <w:t xml:space="preserve"> А что если я просто хочу?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спросил Бранфорд. Он подошёл ко мне сзади, развернул и коснулся кончиком пальца моего подбородка, но я не смогла посмотреть ему в глаза.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ни в чём не нуждаюсь,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тихо сказала я. Мысль о том, что Бранфорд будет приносить мне подарки, была, по крайней мере, тревожащей. Кроме того, в этой комнате уже было больше того, что я могла захотеть или в чём когда</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нибудь стала </w:t>
      </w:r>
      <w:r w:rsidR="004144AB" w:rsidRPr="00737D1A">
        <w:rPr>
          <w:rFonts w:ascii="Times New Roman" w:hAnsi="Times New Roman" w:cs="Times New Roman"/>
          <w:sz w:val="24"/>
          <w:szCs w:val="24"/>
        </w:rPr>
        <w:t xml:space="preserve">бы </w:t>
      </w:r>
      <w:r w:rsidR="006C62BD" w:rsidRPr="00737D1A">
        <w:rPr>
          <w:rFonts w:ascii="Times New Roman" w:hAnsi="Times New Roman" w:cs="Times New Roman"/>
          <w:sz w:val="24"/>
          <w:szCs w:val="24"/>
        </w:rPr>
        <w:t>нуждаться.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Но чего хочешь ты?</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Ничего, мой… Бранфорд.</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Совсем ничего?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спросил он.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Знаешь, у меня есть средства. Я могу достать для тебя вс</w:t>
      </w:r>
      <w:r w:rsidR="004144AB" w:rsidRPr="00737D1A">
        <w:rPr>
          <w:rFonts w:ascii="Times New Roman" w:hAnsi="Times New Roman" w:cs="Times New Roman"/>
          <w:sz w:val="24"/>
          <w:szCs w:val="24"/>
        </w:rPr>
        <w:t>ё</w:t>
      </w:r>
      <w:r w:rsidR="006C62BD" w:rsidRPr="00737D1A">
        <w:rPr>
          <w:rFonts w:ascii="Times New Roman" w:hAnsi="Times New Roman" w:cs="Times New Roman"/>
          <w:sz w:val="24"/>
          <w:szCs w:val="24"/>
        </w:rPr>
        <w:t>, что пожелаешь. Наряды, украшения, экзотические фрукты… что угодно.</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Мне действительно ничего не нужно.</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ничего не желаешь?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спросил он, недоверие слышалось в его голосе.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Совсем ничего?</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Думаю, нет,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тихо ответила я. Начинала задаваться вопросом, правильно ли я отвечала. Должна ли была просить у него вещи? Принцесса Уитни, безусловно, требовала подарки от тех, кто хотел приехать в замок из соседних королевств, особенно, если человек являлся потенциальным поклонником.</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Хочешь</w:t>
      </w:r>
      <w:r w:rsidR="004144AB"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чтобы я снова поцеловал тебя?</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Его неожиданный вопрос застал меня врасплох, такого я совсем не ожидала. </w:t>
      </w:r>
      <w:r w:rsidR="004144AB" w:rsidRPr="00737D1A">
        <w:rPr>
          <w:rFonts w:ascii="Times New Roman" w:hAnsi="Times New Roman" w:cs="Times New Roman"/>
          <w:sz w:val="24"/>
          <w:szCs w:val="24"/>
        </w:rPr>
        <w:t>Я</w:t>
      </w:r>
      <w:r w:rsidRPr="00737D1A">
        <w:rPr>
          <w:rFonts w:ascii="Times New Roman" w:hAnsi="Times New Roman" w:cs="Times New Roman"/>
          <w:sz w:val="24"/>
          <w:szCs w:val="24"/>
        </w:rPr>
        <w:t xml:space="preserve"> посмотрела в его глаза, они были открытыми и игривыми. </w:t>
      </w:r>
      <w:r w:rsidR="00BE318D" w:rsidRPr="00737D1A">
        <w:rPr>
          <w:rFonts w:ascii="Times New Roman" w:hAnsi="Times New Roman" w:cs="Times New Roman"/>
          <w:sz w:val="24"/>
          <w:szCs w:val="24"/>
        </w:rPr>
        <w:t>А</w:t>
      </w:r>
      <w:r w:rsidRPr="00737D1A">
        <w:rPr>
          <w:rFonts w:ascii="Times New Roman" w:hAnsi="Times New Roman" w:cs="Times New Roman"/>
          <w:sz w:val="24"/>
          <w:szCs w:val="24"/>
        </w:rPr>
        <w:t xml:space="preserve"> рот растянулся в </w:t>
      </w:r>
      <w:r w:rsidR="00BE318D" w:rsidRPr="00737D1A">
        <w:rPr>
          <w:rFonts w:ascii="Times New Roman" w:hAnsi="Times New Roman" w:cs="Times New Roman"/>
          <w:sz w:val="24"/>
          <w:szCs w:val="24"/>
        </w:rPr>
        <w:t>лёгкой улыбке</w:t>
      </w:r>
      <w:r w:rsidRPr="00737D1A">
        <w:rPr>
          <w:rFonts w:ascii="Times New Roman" w:hAnsi="Times New Roman" w:cs="Times New Roman"/>
          <w:sz w:val="24"/>
          <w:szCs w:val="24"/>
        </w:rPr>
        <w:t>, когда Бранфорд высунул язык, увлажняя свою нижнюю губу.</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Хорошо,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сказала я</w:t>
      </w:r>
      <w:r w:rsidR="00BE318D" w:rsidRPr="00737D1A">
        <w:rPr>
          <w:rFonts w:ascii="Times New Roman" w:hAnsi="Times New Roman" w:cs="Times New Roman"/>
          <w:sz w:val="24"/>
          <w:szCs w:val="24"/>
        </w:rPr>
        <w:t>, и п</w:t>
      </w:r>
      <w:r w:rsidR="006C62BD" w:rsidRPr="00737D1A">
        <w:rPr>
          <w:rFonts w:ascii="Times New Roman" w:hAnsi="Times New Roman" w:cs="Times New Roman"/>
          <w:sz w:val="24"/>
          <w:szCs w:val="24"/>
        </w:rPr>
        <w:t>очувствова</w:t>
      </w:r>
      <w:r w:rsidR="00BE318D" w:rsidRPr="00737D1A">
        <w:rPr>
          <w:rFonts w:ascii="Times New Roman" w:hAnsi="Times New Roman" w:cs="Times New Roman"/>
          <w:sz w:val="24"/>
          <w:szCs w:val="24"/>
        </w:rPr>
        <w:t>ла</w:t>
      </w:r>
      <w:r w:rsidR="006C62BD" w:rsidRPr="00737D1A">
        <w:rPr>
          <w:rFonts w:ascii="Times New Roman" w:hAnsi="Times New Roman" w:cs="Times New Roman"/>
          <w:sz w:val="24"/>
          <w:szCs w:val="24"/>
        </w:rPr>
        <w:t xml:space="preserve">, </w:t>
      </w:r>
      <w:r w:rsidR="00BE318D" w:rsidRPr="00737D1A">
        <w:rPr>
          <w:rFonts w:ascii="Times New Roman" w:hAnsi="Times New Roman" w:cs="Times New Roman"/>
          <w:sz w:val="24"/>
          <w:szCs w:val="24"/>
        </w:rPr>
        <w:t>что краснею</w:t>
      </w:r>
      <w:r w:rsidR="006C62BD" w:rsidRPr="00737D1A">
        <w:rPr>
          <w:rFonts w:ascii="Times New Roman" w:hAnsi="Times New Roman" w:cs="Times New Roman"/>
          <w:sz w:val="24"/>
          <w:szCs w:val="24"/>
        </w:rPr>
        <w:t>, когда опускала свой взгляд на пол.</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Посмотри на меня, Александра!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он наклонился впер</w:t>
      </w:r>
      <w:r w:rsidR="004144AB" w:rsidRPr="00737D1A">
        <w:rPr>
          <w:rFonts w:ascii="Times New Roman" w:hAnsi="Times New Roman" w:cs="Times New Roman"/>
          <w:sz w:val="24"/>
          <w:szCs w:val="24"/>
        </w:rPr>
        <w:t>ё</w:t>
      </w:r>
      <w:r w:rsidR="006C62BD" w:rsidRPr="00737D1A">
        <w:rPr>
          <w:rFonts w:ascii="Times New Roman" w:hAnsi="Times New Roman" w:cs="Times New Roman"/>
          <w:sz w:val="24"/>
          <w:szCs w:val="24"/>
        </w:rPr>
        <w:t>д, его глаза смотрели в мои, пока Бранфорд не закрыл их, а губы не захватили мой рот. Он нежно поцеловал меня, а затем обхватил мо</w:t>
      </w:r>
      <w:r w:rsidR="004144AB"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лицо</w:t>
      </w:r>
      <w:r w:rsidR="004144AB" w:rsidRPr="00737D1A">
        <w:rPr>
          <w:rFonts w:ascii="Times New Roman" w:hAnsi="Times New Roman" w:cs="Times New Roman"/>
          <w:sz w:val="24"/>
          <w:szCs w:val="24"/>
        </w:rPr>
        <w:t xml:space="preserve"> руками</w:t>
      </w:r>
      <w:r w:rsidR="006C62BD" w:rsidRPr="00737D1A">
        <w:rPr>
          <w:rFonts w:ascii="Times New Roman" w:hAnsi="Times New Roman" w:cs="Times New Roman"/>
          <w:sz w:val="24"/>
          <w:szCs w:val="24"/>
        </w:rPr>
        <w:t xml:space="preserve">. Я почувствовала язык мужа, гладящий мои губы, и раскрыла для него свой рот. Услышала и почувствовала его слова у </w:t>
      </w:r>
      <w:r w:rsidR="004144AB" w:rsidRPr="00737D1A">
        <w:rPr>
          <w:rFonts w:ascii="Times New Roman" w:hAnsi="Times New Roman" w:cs="Times New Roman"/>
          <w:sz w:val="24"/>
          <w:szCs w:val="24"/>
        </w:rPr>
        <w:t>св</w:t>
      </w:r>
      <w:r w:rsidR="006C62BD" w:rsidRPr="00737D1A">
        <w:rPr>
          <w:rFonts w:ascii="Times New Roman" w:hAnsi="Times New Roman" w:cs="Times New Roman"/>
          <w:sz w:val="24"/>
          <w:szCs w:val="24"/>
        </w:rPr>
        <w:t>оих губ</w:t>
      </w:r>
      <w:r w:rsidR="004144AB"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Прикоснись ко мне.</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положила руки на его плеч</w:t>
      </w:r>
      <w:r w:rsidR="00BE318D" w:rsidRPr="00737D1A">
        <w:rPr>
          <w:rFonts w:ascii="Times New Roman" w:hAnsi="Times New Roman" w:cs="Times New Roman"/>
          <w:sz w:val="24"/>
          <w:szCs w:val="24"/>
        </w:rPr>
        <w:t>и</w:t>
      </w:r>
      <w:r w:rsidRPr="00737D1A">
        <w:rPr>
          <w:rFonts w:ascii="Times New Roman" w:hAnsi="Times New Roman" w:cs="Times New Roman"/>
          <w:sz w:val="24"/>
          <w:szCs w:val="24"/>
        </w:rPr>
        <w:t>, как делала раньше и углубила поцелуй. Бранфорд языком ласкал мой рот, одной рукой обхвати</w:t>
      </w:r>
      <w:r w:rsidR="004144AB" w:rsidRPr="00737D1A">
        <w:rPr>
          <w:rFonts w:ascii="Times New Roman" w:hAnsi="Times New Roman" w:cs="Times New Roman"/>
          <w:sz w:val="24"/>
          <w:szCs w:val="24"/>
        </w:rPr>
        <w:t>в</w:t>
      </w:r>
      <w:r w:rsidRPr="00737D1A">
        <w:rPr>
          <w:rFonts w:ascii="Times New Roman" w:hAnsi="Times New Roman" w:cs="Times New Roman"/>
          <w:sz w:val="24"/>
          <w:szCs w:val="24"/>
        </w:rPr>
        <w:t xml:space="preserve"> мой затылок, а другой скользил вокруг моей талии. Он притянул меня ближе к себе и на мгновение отпустил, перед тем как сменил угол наклона своей головы и стал снова и снова целовать. Я чувствовала эти странные покалывания на коже, там, где меня касались его руки, также как и в других </w:t>
      </w:r>
      <w:r w:rsidRPr="00737D1A">
        <w:rPr>
          <w:rFonts w:ascii="Times New Roman" w:hAnsi="Times New Roman" w:cs="Times New Roman"/>
          <w:sz w:val="24"/>
          <w:szCs w:val="24"/>
        </w:rPr>
        <w:lastRenderedPageBreak/>
        <w:t>частях тела и заметила, что медленно поднял</w:t>
      </w:r>
      <w:r w:rsidR="00BE318D" w:rsidRPr="00737D1A">
        <w:rPr>
          <w:rFonts w:ascii="Times New Roman" w:hAnsi="Times New Roman" w:cs="Times New Roman"/>
          <w:sz w:val="24"/>
          <w:szCs w:val="24"/>
        </w:rPr>
        <w:t>а свои руки</w:t>
      </w:r>
      <w:r w:rsidRPr="00737D1A">
        <w:rPr>
          <w:rFonts w:ascii="Times New Roman" w:hAnsi="Times New Roman" w:cs="Times New Roman"/>
          <w:sz w:val="24"/>
          <w:szCs w:val="24"/>
        </w:rPr>
        <w:t xml:space="preserve"> вверх, запутываясь в его волосах. Я была удивлена их мягкости, пока с л</w:t>
      </w:r>
      <w:r w:rsidR="004144AB" w:rsidRPr="00737D1A">
        <w:rPr>
          <w:rFonts w:ascii="Times New Roman" w:hAnsi="Times New Roman" w:cs="Times New Roman"/>
          <w:sz w:val="24"/>
          <w:szCs w:val="24"/>
        </w:rPr>
        <w:t>ё</w:t>
      </w:r>
      <w:r w:rsidRPr="00737D1A">
        <w:rPr>
          <w:rFonts w:ascii="Times New Roman" w:hAnsi="Times New Roman" w:cs="Times New Roman"/>
          <w:sz w:val="24"/>
          <w:szCs w:val="24"/>
        </w:rPr>
        <w:t>гкостью скользила сквозь них пальцами.</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Бранфорд застонал у моих губ и крепче прижал </w:t>
      </w:r>
      <w:r w:rsidR="004144AB" w:rsidRPr="00737D1A">
        <w:rPr>
          <w:rFonts w:ascii="Times New Roman" w:hAnsi="Times New Roman" w:cs="Times New Roman"/>
          <w:sz w:val="24"/>
          <w:szCs w:val="24"/>
        </w:rPr>
        <w:t>к себе</w:t>
      </w:r>
      <w:r w:rsidRPr="00737D1A">
        <w:rPr>
          <w:rFonts w:ascii="Times New Roman" w:hAnsi="Times New Roman" w:cs="Times New Roman"/>
          <w:sz w:val="24"/>
          <w:szCs w:val="24"/>
        </w:rPr>
        <w:t>. Я могла чувствовать реакцию его тела на нашу близость, прижавшуюся к моему животу. Сердце стало бешено биться в моей груди, а он отстранился назад ровно настолько, чтобы убрать свою руку с моей шеи, скользнуть ею по моим б</w:t>
      </w:r>
      <w:r w:rsidR="004144AB" w:rsidRPr="00737D1A">
        <w:rPr>
          <w:rFonts w:ascii="Times New Roman" w:hAnsi="Times New Roman" w:cs="Times New Roman"/>
          <w:sz w:val="24"/>
          <w:szCs w:val="24"/>
        </w:rPr>
        <w:t>ё</w:t>
      </w:r>
      <w:r w:rsidRPr="00737D1A">
        <w:rPr>
          <w:rFonts w:ascii="Times New Roman" w:hAnsi="Times New Roman" w:cs="Times New Roman"/>
          <w:sz w:val="24"/>
          <w:szCs w:val="24"/>
        </w:rPr>
        <w:t>драм и обхватить грудь. Бранфорд слегка приподнял е</w:t>
      </w:r>
      <w:r w:rsidR="004144AB" w:rsidRPr="00737D1A">
        <w:rPr>
          <w:rFonts w:ascii="Times New Roman" w:hAnsi="Times New Roman" w:cs="Times New Roman"/>
          <w:sz w:val="24"/>
          <w:szCs w:val="24"/>
        </w:rPr>
        <w:t>ё</w:t>
      </w:r>
      <w:r w:rsidRPr="00737D1A">
        <w:rPr>
          <w:rFonts w:ascii="Times New Roman" w:hAnsi="Times New Roman" w:cs="Times New Roman"/>
          <w:sz w:val="24"/>
          <w:szCs w:val="24"/>
        </w:rPr>
        <w:t xml:space="preserve"> и его большой палец скользнул по моему соску. Я почувствовала, как </w:t>
      </w:r>
      <w:r w:rsidR="004144AB" w:rsidRPr="00737D1A">
        <w:rPr>
          <w:rFonts w:ascii="Times New Roman" w:hAnsi="Times New Roman" w:cs="Times New Roman"/>
          <w:sz w:val="24"/>
          <w:szCs w:val="24"/>
        </w:rPr>
        <w:t>тот</w:t>
      </w:r>
      <w:r w:rsidRPr="00737D1A">
        <w:rPr>
          <w:rFonts w:ascii="Times New Roman" w:hAnsi="Times New Roman" w:cs="Times New Roman"/>
          <w:sz w:val="24"/>
          <w:szCs w:val="24"/>
        </w:rPr>
        <w:t xml:space="preserve"> затвердел от его прикосновения, а муж продолжал исследовать мой рот своим языком.</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хочу увидеть тебя,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 Бранфорд</w:t>
      </w:r>
      <w:r w:rsidR="004144AB"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 xml:space="preserve">отстранившись. Он посмотрел мне в глаза и передвинул свои руки от моей груди к завязкам </w:t>
      </w:r>
      <w:r w:rsidR="00F91504" w:rsidRPr="00737D1A">
        <w:rPr>
          <w:rFonts w:ascii="Times New Roman" w:hAnsi="Times New Roman" w:cs="Times New Roman"/>
          <w:sz w:val="24"/>
          <w:szCs w:val="24"/>
        </w:rPr>
        <w:t>впереди</w:t>
      </w:r>
      <w:r w:rsidR="006C62BD" w:rsidRPr="00737D1A">
        <w:rPr>
          <w:rFonts w:ascii="Times New Roman" w:hAnsi="Times New Roman" w:cs="Times New Roman"/>
          <w:sz w:val="24"/>
          <w:szCs w:val="24"/>
        </w:rPr>
        <w:t xml:space="preserve"> платья. На секунду муж остановился, и я поняла, что </w:t>
      </w:r>
      <w:r w:rsidR="00BE318D" w:rsidRPr="00737D1A">
        <w:rPr>
          <w:rFonts w:ascii="Times New Roman" w:hAnsi="Times New Roman" w:cs="Times New Roman"/>
          <w:sz w:val="24"/>
          <w:szCs w:val="24"/>
        </w:rPr>
        <w:t>принц</w:t>
      </w:r>
      <w:r w:rsidR="006C62BD" w:rsidRPr="00737D1A">
        <w:rPr>
          <w:rFonts w:ascii="Times New Roman" w:hAnsi="Times New Roman" w:cs="Times New Roman"/>
          <w:sz w:val="24"/>
          <w:szCs w:val="24"/>
        </w:rPr>
        <w:t xml:space="preserve"> ждал моего возражения на его желание. Я кивнула, </w:t>
      </w:r>
      <w:r w:rsidR="00BE318D" w:rsidRPr="00737D1A">
        <w:rPr>
          <w:rFonts w:ascii="Times New Roman" w:hAnsi="Times New Roman" w:cs="Times New Roman"/>
          <w:sz w:val="24"/>
          <w:szCs w:val="24"/>
        </w:rPr>
        <w:t>не отрывая от него свой взгляд</w:t>
      </w:r>
      <w:r w:rsidR="006C62BD" w:rsidRPr="00737D1A">
        <w:rPr>
          <w:rFonts w:ascii="Times New Roman" w:hAnsi="Times New Roman" w:cs="Times New Roman"/>
          <w:sz w:val="24"/>
          <w:szCs w:val="24"/>
        </w:rPr>
        <w:t>, и попыталась проконтролировать сво</w:t>
      </w:r>
      <w:r w:rsidR="00F91504"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дыхание, пока </w:t>
      </w:r>
      <w:r w:rsidR="00BE318D" w:rsidRPr="00737D1A">
        <w:rPr>
          <w:rFonts w:ascii="Times New Roman" w:hAnsi="Times New Roman" w:cs="Times New Roman"/>
          <w:sz w:val="24"/>
          <w:szCs w:val="24"/>
        </w:rPr>
        <w:t>он развязывал</w:t>
      </w:r>
      <w:r w:rsidR="006C62BD" w:rsidRPr="00737D1A">
        <w:rPr>
          <w:rFonts w:ascii="Times New Roman" w:hAnsi="Times New Roman" w:cs="Times New Roman"/>
          <w:sz w:val="24"/>
          <w:szCs w:val="24"/>
        </w:rPr>
        <w:t xml:space="preserve"> ленты и вытягивал их из петель. Бранфорд опустил взгляд, когда кружево распахнулось, и моя шея ещ</w:t>
      </w:r>
      <w:r w:rsidR="00F91504"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больше открылась его взору. </w:t>
      </w:r>
      <w:r w:rsidR="00BE318D" w:rsidRPr="00737D1A">
        <w:rPr>
          <w:rFonts w:ascii="Times New Roman" w:hAnsi="Times New Roman" w:cs="Times New Roman"/>
          <w:sz w:val="24"/>
          <w:szCs w:val="24"/>
        </w:rPr>
        <w:t>Муж</w:t>
      </w:r>
      <w:r w:rsidR="006C62BD" w:rsidRPr="00737D1A">
        <w:rPr>
          <w:rFonts w:ascii="Times New Roman" w:hAnsi="Times New Roman" w:cs="Times New Roman"/>
          <w:sz w:val="24"/>
          <w:szCs w:val="24"/>
        </w:rPr>
        <w:t xml:space="preserve"> наклонил голову и поцеловал край </w:t>
      </w:r>
      <w:r w:rsidR="00F91504" w:rsidRPr="00737D1A">
        <w:rPr>
          <w:rFonts w:ascii="Times New Roman" w:hAnsi="Times New Roman" w:cs="Times New Roman"/>
          <w:sz w:val="24"/>
          <w:szCs w:val="24"/>
        </w:rPr>
        <w:t xml:space="preserve">одежды </w:t>
      </w:r>
      <w:r w:rsidR="006C62BD" w:rsidRPr="00737D1A">
        <w:rPr>
          <w:rFonts w:ascii="Times New Roman" w:hAnsi="Times New Roman" w:cs="Times New Roman"/>
          <w:sz w:val="24"/>
          <w:szCs w:val="24"/>
        </w:rPr>
        <w:t xml:space="preserve">по линии моих скул, затем </w:t>
      </w:r>
      <w:r w:rsidR="00F91504" w:rsidRPr="00737D1A">
        <w:rPr>
          <w:rFonts w:ascii="Times New Roman" w:hAnsi="Times New Roman" w:cs="Times New Roman"/>
          <w:sz w:val="24"/>
          <w:szCs w:val="24"/>
        </w:rPr>
        <w:t>шею</w:t>
      </w:r>
      <w:r w:rsidR="006C62BD" w:rsidRPr="00737D1A">
        <w:rPr>
          <w:rFonts w:ascii="Times New Roman" w:hAnsi="Times New Roman" w:cs="Times New Roman"/>
          <w:sz w:val="24"/>
          <w:szCs w:val="24"/>
        </w:rPr>
        <w:t xml:space="preserve">, продвигаясь </w:t>
      </w:r>
      <w:r w:rsidR="00F91504" w:rsidRPr="00737D1A">
        <w:rPr>
          <w:rFonts w:ascii="Times New Roman" w:hAnsi="Times New Roman" w:cs="Times New Roman"/>
          <w:sz w:val="24"/>
          <w:szCs w:val="24"/>
        </w:rPr>
        <w:t>по</w:t>
      </w:r>
      <w:r w:rsidR="006C62BD" w:rsidRPr="00737D1A">
        <w:rPr>
          <w:rFonts w:ascii="Times New Roman" w:hAnsi="Times New Roman" w:cs="Times New Roman"/>
          <w:sz w:val="24"/>
          <w:szCs w:val="24"/>
        </w:rPr>
        <w:t xml:space="preserve"> коже, которую обнажил. Про</w:t>
      </w:r>
      <w:r w:rsidR="00F91504" w:rsidRPr="00737D1A">
        <w:rPr>
          <w:rFonts w:ascii="Times New Roman" w:hAnsi="Times New Roman" w:cs="Times New Roman"/>
          <w:sz w:val="24"/>
          <w:szCs w:val="24"/>
        </w:rPr>
        <w:t>вёл</w:t>
      </w:r>
      <w:r w:rsidR="006C62BD" w:rsidRPr="00737D1A">
        <w:rPr>
          <w:rFonts w:ascii="Times New Roman" w:hAnsi="Times New Roman" w:cs="Times New Roman"/>
          <w:sz w:val="24"/>
          <w:szCs w:val="24"/>
        </w:rPr>
        <w:t xml:space="preserve"> губами по ключице, пока своими пальцами продолжал ещ</w:t>
      </w:r>
      <w:r w:rsidR="00F91504"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больше раскрывать мо</w:t>
      </w:r>
      <w:r w:rsidR="00F91504"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платье.</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сильнее схватила его за волосы, когда он стянул материал с моих плеч и обнажил для своего взора верхнюю часть груди. Бранфорд пристально посмотрел на не</w:t>
      </w:r>
      <w:r w:rsidR="00F91504" w:rsidRPr="00737D1A">
        <w:rPr>
          <w:rFonts w:ascii="Times New Roman" w:hAnsi="Times New Roman" w:cs="Times New Roman"/>
          <w:sz w:val="24"/>
          <w:szCs w:val="24"/>
        </w:rPr>
        <w:t>ё</w:t>
      </w:r>
      <w:r w:rsidRPr="00737D1A">
        <w:rPr>
          <w:rFonts w:ascii="Times New Roman" w:hAnsi="Times New Roman" w:cs="Times New Roman"/>
          <w:sz w:val="24"/>
          <w:szCs w:val="24"/>
        </w:rPr>
        <w:t xml:space="preserve">, и когда я сама опустила свой взгляд, то увидела верхний полукруг ореолов вокруг </w:t>
      </w:r>
      <w:r w:rsidR="00BE318D" w:rsidRPr="00737D1A">
        <w:rPr>
          <w:rFonts w:ascii="Times New Roman" w:hAnsi="Times New Roman" w:cs="Times New Roman"/>
          <w:sz w:val="24"/>
          <w:szCs w:val="24"/>
        </w:rPr>
        <w:t>св</w:t>
      </w:r>
      <w:r w:rsidRPr="00737D1A">
        <w:rPr>
          <w:rFonts w:ascii="Times New Roman" w:hAnsi="Times New Roman" w:cs="Times New Roman"/>
          <w:sz w:val="24"/>
          <w:szCs w:val="24"/>
        </w:rPr>
        <w:t>оих сосков в лучах света полуденного солнца, пробивавшихся через окно. Я прикусила нижнюю губу и снова посмотрела в глаза</w:t>
      </w:r>
      <w:r w:rsidR="00F91504" w:rsidRPr="00737D1A">
        <w:rPr>
          <w:rFonts w:ascii="Times New Roman" w:hAnsi="Times New Roman" w:cs="Times New Roman"/>
          <w:sz w:val="24"/>
          <w:szCs w:val="24"/>
        </w:rPr>
        <w:t xml:space="preserve"> Бранфорда</w:t>
      </w:r>
      <w:r w:rsidRPr="00737D1A">
        <w:rPr>
          <w:rFonts w:ascii="Times New Roman" w:hAnsi="Times New Roman" w:cs="Times New Roman"/>
          <w:sz w:val="24"/>
          <w:szCs w:val="24"/>
        </w:rPr>
        <w:t xml:space="preserve">, задаваясь вопросом, что </w:t>
      </w:r>
      <w:r w:rsidR="00F91504" w:rsidRPr="00737D1A">
        <w:rPr>
          <w:rFonts w:ascii="Times New Roman" w:hAnsi="Times New Roman" w:cs="Times New Roman"/>
          <w:sz w:val="24"/>
          <w:szCs w:val="24"/>
        </w:rPr>
        <w:t>муж</w:t>
      </w:r>
      <w:r w:rsidRPr="00737D1A">
        <w:rPr>
          <w:rFonts w:ascii="Times New Roman" w:hAnsi="Times New Roman" w:cs="Times New Roman"/>
          <w:sz w:val="24"/>
          <w:szCs w:val="24"/>
        </w:rPr>
        <w:t xml:space="preserve"> думал обо мне. На мгновение он застыл, а затем снова </w:t>
      </w:r>
      <w:r w:rsidR="00BE318D" w:rsidRPr="00737D1A">
        <w:rPr>
          <w:rFonts w:ascii="Times New Roman" w:hAnsi="Times New Roman" w:cs="Times New Roman"/>
          <w:sz w:val="24"/>
          <w:szCs w:val="24"/>
        </w:rPr>
        <w:t xml:space="preserve">поднял </w:t>
      </w:r>
      <w:r w:rsidR="00EB39FC" w:rsidRPr="00737D1A">
        <w:rPr>
          <w:rFonts w:ascii="Times New Roman" w:hAnsi="Times New Roman" w:cs="Times New Roman"/>
          <w:sz w:val="24"/>
          <w:szCs w:val="24"/>
        </w:rPr>
        <w:t>глаза</w:t>
      </w:r>
      <w:r w:rsidRPr="00737D1A">
        <w:rPr>
          <w:rFonts w:ascii="Times New Roman" w:hAnsi="Times New Roman" w:cs="Times New Roman"/>
          <w:sz w:val="24"/>
          <w:szCs w:val="24"/>
        </w:rPr>
        <w:t>.</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я нравлюсь тебе?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задала </w:t>
      </w:r>
      <w:r w:rsidR="00F91504" w:rsidRPr="00737D1A">
        <w:rPr>
          <w:rFonts w:ascii="Times New Roman" w:hAnsi="Times New Roman" w:cs="Times New Roman"/>
          <w:sz w:val="24"/>
          <w:szCs w:val="24"/>
        </w:rPr>
        <w:t xml:space="preserve">я </w:t>
      </w:r>
      <w:r w:rsidR="006C62BD" w:rsidRPr="00737D1A">
        <w:rPr>
          <w:rFonts w:ascii="Times New Roman" w:hAnsi="Times New Roman" w:cs="Times New Roman"/>
          <w:sz w:val="24"/>
          <w:szCs w:val="24"/>
        </w:rPr>
        <w:t>вопрос. Его глаза были т</w:t>
      </w:r>
      <w:r w:rsidR="00F91504" w:rsidRPr="00737D1A">
        <w:rPr>
          <w:rFonts w:ascii="Times New Roman" w:hAnsi="Times New Roman" w:cs="Times New Roman"/>
          <w:sz w:val="24"/>
          <w:szCs w:val="24"/>
        </w:rPr>
        <w:t>ё</w:t>
      </w:r>
      <w:r w:rsidR="006C62BD" w:rsidRPr="00737D1A">
        <w:rPr>
          <w:rFonts w:ascii="Times New Roman" w:hAnsi="Times New Roman" w:cs="Times New Roman"/>
          <w:sz w:val="24"/>
          <w:szCs w:val="24"/>
        </w:rPr>
        <w:t>мными</w:t>
      </w:r>
      <w:r w:rsidR="00F91504"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даже в свете ярких солнечных лучей, о</w:t>
      </w:r>
      <w:r w:rsidR="00F91504" w:rsidRPr="00737D1A">
        <w:rPr>
          <w:rFonts w:ascii="Times New Roman" w:hAnsi="Times New Roman" w:cs="Times New Roman"/>
          <w:sz w:val="24"/>
          <w:szCs w:val="24"/>
        </w:rPr>
        <w:t>свещающих</w:t>
      </w:r>
      <w:r w:rsidR="006C62BD" w:rsidRPr="00737D1A">
        <w:rPr>
          <w:rFonts w:ascii="Times New Roman" w:hAnsi="Times New Roman" w:cs="Times New Roman"/>
          <w:sz w:val="24"/>
          <w:szCs w:val="24"/>
        </w:rPr>
        <w:t xml:space="preserve"> нас. Я быстро отвела взгляд, уверенная, что муж наш</w:t>
      </w:r>
      <w:r w:rsidR="00F91504" w:rsidRPr="00737D1A">
        <w:rPr>
          <w:rFonts w:ascii="Times New Roman" w:hAnsi="Times New Roman" w:cs="Times New Roman"/>
          <w:sz w:val="24"/>
          <w:szCs w:val="24"/>
        </w:rPr>
        <w:t>ё</w:t>
      </w:r>
      <w:r w:rsidR="006C62BD" w:rsidRPr="00737D1A">
        <w:rPr>
          <w:rFonts w:ascii="Times New Roman" w:hAnsi="Times New Roman" w:cs="Times New Roman"/>
          <w:sz w:val="24"/>
          <w:szCs w:val="24"/>
        </w:rPr>
        <w:t>л во мне изъян, пока не услышала его хриплый голос</w:t>
      </w:r>
      <w:r w:rsidR="00F91504" w:rsidRPr="00737D1A">
        <w:rPr>
          <w:rFonts w:ascii="Times New Roman" w:hAnsi="Times New Roman" w:cs="Times New Roman"/>
          <w:sz w:val="24"/>
          <w:szCs w:val="24"/>
        </w:rPr>
        <w:t>:</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Ослепительная,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наконец</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то</w:t>
      </w:r>
      <w:r w:rsidR="00F91504"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сказал он. И снова опустил на меня свой взгляд, пока слова свободно покидали его уста</w:t>
      </w:r>
      <w:r w:rsidR="00F91504"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Невероятная. Красивая и манящая. Ты идеальная, жена моя.</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Его дыхание обжигало кожу, когда он целовал </w:t>
      </w:r>
      <w:r w:rsidR="00F91504" w:rsidRPr="00737D1A">
        <w:rPr>
          <w:rFonts w:ascii="Times New Roman" w:hAnsi="Times New Roman" w:cs="Times New Roman"/>
          <w:sz w:val="24"/>
          <w:szCs w:val="24"/>
        </w:rPr>
        <w:t xml:space="preserve">ключицу с другой стороны, а </w:t>
      </w:r>
      <w:r w:rsidRPr="00737D1A">
        <w:rPr>
          <w:rFonts w:ascii="Times New Roman" w:hAnsi="Times New Roman" w:cs="Times New Roman"/>
          <w:sz w:val="24"/>
          <w:szCs w:val="24"/>
        </w:rPr>
        <w:t>затем вернулся к моей ше</w:t>
      </w:r>
      <w:r w:rsidR="00BE318D" w:rsidRPr="00737D1A">
        <w:rPr>
          <w:rFonts w:ascii="Times New Roman" w:hAnsi="Times New Roman" w:cs="Times New Roman"/>
          <w:sz w:val="24"/>
          <w:szCs w:val="24"/>
        </w:rPr>
        <w:t>е</w:t>
      </w:r>
      <w:r w:rsidRPr="00737D1A">
        <w:rPr>
          <w:rFonts w:ascii="Times New Roman" w:hAnsi="Times New Roman" w:cs="Times New Roman"/>
          <w:sz w:val="24"/>
          <w:szCs w:val="24"/>
        </w:rPr>
        <w:t>. Я чувствовала его язык, скользящий по коже, и чувствовала</w:t>
      </w:r>
      <w:r w:rsidR="00BE318D"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как </w:t>
      </w:r>
      <w:r w:rsidR="00F91504" w:rsidRPr="00737D1A">
        <w:rPr>
          <w:rFonts w:ascii="Times New Roman" w:hAnsi="Times New Roman" w:cs="Times New Roman"/>
          <w:sz w:val="24"/>
          <w:szCs w:val="24"/>
        </w:rPr>
        <w:t>он проводил вверх по моим бокам своими руками</w:t>
      </w:r>
      <w:r w:rsidRPr="00737D1A">
        <w:rPr>
          <w:rFonts w:ascii="Times New Roman" w:hAnsi="Times New Roman" w:cs="Times New Roman"/>
          <w:sz w:val="24"/>
          <w:szCs w:val="24"/>
        </w:rPr>
        <w:t xml:space="preserve">. Бранфорд </w:t>
      </w:r>
      <w:r w:rsidR="00BE57FE" w:rsidRPr="00737D1A">
        <w:rPr>
          <w:rFonts w:ascii="Times New Roman" w:hAnsi="Times New Roman" w:cs="Times New Roman"/>
          <w:sz w:val="24"/>
          <w:szCs w:val="24"/>
        </w:rPr>
        <w:t>погладил</w:t>
      </w:r>
      <w:r w:rsidRPr="00737D1A">
        <w:rPr>
          <w:rFonts w:ascii="Times New Roman" w:hAnsi="Times New Roman" w:cs="Times New Roman"/>
          <w:sz w:val="24"/>
          <w:szCs w:val="24"/>
        </w:rPr>
        <w:t xml:space="preserve"> пальцам по моему плечу, а затем резко остановился и ахнул</w:t>
      </w:r>
      <w:r w:rsidR="00F91504" w:rsidRPr="00737D1A">
        <w:rPr>
          <w:rFonts w:ascii="Times New Roman" w:hAnsi="Times New Roman" w:cs="Times New Roman"/>
          <w:sz w:val="24"/>
          <w:szCs w:val="24"/>
        </w:rPr>
        <w:t>:</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w:t>
      </w:r>
      <w:r w:rsidR="00F91504" w:rsidRPr="00737D1A">
        <w:rPr>
          <w:rFonts w:ascii="Times New Roman" w:hAnsi="Times New Roman" w:cs="Times New Roman"/>
          <w:sz w:val="24"/>
          <w:szCs w:val="24"/>
        </w:rPr>
        <w:t xml:space="preserve">Это я </w:t>
      </w:r>
      <w:r w:rsidR="006C62BD" w:rsidRPr="00737D1A">
        <w:rPr>
          <w:rFonts w:ascii="Times New Roman" w:hAnsi="Times New Roman" w:cs="Times New Roman"/>
          <w:sz w:val="24"/>
          <w:szCs w:val="24"/>
        </w:rPr>
        <w:t>сделал с тобой?</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 xml:space="preserve">Я вздрогнула, когда </w:t>
      </w:r>
      <w:r w:rsidR="00BE57FE" w:rsidRPr="00737D1A">
        <w:rPr>
          <w:rFonts w:ascii="Times New Roman" w:hAnsi="Times New Roman" w:cs="Times New Roman"/>
          <w:sz w:val="24"/>
          <w:szCs w:val="24"/>
        </w:rPr>
        <w:t>он коснулся пальцами</w:t>
      </w:r>
      <w:r w:rsidRPr="00737D1A">
        <w:rPr>
          <w:rFonts w:ascii="Times New Roman" w:hAnsi="Times New Roman" w:cs="Times New Roman"/>
          <w:sz w:val="24"/>
          <w:szCs w:val="24"/>
        </w:rPr>
        <w:t xml:space="preserve"> покрасневшей области на мо</w:t>
      </w:r>
      <w:r w:rsidR="00BE57FE" w:rsidRPr="00737D1A">
        <w:rPr>
          <w:rFonts w:ascii="Times New Roman" w:hAnsi="Times New Roman" w:cs="Times New Roman"/>
          <w:sz w:val="24"/>
          <w:szCs w:val="24"/>
        </w:rPr>
        <w:t>ё</w:t>
      </w:r>
      <w:r w:rsidRPr="00737D1A">
        <w:rPr>
          <w:rFonts w:ascii="Times New Roman" w:hAnsi="Times New Roman" w:cs="Times New Roman"/>
          <w:sz w:val="24"/>
          <w:szCs w:val="24"/>
        </w:rPr>
        <w:t xml:space="preserve">м плече, </w:t>
      </w:r>
      <w:r w:rsidR="00BE57FE" w:rsidRPr="00737D1A">
        <w:rPr>
          <w:rFonts w:ascii="Times New Roman" w:hAnsi="Times New Roman" w:cs="Times New Roman"/>
          <w:sz w:val="24"/>
          <w:szCs w:val="24"/>
        </w:rPr>
        <w:t>того места, которым я ударилась</w:t>
      </w:r>
      <w:r w:rsidRPr="00737D1A">
        <w:rPr>
          <w:rFonts w:ascii="Times New Roman" w:hAnsi="Times New Roman" w:cs="Times New Roman"/>
          <w:sz w:val="24"/>
          <w:szCs w:val="24"/>
        </w:rPr>
        <w:t xml:space="preserve"> о каменную стену. </w:t>
      </w:r>
      <w:r w:rsidR="00BE318D" w:rsidRPr="00737D1A">
        <w:rPr>
          <w:rFonts w:ascii="Times New Roman" w:hAnsi="Times New Roman" w:cs="Times New Roman"/>
          <w:sz w:val="24"/>
          <w:szCs w:val="24"/>
        </w:rPr>
        <w:t>Затем п</w:t>
      </w:r>
      <w:r w:rsidRPr="00737D1A">
        <w:rPr>
          <w:rFonts w:ascii="Times New Roman" w:hAnsi="Times New Roman" w:cs="Times New Roman"/>
          <w:sz w:val="24"/>
          <w:szCs w:val="24"/>
        </w:rPr>
        <w:t>осмотрела на Бранфорда и увидела, что он закрыл глаза и сжал челюсть.</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когда</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нибудь сможешь простить меня за это?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спросил </w:t>
      </w:r>
      <w:r w:rsidR="00BE57FE" w:rsidRPr="00737D1A">
        <w:rPr>
          <w:rFonts w:ascii="Times New Roman" w:hAnsi="Times New Roman" w:cs="Times New Roman"/>
          <w:sz w:val="24"/>
          <w:szCs w:val="24"/>
        </w:rPr>
        <w:t>муж</w:t>
      </w:r>
      <w:r w:rsidR="006C62BD" w:rsidRPr="00737D1A">
        <w:rPr>
          <w:rFonts w:ascii="Times New Roman" w:hAnsi="Times New Roman" w:cs="Times New Roman"/>
          <w:sz w:val="24"/>
          <w:szCs w:val="24"/>
        </w:rPr>
        <w:t>.</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Конечно, мой лорд,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ответ машинально сорвался с моих губ.</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вздохнул, уронил свои руки и отступил от меня.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Когда ты расскажешь мне, что у тебя на душе?</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не понимаю.</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Это</w:t>
      </w:r>
      <w:r w:rsidR="00BE57FE"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безусловно</w:t>
      </w:r>
      <w:r w:rsidR="00BE57FE"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 xml:space="preserve">больно. Мне бы </w:t>
      </w:r>
      <w:r w:rsidR="00EB39FC" w:rsidRPr="00737D1A">
        <w:rPr>
          <w:rFonts w:ascii="Times New Roman" w:hAnsi="Times New Roman" w:cs="Times New Roman"/>
          <w:sz w:val="24"/>
          <w:szCs w:val="24"/>
        </w:rPr>
        <w:t>хотелось,</w:t>
      </w:r>
      <w:r w:rsidR="006C62BD" w:rsidRPr="00737D1A">
        <w:rPr>
          <w:rFonts w:ascii="Times New Roman" w:hAnsi="Times New Roman" w:cs="Times New Roman"/>
          <w:sz w:val="24"/>
          <w:szCs w:val="24"/>
        </w:rPr>
        <w:t xml:space="preserve"> чтобы ты… я не знаю… накричала на меня или ещ</w:t>
      </w:r>
      <w:r w:rsidR="00BE57FE"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что</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нибудь. Сказала</w:t>
      </w:r>
      <w:r w:rsidR="00BE57FE"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 xml:space="preserve">каким </w:t>
      </w:r>
      <w:r w:rsidR="00BE57FE" w:rsidRPr="00737D1A">
        <w:rPr>
          <w:rFonts w:ascii="Times New Roman" w:hAnsi="Times New Roman" w:cs="Times New Roman"/>
          <w:sz w:val="24"/>
          <w:szCs w:val="24"/>
        </w:rPr>
        <w:t xml:space="preserve">был </w:t>
      </w:r>
      <w:r w:rsidR="006C62BD" w:rsidRPr="00737D1A">
        <w:rPr>
          <w:rFonts w:ascii="Times New Roman" w:hAnsi="Times New Roman" w:cs="Times New Roman"/>
          <w:sz w:val="24"/>
          <w:szCs w:val="24"/>
        </w:rPr>
        <w:t>ужасным мужем, чтобы я мог молить и обещать больше никогда не делать с тобой такого.</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Накричать на тебя?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из меня вырвался истеричный смех.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Нет, не думаю, что смогла бы сделать </w:t>
      </w:r>
      <w:r w:rsidR="00BE57FE" w:rsidRPr="00737D1A">
        <w:rPr>
          <w:rFonts w:ascii="Times New Roman" w:hAnsi="Times New Roman" w:cs="Times New Roman"/>
          <w:sz w:val="24"/>
          <w:szCs w:val="24"/>
        </w:rPr>
        <w:t>так</w:t>
      </w:r>
      <w:r w:rsidR="006C62BD" w:rsidRPr="00737D1A">
        <w:rPr>
          <w:rFonts w:ascii="Times New Roman" w:hAnsi="Times New Roman" w:cs="Times New Roman"/>
          <w:sz w:val="24"/>
          <w:szCs w:val="24"/>
        </w:rPr>
        <w:t>.</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Почему нет?</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ты…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заикалась собственными словами. Он хотел, чтобы я поняла правила его благородной жизни, но сам не мог понять мою жизнь простолюдинки.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принц, Бранфорд. Я никогда не смогу проявить такое неуважение.</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Что</w:t>
      </w:r>
      <w:r w:rsidR="00BE57FE"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 xml:space="preserve">если я этого заслуживаю?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он опустился в одно из кресел рядом с камином и уставился на меня. Дотянувшись до кра</w:t>
      </w:r>
      <w:r w:rsidR="00BE57FE" w:rsidRPr="00737D1A">
        <w:rPr>
          <w:rFonts w:ascii="Times New Roman" w:hAnsi="Times New Roman" w:cs="Times New Roman"/>
          <w:sz w:val="24"/>
          <w:szCs w:val="24"/>
        </w:rPr>
        <w:t>ё</w:t>
      </w:r>
      <w:r w:rsidR="006C62BD" w:rsidRPr="00737D1A">
        <w:rPr>
          <w:rFonts w:ascii="Times New Roman" w:hAnsi="Times New Roman" w:cs="Times New Roman"/>
          <w:sz w:val="24"/>
          <w:szCs w:val="24"/>
        </w:rPr>
        <w:t>в своего раскрытого платья, я натянула ткань обратно на грудь и плечи, пряча обнаж</w:t>
      </w:r>
      <w:r w:rsidR="00BE57FE" w:rsidRPr="00737D1A">
        <w:rPr>
          <w:rFonts w:ascii="Times New Roman" w:hAnsi="Times New Roman" w:cs="Times New Roman"/>
          <w:sz w:val="24"/>
          <w:szCs w:val="24"/>
        </w:rPr>
        <w:t>ё</w:t>
      </w:r>
      <w:r w:rsidR="006C62BD" w:rsidRPr="00737D1A">
        <w:rPr>
          <w:rFonts w:ascii="Times New Roman" w:hAnsi="Times New Roman" w:cs="Times New Roman"/>
          <w:sz w:val="24"/>
          <w:szCs w:val="24"/>
        </w:rPr>
        <w:t>нную кожу. Отвернувшись от него и снова пытаясь прикрыться.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не понимаю, что ты имеешь в виду.</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За это я заслужил твой гнев, Александра.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не злюсь.</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Как ты можешь не злиться?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Одно из моих предписаний</w:t>
      </w:r>
      <w:r w:rsidR="00CA08AF" w:rsidRPr="00737D1A">
        <w:rPr>
          <w:rFonts w:ascii="Times New Roman" w:hAnsi="Times New Roman" w:cs="Times New Roman"/>
          <w:sz w:val="24"/>
          <w:szCs w:val="24"/>
        </w:rPr>
        <w:t xml:space="preserve"> </w:t>
      </w:r>
      <w:r w:rsidR="001819BC" w:rsidRPr="00737D1A">
        <w:rPr>
          <w:rFonts w:ascii="Times New Roman" w:hAnsi="Times New Roman" w:cs="Times New Roman"/>
          <w:sz w:val="24"/>
          <w:szCs w:val="24"/>
        </w:rPr>
        <w:t>—</w:t>
      </w:r>
      <w:r w:rsidR="00CA08AF"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 xml:space="preserve">никогда не злиться на такого, как ты,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ответила 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Это</w:t>
      </w:r>
      <w:r w:rsidR="00BE57FE"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вероятно</w:t>
      </w:r>
      <w:r w:rsidR="00BE57FE"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был один из первых уроков, который я выучила в своей жизни.</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Что ты имеешь в виду?</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Когда принцесса Уитни и я были маленькими и она</w:t>
      </w:r>
      <w:r w:rsidR="00BE57FE"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разозлившись, всегда что</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то делала в отношении меня…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замолчала, потому что </w:t>
      </w:r>
      <w:r w:rsidR="00BE57FE" w:rsidRPr="00737D1A">
        <w:rPr>
          <w:rFonts w:ascii="Times New Roman" w:hAnsi="Times New Roman" w:cs="Times New Roman"/>
          <w:sz w:val="24"/>
          <w:szCs w:val="24"/>
        </w:rPr>
        <w:t xml:space="preserve">всё, что </w:t>
      </w:r>
      <w:r w:rsidR="00BE318D" w:rsidRPr="00737D1A">
        <w:rPr>
          <w:rFonts w:ascii="Times New Roman" w:hAnsi="Times New Roman" w:cs="Times New Roman"/>
          <w:sz w:val="24"/>
          <w:szCs w:val="24"/>
        </w:rPr>
        <w:t xml:space="preserve">бы </w:t>
      </w:r>
      <w:r w:rsidR="006C62BD" w:rsidRPr="00737D1A">
        <w:rPr>
          <w:rFonts w:ascii="Times New Roman" w:hAnsi="Times New Roman" w:cs="Times New Roman"/>
          <w:sz w:val="24"/>
          <w:szCs w:val="24"/>
        </w:rPr>
        <w:t>не сказала дальше</w:t>
      </w:r>
      <w:r w:rsidR="00BE57FE"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было бы направлено против принцессы.</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Александра, почему ты не говоришь мне?</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Разве это не очевидно?</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6C62BD" w:rsidRPr="00737D1A">
        <w:rPr>
          <w:rFonts w:ascii="Times New Roman" w:hAnsi="Times New Roman" w:cs="Times New Roman"/>
          <w:sz w:val="24"/>
          <w:szCs w:val="24"/>
        </w:rPr>
        <w:t xml:space="preserve"> Нет, не очевидно!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прорычал Бранфорд.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Если бы это было очевидно, я бы не расспрашивал тебя!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не могу говорить что</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то против человека знатной крови!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выкрикнула 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Оправданно или нет, мы так не поступаем.</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Мы? Кто эти «мы», о которых ты говоришь?</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Слуги не судят своих хозяев,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тихо сказала 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в таком свете видишь меня?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мой муж,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сказала я, считая, что это вс</w:t>
      </w:r>
      <w:r w:rsidR="00BE57FE"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объясняет.</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И не твой хозяин.</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Но ты благородных кровей,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прошептала 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А ты больше не служанка.</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Больше не служанка. Я даже не понимала смысла этих слов. Была ли я теперь только его служанкой? Разве он не сказал столько всего в нашу брачную ночь? Разумеется, </w:t>
      </w:r>
      <w:r w:rsidR="00BE57FE" w:rsidRPr="00737D1A">
        <w:rPr>
          <w:rFonts w:ascii="Times New Roman" w:hAnsi="Times New Roman" w:cs="Times New Roman"/>
          <w:sz w:val="24"/>
          <w:szCs w:val="24"/>
        </w:rPr>
        <w:t>такая</w:t>
      </w:r>
      <w:r w:rsidRPr="00737D1A">
        <w:rPr>
          <w:rFonts w:ascii="Times New Roman" w:hAnsi="Times New Roman" w:cs="Times New Roman"/>
          <w:sz w:val="24"/>
          <w:szCs w:val="24"/>
        </w:rPr>
        <w:t xml:space="preserve"> роль включала в себя много аспектов, но раз дело дошло до этого, теперь я должна была обслуживать Бранфорда как его жена. Если я не была его служанкой, то тогда я вообще не знала</w:t>
      </w:r>
      <w:r w:rsidR="006E3076" w:rsidRPr="00737D1A">
        <w:rPr>
          <w:rFonts w:ascii="Times New Roman" w:hAnsi="Times New Roman" w:cs="Times New Roman"/>
          <w:sz w:val="24"/>
          <w:szCs w:val="24"/>
        </w:rPr>
        <w:t xml:space="preserve">, </w:t>
      </w:r>
      <w:r w:rsidRPr="00737D1A">
        <w:rPr>
          <w:rFonts w:ascii="Times New Roman" w:hAnsi="Times New Roman" w:cs="Times New Roman"/>
          <w:sz w:val="24"/>
          <w:szCs w:val="24"/>
        </w:rPr>
        <w:t>кем была, или что должна была делать. По крайней мере, как служанка, я имела представление, как себя вести.</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Кто 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услышала я свой вопрос.</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моя жена,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просто заявил он,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если</w:t>
      </w:r>
      <w:r w:rsidR="00BE57FE"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конечно</w:t>
      </w:r>
      <w:r w:rsidR="00BE57FE"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не выберешь не быть ею.</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бы не смогла сделать такой выбор,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сказала 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Означает ли это, что ты простишь меня?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Уже простила,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сказала 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Потому что у тебя не было другого выбора</w:t>
      </w:r>
      <w:r w:rsidR="00BE57FE"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только как принять меня таким, какой я есть?</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Слишком много вопросов, на которые нужно было отвечать, а я не знала, что должна сказать. Не могла заставить себя произнести хоть что</w:t>
      </w:r>
      <w:r w:rsidR="00CA08AF" w:rsidRPr="00737D1A">
        <w:rPr>
          <w:rFonts w:ascii="Times New Roman" w:hAnsi="Times New Roman" w:cs="Times New Roman"/>
          <w:sz w:val="24"/>
          <w:szCs w:val="24"/>
        </w:rPr>
        <w:t>-</w:t>
      </w:r>
      <w:r w:rsidRPr="00737D1A">
        <w:rPr>
          <w:rFonts w:ascii="Times New Roman" w:hAnsi="Times New Roman" w:cs="Times New Roman"/>
          <w:sz w:val="24"/>
          <w:szCs w:val="24"/>
        </w:rPr>
        <w:t>то. Безусловно, не могла злиться на него за тот поступок. Это было бы бесполезно.</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Это является причиной, не так ли?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давил он.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вытерпишь вс</w:t>
      </w:r>
      <w:r w:rsidR="00BE57FE"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что угодно, потому что чувствуешь, что в этом вопросе у тебя нет выбора.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попытаюсь быть такой, как ты хочешь,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сказала я. Мой голос дрожал, а сл</w:t>
      </w:r>
      <w:r w:rsidR="00BE57FE"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зы наворачивались на глаза, дыхание было </w:t>
      </w:r>
      <w:r w:rsidR="00BE57FE" w:rsidRPr="00737D1A">
        <w:rPr>
          <w:rFonts w:ascii="Times New Roman" w:hAnsi="Times New Roman" w:cs="Times New Roman"/>
          <w:sz w:val="24"/>
          <w:szCs w:val="24"/>
        </w:rPr>
        <w:t>прерывистым</w:t>
      </w:r>
      <w:r w:rsidR="006C62BD" w:rsidRPr="00737D1A">
        <w:rPr>
          <w:rFonts w:ascii="Times New Roman" w:hAnsi="Times New Roman" w:cs="Times New Roman"/>
          <w:sz w:val="24"/>
          <w:szCs w:val="24"/>
        </w:rPr>
        <w:t>, во рту пересохло. Я снова подводила его. Просто понятия не имела, что он хотел от меня услышать</w:t>
      </w:r>
      <w:r w:rsidR="00BE57FE"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 xml:space="preserve">было очевидно, </w:t>
      </w:r>
      <w:r w:rsidR="00BE57FE" w:rsidRPr="00737D1A">
        <w:rPr>
          <w:rFonts w:ascii="Times New Roman" w:hAnsi="Times New Roman" w:cs="Times New Roman"/>
          <w:sz w:val="24"/>
          <w:szCs w:val="24"/>
        </w:rPr>
        <w:t xml:space="preserve">что </w:t>
      </w:r>
      <w:r w:rsidR="006C62BD" w:rsidRPr="00737D1A">
        <w:rPr>
          <w:rFonts w:ascii="Times New Roman" w:hAnsi="Times New Roman" w:cs="Times New Roman"/>
          <w:sz w:val="24"/>
          <w:szCs w:val="24"/>
        </w:rPr>
        <w:t xml:space="preserve">мои ответы были неправильными. Крепче </w:t>
      </w:r>
      <w:r w:rsidR="00BE57FE" w:rsidRPr="00737D1A">
        <w:rPr>
          <w:rFonts w:ascii="Times New Roman" w:hAnsi="Times New Roman" w:cs="Times New Roman"/>
          <w:sz w:val="24"/>
          <w:szCs w:val="24"/>
        </w:rPr>
        <w:t>с</w:t>
      </w:r>
      <w:r w:rsidR="006C62BD" w:rsidRPr="00737D1A">
        <w:rPr>
          <w:rFonts w:ascii="Times New Roman" w:hAnsi="Times New Roman" w:cs="Times New Roman"/>
          <w:sz w:val="24"/>
          <w:szCs w:val="24"/>
        </w:rPr>
        <w:t xml:space="preserve">тянув кружева своего платья, </w:t>
      </w:r>
      <w:r w:rsidR="00BE57FE" w:rsidRPr="00737D1A">
        <w:rPr>
          <w:rFonts w:ascii="Times New Roman" w:hAnsi="Times New Roman" w:cs="Times New Roman"/>
          <w:sz w:val="24"/>
          <w:szCs w:val="24"/>
        </w:rPr>
        <w:t xml:space="preserve">я </w:t>
      </w:r>
      <w:r w:rsidR="006C62BD" w:rsidRPr="00737D1A">
        <w:rPr>
          <w:rFonts w:ascii="Times New Roman" w:hAnsi="Times New Roman" w:cs="Times New Roman"/>
          <w:sz w:val="24"/>
          <w:szCs w:val="24"/>
        </w:rPr>
        <w:t xml:space="preserve">села на </w:t>
      </w:r>
      <w:r w:rsidR="006C62BD" w:rsidRPr="00737D1A">
        <w:rPr>
          <w:rFonts w:ascii="Times New Roman" w:hAnsi="Times New Roman" w:cs="Times New Roman"/>
          <w:sz w:val="24"/>
          <w:szCs w:val="24"/>
        </w:rPr>
        <w:lastRenderedPageBreak/>
        <w:t>стул напротив Бранфорда. Т</w:t>
      </w:r>
      <w:r w:rsidR="00BE57FE" w:rsidRPr="00737D1A">
        <w:rPr>
          <w:rFonts w:ascii="Times New Roman" w:hAnsi="Times New Roman" w:cs="Times New Roman"/>
          <w:sz w:val="24"/>
          <w:szCs w:val="24"/>
        </w:rPr>
        <w:t>ё</w:t>
      </w:r>
      <w:r w:rsidR="006C62BD" w:rsidRPr="00737D1A">
        <w:rPr>
          <w:rFonts w:ascii="Times New Roman" w:hAnsi="Times New Roman" w:cs="Times New Roman"/>
          <w:sz w:val="24"/>
          <w:szCs w:val="24"/>
        </w:rPr>
        <w:t>плый воздух от близости камина контрастировал с холодным ветерком, дующим из окна.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Пожалуйста, Александра. Скажи, что ты думаешь. Мне необходимо знать, </w:t>
      </w:r>
      <w:r w:rsidR="00BE57FE" w:rsidRPr="00737D1A">
        <w:rPr>
          <w:rFonts w:ascii="Times New Roman" w:hAnsi="Times New Roman" w:cs="Times New Roman"/>
          <w:sz w:val="24"/>
          <w:szCs w:val="24"/>
        </w:rPr>
        <w:t>что</w:t>
      </w:r>
      <w:r w:rsidR="006C62BD" w:rsidRPr="00737D1A">
        <w:rPr>
          <w:rFonts w:ascii="Times New Roman" w:hAnsi="Times New Roman" w:cs="Times New Roman"/>
          <w:sz w:val="24"/>
          <w:szCs w:val="24"/>
        </w:rPr>
        <w:t xml:space="preserve"> ты на самом деле чувствуешь и можешь ли </w:t>
      </w:r>
      <w:r w:rsidR="00BE57FE" w:rsidRPr="00737D1A">
        <w:rPr>
          <w:rFonts w:ascii="Times New Roman" w:hAnsi="Times New Roman" w:cs="Times New Roman"/>
          <w:sz w:val="24"/>
          <w:szCs w:val="24"/>
        </w:rPr>
        <w:t>в</w:t>
      </w:r>
      <w:r w:rsidR="006C62BD" w:rsidRPr="00737D1A">
        <w:rPr>
          <w:rFonts w:ascii="Times New Roman" w:hAnsi="Times New Roman" w:cs="Times New Roman"/>
          <w:sz w:val="24"/>
          <w:szCs w:val="24"/>
        </w:rPr>
        <w:t>ообще выносить мо</w:t>
      </w:r>
      <w:r w:rsidR="00BE57FE"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присутствие после того</w:t>
      </w:r>
      <w:r w:rsidR="00BE57FE"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что я сделал. Клянусь, я разозлюсь, если ты мне ничего не скажешь.</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Как я могла говорить о тех вещах, которые принцесса Уитни говорила, или делала, когда была зла на меня? Хотя Бранфорд и утверждал, что ненавидел </w:t>
      </w:r>
      <w:r w:rsidR="00BE57FE" w:rsidRPr="00737D1A">
        <w:rPr>
          <w:rFonts w:ascii="Times New Roman" w:hAnsi="Times New Roman" w:cs="Times New Roman"/>
          <w:sz w:val="24"/>
          <w:szCs w:val="24"/>
        </w:rPr>
        <w:t>девушку</w:t>
      </w:r>
      <w:r w:rsidRPr="00737D1A">
        <w:rPr>
          <w:rFonts w:ascii="Times New Roman" w:hAnsi="Times New Roman" w:cs="Times New Roman"/>
          <w:sz w:val="24"/>
          <w:szCs w:val="24"/>
        </w:rPr>
        <w:t>, я по</w:t>
      </w:r>
      <w:r w:rsidR="00CA08AF" w:rsidRPr="00737D1A">
        <w:rPr>
          <w:rFonts w:ascii="Times New Roman" w:hAnsi="Times New Roman" w:cs="Times New Roman"/>
          <w:sz w:val="24"/>
          <w:szCs w:val="24"/>
        </w:rPr>
        <w:t>-</w:t>
      </w:r>
      <w:r w:rsidRPr="00737D1A">
        <w:rPr>
          <w:rFonts w:ascii="Times New Roman" w:hAnsi="Times New Roman" w:cs="Times New Roman"/>
          <w:sz w:val="24"/>
          <w:szCs w:val="24"/>
        </w:rPr>
        <w:t>прежнему не могла сказать что</w:t>
      </w:r>
      <w:r w:rsidR="00CA08AF" w:rsidRPr="00737D1A">
        <w:rPr>
          <w:rFonts w:ascii="Times New Roman" w:hAnsi="Times New Roman" w:cs="Times New Roman"/>
          <w:sz w:val="24"/>
          <w:szCs w:val="24"/>
        </w:rPr>
        <w:t>-</w:t>
      </w:r>
      <w:r w:rsidRPr="00737D1A">
        <w:rPr>
          <w:rFonts w:ascii="Times New Roman" w:hAnsi="Times New Roman" w:cs="Times New Roman"/>
          <w:sz w:val="24"/>
          <w:szCs w:val="24"/>
        </w:rPr>
        <w:t>то против кого</w:t>
      </w:r>
      <w:r w:rsidR="00CA08AF" w:rsidRPr="00737D1A">
        <w:rPr>
          <w:rFonts w:ascii="Times New Roman" w:hAnsi="Times New Roman" w:cs="Times New Roman"/>
          <w:sz w:val="24"/>
          <w:szCs w:val="24"/>
        </w:rPr>
        <w:t>-</w:t>
      </w:r>
      <w:r w:rsidRPr="00737D1A">
        <w:rPr>
          <w:rFonts w:ascii="Times New Roman" w:hAnsi="Times New Roman" w:cs="Times New Roman"/>
          <w:sz w:val="24"/>
          <w:szCs w:val="24"/>
        </w:rPr>
        <w:t>то из е</w:t>
      </w:r>
      <w:r w:rsidR="00BE57FE" w:rsidRPr="00737D1A">
        <w:rPr>
          <w:rFonts w:ascii="Times New Roman" w:hAnsi="Times New Roman" w:cs="Times New Roman"/>
          <w:sz w:val="24"/>
          <w:szCs w:val="24"/>
        </w:rPr>
        <w:t>ё</w:t>
      </w:r>
      <w:r w:rsidRPr="00737D1A">
        <w:rPr>
          <w:rFonts w:ascii="Times New Roman" w:hAnsi="Times New Roman" w:cs="Times New Roman"/>
          <w:sz w:val="24"/>
          <w:szCs w:val="24"/>
        </w:rPr>
        <w:t xml:space="preserve"> родословной. Он должен это понять, в конце концов, и в королевстве Бранфорда были слуги, которые не стали бы говорить против дворян этого двора. Я сделала глубокий вдох и попыталась говорить достаточно громко, чтобы </w:t>
      </w:r>
      <w:r w:rsidR="00F34F2F" w:rsidRPr="00737D1A">
        <w:rPr>
          <w:rFonts w:ascii="Times New Roman" w:hAnsi="Times New Roman" w:cs="Times New Roman"/>
          <w:sz w:val="24"/>
          <w:szCs w:val="24"/>
        </w:rPr>
        <w:t>муж</w:t>
      </w:r>
      <w:r w:rsidRPr="00737D1A">
        <w:rPr>
          <w:rFonts w:ascii="Times New Roman" w:hAnsi="Times New Roman" w:cs="Times New Roman"/>
          <w:sz w:val="24"/>
          <w:szCs w:val="24"/>
        </w:rPr>
        <w:t xml:space="preserve"> смог </w:t>
      </w:r>
      <w:r w:rsidR="00B80EA1" w:rsidRPr="00737D1A">
        <w:rPr>
          <w:rFonts w:ascii="Times New Roman" w:hAnsi="Times New Roman" w:cs="Times New Roman"/>
          <w:sz w:val="24"/>
          <w:szCs w:val="24"/>
        </w:rPr>
        <w:t xml:space="preserve">меня </w:t>
      </w:r>
      <w:r w:rsidRPr="00737D1A">
        <w:rPr>
          <w:rFonts w:ascii="Times New Roman" w:hAnsi="Times New Roman" w:cs="Times New Roman"/>
          <w:sz w:val="24"/>
          <w:szCs w:val="24"/>
        </w:rPr>
        <w:t>услышать</w:t>
      </w:r>
      <w:r w:rsidR="00B80EA1" w:rsidRPr="00737D1A">
        <w:rPr>
          <w:rFonts w:ascii="Times New Roman" w:hAnsi="Times New Roman" w:cs="Times New Roman"/>
          <w:sz w:val="24"/>
          <w:szCs w:val="24"/>
        </w:rPr>
        <w:t>:</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Всю жизнь меня учили никогда не сомневаться в действиях людей благородного происхождения. Поступить так означало бы жестокое наказание, а я видела, что некоторым это стоило жизни. Как я вообще могу подумать о том, чтобы разозлиться на тебя по такому поводу? Да, </w:t>
      </w:r>
      <w:r w:rsidR="008A5FEB" w:rsidRPr="00737D1A">
        <w:rPr>
          <w:rFonts w:ascii="Times New Roman" w:hAnsi="Times New Roman" w:cs="Times New Roman"/>
          <w:sz w:val="24"/>
          <w:szCs w:val="24"/>
        </w:rPr>
        <w:t>было</w:t>
      </w:r>
      <w:r w:rsidR="006C62BD" w:rsidRPr="00737D1A">
        <w:rPr>
          <w:rFonts w:ascii="Times New Roman" w:hAnsi="Times New Roman" w:cs="Times New Roman"/>
          <w:sz w:val="24"/>
          <w:szCs w:val="24"/>
        </w:rPr>
        <w:t xml:space="preserve"> больно, если это то, что ты действительно хочешь услышать, но не имеет значени</w:t>
      </w:r>
      <w:r w:rsidR="00B80EA1" w:rsidRPr="00737D1A">
        <w:rPr>
          <w:rFonts w:ascii="Times New Roman" w:hAnsi="Times New Roman" w:cs="Times New Roman"/>
          <w:sz w:val="24"/>
          <w:szCs w:val="24"/>
        </w:rPr>
        <w:t>я</w:t>
      </w:r>
      <w:r w:rsidR="006C62BD" w:rsidRPr="00737D1A">
        <w:rPr>
          <w:rFonts w:ascii="Times New Roman" w:hAnsi="Times New Roman" w:cs="Times New Roman"/>
          <w:sz w:val="24"/>
          <w:szCs w:val="24"/>
        </w:rPr>
        <w:t>. Со мной ты можешь поступать</w:t>
      </w:r>
      <w:r w:rsidR="00B80EA1" w:rsidRPr="00737D1A">
        <w:rPr>
          <w:rFonts w:ascii="Times New Roman" w:hAnsi="Times New Roman" w:cs="Times New Roman"/>
          <w:sz w:val="24"/>
          <w:szCs w:val="24"/>
        </w:rPr>
        <w:t xml:space="preserve"> так</w:t>
      </w:r>
      <w:r w:rsidR="006C62BD" w:rsidRPr="00737D1A">
        <w:rPr>
          <w:rFonts w:ascii="Times New Roman" w:hAnsi="Times New Roman" w:cs="Times New Roman"/>
          <w:sz w:val="24"/>
          <w:szCs w:val="24"/>
        </w:rPr>
        <w:t>, как тебе заблагорассудится.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не должна так думать,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Да</w:t>
      </w:r>
      <w:r w:rsidR="00B80EA1"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 xml:space="preserve">ты моя жена и потому являешься моей собственностью, но это не означает, что ты не можешь испытывать </w:t>
      </w:r>
      <w:r w:rsidR="00B80EA1" w:rsidRPr="00737D1A">
        <w:rPr>
          <w:rFonts w:ascii="Times New Roman" w:hAnsi="Times New Roman" w:cs="Times New Roman"/>
          <w:sz w:val="24"/>
          <w:szCs w:val="24"/>
        </w:rPr>
        <w:t xml:space="preserve">ко мне </w:t>
      </w:r>
      <w:r w:rsidR="006C62BD" w:rsidRPr="00737D1A">
        <w:rPr>
          <w:rFonts w:ascii="Times New Roman" w:hAnsi="Times New Roman" w:cs="Times New Roman"/>
          <w:sz w:val="24"/>
          <w:szCs w:val="24"/>
        </w:rPr>
        <w:t>злость.</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почувствовала, как первая слеза упала с моих ресниц и скатилась по лицу. Если кто</w:t>
      </w:r>
      <w:r w:rsidR="00CA08AF" w:rsidRPr="00737D1A">
        <w:rPr>
          <w:rFonts w:ascii="Times New Roman" w:hAnsi="Times New Roman" w:cs="Times New Roman"/>
          <w:sz w:val="24"/>
          <w:szCs w:val="24"/>
        </w:rPr>
        <w:t>-</w:t>
      </w:r>
      <w:r w:rsidRPr="00737D1A">
        <w:rPr>
          <w:rFonts w:ascii="Times New Roman" w:hAnsi="Times New Roman" w:cs="Times New Roman"/>
          <w:sz w:val="24"/>
          <w:szCs w:val="24"/>
        </w:rPr>
        <w:t>то чувствовал злость, то в итоге этот кто</w:t>
      </w:r>
      <w:r w:rsidR="00CA08AF" w:rsidRPr="00737D1A">
        <w:rPr>
          <w:rFonts w:ascii="Times New Roman" w:hAnsi="Times New Roman" w:cs="Times New Roman"/>
          <w:sz w:val="24"/>
          <w:szCs w:val="24"/>
        </w:rPr>
        <w:t>-</w:t>
      </w:r>
      <w:r w:rsidRPr="00737D1A">
        <w:rPr>
          <w:rFonts w:ascii="Times New Roman" w:hAnsi="Times New Roman" w:cs="Times New Roman"/>
          <w:sz w:val="24"/>
          <w:szCs w:val="24"/>
        </w:rPr>
        <w:t>то сказал бы об этом. Было безопаснее не чувствовать е</w:t>
      </w:r>
      <w:r w:rsidR="00B80EA1" w:rsidRPr="00737D1A">
        <w:rPr>
          <w:rFonts w:ascii="Times New Roman" w:hAnsi="Times New Roman" w:cs="Times New Roman"/>
          <w:sz w:val="24"/>
          <w:szCs w:val="24"/>
        </w:rPr>
        <w:t>ё</w:t>
      </w:r>
      <w:r w:rsidRPr="00737D1A">
        <w:rPr>
          <w:rFonts w:ascii="Times New Roman" w:hAnsi="Times New Roman" w:cs="Times New Roman"/>
          <w:sz w:val="24"/>
          <w:szCs w:val="24"/>
        </w:rPr>
        <w:t>.</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просто не могу… прекратить думать таким образом, мой… Бранфорд. Я даже не могу в подобающей манере </w:t>
      </w:r>
      <w:r w:rsidR="006C62BD" w:rsidRPr="00946444">
        <w:rPr>
          <w:rFonts w:ascii="Times New Roman" w:hAnsi="Times New Roman" w:cs="Times New Roman"/>
          <w:i/>
          <w:sz w:val="24"/>
          <w:szCs w:val="24"/>
        </w:rPr>
        <w:t>обратиться</w:t>
      </w:r>
      <w:r w:rsidR="006C62BD" w:rsidRPr="00737D1A">
        <w:rPr>
          <w:rFonts w:ascii="Times New Roman" w:hAnsi="Times New Roman" w:cs="Times New Roman"/>
          <w:sz w:val="24"/>
          <w:szCs w:val="24"/>
        </w:rPr>
        <w:t xml:space="preserve"> к тебе!</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Мне нравится, как ты обращаешься ко мне,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тихо ответил он.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хочу, чтобы ты рассказала, что у тебя на душе. У тебя есть все права сомневаться в моих действиях и моей способности быть для тебя хорошим мужем. Я это заслужил.</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Рассказать, что у меня на душе? </w:t>
      </w:r>
      <w:r w:rsidR="008A5FEB" w:rsidRPr="00737D1A">
        <w:rPr>
          <w:rFonts w:ascii="Times New Roman" w:hAnsi="Times New Roman" w:cs="Times New Roman"/>
          <w:sz w:val="24"/>
          <w:szCs w:val="24"/>
        </w:rPr>
        <w:t>И</w:t>
      </w:r>
      <w:r w:rsidR="00B80EA1" w:rsidRPr="00737D1A">
        <w:rPr>
          <w:rFonts w:ascii="Times New Roman" w:hAnsi="Times New Roman" w:cs="Times New Roman"/>
          <w:sz w:val="24"/>
          <w:szCs w:val="24"/>
        </w:rPr>
        <w:t xml:space="preserve"> п</w:t>
      </w:r>
      <w:r w:rsidRPr="00737D1A">
        <w:rPr>
          <w:rFonts w:ascii="Times New Roman" w:hAnsi="Times New Roman" w:cs="Times New Roman"/>
          <w:sz w:val="24"/>
          <w:szCs w:val="24"/>
        </w:rPr>
        <w:t xml:space="preserve">очувствовала, как напряглись мои руки, когда я обхватила ими свое тело. </w:t>
      </w:r>
      <w:r w:rsidR="00B80EA1" w:rsidRPr="00737D1A">
        <w:rPr>
          <w:rFonts w:ascii="Times New Roman" w:hAnsi="Times New Roman" w:cs="Times New Roman"/>
          <w:sz w:val="24"/>
          <w:szCs w:val="24"/>
        </w:rPr>
        <w:t>П</w:t>
      </w:r>
      <w:r w:rsidRPr="00737D1A">
        <w:rPr>
          <w:rFonts w:ascii="Times New Roman" w:hAnsi="Times New Roman" w:cs="Times New Roman"/>
          <w:sz w:val="24"/>
          <w:szCs w:val="24"/>
        </w:rPr>
        <w:t>онятия не имела, что и думать, так как же могла объяснить ему свои мысли? А если бы они оказались</w:t>
      </w:r>
      <w:r w:rsidR="00B80EA1" w:rsidRPr="00737D1A">
        <w:rPr>
          <w:rFonts w:ascii="Times New Roman" w:hAnsi="Times New Roman" w:cs="Times New Roman"/>
          <w:sz w:val="24"/>
          <w:szCs w:val="24"/>
        </w:rPr>
        <w:t xml:space="preserve">, </w:t>
      </w:r>
      <w:r w:rsidRPr="00737D1A">
        <w:rPr>
          <w:rFonts w:ascii="Times New Roman" w:hAnsi="Times New Roman" w:cs="Times New Roman"/>
          <w:sz w:val="24"/>
          <w:szCs w:val="24"/>
        </w:rPr>
        <w:t>по его мнению</w:t>
      </w:r>
      <w:r w:rsidR="00B80EA1" w:rsidRPr="00737D1A">
        <w:rPr>
          <w:rFonts w:ascii="Times New Roman" w:hAnsi="Times New Roman" w:cs="Times New Roman"/>
          <w:sz w:val="24"/>
          <w:szCs w:val="24"/>
        </w:rPr>
        <w:t xml:space="preserve">, </w:t>
      </w:r>
      <w:r w:rsidRPr="00737D1A">
        <w:rPr>
          <w:rFonts w:ascii="Times New Roman" w:hAnsi="Times New Roman" w:cs="Times New Roman"/>
          <w:sz w:val="24"/>
          <w:szCs w:val="24"/>
        </w:rPr>
        <w:t>неправильными или — если бы мне совсем не повезло — он посчитал бы мои слова предательством, что тогда было бы со мной? И мои слова и сл</w:t>
      </w:r>
      <w:r w:rsidR="00B80EA1" w:rsidRPr="00737D1A">
        <w:rPr>
          <w:rFonts w:ascii="Times New Roman" w:hAnsi="Times New Roman" w:cs="Times New Roman"/>
          <w:sz w:val="24"/>
          <w:szCs w:val="24"/>
        </w:rPr>
        <w:t>ё</w:t>
      </w:r>
      <w:r w:rsidRPr="00737D1A">
        <w:rPr>
          <w:rFonts w:ascii="Times New Roman" w:hAnsi="Times New Roman" w:cs="Times New Roman"/>
          <w:sz w:val="24"/>
          <w:szCs w:val="24"/>
        </w:rPr>
        <w:t>зы вырвались наружу, я была не в состоянии их сдержать.</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6C62BD" w:rsidRPr="00737D1A">
        <w:rPr>
          <w:rFonts w:ascii="Times New Roman" w:hAnsi="Times New Roman" w:cs="Times New Roman"/>
          <w:sz w:val="24"/>
          <w:szCs w:val="24"/>
        </w:rPr>
        <w:t xml:space="preserve"> Как?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воскликнула 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Как я должна распознать вопросы, которые смогут или не смогут спровоцировать твой гнев? Как могу понять, когда мои чувства оправданы в твоих глазах и когда нет?</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ахнула, потому как знала, что переступила свои границы. Закрыла глаза и задержала дыхание, ожидая удара. Я пряталась в темноте за своими веками, молча вспоминая удары маленьких кулаков и крики в ушах.</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не собираюсь тебя бить,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тихо сказал он. В его голосе не было злости.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Это очень тяжело для тебя, не так ли?</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кивнула и Бранфорд вздохнул.</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Прости меня, мой лорд.</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Прекрати это,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быстро сказал он.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не должна извиняться за мою неспособность научить тебя. Как очень точно подметила мама</w:t>
      </w:r>
      <w:r w:rsidR="00CA08AF" w:rsidRPr="00737D1A">
        <w:rPr>
          <w:rFonts w:ascii="Times New Roman" w:hAnsi="Times New Roman" w:cs="Times New Roman"/>
          <w:sz w:val="24"/>
          <w:szCs w:val="24"/>
        </w:rPr>
        <w:t xml:space="preserve"> </w:t>
      </w:r>
      <w:r w:rsidR="001819BC" w:rsidRPr="00737D1A">
        <w:rPr>
          <w:rFonts w:ascii="Times New Roman" w:hAnsi="Times New Roman" w:cs="Times New Roman"/>
          <w:sz w:val="24"/>
          <w:szCs w:val="24"/>
        </w:rPr>
        <w:t>—</w:t>
      </w:r>
      <w:r w:rsidR="00CA08AF"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это моя ноша.</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сел обратно в кресло и пробежался пальцами по своим волосам. Закончилось вс</w:t>
      </w:r>
      <w:r w:rsidR="00B80EA1" w:rsidRPr="00737D1A">
        <w:rPr>
          <w:rFonts w:ascii="Times New Roman" w:hAnsi="Times New Roman" w:cs="Times New Roman"/>
          <w:sz w:val="24"/>
          <w:szCs w:val="24"/>
        </w:rPr>
        <w:t>ё</w:t>
      </w:r>
      <w:r w:rsidRPr="00737D1A">
        <w:rPr>
          <w:rFonts w:ascii="Times New Roman" w:hAnsi="Times New Roman" w:cs="Times New Roman"/>
          <w:sz w:val="24"/>
          <w:szCs w:val="24"/>
        </w:rPr>
        <w:t xml:space="preserve"> тем, что когда он опустил руки, его волосы торчали в разные стороны. Это делало </w:t>
      </w:r>
      <w:r w:rsidR="00B80EA1" w:rsidRPr="00737D1A">
        <w:rPr>
          <w:rFonts w:ascii="Times New Roman" w:hAnsi="Times New Roman" w:cs="Times New Roman"/>
          <w:sz w:val="24"/>
          <w:szCs w:val="24"/>
        </w:rPr>
        <w:t>мужа</w:t>
      </w:r>
      <w:r w:rsidRPr="00737D1A">
        <w:rPr>
          <w:rFonts w:ascii="Times New Roman" w:hAnsi="Times New Roman" w:cs="Times New Roman"/>
          <w:sz w:val="24"/>
          <w:szCs w:val="24"/>
        </w:rPr>
        <w:t xml:space="preserve"> намного моложе, так он выглядел во время сна.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не знаю, как научить тебя,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признал он.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Даже не уверен с чего нач</w:t>
      </w:r>
      <w:r w:rsidR="008A5FEB" w:rsidRPr="00737D1A">
        <w:rPr>
          <w:rFonts w:ascii="Times New Roman" w:hAnsi="Times New Roman" w:cs="Times New Roman"/>
          <w:sz w:val="24"/>
          <w:szCs w:val="24"/>
        </w:rPr>
        <w:t>ина</w:t>
      </w:r>
      <w:r w:rsidR="006C62BD" w:rsidRPr="00737D1A">
        <w:rPr>
          <w:rFonts w:ascii="Times New Roman" w:hAnsi="Times New Roman" w:cs="Times New Roman"/>
          <w:sz w:val="24"/>
          <w:szCs w:val="24"/>
        </w:rPr>
        <w:t>ть, но</w:t>
      </w:r>
      <w:r w:rsidR="00B80EA1"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думаю, должен знать, что ты на самом деле чувствуешь после того, что я сделал.</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w:t>
      </w:r>
      <w:r w:rsidR="00B80EA1" w:rsidRPr="00737D1A">
        <w:rPr>
          <w:rFonts w:ascii="Times New Roman" w:hAnsi="Times New Roman" w:cs="Times New Roman"/>
          <w:sz w:val="24"/>
          <w:szCs w:val="24"/>
        </w:rPr>
        <w:t>ощутила</w:t>
      </w:r>
      <w:r w:rsidR="00BB33AF" w:rsidRPr="00737D1A">
        <w:rPr>
          <w:rFonts w:ascii="Times New Roman" w:hAnsi="Times New Roman" w:cs="Times New Roman"/>
          <w:sz w:val="24"/>
          <w:szCs w:val="24"/>
        </w:rPr>
        <w:t xml:space="preserve">, </w:t>
      </w:r>
      <w:r w:rsidRPr="00737D1A">
        <w:rPr>
          <w:rFonts w:ascii="Times New Roman" w:hAnsi="Times New Roman" w:cs="Times New Roman"/>
          <w:sz w:val="24"/>
          <w:szCs w:val="24"/>
        </w:rPr>
        <w:t>как в моей груди зарожда</w:t>
      </w:r>
      <w:r w:rsidR="00B80EA1" w:rsidRPr="00737D1A">
        <w:rPr>
          <w:rFonts w:ascii="Times New Roman" w:hAnsi="Times New Roman" w:cs="Times New Roman"/>
          <w:sz w:val="24"/>
          <w:szCs w:val="24"/>
        </w:rPr>
        <w:t>лась</w:t>
      </w:r>
      <w:r w:rsidRPr="00737D1A">
        <w:rPr>
          <w:rFonts w:ascii="Times New Roman" w:hAnsi="Times New Roman" w:cs="Times New Roman"/>
          <w:sz w:val="24"/>
          <w:szCs w:val="24"/>
        </w:rPr>
        <w:t xml:space="preserve"> паника. Он хотел знать мои чувства к нему, но я сама была не в состоянии ответить на этот вопрос. Понимала, что во многом нуждалась в н</w:t>
      </w:r>
      <w:r w:rsidR="00B80EA1" w:rsidRPr="00737D1A">
        <w:rPr>
          <w:rFonts w:ascii="Times New Roman" w:hAnsi="Times New Roman" w:cs="Times New Roman"/>
          <w:sz w:val="24"/>
          <w:szCs w:val="24"/>
        </w:rPr>
        <w:t>ё</w:t>
      </w:r>
      <w:r w:rsidRPr="00737D1A">
        <w:rPr>
          <w:rFonts w:ascii="Times New Roman" w:hAnsi="Times New Roman" w:cs="Times New Roman"/>
          <w:sz w:val="24"/>
          <w:szCs w:val="24"/>
        </w:rPr>
        <w:t>м, но что я чувствовала к нему? Бранфорд был моим супругом. Ждал ли он, что я полюблю его?</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Жена моя, я хочу, чтобы ты кое</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что сказала мне,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 он.</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Да, Бранфорд?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w:t>
      </w:r>
      <w:r w:rsidR="00B80EA1" w:rsidRPr="00737D1A">
        <w:rPr>
          <w:rFonts w:ascii="Times New Roman" w:hAnsi="Times New Roman" w:cs="Times New Roman"/>
          <w:sz w:val="24"/>
          <w:szCs w:val="24"/>
        </w:rPr>
        <w:t>я</w:t>
      </w:r>
      <w:r w:rsidR="006C62BD" w:rsidRPr="00737D1A">
        <w:rPr>
          <w:rFonts w:ascii="Times New Roman" w:hAnsi="Times New Roman" w:cs="Times New Roman"/>
          <w:sz w:val="24"/>
          <w:szCs w:val="24"/>
        </w:rPr>
        <w:t xml:space="preserve"> ждала вопроса о </w:t>
      </w:r>
      <w:r w:rsidR="00B80EA1" w:rsidRPr="00737D1A">
        <w:rPr>
          <w:rFonts w:ascii="Times New Roman" w:hAnsi="Times New Roman" w:cs="Times New Roman"/>
          <w:sz w:val="24"/>
          <w:szCs w:val="24"/>
        </w:rPr>
        <w:t>св</w:t>
      </w:r>
      <w:r w:rsidR="006C62BD" w:rsidRPr="00737D1A">
        <w:rPr>
          <w:rFonts w:ascii="Times New Roman" w:hAnsi="Times New Roman" w:cs="Times New Roman"/>
          <w:sz w:val="24"/>
          <w:szCs w:val="24"/>
        </w:rPr>
        <w:t>оих чувствах и пыталась сформулировать что</w:t>
      </w:r>
      <w:r w:rsidR="00B83703"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нибудь в </w:t>
      </w:r>
      <w:r w:rsidR="00BB33AF" w:rsidRPr="00737D1A">
        <w:rPr>
          <w:rFonts w:ascii="Times New Roman" w:hAnsi="Times New Roman" w:cs="Times New Roman"/>
          <w:sz w:val="24"/>
          <w:szCs w:val="24"/>
        </w:rPr>
        <w:t>мыслях</w:t>
      </w:r>
      <w:r w:rsidR="006C62BD" w:rsidRPr="00737D1A">
        <w:rPr>
          <w:rFonts w:ascii="Times New Roman" w:hAnsi="Times New Roman" w:cs="Times New Roman"/>
          <w:sz w:val="24"/>
          <w:szCs w:val="24"/>
        </w:rPr>
        <w:t>, чего было бы достаточно, чтобы успокоить и не спровоцировать его гнев. Не хочу, чтобы его злость ещ</w:t>
      </w:r>
      <w:r w:rsidR="00B80EA1"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когда</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нибудь была направлена на меня.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Скажи, о ч</w:t>
      </w:r>
      <w:r w:rsidR="00B80EA1" w:rsidRPr="00737D1A">
        <w:rPr>
          <w:rFonts w:ascii="Times New Roman" w:hAnsi="Times New Roman" w:cs="Times New Roman"/>
          <w:sz w:val="24"/>
          <w:szCs w:val="24"/>
        </w:rPr>
        <w:t>ё</w:t>
      </w:r>
      <w:r w:rsidR="006C62BD" w:rsidRPr="00737D1A">
        <w:rPr>
          <w:rFonts w:ascii="Times New Roman" w:hAnsi="Times New Roman" w:cs="Times New Roman"/>
          <w:sz w:val="24"/>
          <w:szCs w:val="24"/>
        </w:rPr>
        <w:t>м именно ты думала, когда я прижал тебя к стене.</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застыла.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Твои настоящие мысли, Александра.</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Это был не тот вопрос, которого я ждала. На это у меня имелся ответ, но было непонятно, как он будет воспринят. Однако </w:t>
      </w:r>
      <w:r w:rsidR="00B80EA1" w:rsidRPr="00737D1A">
        <w:rPr>
          <w:rFonts w:ascii="Times New Roman" w:hAnsi="Times New Roman" w:cs="Times New Roman"/>
          <w:sz w:val="24"/>
          <w:szCs w:val="24"/>
        </w:rPr>
        <w:t>Бранфорд</w:t>
      </w:r>
      <w:r w:rsidRPr="00737D1A">
        <w:rPr>
          <w:rFonts w:ascii="Times New Roman" w:hAnsi="Times New Roman" w:cs="Times New Roman"/>
          <w:sz w:val="24"/>
          <w:szCs w:val="24"/>
        </w:rPr>
        <w:t xml:space="preserve"> задал конкретный вопрос, и я не могла отказать в ответе.</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не знала, что ты собирался сделать,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наконец</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то</w:t>
      </w:r>
      <w:r w:rsidR="00B80EA1"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ответила я. Мой голос был тихим, поэтому Бранфорд наклонился впер</w:t>
      </w:r>
      <w:r w:rsidR="00B80EA1" w:rsidRPr="00737D1A">
        <w:rPr>
          <w:rFonts w:ascii="Times New Roman" w:hAnsi="Times New Roman" w:cs="Times New Roman"/>
          <w:sz w:val="24"/>
          <w:szCs w:val="24"/>
        </w:rPr>
        <w:t>ё</w:t>
      </w:r>
      <w:r w:rsidR="006C62BD" w:rsidRPr="00737D1A">
        <w:rPr>
          <w:rFonts w:ascii="Times New Roman" w:hAnsi="Times New Roman" w:cs="Times New Roman"/>
          <w:sz w:val="24"/>
          <w:szCs w:val="24"/>
        </w:rPr>
        <w:t>д в сво</w:t>
      </w:r>
      <w:r w:rsidR="00B80EA1"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м кресле, чтобы услышать меня.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w:t>
      </w:r>
      <w:r w:rsidR="002E33D6" w:rsidRPr="00737D1A">
        <w:rPr>
          <w:rFonts w:ascii="Times New Roman" w:hAnsi="Times New Roman" w:cs="Times New Roman"/>
          <w:sz w:val="24"/>
          <w:szCs w:val="24"/>
        </w:rPr>
        <w:t>П</w:t>
      </w:r>
      <w:r w:rsidR="006C62BD" w:rsidRPr="00737D1A">
        <w:rPr>
          <w:rFonts w:ascii="Times New Roman" w:hAnsi="Times New Roman" w:cs="Times New Roman"/>
          <w:sz w:val="24"/>
          <w:szCs w:val="24"/>
        </w:rPr>
        <w:t xml:space="preserve">росто хотела сказать тебе, что не хотела… не хотела… застыдить тебя. Но мне нужно </w:t>
      </w:r>
      <w:r w:rsidR="006C62BD" w:rsidRPr="00737D1A">
        <w:rPr>
          <w:rFonts w:ascii="Times New Roman" w:hAnsi="Times New Roman" w:cs="Times New Roman"/>
          <w:sz w:val="24"/>
          <w:szCs w:val="24"/>
        </w:rPr>
        <w:lastRenderedPageBreak/>
        <w:t>было лучше подумать, но я не хотела ранить тебя. Мне показалось</w:t>
      </w:r>
      <w:r w:rsidR="00B80EA1" w:rsidRPr="00737D1A">
        <w:rPr>
          <w:rFonts w:ascii="Times New Roman" w:hAnsi="Times New Roman" w:cs="Times New Roman"/>
          <w:sz w:val="24"/>
          <w:szCs w:val="24"/>
        </w:rPr>
        <w:t xml:space="preserve">, что </w:t>
      </w:r>
      <w:r w:rsidR="006C62BD" w:rsidRPr="00737D1A">
        <w:rPr>
          <w:rFonts w:ascii="Times New Roman" w:hAnsi="Times New Roman" w:cs="Times New Roman"/>
          <w:sz w:val="24"/>
          <w:szCs w:val="24"/>
        </w:rPr>
        <w:t xml:space="preserve">ты собирался убить меня, и </w:t>
      </w:r>
      <w:r w:rsidR="00B80EA1" w:rsidRPr="00737D1A">
        <w:rPr>
          <w:rFonts w:ascii="Times New Roman" w:hAnsi="Times New Roman" w:cs="Times New Roman"/>
          <w:sz w:val="24"/>
          <w:szCs w:val="24"/>
        </w:rPr>
        <w:t xml:space="preserve">я </w:t>
      </w:r>
      <w:r w:rsidR="006C62BD" w:rsidRPr="00737D1A">
        <w:rPr>
          <w:rFonts w:ascii="Times New Roman" w:hAnsi="Times New Roman" w:cs="Times New Roman"/>
          <w:sz w:val="24"/>
          <w:szCs w:val="24"/>
        </w:rPr>
        <w:t>была не уверена</w:t>
      </w:r>
      <w:r w:rsidR="00B80EA1"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сделаешь ли ты это в наших покоях или же отвед</w:t>
      </w:r>
      <w:r w:rsidR="00B80EA1" w:rsidRPr="00737D1A">
        <w:rPr>
          <w:rFonts w:ascii="Times New Roman" w:hAnsi="Times New Roman" w:cs="Times New Roman"/>
          <w:sz w:val="24"/>
          <w:szCs w:val="24"/>
        </w:rPr>
        <w:t>ё</w:t>
      </w:r>
      <w:r w:rsidR="006C62BD" w:rsidRPr="00737D1A">
        <w:rPr>
          <w:rFonts w:ascii="Times New Roman" w:hAnsi="Times New Roman" w:cs="Times New Roman"/>
          <w:sz w:val="24"/>
          <w:szCs w:val="24"/>
        </w:rPr>
        <w:t>шь меня к палачам.</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считала, что заслужила смерти за то, что сделала?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я не знаю.</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предана мне, Александра?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Конечно, мой лорд!</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Так если бы я убил тебя, думая, что ты предатель, я бы не ошибся?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Нет, мой лорд.</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Что?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спросил Бранфорд, явно удивл</w:t>
      </w:r>
      <w:r w:rsidR="00B80EA1"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нный моим ответом, хотя я не понимала, </w:t>
      </w:r>
      <w:r w:rsidR="00B80EA1" w:rsidRPr="00737D1A">
        <w:rPr>
          <w:rFonts w:ascii="Times New Roman" w:hAnsi="Times New Roman" w:cs="Times New Roman"/>
          <w:sz w:val="24"/>
          <w:szCs w:val="24"/>
        </w:rPr>
        <w:t xml:space="preserve">почему он </w:t>
      </w:r>
      <w:r w:rsidR="006C62BD" w:rsidRPr="00737D1A">
        <w:rPr>
          <w:rFonts w:ascii="Times New Roman" w:hAnsi="Times New Roman" w:cs="Times New Roman"/>
          <w:sz w:val="24"/>
          <w:szCs w:val="24"/>
        </w:rPr>
        <w:t>может быть удивл</w:t>
      </w:r>
      <w:r w:rsidR="00B80EA1"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н.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Почему нет?</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Потому что ты всегда будешь прав,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сказала 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бы всеми силами оберегал свою семью. Я всего лишь простолюдинка!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w:t>
      </w:r>
      <w:r w:rsidR="006C62BD" w:rsidRPr="00946444">
        <w:rPr>
          <w:rFonts w:ascii="Times New Roman" w:hAnsi="Times New Roman" w:cs="Times New Roman"/>
          <w:i/>
          <w:sz w:val="24"/>
          <w:szCs w:val="24"/>
        </w:rPr>
        <w:t>не</w:t>
      </w:r>
      <w:r w:rsidR="006C62BD" w:rsidRPr="00737D1A">
        <w:rPr>
          <w:rFonts w:ascii="Times New Roman" w:hAnsi="Times New Roman" w:cs="Times New Roman"/>
          <w:sz w:val="24"/>
          <w:szCs w:val="24"/>
        </w:rPr>
        <w:t xml:space="preserve"> простолюдинка!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прорычал Бранфорд, внезапно встав и направляясь ко мне. Я отшатнула</w:t>
      </w:r>
      <w:r w:rsidR="00B80EA1" w:rsidRPr="00737D1A">
        <w:rPr>
          <w:rFonts w:ascii="Times New Roman" w:hAnsi="Times New Roman" w:cs="Times New Roman"/>
          <w:sz w:val="24"/>
          <w:szCs w:val="24"/>
        </w:rPr>
        <w:t xml:space="preserve">сь от его голоса. </w:t>
      </w:r>
      <w:r w:rsidRPr="00737D1A">
        <w:rPr>
          <w:rFonts w:ascii="Times New Roman" w:hAnsi="Times New Roman" w:cs="Times New Roman"/>
          <w:sz w:val="24"/>
          <w:szCs w:val="24"/>
        </w:rPr>
        <w:t>—</w:t>
      </w:r>
      <w:r w:rsidR="00B80EA1" w:rsidRPr="00737D1A">
        <w:rPr>
          <w:rFonts w:ascii="Times New Roman" w:hAnsi="Times New Roman" w:cs="Times New Roman"/>
          <w:sz w:val="24"/>
          <w:szCs w:val="24"/>
        </w:rPr>
        <w:t xml:space="preserve"> Ты моя жена</w:t>
      </w:r>
      <w:r w:rsidR="006C62BD" w:rsidRPr="00737D1A">
        <w:rPr>
          <w:rFonts w:ascii="Times New Roman" w:hAnsi="Times New Roman" w:cs="Times New Roman"/>
          <w:sz w:val="24"/>
          <w:szCs w:val="24"/>
        </w:rPr>
        <w:t xml:space="preserve"> и в этом нет ничего от понятия «простолюдинка»! Проклятие, Александра!</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испугалась и попыталась заглушить естественный крик, когда видения с предыдущей ночи окутали меня. Обхватила себя трясущимися руками и ждала, отвернув голову и закрыв глаза.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Господь Всемогущий,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пробормотал Бранфорд перед тем, как направиться к моему креслу. Я услышала шорох его одежды перед тем, как почувствовала руки </w:t>
      </w:r>
      <w:r w:rsidR="00B80EA1" w:rsidRPr="00737D1A">
        <w:rPr>
          <w:rFonts w:ascii="Times New Roman" w:hAnsi="Times New Roman" w:cs="Times New Roman"/>
          <w:sz w:val="24"/>
          <w:szCs w:val="24"/>
        </w:rPr>
        <w:t xml:space="preserve">мужа </w:t>
      </w:r>
      <w:r w:rsidR="006C62BD" w:rsidRPr="00737D1A">
        <w:rPr>
          <w:rFonts w:ascii="Times New Roman" w:hAnsi="Times New Roman" w:cs="Times New Roman"/>
          <w:sz w:val="24"/>
          <w:szCs w:val="24"/>
        </w:rPr>
        <w:t xml:space="preserve">на </w:t>
      </w:r>
      <w:r w:rsidR="00B80EA1" w:rsidRPr="00737D1A">
        <w:rPr>
          <w:rFonts w:ascii="Times New Roman" w:hAnsi="Times New Roman" w:cs="Times New Roman"/>
          <w:sz w:val="24"/>
          <w:szCs w:val="24"/>
        </w:rPr>
        <w:t>св</w:t>
      </w:r>
      <w:r w:rsidR="006C62BD" w:rsidRPr="00737D1A">
        <w:rPr>
          <w:rFonts w:ascii="Times New Roman" w:hAnsi="Times New Roman" w:cs="Times New Roman"/>
          <w:sz w:val="24"/>
          <w:szCs w:val="24"/>
        </w:rPr>
        <w:t xml:space="preserve">оих коленях.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Прости меня, Александра, я не хотел кричать на тебя, но ты… ух.</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Что</w:t>
      </w:r>
      <w:r w:rsidR="00CA08AF" w:rsidRPr="00737D1A">
        <w:rPr>
          <w:rFonts w:ascii="Times New Roman" w:hAnsi="Times New Roman" w:cs="Times New Roman"/>
          <w:sz w:val="24"/>
          <w:szCs w:val="24"/>
        </w:rPr>
        <w:t>-</w:t>
      </w:r>
      <w:r w:rsidRPr="00737D1A">
        <w:rPr>
          <w:rFonts w:ascii="Times New Roman" w:hAnsi="Times New Roman" w:cs="Times New Roman"/>
          <w:sz w:val="24"/>
          <w:szCs w:val="24"/>
        </w:rPr>
        <w:t>то острое ткнулось в мои б</w:t>
      </w:r>
      <w:r w:rsidR="00B80EA1" w:rsidRPr="00737D1A">
        <w:rPr>
          <w:rFonts w:ascii="Times New Roman" w:hAnsi="Times New Roman" w:cs="Times New Roman"/>
          <w:sz w:val="24"/>
          <w:szCs w:val="24"/>
        </w:rPr>
        <w:t>ё</w:t>
      </w:r>
      <w:r w:rsidRPr="00737D1A">
        <w:rPr>
          <w:rFonts w:ascii="Times New Roman" w:hAnsi="Times New Roman" w:cs="Times New Roman"/>
          <w:sz w:val="24"/>
          <w:szCs w:val="24"/>
        </w:rPr>
        <w:t>дра, и</w:t>
      </w:r>
      <w:r w:rsidR="00B80EA1" w:rsidRPr="00737D1A">
        <w:rPr>
          <w:rFonts w:ascii="Times New Roman" w:hAnsi="Times New Roman" w:cs="Times New Roman"/>
          <w:sz w:val="24"/>
          <w:szCs w:val="24"/>
        </w:rPr>
        <w:t xml:space="preserve">, </w:t>
      </w:r>
      <w:r w:rsidRPr="00737D1A">
        <w:rPr>
          <w:rFonts w:ascii="Times New Roman" w:hAnsi="Times New Roman" w:cs="Times New Roman"/>
          <w:sz w:val="24"/>
          <w:szCs w:val="24"/>
        </w:rPr>
        <w:t>открыв глаза</w:t>
      </w:r>
      <w:r w:rsidR="00B80EA1"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я увидела Бранфорда на коленях, закрывшего лицо руками и расположившего свои локти на моих ногах. </w:t>
      </w:r>
      <w:r w:rsidR="002E33D6" w:rsidRPr="00737D1A">
        <w:rPr>
          <w:rFonts w:ascii="Times New Roman" w:hAnsi="Times New Roman" w:cs="Times New Roman"/>
          <w:sz w:val="24"/>
          <w:szCs w:val="24"/>
        </w:rPr>
        <w:t>Он м</w:t>
      </w:r>
      <w:r w:rsidRPr="00737D1A">
        <w:rPr>
          <w:rFonts w:ascii="Times New Roman" w:hAnsi="Times New Roman" w:cs="Times New Roman"/>
          <w:sz w:val="24"/>
          <w:szCs w:val="24"/>
        </w:rPr>
        <w:t>едленно качал головой и что</w:t>
      </w:r>
      <w:r w:rsidR="00CA08AF" w:rsidRPr="00737D1A">
        <w:rPr>
          <w:rFonts w:ascii="Times New Roman" w:hAnsi="Times New Roman" w:cs="Times New Roman"/>
          <w:sz w:val="24"/>
          <w:szCs w:val="24"/>
        </w:rPr>
        <w:t>-</w:t>
      </w:r>
      <w:r w:rsidRPr="00737D1A">
        <w:rPr>
          <w:rFonts w:ascii="Times New Roman" w:hAnsi="Times New Roman" w:cs="Times New Roman"/>
          <w:sz w:val="24"/>
          <w:szCs w:val="24"/>
        </w:rPr>
        <w:t xml:space="preserve">то бормотал. Я не могла понять, что </w:t>
      </w:r>
      <w:r w:rsidR="002E33D6" w:rsidRPr="00737D1A">
        <w:rPr>
          <w:rFonts w:ascii="Times New Roman" w:hAnsi="Times New Roman" w:cs="Times New Roman"/>
          <w:sz w:val="24"/>
          <w:szCs w:val="24"/>
        </w:rPr>
        <w:t>Бранфорд</w:t>
      </w:r>
      <w:r w:rsidRPr="00737D1A">
        <w:rPr>
          <w:rFonts w:ascii="Times New Roman" w:hAnsi="Times New Roman" w:cs="Times New Roman"/>
          <w:sz w:val="24"/>
          <w:szCs w:val="24"/>
        </w:rPr>
        <w:t xml:space="preserve"> говорит, пока муж, наконец</w:t>
      </w:r>
      <w:r w:rsidR="00CA08AF" w:rsidRPr="00737D1A">
        <w:rPr>
          <w:rFonts w:ascii="Times New Roman" w:hAnsi="Times New Roman" w:cs="Times New Roman"/>
          <w:sz w:val="24"/>
          <w:szCs w:val="24"/>
        </w:rPr>
        <w:t>-</w:t>
      </w:r>
      <w:r w:rsidRPr="00737D1A">
        <w:rPr>
          <w:rFonts w:ascii="Times New Roman" w:hAnsi="Times New Roman" w:cs="Times New Roman"/>
          <w:sz w:val="24"/>
          <w:szCs w:val="24"/>
        </w:rPr>
        <w:t>то</w:t>
      </w:r>
      <w:r w:rsidR="00B80EA1" w:rsidRPr="00737D1A">
        <w:rPr>
          <w:rFonts w:ascii="Times New Roman" w:hAnsi="Times New Roman" w:cs="Times New Roman"/>
          <w:sz w:val="24"/>
          <w:szCs w:val="24"/>
        </w:rPr>
        <w:t xml:space="preserve">, </w:t>
      </w:r>
      <w:r w:rsidRPr="00737D1A">
        <w:rPr>
          <w:rFonts w:ascii="Times New Roman" w:hAnsi="Times New Roman" w:cs="Times New Roman"/>
          <w:sz w:val="24"/>
          <w:szCs w:val="24"/>
        </w:rPr>
        <w:t>не убрал руки от лица и не посмотрел на меня.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Как я должен сделать это? Как могу самостоятельно вс</w:t>
      </w:r>
      <w:r w:rsidR="00B80EA1"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это решить? Я не знаю, что творю! Не понимаю</w:t>
      </w:r>
      <w:r w:rsidR="002E33D6"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как справиться с этим без твоей помощи! Пожалуйста, Александра</w:t>
      </w:r>
      <w:r w:rsidR="00B80EA1"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поговори со мной.</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Не знаю, что от меня требуется,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прошептала 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Хочу быть тебе хорошей женой. Пожалуйста… я научусь всему. Обещаю.</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хочу узнать тебя,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И не только потому, что моя королева потребовала этого. Но стараясь изо всех сил, я вс</w:t>
      </w:r>
      <w:r w:rsidR="00B80EA1"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равно не могу ничего </w:t>
      </w:r>
      <w:r w:rsidR="006C62BD" w:rsidRPr="00737D1A">
        <w:rPr>
          <w:rFonts w:ascii="Times New Roman" w:hAnsi="Times New Roman" w:cs="Times New Roman"/>
          <w:sz w:val="24"/>
          <w:szCs w:val="24"/>
        </w:rPr>
        <w:lastRenderedPageBreak/>
        <w:t>вытянуть из тебя. Вс</w:t>
      </w:r>
      <w:r w:rsidR="00B80EA1"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пренебрежительное, что ты говоришь о себе, приводит меня в ярость.</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Мне жаль. Я не хотела злить тебя. Пожалуйста не… не…</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Что не?</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Не заставляй меня уходить,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наконец</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то</w:t>
      </w:r>
      <w:r w:rsidR="00B80EA1"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сказала я, и сл</w:t>
      </w:r>
      <w:r w:rsidR="00B80EA1"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зы снова начали скатываться по моим щекам.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Знаю, если я не смогу справиться с этим, ты найдешь другую</w:t>
      </w:r>
      <w:r w:rsidR="00B80EA1"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чтобы… чтобы…</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не стану так поступать,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 он решительно.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Желаю, чтобы ты осталась моей женой.</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Но ты до сих пор не…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не могла подобрать нужных слов.</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вздохнул, и смахнул мои сл</w:t>
      </w:r>
      <w:r w:rsidR="00B80EA1" w:rsidRPr="00737D1A">
        <w:rPr>
          <w:rFonts w:ascii="Times New Roman" w:hAnsi="Times New Roman" w:cs="Times New Roman"/>
          <w:sz w:val="24"/>
          <w:szCs w:val="24"/>
        </w:rPr>
        <w:t>ё</w:t>
      </w:r>
      <w:r w:rsidRPr="00737D1A">
        <w:rPr>
          <w:rFonts w:ascii="Times New Roman" w:hAnsi="Times New Roman" w:cs="Times New Roman"/>
          <w:sz w:val="24"/>
          <w:szCs w:val="24"/>
        </w:rPr>
        <w:t>зы.</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знаешь почему,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 </w:t>
      </w:r>
      <w:r w:rsidR="00B80EA1" w:rsidRPr="00737D1A">
        <w:rPr>
          <w:rFonts w:ascii="Times New Roman" w:hAnsi="Times New Roman" w:cs="Times New Roman"/>
          <w:sz w:val="24"/>
          <w:szCs w:val="24"/>
        </w:rPr>
        <w:t>Бранфорд</w:t>
      </w:r>
      <w:r w:rsidR="006C62BD"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w:t>
      </w:r>
      <w:r w:rsidR="00B80EA1" w:rsidRPr="00737D1A">
        <w:rPr>
          <w:rFonts w:ascii="Times New Roman" w:hAnsi="Times New Roman" w:cs="Times New Roman"/>
          <w:sz w:val="24"/>
          <w:szCs w:val="24"/>
        </w:rPr>
        <w:t>Н</w:t>
      </w:r>
      <w:r w:rsidR="006C62BD" w:rsidRPr="00737D1A">
        <w:rPr>
          <w:rFonts w:ascii="Times New Roman" w:hAnsi="Times New Roman" w:cs="Times New Roman"/>
          <w:sz w:val="24"/>
          <w:szCs w:val="24"/>
        </w:rPr>
        <w:t>е из</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за отсутствия желания.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Это потому что мне страшно,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сказала я. Слово </w:t>
      </w:r>
      <w:r w:rsidR="00B80EA1" w:rsidRPr="00946444">
        <w:rPr>
          <w:rFonts w:ascii="Times New Roman" w:hAnsi="Times New Roman" w:cs="Times New Roman"/>
          <w:i/>
          <w:sz w:val="24"/>
          <w:szCs w:val="24"/>
        </w:rPr>
        <w:t>«</w:t>
      </w:r>
      <w:r w:rsidR="006C62BD" w:rsidRPr="00946444">
        <w:rPr>
          <w:rFonts w:ascii="Times New Roman" w:hAnsi="Times New Roman" w:cs="Times New Roman"/>
          <w:i/>
          <w:sz w:val="24"/>
          <w:szCs w:val="24"/>
        </w:rPr>
        <w:t>неадекватная</w:t>
      </w:r>
      <w:r w:rsidR="00B80EA1" w:rsidRPr="00946444">
        <w:rPr>
          <w:rFonts w:ascii="Times New Roman" w:hAnsi="Times New Roman" w:cs="Times New Roman"/>
          <w:i/>
          <w:sz w:val="24"/>
          <w:szCs w:val="24"/>
        </w:rPr>
        <w:t>»</w:t>
      </w:r>
      <w:r w:rsidR="006C62BD" w:rsidRPr="00737D1A">
        <w:rPr>
          <w:rFonts w:ascii="Times New Roman" w:hAnsi="Times New Roman" w:cs="Times New Roman"/>
          <w:sz w:val="24"/>
          <w:szCs w:val="24"/>
        </w:rPr>
        <w:t xml:space="preserve"> пронеслось в моей голове.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И потому</w:t>
      </w:r>
      <w:r w:rsidR="00B80EA1"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что не знаю, что делать. В этом смысле я уже подвела тебя. Если подведу и в другом, ты больше меня не захочешь.</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Боже, нет,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Бранфорд обхватил руками мо</w:t>
      </w:r>
      <w:r w:rsidR="00E9046B"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лицо.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Александра, если ты в ч</w:t>
      </w:r>
      <w:r w:rsidR="00E9046B" w:rsidRPr="00737D1A">
        <w:rPr>
          <w:rFonts w:ascii="Times New Roman" w:hAnsi="Times New Roman" w:cs="Times New Roman"/>
          <w:sz w:val="24"/>
          <w:szCs w:val="24"/>
        </w:rPr>
        <w:t>ё</w:t>
      </w:r>
      <w:r w:rsidR="006C62BD" w:rsidRPr="00737D1A">
        <w:rPr>
          <w:rFonts w:ascii="Times New Roman" w:hAnsi="Times New Roman" w:cs="Times New Roman"/>
          <w:sz w:val="24"/>
          <w:szCs w:val="24"/>
        </w:rPr>
        <w:t>м</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нибудь оступишься, то только потому, что я не дал тебе правильного наставления, подобающего объяснения. Я хочу понять тебя, чтобы лучше узнать</w:t>
      </w:r>
      <w:r w:rsidR="00735666"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как научить тому, что ты должна знать. Ты больше не служанка.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знаю, как быть служанкой,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выпалила 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Но не знаю, как быть кем</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то другим.</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Какое</w:t>
      </w:r>
      <w:r w:rsidR="00CA08AF" w:rsidRPr="00737D1A">
        <w:rPr>
          <w:rFonts w:ascii="Times New Roman" w:hAnsi="Times New Roman" w:cs="Times New Roman"/>
          <w:sz w:val="24"/>
          <w:szCs w:val="24"/>
        </w:rPr>
        <w:t>-</w:t>
      </w:r>
      <w:r w:rsidRPr="00737D1A">
        <w:rPr>
          <w:rFonts w:ascii="Times New Roman" w:hAnsi="Times New Roman" w:cs="Times New Roman"/>
          <w:sz w:val="24"/>
          <w:szCs w:val="24"/>
        </w:rPr>
        <w:t>то время Бранфорд просто смотрел на меня. Его глаза округлились, и он открыл свой рот только для того, чтобы снова закрыть его, прежде чем прищури</w:t>
      </w:r>
      <w:r w:rsidR="00E9046B" w:rsidRPr="00737D1A">
        <w:rPr>
          <w:rFonts w:ascii="Times New Roman" w:hAnsi="Times New Roman" w:cs="Times New Roman"/>
          <w:sz w:val="24"/>
          <w:szCs w:val="24"/>
        </w:rPr>
        <w:t>л</w:t>
      </w:r>
      <w:r w:rsidRPr="00737D1A">
        <w:rPr>
          <w:rFonts w:ascii="Times New Roman" w:hAnsi="Times New Roman" w:cs="Times New Roman"/>
          <w:sz w:val="24"/>
          <w:szCs w:val="24"/>
        </w:rPr>
        <w:t>ся. Одн</w:t>
      </w:r>
      <w:r w:rsidR="004A2751" w:rsidRPr="00737D1A">
        <w:rPr>
          <w:rFonts w:ascii="Times New Roman" w:hAnsi="Times New Roman" w:cs="Times New Roman"/>
          <w:sz w:val="24"/>
          <w:szCs w:val="24"/>
        </w:rPr>
        <w:t xml:space="preserve">ой рукой он провёл по своим волосам, и </w:t>
      </w:r>
      <w:r w:rsidRPr="00737D1A">
        <w:rPr>
          <w:rFonts w:ascii="Times New Roman" w:hAnsi="Times New Roman" w:cs="Times New Roman"/>
          <w:sz w:val="24"/>
          <w:szCs w:val="24"/>
        </w:rPr>
        <w:t xml:space="preserve">пока смотрел на меня, выражение его лица было незнакомым и озадаченным. </w:t>
      </w:r>
      <w:r w:rsidR="004A2751" w:rsidRPr="00737D1A">
        <w:rPr>
          <w:rFonts w:ascii="Times New Roman" w:hAnsi="Times New Roman" w:cs="Times New Roman"/>
          <w:sz w:val="24"/>
          <w:szCs w:val="24"/>
        </w:rPr>
        <w:t>Муж перевёл взгляд от меня</w:t>
      </w:r>
      <w:r w:rsidRPr="00737D1A">
        <w:rPr>
          <w:rFonts w:ascii="Times New Roman" w:hAnsi="Times New Roman" w:cs="Times New Roman"/>
          <w:sz w:val="24"/>
          <w:szCs w:val="24"/>
        </w:rPr>
        <w:t xml:space="preserve">, </w:t>
      </w:r>
      <w:r w:rsidR="004A2751" w:rsidRPr="00737D1A">
        <w:rPr>
          <w:rFonts w:ascii="Times New Roman" w:hAnsi="Times New Roman" w:cs="Times New Roman"/>
          <w:sz w:val="24"/>
          <w:szCs w:val="24"/>
        </w:rPr>
        <w:t xml:space="preserve">а </w:t>
      </w:r>
      <w:r w:rsidRPr="00737D1A">
        <w:rPr>
          <w:rFonts w:ascii="Times New Roman" w:hAnsi="Times New Roman" w:cs="Times New Roman"/>
          <w:sz w:val="24"/>
          <w:szCs w:val="24"/>
        </w:rPr>
        <w:t>затем посмотрел на пол, за окно и</w:t>
      </w:r>
      <w:r w:rsidR="004A2751" w:rsidRPr="00737D1A">
        <w:rPr>
          <w:rFonts w:ascii="Times New Roman" w:hAnsi="Times New Roman" w:cs="Times New Roman"/>
          <w:sz w:val="24"/>
          <w:szCs w:val="24"/>
        </w:rPr>
        <w:t xml:space="preserve">, </w:t>
      </w:r>
      <w:r w:rsidRPr="00737D1A">
        <w:rPr>
          <w:rFonts w:ascii="Times New Roman" w:hAnsi="Times New Roman" w:cs="Times New Roman"/>
          <w:sz w:val="24"/>
          <w:szCs w:val="24"/>
        </w:rPr>
        <w:t>наконец</w:t>
      </w:r>
      <w:r w:rsidR="00CA08AF" w:rsidRPr="00737D1A">
        <w:rPr>
          <w:rFonts w:ascii="Times New Roman" w:hAnsi="Times New Roman" w:cs="Times New Roman"/>
          <w:sz w:val="24"/>
          <w:szCs w:val="24"/>
        </w:rPr>
        <w:t>-</w:t>
      </w:r>
      <w:r w:rsidRPr="00737D1A">
        <w:rPr>
          <w:rFonts w:ascii="Times New Roman" w:hAnsi="Times New Roman" w:cs="Times New Roman"/>
          <w:sz w:val="24"/>
          <w:szCs w:val="24"/>
        </w:rPr>
        <w:t>то</w:t>
      </w:r>
      <w:r w:rsidR="004A2751" w:rsidRPr="00737D1A">
        <w:rPr>
          <w:rFonts w:ascii="Times New Roman" w:hAnsi="Times New Roman" w:cs="Times New Roman"/>
          <w:sz w:val="24"/>
          <w:szCs w:val="24"/>
        </w:rPr>
        <w:t xml:space="preserve">, </w:t>
      </w:r>
      <w:r w:rsidRPr="00737D1A">
        <w:rPr>
          <w:rFonts w:ascii="Times New Roman" w:hAnsi="Times New Roman" w:cs="Times New Roman"/>
          <w:sz w:val="24"/>
          <w:szCs w:val="24"/>
        </w:rPr>
        <w:t>снова вернулся ко мне.</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Когда ты рядом со мной чувствовала себя наиболее комфортно?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неожиданно спросил Бранфорд.</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Мой лорд?</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закрыл глаза и вздохнул, прежде чем снова открыть их. Я поняла свою ошибку и прикусила нижнюю губу.</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Когда ты рядом со мной чувствовала себя наиболее комфортно, легко, когда ты конкретно понима</w:t>
      </w:r>
      <w:r w:rsidR="004A2751" w:rsidRPr="00737D1A">
        <w:rPr>
          <w:rFonts w:ascii="Times New Roman" w:hAnsi="Times New Roman" w:cs="Times New Roman"/>
          <w:sz w:val="24"/>
          <w:szCs w:val="24"/>
        </w:rPr>
        <w:t>ла</w:t>
      </w:r>
      <w:r w:rsidR="006C62BD" w:rsidRPr="00737D1A">
        <w:rPr>
          <w:rFonts w:ascii="Times New Roman" w:hAnsi="Times New Roman" w:cs="Times New Roman"/>
          <w:sz w:val="24"/>
          <w:szCs w:val="24"/>
        </w:rPr>
        <w:t>, что от тебя ожидают?</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Я задумалась над его вопросом, зная, что должна ответить настолько честно, насколько возможно. Было так мало раз, когда я чувствовала себя легко рядом с ним, и не стала тянуть с ответом.</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Когда ты просил сделать что</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нибудь для тебя,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сказала 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Как приготовить мне чай? Побрить?</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Да мой… Бранфорд.</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Приготовишь мне сейчас чай, Александра?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Конечно, Бранфорд,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встала и направилась к чайнику, который был пуст. Быстро зашнуровав платье на своей груди, я наполнила чайник свежей водой и повесила его над огн</w:t>
      </w:r>
      <w:r w:rsidR="008E73C9" w:rsidRPr="00737D1A">
        <w:rPr>
          <w:rFonts w:ascii="Times New Roman" w:hAnsi="Times New Roman" w:cs="Times New Roman"/>
          <w:sz w:val="24"/>
          <w:szCs w:val="24"/>
        </w:rPr>
        <w:t>ё</w:t>
      </w:r>
      <w:r w:rsidR="006C62BD" w:rsidRPr="00737D1A">
        <w:rPr>
          <w:rFonts w:ascii="Times New Roman" w:hAnsi="Times New Roman" w:cs="Times New Roman"/>
          <w:sz w:val="24"/>
          <w:szCs w:val="24"/>
        </w:rPr>
        <w:t>м. Подкинула несколько поленьев, чтобы помочь огню разгореться, затем подошла к корзине с чайными листьями и начала подготавливать чашку, пока взгляд Бранфорда следил за каждым моим движением.</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Принеси так же мой обед.</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подошла к столу и наложила туш</w:t>
      </w:r>
      <w:r w:rsidR="004A2751" w:rsidRPr="00737D1A">
        <w:rPr>
          <w:rFonts w:ascii="Times New Roman" w:hAnsi="Times New Roman" w:cs="Times New Roman"/>
          <w:sz w:val="24"/>
          <w:szCs w:val="24"/>
        </w:rPr>
        <w:t>ё</w:t>
      </w:r>
      <w:r w:rsidRPr="00737D1A">
        <w:rPr>
          <w:rFonts w:ascii="Times New Roman" w:hAnsi="Times New Roman" w:cs="Times New Roman"/>
          <w:sz w:val="24"/>
          <w:szCs w:val="24"/>
        </w:rPr>
        <w:t>ное мясо в большую чашу. Положила на тарелку несколько кусков хлеба и добавила ягод и грушу, а затем подала ему. Налила ложку воды из графина в туш</w:t>
      </w:r>
      <w:r w:rsidR="004A2751" w:rsidRPr="00737D1A">
        <w:rPr>
          <w:rFonts w:ascii="Times New Roman" w:hAnsi="Times New Roman" w:cs="Times New Roman"/>
          <w:sz w:val="24"/>
          <w:szCs w:val="24"/>
        </w:rPr>
        <w:t>ё</w:t>
      </w:r>
      <w:r w:rsidRPr="00737D1A">
        <w:rPr>
          <w:rFonts w:ascii="Times New Roman" w:hAnsi="Times New Roman" w:cs="Times New Roman"/>
          <w:sz w:val="24"/>
          <w:szCs w:val="24"/>
        </w:rPr>
        <w:t>ное мясо и помешала, чтобы немного остудить. Я уже почувствовала, как мо</w:t>
      </w:r>
      <w:r w:rsidR="004A2751" w:rsidRPr="00737D1A">
        <w:rPr>
          <w:rFonts w:ascii="Times New Roman" w:hAnsi="Times New Roman" w:cs="Times New Roman"/>
          <w:sz w:val="24"/>
          <w:szCs w:val="24"/>
        </w:rPr>
        <w:t>ё</w:t>
      </w:r>
      <w:r w:rsidRPr="00737D1A">
        <w:rPr>
          <w:rFonts w:ascii="Times New Roman" w:hAnsi="Times New Roman" w:cs="Times New Roman"/>
          <w:sz w:val="24"/>
          <w:szCs w:val="24"/>
        </w:rPr>
        <w:t xml:space="preserve"> тело начинало расслабляться, а сл</w:t>
      </w:r>
      <w:r w:rsidR="004A2751" w:rsidRPr="00737D1A">
        <w:rPr>
          <w:rFonts w:ascii="Times New Roman" w:hAnsi="Times New Roman" w:cs="Times New Roman"/>
          <w:sz w:val="24"/>
          <w:szCs w:val="24"/>
        </w:rPr>
        <w:t>ё</w:t>
      </w:r>
      <w:r w:rsidRPr="00737D1A">
        <w:rPr>
          <w:rFonts w:ascii="Times New Roman" w:hAnsi="Times New Roman" w:cs="Times New Roman"/>
          <w:sz w:val="24"/>
          <w:szCs w:val="24"/>
        </w:rPr>
        <w:t>зы высохли.</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Хочешь ещ</w:t>
      </w:r>
      <w:r w:rsidR="004A2751"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что</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нибудь выпить?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спросила 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Есть вино.</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Не сейчас,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 Бранфорд. Его взгляд продолжал следить за мной, пока я раскладывала пищу на стол рядом с его креслом. Я вернулась к чайнику. Когда вода начала закипать, налила е</w:t>
      </w:r>
      <w:r w:rsidR="004A2751"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в заварочный чайник</w:t>
      </w:r>
      <w:r w:rsidR="004A2751" w:rsidRPr="00737D1A">
        <w:rPr>
          <w:rFonts w:ascii="Times New Roman" w:hAnsi="Times New Roman" w:cs="Times New Roman"/>
          <w:sz w:val="24"/>
          <w:szCs w:val="24"/>
        </w:rPr>
        <w:t>, чтобы чай настоялся</w:t>
      </w:r>
      <w:r w:rsidR="006C62BD" w:rsidRPr="00737D1A">
        <w:rPr>
          <w:rFonts w:ascii="Times New Roman" w:hAnsi="Times New Roman" w:cs="Times New Roman"/>
          <w:sz w:val="24"/>
          <w:szCs w:val="24"/>
        </w:rPr>
        <w:t>.</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Кто научил тебя готовить чай?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спросил Бранфорд.</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Эдит,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ответила 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Она была ещ</w:t>
      </w:r>
      <w:r w:rsidR="00C23D9D"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одной служанкой принцессы Уитни. </w:t>
      </w:r>
      <w:r w:rsidR="00EB39FC" w:rsidRPr="00737D1A">
        <w:rPr>
          <w:rFonts w:ascii="Times New Roman" w:hAnsi="Times New Roman" w:cs="Times New Roman"/>
          <w:sz w:val="24"/>
          <w:szCs w:val="24"/>
        </w:rPr>
        <w:t xml:space="preserve">И прибыла в Хадебранд, когда я была маленькой. </w:t>
      </w:r>
      <w:r w:rsidR="006C62BD" w:rsidRPr="00737D1A">
        <w:rPr>
          <w:rFonts w:ascii="Times New Roman" w:hAnsi="Times New Roman" w:cs="Times New Roman"/>
          <w:sz w:val="24"/>
          <w:szCs w:val="24"/>
        </w:rPr>
        <w:t>Девушка также научила меня готовить.</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Эдит была старше тебя?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Да, на несколько лет. Она много лет была служанкой при другом дворе до того, как приехать в Хадебранд. Эдит знала несколько других королевств и обычно сопровождала принцессу в е</w:t>
      </w:r>
      <w:r w:rsidR="00C23D9D"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путешествиях.</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Думаю, я знаю, о ком ты говоришь, </w:t>
      </w:r>
      <w:r w:rsidR="008E73C9"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кивнув, сказал Бранфорд.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дружила с ней?</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w:t>
      </w:r>
      <w:r w:rsidR="00C23D9D" w:rsidRPr="00737D1A">
        <w:rPr>
          <w:rFonts w:ascii="Times New Roman" w:hAnsi="Times New Roman" w:cs="Times New Roman"/>
          <w:sz w:val="24"/>
          <w:szCs w:val="24"/>
        </w:rPr>
        <w:t>Д</w:t>
      </w:r>
      <w:r w:rsidR="006C62BD" w:rsidRPr="00737D1A">
        <w:rPr>
          <w:rFonts w:ascii="Times New Roman" w:hAnsi="Times New Roman" w:cs="Times New Roman"/>
          <w:sz w:val="24"/>
          <w:szCs w:val="24"/>
        </w:rPr>
        <w:t xml:space="preserve">олжна была, </w:t>
      </w:r>
      <w:r w:rsidR="008E73C9"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сказала я, пожимая плечами. </w:t>
      </w:r>
      <w:r w:rsidR="008E73C9"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Хотя  проводила больше времени с Хэдли.</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Это та, что помогала тебе подготовиться к свадьбе?</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6C62BD" w:rsidRPr="00737D1A">
        <w:rPr>
          <w:rFonts w:ascii="Times New Roman" w:hAnsi="Times New Roman" w:cs="Times New Roman"/>
          <w:sz w:val="24"/>
          <w:szCs w:val="24"/>
        </w:rPr>
        <w:t xml:space="preserve"> Вы ровесницы?</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Она родилась на несколько месяцев раньше меня, так что мы почти одного возраста.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Когда она прибыла</w:t>
      </w:r>
      <w:r w:rsidR="00C23D9D"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чтобы прислуживать Уитни?</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Когда мы ещ</w:t>
      </w:r>
      <w:r w:rsidR="00C23D9D"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были маленькими, </w:t>
      </w:r>
      <w:r w:rsidR="008E73C9"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сказала я ему. </w:t>
      </w:r>
      <w:r w:rsidR="008E73C9"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Она тоже сирота.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Что случилось с родителями Хэдли?</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Она из семьи фермеров и е</w:t>
      </w:r>
      <w:r w:rsidR="00C23D9D"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отец был убит, когда разграбили его телегу. Е</w:t>
      </w:r>
      <w:r w:rsidR="00C23D9D"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мать не могла в одиночку управлять фермой, хотя Хэдли изо всех сил пыталась ей помочь. Когда лорд фермерских владений приехал забрать зерно, которое мать девушки должна была для него приготовить, зерно было не готово. И вс</w:t>
      </w:r>
      <w:r w:rsidR="00C23D9D"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закончилось тем, что Хэдли вернули в замок, потому что тогда Уитни нуждалась в большем количестве служанок.</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Почему е</w:t>
      </w:r>
      <w:r w:rsidR="00C23D9D"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вернули? </w:t>
      </w:r>
      <w:r w:rsidR="008E73C9"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спросил Бранфорд.</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Сбитая с толку, я посмотрела на него.</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Зерно не было готово, когда лорд приехал забрать его,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повторила 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Да, ты уже сказала об этом,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нахмурился Бранфорд.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Но почему Хэдли разлучили с е</w:t>
      </w:r>
      <w:r w:rsidR="00C23D9D"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матерью?</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Лорд наказал е</w:t>
      </w:r>
      <w:r w:rsidR="00C23D9D"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мать,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сказала 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Забрав у не</w:t>
      </w:r>
      <w:r w:rsidR="00C23D9D"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дочь? Зачем?</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Он не </w:t>
      </w:r>
      <w:r w:rsidR="006C62BD" w:rsidRPr="00946444">
        <w:rPr>
          <w:rFonts w:ascii="Times New Roman" w:hAnsi="Times New Roman" w:cs="Times New Roman"/>
          <w:i/>
          <w:sz w:val="24"/>
          <w:szCs w:val="24"/>
        </w:rPr>
        <w:t>забрал</w:t>
      </w:r>
      <w:r w:rsidR="006C62BD" w:rsidRPr="00737D1A">
        <w:rPr>
          <w:rFonts w:ascii="Times New Roman" w:hAnsi="Times New Roman" w:cs="Times New Roman"/>
          <w:sz w:val="24"/>
          <w:szCs w:val="24"/>
        </w:rPr>
        <w:t xml:space="preserve"> Хэдли у матери,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сказала я. Мои глаза прищурились. Муж должен был понимать, какое было наказание за то, что подвели лорда.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Ну, что тогда?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спросил он требовательным тоном.</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Зерно не было готово, Бранфорд. Лорд убил мать Хэдли в пример остальным фермерам.</w:t>
      </w:r>
    </w:p>
    <w:p w:rsidR="00C23D9D" w:rsidRPr="00737D1A" w:rsidRDefault="00C23D9D" w:rsidP="00BB1AB1">
      <w:pPr>
        <w:tabs>
          <w:tab w:val="right" w:pos="9355"/>
        </w:tabs>
        <w:spacing w:after="0" w:line="360" w:lineRule="auto"/>
        <w:ind w:firstLine="709"/>
        <w:jc w:val="both"/>
        <w:rPr>
          <w:rFonts w:ascii="Times New Roman" w:hAnsi="Times New Roman" w:cs="Times New Roman"/>
          <w:sz w:val="24"/>
          <w:szCs w:val="24"/>
        </w:rPr>
      </w:pPr>
    </w:p>
    <w:p w:rsidR="006C62BD" w:rsidRPr="00737D1A" w:rsidRDefault="006C62BD" w:rsidP="00CA08AF">
      <w:pPr>
        <w:tabs>
          <w:tab w:val="right" w:pos="9355"/>
        </w:tabs>
        <w:spacing w:after="0" w:line="360" w:lineRule="auto"/>
        <w:ind w:firstLine="709"/>
        <w:jc w:val="center"/>
        <w:rPr>
          <w:rFonts w:ascii="Times New Roman" w:hAnsi="Times New Roman" w:cs="Times New Roman"/>
          <w:sz w:val="24"/>
          <w:szCs w:val="24"/>
        </w:rPr>
      </w:pPr>
      <w:r w:rsidRPr="00737D1A">
        <w:rPr>
          <w:rFonts w:ascii="Times New Roman" w:hAnsi="Times New Roman" w:cs="Times New Roman"/>
          <w:sz w:val="24"/>
          <w:szCs w:val="24"/>
        </w:rPr>
        <w:t>***</w:t>
      </w:r>
    </w:p>
    <w:p w:rsidR="00C23D9D" w:rsidRPr="00737D1A" w:rsidRDefault="00C23D9D" w:rsidP="00BB1AB1">
      <w:pPr>
        <w:tabs>
          <w:tab w:val="right" w:pos="9355"/>
        </w:tabs>
        <w:spacing w:after="0" w:line="360" w:lineRule="auto"/>
        <w:ind w:firstLine="709"/>
        <w:jc w:val="both"/>
        <w:rPr>
          <w:rFonts w:ascii="Times New Roman" w:hAnsi="Times New Roman" w:cs="Times New Roman"/>
          <w:sz w:val="24"/>
          <w:szCs w:val="24"/>
        </w:rPr>
      </w:pP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Хочешь ещ</w:t>
      </w:r>
      <w:r w:rsidR="00C23D9D"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чаю?</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Бранфорд молча покачал головой. Он едва ли разговаривал после обеда, когда вопросы о других служанках, с которыми я работала, внезапно прекратились, и он замолчал. </w:t>
      </w:r>
      <w:r w:rsidR="00C23D9D" w:rsidRPr="00737D1A">
        <w:rPr>
          <w:rFonts w:ascii="Times New Roman" w:hAnsi="Times New Roman" w:cs="Times New Roman"/>
          <w:sz w:val="24"/>
          <w:szCs w:val="24"/>
        </w:rPr>
        <w:t>Муж</w:t>
      </w:r>
      <w:r w:rsidRPr="00737D1A">
        <w:rPr>
          <w:rFonts w:ascii="Times New Roman" w:hAnsi="Times New Roman" w:cs="Times New Roman"/>
          <w:sz w:val="24"/>
          <w:szCs w:val="24"/>
        </w:rPr>
        <w:t xml:space="preserve"> отош</w:t>
      </w:r>
      <w:r w:rsidR="00C23D9D" w:rsidRPr="00737D1A">
        <w:rPr>
          <w:rFonts w:ascii="Times New Roman" w:hAnsi="Times New Roman" w:cs="Times New Roman"/>
          <w:sz w:val="24"/>
          <w:szCs w:val="24"/>
        </w:rPr>
        <w:t>ё</w:t>
      </w:r>
      <w:r w:rsidRPr="00737D1A">
        <w:rPr>
          <w:rFonts w:ascii="Times New Roman" w:hAnsi="Times New Roman" w:cs="Times New Roman"/>
          <w:sz w:val="24"/>
          <w:szCs w:val="24"/>
        </w:rPr>
        <w:t>л от окна, из которого смотрел на лес, подош</w:t>
      </w:r>
      <w:r w:rsidR="00C23D9D" w:rsidRPr="00737D1A">
        <w:rPr>
          <w:rFonts w:ascii="Times New Roman" w:hAnsi="Times New Roman" w:cs="Times New Roman"/>
          <w:sz w:val="24"/>
          <w:szCs w:val="24"/>
        </w:rPr>
        <w:t>ё</w:t>
      </w:r>
      <w:r w:rsidRPr="00737D1A">
        <w:rPr>
          <w:rFonts w:ascii="Times New Roman" w:hAnsi="Times New Roman" w:cs="Times New Roman"/>
          <w:sz w:val="24"/>
          <w:szCs w:val="24"/>
        </w:rPr>
        <w:t xml:space="preserve">л к креслу рядом с камином, но едва ли проронил несколько слов и </w:t>
      </w:r>
      <w:r w:rsidR="00C23D9D" w:rsidRPr="00737D1A">
        <w:rPr>
          <w:rFonts w:ascii="Times New Roman" w:hAnsi="Times New Roman" w:cs="Times New Roman"/>
          <w:sz w:val="24"/>
          <w:szCs w:val="24"/>
        </w:rPr>
        <w:t xml:space="preserve">также </w:t>
      </w:r>
      <w:r w:rsidRPr="00737D1A">
        <w:rPr>
          <w:rFonts w:ascii="Times New Roman" w:hAnsi="Times New Roman" w:cs="Times New Roman"/>
          <w:sz w:val="24"/>
          <w:szCs w:val="24"/>
        </w:rPr>
        <w:t>едва прикоснулся к своему ужину. Теперь, когда солнце начинало садиться, он вернулся в свое кресло, рассеяно глядя на огонь.</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 xml:space="preserve">Так как было очевидно, что Бранфорд не в настроении для компании, я провела некоторое </w:t>
      </w:r>
      <w:r w:rsidR="00EB39FC" w:rsidRPr="00737D1A">
        <w:rPr>
          <w:rFonts w:ascii="Times New Roman" w:hAnsi="Times New Roman" w:cs="Times New Roman"/>
          <w:sz w:val="24"/>
          <w:szCs w:val="24"/>
        </w:rPr>
        <w:t>время,</w:t>
      </w:r>
      <w:r w:rsidR="00CA08AF"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рассматривая полный платьев </w:t>
      </w:r>
      <w:r w:rsidR="00C23D9D" w:rsidRPr="00737D1A">
        <w:rPr>
          <w:rFonts w:ascii="Times New Roman" w:hAnsi="Times New Roman" w:cs="Times New Roman"/>
          <w:sz w:val="24"/>
          <w:szCs w:val="24"/>
        </w:rPr>
        <w:t xml:space="preserve">встроенный </w:t>
      </w:r>
      <w:r w:rsidRPr="00737D1A">
        <w:rPr>
          <w:rFonts w:ascii="Times New Roman" w:hAnsi="Times New Roman" w:cs="Times New Roman"/>
          <w:sz w:val="24"/>
          <w:szCs w:val="24"/>
        </w:rPr>
        <w:t>платяной шкаф, похожий на тот, в котором хранились наряды Бранфорда. Там было несколько обычных, ежедневных платьев, какие я видела на знатных дамах, а также более роскошное платье в бежевых и голубых тонах. Я задумалась, это ли платье было предназначено. Там также было две ночных сорочки, длинный плащ и пара длинных перчаток. Внутри шкафа был маленький ящик, в котором были украшения с драгоценностями для волос.</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Тщательно осмотрев гардероб, </w:t>
      </w:r>
      <w:r w:rsidR="00C23D9D" w:rsidRPr="00737D1A">
        <w:rPr>
          <w:rFonts w:ascii="Times New Roman" w:hAnsi="Times New Roman" w:cs="Times New Roman"/>
          <w:sz w:val="24"/>
          <w:szCs w:val="24"/>
        </w:rPr>
        <w:t xml:space="preserve">я </w:t>
      </w:r>
      <w:r w:rsidRPr="00737D1A">
        <w:rPr>
          <w:rFonts w:ascii="Times New Roman" w:hAnsi="Times New Roman" w:cs="Times New Roman"/>
          <w:sz w:val="24"/>
          <w:szCs w:val="24"/>
        </w:rPr>
        <w:t>принялась за мыть</w:t>
      </w:r>
      <w:r w:rsidR="00C23D9D" w:rsidRPr="00737D1A">
        <w:rPr>
          <w:rFonts w:ascii="Times New Roman" w:hAnsi="Times New Roman" w:cs="Times New Roman"/>
          <w:sz w:val="24"/>
          <w:szCs w:val="24"/>
        </w:rPr>
        <w:t>ё</w:t>
      </w:r>
      <w:r w:rsidRPr="00737D1A">
        <w:rPr>
          <w:rFonts w:ascii="Times New Roman" w:hAnsi="Times New Roman" w:cs="Times New Roman"/>
          <w:sz w:val="24"/>
          <w:szCs w:val="24"/>
        </w:rPr>
        <w:t xml:space="preserve"> места для купания и удостоверилась, что тряпка, которую Бранфорд использовал для вечернего купания, была подготовлена. Я также положила для него сухое полотенце и задалась вопросом, стоило ли мне действовать дальше и подготавливаться ко сну. Посмотрев в сторону кресла, где сидел Бранфорд, </w:t>
      </w:r>
      <w:r w:rsidR="00C23D9D" w:rsidRPr="00737D1A">
        <w:rPr>
          <w:rFonts w:ascii="Times New Roman" w:hAnsi="Times New Roman" w:cs="Times New Roman"/>
          <w:sz w:val="24"/>
          <w:szCs w:val="24"/>
        </w:rPr>
        <w:t xml:space="preserve">я </w:t>
      </w:r>
      <w:r w:rsidRPr="00737D1A">
        <w:rPr>
          <w:rFonts w:ascii="Times New Roman" w:hAnsi="Times New Roman" w:cs="Times New Roman"/>
          <w:sz w:val="24"/>
          <w:szCs w:val="24"/>
        </w:rPr>
        <w:t>была удивлена, увидев, что он наблюдал за мной.</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Хочу, чтобы ты позаботилась обо мне.</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вздрогнула от его голоса, так как прошло много часов с тех пор, как он говорил.</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Конечно, Бранфорд. Тебе что</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нибудь нужно?</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Только понимание,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ответил он. Его голос был кротким и сдавленным.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Иди сюда.</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Бранфорд поставил пустую чашку на стоящий рядом столик и откинулся в кресле. Я подошла и встала рядом с ним, заламывая пальцы, что явно выдавало мою </w:t>
      </w:r>
      <w:r w:rsidR="00C23D9D" w:rsidRPr="00737D1A">
        <w:rPr>
          <w:rFonts w:ascii="Times New Roman" w:hAnsi="Times New Roman" w:cs="Times New Roman"/>
          <w:sz w:val="24"/>
          <w:szCs w:val="24"/>
        </w:rPr>
        <w:t>обеспокоенность</w:t>
      </w:r>
      <w:r w:rsidRPr="00737D1A">
        <w:rPr>
          <w:rFonts w:ascii="Times New Roman" w:hAnsi="Times New Roman" w:cs="Times New Roman"/>
          <w:sz w:val="24"/>
          <w:szCs w:val="24"/>
        </w:rPr>
        <w:t xml:space="preserve">. Попыталась </w:t>
      </w:r>
      <w:r w:rsidR="00C23D9D" w:rsidRPr="00737D1A">
        <w:rPr>
          <w:rFonts w:ascii="Times New Roman" w:hAnsi="Times New Roman" w:cs="Times New Roman"/>
          <w:sz w:val="24"/>
          <w:szCs w:val="24"/>
        </w:rPr>
        <w:t>успокоиться</w:t>
      </w:r>
      <w:r w:rsidRPr="00737D1A">
        <w:rPr>
          <w:rFonts w:ascii="Times New Roman" w:hAnsi="Times New Roman" w:cs="Times New Roman"/>
          <w:sz w:val="24"/>
          <w:szCs w:val="24"/>
        </w:rPr>
        <w:t xml:space="preserve">, чтобы Бранфорд не заметил, но в итоге начала нервно убирать растрепавшиеся волосы за уши. Он раскрыл </w:t>
      </w:r>
      <w:r w:rsidR="00C23D9D" w:rsidRPr="00737D1A">
        <w:rPr>
          <w:rFonts w:ascii="Times New Roman" w:hAnsi="Times New Roman" w:cs="Times New Roman"/>
          <w:sz w:val="24"/>
          <w:szCs w:val="24"/>
        </w:rPr>
        <w:t xml:space="preserve">свои </w:t>
      </w:r>
      <w:r w:rsidRPr="00737D1A">
        <w:rPr>
          <w:rFonts w:ascii="Times New Roman" w:hAnsi="Times New Roman" w:cs="Times New Roman"/>
          <w:sz w:val="24"/>
          <w:szCs w:val="24"/>
        </w:rPr>
        <w:t>объятия.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Присядь,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 муж. Я начала передвигаться к другому креслу, но он остановил меня.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Ни туда. Сюда.</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прикоснулся руками к своим б</w:t>
      </w:r>
      <w:r w:rsidR="00C23D9D" w:rsidRPr="00737D1A">
        <w:rPr>
          <w:rFonts w:ascii="Times New Roman" w:hAnsi="Times New Roman" w:cs="Times New Roman"/>
          <w:sz w:val="24"/>
          <w:szCs w:val="24"/>
        </w:rPr>
        <w:t>ё</w:t>
      </w:r>
      <w:r w:rsidRPr="00737D1A">
        <w:rPr>
          <w:rFonts w:ascii="Times New Roman" w:hAnsi="Times New Roman" w:cs="Times New Roman"/>
          <w:sz w:val="24"/>
          <w:szCs w:val="24"/>
        </w:rPr>
        <w:t>драм. Я медленно вернулась к нему, смотря туда, куда он указывал, и</w:t>
      </w:r>
      <w:r w:rsidR="00C23D9D"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пытаясь решить, как я могу там сидеть. Повернувшись, собрала юбки и села на его колени также как сидела, когда мы ехали на лошади в аббатство. Бранфорд потянулся и слегка обхватил </w:t>
      </w:r>
      <w:r w:rsidR="00C23D9D" w:rsidRPr="00737D1A">
        <w:rPr>
          <w:rFonts w:ascii="Times New Roman" w:hAnsi="Times New Roman" w:cs="Times New Roman"/>
          <w:sz w:val="24"/>
          <w:szCs w:val="24"/>
        </w:rPr>
        <w:t xml:space="preserve">меня </w:t>
      </w:r>
      <w:r w:rsidRPr="00737D1A">
        <w:rPr>
          <w:rFonts w:ascii="Times New Roman" w:hAnsi="Times New Roman" w:cs="Times New Roman"/>
          <w:sz w:val="24"/>
          <w:szCs w:val="24"/>
        </w:rPr>
        <w:t>руками за поясницу. Какое</w:t>
      </w:r>
      <w:r w:rsidR="00CA08AF" w:rsidRPr="00737D1A">
        <w:rPr>
          <w:rFonts w:ascii="Times New Roman" w:hAnsi="Times New Roman" w:cs="Times New Roman"/>
          <w:sz w:val="24"/>
          <w:szCs w:val="24"/>
        </w:rPr>
        <w:t>-</w:t>
      </w:r>
      <w:r w:rsidRPr="00737D1A">
        <w:rPr>
          <w:rFonts w:ascii="Times New Roman" w:hAnsi="Times New Roman" w:cs="Times New Roman"/>
          <w:sz w:val="24"/>
          <w:szCs w:val="24"/>
        </w:rPr>
        <w:t>то время он смотрел на меня, прежде чем заговорил</w:t>
      </w:r>
      <w:r w:rsidR="00C23D9D" w:rsidRPr="00737D1A">
        <w:rPr>
          <w:rFonts w:ascii="Times New Roman" w:hAnsi="Times New Roman" w:cs="Times New Roman"/>
          <w:sz w:val="24"/>
          <w:szCs w:val="24"/>
        </w:rPr>
        <w:t>:</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Не думаю, что когда</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либо задумывался о жизни крепостных,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 он.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Кроме моей общей обязанности следить, чтобы земли были в безопасности от грабителей и чтобы у тех, кто мог трудиться</w:t>
      </w:r>
      <w:r w:rsidR="00C23D9D"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 xml:space="preserve">была работа. Крепостных очень много и я никогда не думал о том, какой может быть жизнь у тех, кто </w:t>
      </w:r>
      <w:r w:rsidR="00C23D9D" w:rsidRPr="00737D1A">
        <w:rPr>
          <w:rFonts w:ascii="Times New Roman" w:hAnsi="Times New Roman" w:cs="Times New Roman"/>
          <w:sz w:val="24"/>
          <w:szCs w:val="24"/>
        </w:rPr>
        <w:t xml:space="preserve">находится </w:t>
      </w:r>
      <w:r w:rsidR="006C62BD" w:rsidRPr="00737D1A">
        <w:rPr>
          <w:rFonts w:ascii="Times New Roman" w:hAnsi="Times New Roman" w:cs="Times New Roman"/>
          <w:sz w:val="24"/>
          <w:szCs w:val="24"/>
        </w:rPr>
        <w:t xml:space="preserve">за пределами двора. Когда осознал, что ты мне сказала </w:t>
      </w:r>
      <w:r w:rsidR="001819BC"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что мать Хэдли убили из</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за того, что она не могла в одиночку управлять фермой </w:t>
      </w:r>
      <w:r w:rsidR="001819BC"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был потряс</w:t>
      </w:r>
      <w:r w:rsidR="00C23D9D"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н. Моя первая мысль было об Эдгаре и о </w:t>
      </w:r>
      <w:r w:rsidR="006C62BD" w:rsidRPr="00737D1A">
        <w:rPr>
          <w:rFonts w:ascii="Times New Roman" w:hAnsi="Times New Roman" w:cs="Times New Roman"/>
          <w:sz w:val="24"/>
          <w:szCs w:val="24"/>
        </w:rPr>
        <w:lastRenderedPageBreak/>
        <w:t>том, что он никогда не заботился о сво</w:t>
      </w:r>
      <w:r w:rsidR="00C23D9D" w:rsidRPr="00737D1A">
        <w:rPr>
          <w:rFonts w:ascii="Times New Roman" w:hAnsi="Times New Roman" w:cs="Times New Roman"/>
          <w:sz w:val="24"/>
          <w:szCs w:val="24"/>
        </w:rPr>
        <w:t>ё</w:t>
      </w:r>
      <w:r w:rsidR="006C62BD" w:rsidRPr="00737D1A">
        <w:rPr>
          <w:rFonts w:ascii="Times New Roman" w:hAnsi="Times New Roman" w:cs="Times New Roman"/>
          <w:sz w:val="24"/>
          <w:szCs w:val="24"/>
        </w:rPr>
        <w:t>м народе. Вторая мысль была о том, что я убил меньше.</w:t>
      </w:r>
    </w:p>
    <w:p w:rsidR="006C62BD" w:rsidRPr="00737D1A" w:rsidRDefault="00EB39FC"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оторвала от него свой взгляд и задумалась, а сколько, таких как я, убил Бранфорд, прибывая в гневе и мои мысли вернулись к кучеру. </w:t>
      </w:r>
      <w:r w:rsidR="006C62BD" w:rsidRPr="00737D1A">
        <w:rPr>
          <w:rFonts w:ascii="Times New Roman" w:hAnsi="Times New Roman" w:cs="Times New Roman"/>
          <w:sz w:val="24"/>
          <w:szCs w:val="24"/>
        </w:rPr>
        <w:t xml:space="preserve">Он </w:t>
      </w:r>
      <w:r w:rsidRPr="00737D1A">
        <w:rPr>
          <w:rFonts w:ascii="Times New Roman" w:hAnsi="Times New Roman" w:cs="Times New Roman"/>
          <w:sz w:val="24"/>
          <w:szCs w:val="24"/>
        </w:rPr>
        <w:t>бы,</w:t>
      </w:r>
      <w:r w:rsidR="00CA08AF" w:rsidRPr="00737D1A">
        <w:rPr>
          <w:rFonts w:ascii="Times New Roman" w:hAnsi="Times New Roman" w:cs="Times New Roman"/>
          <w:sz w:val="24"/>
          <w:szCs w:val="24"/>
        </w:rPr>
        <w:t xml:space="preserve"> </w:t>
      </w:r>
      <w:r w:rsidRPr="00737D1A">
        <w:rPr>
          <w:rFonts w:ascii="Times New Roman" w:hAnsi="Times New Roman" w:cs="Times New Roman"/>
          <w:sz w:val="24"/>
          <w:szCs w:val="24"/>
        </w:rPr>
        <w:t>безусловно,</w:t>
      </w:r>
      <w:r w:rsidR="00CA08AF"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 xml:space="preserve">умер, если бы </w:t>
      </w:r>
      <w:r w:rsidR="00EA3967" w:rsidRPr="00737D1A">
        <w:rPr>
          <w:rFonts w:ascii="Times New Roman" w:hAnsi="Times New Roman" w:cs="Times New Roman"/>
          <w:sz w:val="24"/>
          <w:szCs w:val="24"/>
        </w:rPr>
        <w:t>принц</w:t>
      </w:r>
      <w:r w:rsidR="006C62BD" w:rsidRPr="00737D1A">
        <w:rPr>
          <w:rFonts w:ascii="Times New Roman" w:hAnsi="Times New Roman" w:cs="Times New Roman"/>
          <w:sz w:val="24"/>
          <w:szCs w:val="24"/>
        </w:rPr>
        <w:t xml:space="preserve"> не послушал мои мольбы. Я до сих пор была не уверенна, почему молила оставить жизнь мужчине или почему Бранфорд решил отменить сво</w:t>
      </w:r>
      <w:r w:rsidR="00C23D9D"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наказание. </w:t>
      </w:r>
      <w:r w:rsidR="00C23D9D" w:rsidRPr="00737D1A">
        <w:rPr>
          <w:rFonts w:ascii="Times New Roman" w:hAnsi="Times New Roman" w:cs="Times New Roman"/>
          <w:sz w:val="24"/>
          <w:szCs w:val="24"/>
        </w:rPr>
        <w:t>И</w:t>
      </w:r>
      <w:r w:rsidR="006C62BD" w:rsidRPr="00737D1A">
        <w:rPr>
          <w:rFonts w:ascii="Times New Roman" w:hAnsi="Times New Roman" w:cs="Times New Roman"/>
          <w:sz w:val="24"/>
          <w:szCs w:val="24"/>
        </w:rPr>
        <w:t xml:space="preserve"> почувствовала</w:t>
      </w:r>
      <w:r w:rsidR="00C23D9D" w:rsidRPr="00737D1A">
        <w:rPr>
          <w:rFonts w:ascii="Times New Roman" w:hAnsi="Times New Roman" w:cs="Times New Roman"/>
          <w:sz w:val="24"/>
          <w:szCs w:val="24"/>
        </w:rPr>
        <w:t xml:space="preserve"> н</w:t>
      </w:r>
      <w:r w:rsidR="006C62BD" w:rsidRPr="00737D1A">
        <w:rPr>
          <w:rFonts w:ascii="Times New Roman" w:hAnsi="Times New Roman" w:cs="Times New Roman"/>
          <w:sz w:val="24"/>
          <w:szCs w:val="24"/>
        </w:rPr>
        <w:t>ескрываем</w:t>
      </w:r>
      <w:r w:rsidR="00C23D9D" w:rsidRPr="00737D1A">
        <w:rPr>
          <w:rFonts w:ascii="Times New Roman" w:hAnsi="Times New Roman" w:cs="Times New Roman"/>
          <w:sz w:val="24"/>
          <w:szCs w:val="24"/>
        </w:rPr>
        <w:t>ую</w:t>
      </w:r>
      <w:r w:rsidR="006C62BD" w:rsidRPr="00737D1A">
        <w:rPr>
          <w:rFonts w:ascii="Times New Roman" w:hAnsi="Times New Roman" w:cs="Times New Roman"/>
          <w:sz w:val="24"/>
          <w:szCs w:val="24"/>
        </w:rPr>
        <w:t xml:space="preserve"> дрожь</w:t>
      </w:r>
      <w:r w:rsidR="00C23D9D" w:rsidRPr="00737D1A">
        <w:rPr>
          <w:rFonts w:ascii="Times New Roman" w:hAnsi="Times New Roman" w:cs="Times New Roman"/>
          <w:sz w:val="24"/>
          <w:szCs w:val="24"/>
        </w:rPr>
        <w:t xml:space="preserve"> в св</w:t>
      </w:r>
      <w:r w:rsidR="006C62BD" w:rsidRPr="00737D1A">
        <w:rPr>
          <w:rFonts w:ascii="Times New Roman" w:hAnsi="Times New Roman" w:cs="Times New Roman"/>
          <w:sz w:val="24"/>
          <w:szCs w:val="24"/>
        </w:rPr>
        <w:t>ои</w:t>
      </w:r>
      <w:r w:rsidR="00C23D9D" w:rsidRPr="00737D1A">
        <w:rPr>
          <w:rFonts w:ascii="Times New Roman" w:hAnsi="Times New Roman" w:cs="Times New Roman"/>
          <w:sz w:val="24"/>
          <w:szCs w:val="24"/>
        </w:rPr>
        <w:t>х</w:t>
      </w:r>
      <w:r w:rsidR="006C62BD" w:rsidRPr="00737D1A">
        <w:rPr>
          <w:rFonts w:ascii="Times New Roman" w:hAnsi="Times New Roman" w:cs="Times New Roman"/>
          <w:sz w:val="24"/>
          <w:szCs w:val="24"/>
        </w:rPr>
        <w:t xml:space="preserve"> конечностя</w:t>
      </w:r>
      <w:r w:rsidR="00C23D9D" w:rsidRPr="00737D1A">
        <w:rPr>
          <w:rFonts w:ascii="Times New Roman" w:hAnsi="Times New Roman" w:cs="Times New Roman"/>
          <w:sz w:val="24"/>
          <w:szCs w:val="24"/>
        </w:rPr>
        <w:t>х</w:t>
      </w:r>
      <w:r w:rsidR="006C62BD" w:rsidRPr="00737D1A">
        <w:rPr>
          <w:rFonts w:ascii="Times New Roman" w:hAnsi="Times New Roman" w:cs="Times New Roman"/>
          <w:sz w:val="24"/>
          <w:szCs w:val="24"/>
        </w:rPr>
        <w:t>.</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Следующая моя мысль была о тебе. Я подумал о том, что похожая судьба могла с л</w:t>
      </w:r>
      <w:r w:rsidR="008E0095" w:rsidRPr="00737D1A">
        <w:rPr>
          <w:rFonts w:ascii="Times New Roman" w:hAnsi="Times New Roman" w:cs="Times New Roman"/>
          <w:sz w:val="24"/>
          <w:szCs w:val="24"/>
        </w:rPr>
        <w:t>ё</w:t>
      </w:r>
      <w:r w:rsidR="006C62BD" w:rsidRPr="00737D1A">
        <w:rPr>
          <w:rFonts w:ascii="Times New Roman" w:hAnsi="Times New Roman" w:cs="Times New Roman"/>
          <w:sz w:val="24"/>
          <w:szCs w:val="24"/>
        </w:rPr>
        <w:t>гкостью настигнуть тебя задолго до того, как я положил на тебя глаз. Ты могла бы прийти к такому же концу и тогда сейчас бы не была рядом со мной. Я наш</w:t>
      </w:r>
      <w:r w:rsidR="008E0095" w:rsidRPr="00737D1A">
        <w:rPr>
          <w:rFonts w:ascii="Times New Roman" w:hAnsi="Times New Roman" w:cs="Times New Roman"/>
          <w:sz w:val="24"/>
          <w:szCs w:val="24"/>
        </w:rPr>
        <w:t>ё</w:t>
      </w:r>
      <w:r w:rsidR="006C62BD" w:rsidRPr="00737D1A">
        <w:rPr>
          <w:rFonts w:ascii="Times New Roman" w:hAnsi="Times New Roman" w:cs="Times New Roman"/>
          <w:sz w:val="24"/>
          <w:szCs w:val="24"/>
        </w:rPr>
        <w:t>л эту мысль очень… тревожной.</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почувствовала на спине давление его пальцев. О</w:t>
      </w:r>
      <w:r w:rsidR="008E0095" w:rsidRPr="00737D1A">
        <w:rPr>
          <w:rFonts w:ascii="Times New Roman" w:hAnsi="Times New Roman" w:cs="Times New Roman"/>
          <w:sz w:val="24"/>
          <w:szCs w:val="24"/>
        </w:rPr>
        <w:t xml:space="preserve">н передвинул одну свою руку мне на спину и </w:t>
      </w:r>
      <w:r w:rsidRPr="00737D1A">
        <w:rPr>
          <w:rFonts w:ascii="Times New Roman" w:hAnsi="Times New Roman" w:cs="Times New Roman"/>
          <w:sz w:val="24"/>
          <w:szCs w:val="24"/>
        </w:rPr>
        <w:t xml:space="preserve">притянул меня к себе, пока </w:t>
      </w:r>
      <w:r w:rsidR="008E0095" w:rsidRPr="00737D1A">
        <w:rPr>
          <w:rFonts w:ascii="Times New Roman" w:hAnsi="Times New Roman" w:cs="Times New Roman"/>
          <w:sz w:val="24"/>
          <w:szCs w:val="24"/>
        </w:rPr>
        <w:t xml:space="preserve">я не положила свою голову </w:t>
      </w:r>
      <w:r w:rsidR="00EA3967" w:rsidRPr="00737D1A">
        <w:rPr>
          <w:rFonts w:ascii="Times New Roman" w:hAnsi="Times New Roman" w:cs="Times New Roman"/>
          <w:sz w:val="24"/>
          <w:szCs w:val="24"/>
        </w:rPr>
        <w:t>мужу</w:t>
      </w:r>
      <w:r w:rsidR="008E0095" w:rsidRPr="00737D1A">
        <w:rPr>
          <w:rFonts w:ascii="Times New Roman" w:hAnsi="Times New Roman" w:cs="Times New Roman"/>
          <w:sz w:val="24"/>
          <w:szCs w:val="24"/>
        </w:rPr>
        <w:t xml:space="preserve"> на </w:t>
      </w:r>
      <w:r w:rsidRPr="00737D1A">
        <w:rPr>
          <w:rFonts w:ascii="Times New Roman" w:hAnsi="Times New Roman" w:cs="Times New Roman"/>
          <w:sz w:val="24"/>
          <w:szCs w:val="24"/>
        </w:rPr>
        <w:t>плечо</w:t>
      </w:r>
      <w:r w:rsidR="00EA3967" w:rsidRPr="00737D1A">
        <w:rPr>
          <w:rFonts w:ascii="Times New Roman" w:hAnsi="Times New Roman" w:cs="Times New Roman"/>
          <w:sz w:val="24"/>
          <w:szCs w:val="24"/>
        </w:rPr>
        <w:t xml:space="preserve">, </w:t>
      </w:r>
      <w:r w:rsidR="008E0095" w:rsidRPr="00737D1A">
        <w:rPr>
          <w:rFonts w:ascii="Times New Roman" w:hAnsi="Times New Roman" w:cs="Times New Roman"/>
          <w:sz w:val="24"/>
          <w:szCs w:val="24"/>
        </w:rPr>
        <w:t xml:space="preserve">и </w:t>
      </w:r>
      <w:r w:rsidRPr="00737D1A">
        <w:rPr>
          <w:rFonts w:ascii="Times New Roman" w:hAnsi="Times New Roman" w:cs="Times New Roman"/>
          <w:sz w:val="24"/>
          <w:szCs w:val="24"/>
        </w:rPr>
        <w:t>крепко не прижалось к нему. Бранфорд опустил другую руку и обхватил мои ноги. Он держал меня почти так, как держат реб</w:t>
      </w:r>
      <w:r w:rsidR="008E0095" w:rsidRPr="00737D1A">
        <w:rPr>
          <w:rFonts w:ascii="Times New Roman" w:hAnsi="Times New Roman" w:cs="Times New Roman"/>
          <w:sz w:val="24"/>
          <w:szCs w:val="24"/>
        </w:rPr>
        <w:t>ё</w:t>
      </w:r>
      <w:r w:rsidRPr="00737D1A">
        <w:rPr>
          <w:rFonts w:ascii="Times New Roman" w:hAnsi="Times New Roman" w:cs="Times New Roman"/>
          <w:sz w:val="24"/>
          <w:szCs w:val="24"/>
        </w:rPr>
        <w:t>нка.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Мне сложно представить саму мысль о том, чтобы причинить тебе боль. Я осознаю, что возможно для тебя это звучит смехотворно, учитывая мо</w:t>
      </w:r>
      <w:r w:rsidR="008E0095"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недавнее поведение, но в тот момент я был не в сво</w:t>
      </w:r>
      <w:r w:rsidR="008E0095"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м уме. Иногда мой темперамент мешает способности ясно мыслить, и я действую импульсивно, вместо того, чтобы подумать. Но сейчас, сидя здесь, размышляя над этой мыслью, даже не могу описать, что чувствую </w:t>
      </w:r>
      <w:r w:rsidR="008E0095" w:rsidRPr="00737D1A">
        <w:rPr>
          <w:rFonts w:ascii="Times New Roman" w:hAnsi="Times New Roman" w:cs="Times New Roman"/>
          <w:sz w:val="24"/>
          <w:szCs w:val="24"/>
        </w:rPr>
        <w:t>по поводу того</w:t>
      </w:r>
      <w:r w:rsidR="006C62BD" w:rsidRPr="00737D1A">
        <w:rPr>
          <w:rFonts w:ascii="Times New Roman" w:hAnsi="Times New Roman" w:cs="Times New Roman"/>
          <w:sz w:val="24"/>
          <w:szCs w:val="24"/>
        </w:rPr>
        <w:t>, что тебя могли ранить или убить. И знать, что я оставил на тебе такую отметину…</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Слова Бранфорда затихли, и я почувствовала, как он коснулся моих волос.</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Есть ли другие, Александра?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спросил он, его голос был полон беспокойства.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Причинил ли я тебе боль в другом месте? Если ты не предупредишь меня, прежде чем сам увижу другие отметины…</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И снова его слова иссякли, и я быстро поняла, что рассказать ему о </w:t>
      </w:r>
      <w:r w:rsidR="00EA3967" w:rsidRPr="00737D1A">
        <w:rPr>
          <w:rFonts w:ascii="Times New Roman" w:hAnsi="Times New Roman" w:cs="Times New Roman"/>
          <w:sz w:val="24"/>
          <w:szCs w:val="24"/>
        </w:rPr>
        <w:t>св</w:t>
      </w:r>
      <w:r w:rsidRPr="00737D1A">
        <w:rPr>
          <w:rFonts w:ascii="Times New Roman" w:hAnsi="Times New Roman" w:cs="Times New Roman"/>
          <w:sz w:val="24"/>
          <w:szCs w:val="24"/>
        </w:rPr>
        <w:t>оих повреждениях на руке лучше сейчас, чем когда он позже увидит их на мне.</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Моя рука немного повреждена,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тихо сказала я.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Но это вс</w:t>
      </w:r>
      <w:r w:rsidR="008E0095" w:rsidRPr="00737D1A">
        <w:rPr>
          <w:rFonts w:ascii="Times New Roman" w:hAnsi="Times New Roman" w:cs="Times New Roman"/>
          <w:sz w:val="24"/>
          <w:szCs w:val="24"/>
        </w:rPr>
        <w:t>ё</w:t>
      </w:r>
      <w:r w:rsidR="006C62BD" w:rsidRPr="00737D1A">
        <w:rPr>
          <w:rFonts w:ascii="Times New Roman" w:hAnsi="Times New Roman" w:cs="Times New Roman"/>
          <w:sz w:val="24"/>
          <w:szCs w:val="24"/>
        </w:rPr>
        <w:t>. Она не болит.</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Не болит,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пробормотал Бранфорд. Я подняла свой взгляд и увидела, что он закрыл глаза и сделал несколько глубоких вдохов. </w:t>
      </w:r>
      <w:r w:rsidR="008E0095" w:rsidRPr="00737D1A">
        <w:rPr>
          <w:rFonts w:ascii="Times New Roman" w:hAnsi="Times New Roman" w:cs="Times New Roman"/>
          <w:sz w:val="24"/>
          <w:szCs w:val="24"/>
        </w:rPr>
        <w:t>Муж</w:t>
      </w:r>
      <w:r w:rsidR="006C62BD" w:rsidRPr="00737D1A">
        <w:rPr>
          <w:rFonts w:ascii="Times New Roman" w:hAnsi="Times New Roman" w:cs="Times New Roman"/>
          <w:sz w:val="24"/>
          <w:szCs w:val="24"/>
        </w:rPr>
        <w:t xml:space="preserve"> пробормотал что</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то ещ</w:t>
      </w:r>
      <w:r w:rsidR="008E0095" w:rsidRPr="00737D1A">
        <w:rPr>
          <w:rFonts w:ascii="Times New Roman" w:hAnsi="Times New Roman" w:cs="Times New Roman"/>
          <w:sz w:val="24"/>
          <w:szCs w:val="24"/>
        </w:rPr>
        <w:t>ё</w:t>
      </w:r>
      <w:r w:rsidR="006C62BD" w:rsidRPr="00737D1A">
        <w:rPr>
          <w:rFonts w:ascii="Times New Roman" w:hAnsi="Times New Roman" w:cs="Times New Roman"/>
          <w:sz w:val="24"/>
          <w:szCs w:val="24"/>
        </w:rPr>
        <w:t>, но я не смогла разобрать слов. Откинул голову на спинку кресла</w:t>
      </w:r>
      <w:r w:rsidR="008E0095" w:rsidRPr="00737D1A">
        <w:rPr>
          <w:rFonts w:ascii="Times New Roman" w:hAnsi="Times New Roman" w:cs="Times New Roman"/>
          <w:sz w:val="24"/>
          <w:szCs w:val="24"/>
        </w:rPr>
        <w:t xml:space="preserve"> и </w:t>
      </w:r>
      <w:r w:rsidR="006C62BD" w:rsidRPr="00737D1A">
        <w:rPr>
          <w:rFonts w:ascii="Times New Roman" w:hAnsi="Times New Roman" w:cs="Times New Roman"/>
          <w:sz w:val="24"/>
          <w:szCs w:val="24"/>
        </w:rPr>
        <w:t>какое</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то время смотр</w:t>
      </w:r>
      <w:r w:rsidR="008E0095" w:rsidRPr="00737D1A">
        <w:rPr>
          <w:rFonts w:ascii="Times New Roman" w:hAnsi="Times New Roman" w:cs="Times New Roman"/>
          <w:sz w:val="24"/>
          <w:szCs w:val="24"/>
        </w:rPr>
        <w:t>ел</w:t>
      </w:r>
      <w:r w:rsidR="006C62BD" w:rsidRPr="00737D1A">
        <w:rPr>
          <w:rFonts w:ascii="Times New Roman" w:hAnsi="Times New Roman" w:cs="Times New Roman"/>
          <w:sz w:val="24"/>
          <w:szCs w:val="24"/>
        </w:rPr>
        <w:t xml:space="preserve"> в потолок. Ещ</w:t>
      </w:r>
      <w:r w:rsidR="008E0095" w:rsidRPr="00737D1A">
        <w:rPr>
          <w:rFonts w:ascii="Times New Roman" w:hAnsi="Times New Roman" w:cs="Times New Roman"/>
          <w:sz w:val="24"/>
          <w:szCs w:val="24"/>
        </w:rPr>
        <w:t>ё</w:t>
      </w:r>
      <w:r w:rsidR="00CA08AF"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несколько раз моргнул, сделал глубокий, медленный вдох и повернулся ко мне. Я почувствовала, как его губы прижались к моей голове.</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6C62BD" w:rsidRPr="00737D1A">
        <w:rPr>
          <w:rFonts w:ascii="Times New Roman" w:hAnsi="Times New Roman" w:cs="Times New Roman"/>
          <w:sz w:val="24"/>
          <w:szCs w:val="24"/>
        </w:rPr>
        <w:t xml:space="preserve"> Я хорошо обучен тому, как вести рыцарей в бой,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Знаю, как мотивировать их и как унять страхи. Знаю, что сказать, когда рыцари не</w:t>
      </w:r>
      <w:r w:rsidR="00CA08AF"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уверены в себе и мне необх</w:t>
      </w:r>
      <w:r w:rsidR="008E0095" w:rsidRPr="00737D1A">
        <w:rPr>
          <w:rFonts w:ascii="Times New Roman" w:hAnsi="Times New Roman" w:cs="Times New Roman"/>
          <w:sz w:val="24"/>
          <w:szCs w:val="24"/>
        </w:rPr>
        <w:t>одимо убедить их продолжать, и</w:t>
      </w:r>
      <w:r w:rsidR="006C62BD" w:rsidRPr="00737D1A">
        <w:rPr>
          <w:rFonts w:ascii="Times New Roman" w:hAnsi="Times New Roman" w:cs="Times New Roman"/>
          <w:sz w:val="24"/>
          <w:szCs w:val="24"/>
        </w:rPr>
        <w:t xml:space="preserve"> знаю, что делать, когда они видят, что битва проиграна, но вс</w:t>
      </w:r>
      <w:r w:rsidR="008E0095"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равно должны сражаться, до последнего воина. Но ты…</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пров</w:t>
      </w:r>
      <w:r w:rsidR="008E0095" w:rsidRPr="00737D1A">
        <w:rPr>
          <w:rFonts w:ascii="Times New Roman" w:hAnsi="Times New Roman" w:cs="Times New Roman"/>
          <w:sz w:val="24"/>
          <w:szCs w:val="24"/>
        </w:rPr>
        <w:t>ё</w:t>
      </w:r>
      <w:r w:rsidRPr="00737D1A">
        <w:rPr>
          <w:rFonts w:ascii="Times New Roman" w:hAnsi="Times New Roman" w:cs="Times New Roman"/>
          <w:sz w:val="24"/>
          <w:szCs w:val="24"/>
        </w:rPr>
        <w:t>л пальцами по моей щеке, а затем повернул мо</w:t>
      </w:r>
      <w:r w:rsidR="008E0095" w:rsidRPr="00737D1A">
        <w:rPr>
          <w:rFonts w:ascii="Times New Roman" w:hAnsi="Times New Roman" w:cs="Times New Roman"/>
          <w:sz w:val="24"/>
          <w:szCs w:val="24"/>
        </w:rPr>
        <w:t>ё</w:t>
      </w:r>
      <w:r w:rsidRPr="00737D1A">
        <w:rPr>
          <w:rFonts w:ascii="Times New Roman" w:hAnsi="Times New Roman" w:cs="Times New Roman"/>
          <w:sz w:val="24"/>
          <w:szCs w:val="24"/>
        </w:rPr>
        <w:t xml:space="preserve"> лицо к себе.</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должен это выяснить,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тихо сказал он.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Не могу ожидать, что ты будешь в состоянии рассказать </w:t>
      </w:r>
      <w:r w:rsidR="008E0095" w:rsidRPr="00737D1A">
        <w:rPr>
          <w:rFonts w:ascii="Times New Roman" w:hAnsi="Times New Roman" w:cs="Times New Roman"/>
          <w:sz w:val="24"/>
          <w:szCs w:val="24"/>
        </w:rPr>
        <w:t xml:space="preserve">о том, </w:t>
      </w:r>
      <w:r w:rsidR="006C62BD" w:rsidRPr="00737D1A">
        <w:rPr>
          <w:rFonts w:ascii="Times New Roman" w:hAnsi="Times New Roman" w:cs="Times New Roman"/>
          <w:sz w:val="24"/>
          <w:szCs w:val="24"/>
        </w:rPr>
        <w:t>в ч</w:t>
      </w:r>
      <w:r w:rsidR="008E0095"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м нуждаешься. Мое ожидание больше оправдается в отношении рыцарей, которые скажут мне, </w:t>
      </w:r>
      <w:r w:rsidR="00EA3967" w:rsidRPr="00737D1A">
        <w:rPr>
          <w:rFonts w:ascii="Times New Roman" w:hAnsi="Times New Roman" w:cs="Times New Roman"/>
          <w:sz w:val="24"/>
          <w:szCs w:val="24"/>
        </w:rPr>
        <w:t>что</w:t>
      </w:r>
      <w:r w:rsidR="006C62BD" w:rsidRPr="00737D1A">
        <w:rPr>
          <w:rFonts w:ascii="Times New Roman" w:hAnsi="Times New Roman" w:cs="Times New Roman"/>
          <w:sz w:val="24"/>
          <w:szCs w:val="24"/>
        </w:rPr>
        <w:t xml:space="preserve"> они готовы с гордостью и преданностью отдать свою жизнь ради их королевства. Это неразумно. Должен быть способ…</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На несколько коротких секунд его глаза широко раскрылись, перед тем как </w:t>
      </w:r>
      <w:r w:rsidR="002D27A5" w:rsidRPr="00737D1A">
        <w:rPr>
          <w:rFonts w:ascii="Times New Roman" w:hAnsi="Times New Roman" w:cs="Times New Roman"/>
          <w:sz w:val="24"/>
          <w:szCs w:val="24"/>
        </w:rPr>
        <w:t xml:space="preserve">на лицо вернулась лёгкая </w:t>
      </w:r>
      <w:r w:rsidRPr="00737D1A">
        <w:rPr>
          <w:rFonts w:ascii="Times New Roman" w:hAnsi="Times New Roman" w:cs="Times New Roman"/>
          <w:sz w:val="24"/>
          <w:szCs w:val="24"/>
        </w:rPr>
        <w:t xml:space="preserve">улыбка. Он смотрел прямо в мои глаза со странным блеском во взгляде, и я задумалась, было ли это от того, что </w:t>
      </w:r>
      <w:r w:rsidR="002D27A5" w:rsidRPr="00737D1A">
        <w:rPr>
          <w:rFonts w:ascii="Times New Roman" w:hAnsi="Times New Roman" w:cs="Times New Roman"/>
          <w:sz w:val="24"/>
          <w:szCs w:val="24"/>
        </w:rPr>
        <w:t xml:space="preserve">так отсвечивал </w:t>
      </w:r>
      <w:r w:rsidR="00566254" w:rsidRPr="00737D1A">
        <w:rPr>
          <w:rFonts w:ascii="Times New Roman" w:hAnsi="Times New Roman" w:cs="Times New Roman"/>
          <w:sz w:val="24"/>
          <w:szCs w:val="24"/>
        </w:rPr>
        <w:t>огонь</w:t>
      </w:r>
      <w:r w:rsidRPr="00737D1A">
        <w:rPr>
          <w:rFonts w:ascii="Times New Roman" w:hAnsi="Times New Roman" w:cs="Times New Roman"/>
          <w:sz w:val="24"/>
          <w:szCs w:val="24"/>
        </w:rPr>
        <w:t xml:space="preserve">. </w:t>
      </w:r>
      <w:r w:rsidR="002D27A5" w:rsidRPr="00737D1A">
        <w:rPr>
          <w:rFonts w:ascii="Times New Roman" w:hAnsi="Times New Roman" w:cs="Times New Roman"/>
          <w:sz w:val="24"/>
          <w:szCs w:val="24"/>
        </w:rPr>
        <w:t>Муж</w:t>
      </w:r>
      <w:r w:rsidRPr="00737D1A">
        <w:rPr>
          <w:rFonts w:ascii="Times New Roman" w:hAnsi="Times New Roman" w:cs="Times New Roman"/>
          <w:sz w:val="24"/>
          <w:szCs w:val="24"/>
        </w:rPr>
        <w:t xml:space="preserve"> протянул свою руку, чтобы убрать </w:t>
      </w:r>
      <w:r w:rsidR="002D27A5" w:rsidRPr="00737D1A">
        <w:rPr>
          <w:rFonts w:ascii="Times New Roman" w:hAnsi="Times New Roman" w:cs="Times New Roman"/>
          <w:sz w:val="24"/>
          <w:szCs w:val="24"/>
        </w:rPr>
        <w:t>за ухо п</w:t>
      </w:r>
      <w:r w:rsidRPr="00737D1A">
        <w:rPr>
          <w:rFonts w:ascii="Times New Roman" w:hAnsi="Times New Roman" w:cs="Times New Roman"/>
          <w:sz w:val="24"/>
          <w:szCs w:val="24"/>
        </w:rPr>
        <w:t>ряди волос</w:t>
      </w:r>
      <w:r w:rsidR="002D27A5" w:rsidRPr="00737D1A">
        <w:rPr>
          <w:rFonts w:ascii="Times New Roman" w:hAnsi="Times New Roman" w:cs="Times New Roman"/>
          <w:sz w:val="24"/>
          <w:szCs w:val="24"/>
        </w:rPr>
        <w:t xml:space="preserve">, упавшие на моё </w:t>
      </w:r>
      <w:r w:rsidRPr="00737D1A">
        <w:rPr>
          <w:rFonts w:ascii="Times New Roman" w:hAnsi="Times New Roman" w:cs="Times New Roman"/>
          <w:sz w:val="24"/>
          <w:szCs w:val="24"/>
        </w:rPr>
        <w:t>лиц</w:t>
      </w:r>
      <w:r w:rsidR="002D27A5" w:rsidRPr="00737D1A">
        <w:rPr>
          <w:rFonts w:ascii="Times New Roman" w:hAnsi="Times New Roman" w:cs="Times New Roman"/>
          <w:sz w:val="24"/>
          <w:szCs w:val="24"/>
        </w:rPr>
        <w:t>о</w:t>
      </w:r>
      <w:r w:rsidRPr="00737D1A">
        <w:rPr>
          <w:rFonts w:ascii="Times New Roman" w:hAnsi="Times New Roman" w:cs="Times New Roman"/>
          <w:sz w:val="24"/>
          <w:szCs w:val="24"/>
        </w:rPr>
        <w:t>. Бранфорд пров</w:t>
      </w:r>
      <w:r w:rsidR="002D27A5" w:rsidRPr="00737D1A">
        <w:rPr>
          <w:rFonts w:ascii="Times New Roman" w:hAnsi="Times New Roman" w:cs="Times New Roman"/>
          <w:sz w:val="24"/>
          <w:szCs w:val="24"/>
        </w:rPr>
        <w:t>ё</w:t>
      </w:r>
      <w:r w:rsidRPr="00737D1A">
        <w:rPr>
          <w:rFonts w:ascii="Times New Roman" w:hAnsi="Times New Roman" w:cs="Times New Roman"/>
          <w:sz w:val="24"/>
          <w:szCs w:val="24"/>
        </w:rPr>
        <w:t xml:space="preserve">л пальцем по моей руке, пока удобно </w:t>
      </w:r>
      <w:r w:rsidR="002D27A5" w:rsidRPr="00737D1A">
        <w:rPr>
          <w:rFonts w:ascii="Times New Roman" w:hAnsi="Times New Roman" w:cs="Times New Roman"/>
          <w:sz w:val="24"/>
          <w:szCs w:val="24"/>
        </w:rPr>
        <w:t xml:space="preserve">не </w:t>
      </w:r>
      <w:r w:rsidRPr="00737D1A">
        <w:rPr>
          <w:rFonts w:ascii="Times New Roman" w:hAnsi="Times New Roman" w:cs="Times New Roman"/>
          <w:sz w:val="24"/>
          <w:szCs w:val="24"/>
        </w:rPr>
        <w:t>расположил свою руку на округлой части моего бедра.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самая красивая женщина, которую я когда</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либо видел,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добра и преданна, и именно эти качества я хотел видеть в своей жене. Думаю, что начинаю понимать, почему ты не говоришь со мной так, как мне хочется, но нам просто предстоит найти способ… ну, изменить </w:t>
      </w:r>
      <w:r w:rsidR="002D27A5" w:rsidRPr="00737D1A">
        <w:rPr>
          <w:rFonts w:ascii="Times New Roman" w:hAnsi="Times New Roman" w:cs="Times New Roman"/>
          <w:sz w:val="24"/>
          <w:szCs w:val="24"/>
        </w:rPr>
        <w:t>всё</w:t>
      </w:r>
      <w:r w:rsidR="006C62BD" w:rsidRPr="00737D1A">
        <w:rPr>
          <w:rFonts w:ascii="Times New Roman" w:hAnsi="Times New Roman" w:cs="Times New Roman"/>
          <w:sz w:val="24"/>
          <w:szCs w:val="24"/>
        </w:rPr>
        <w:t>. Знаю, будет медленно</w:t>
      </w:r>
      <w:r w:rsidR="002D27A5"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едва ли разумно просить тебя изменить свое поведение только из</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за моей прихоти. И вс</w:t>
      </w:r>
      <w:r w:rsidR="002D27A5"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же, я хочу, чтобы ты попыталась, начиная с данного момента, когда мы здесь</w:t>
      </w:r>
      <w:r w:rsidR="002D27A5"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в этом кресле</w:t>
      </w:r>
      <w:r w:rsidR="002D27A5"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и ты сидишь на моих коленях. Если почувствуешь, что есть что</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то, о ч</w:t>
      </w:r>
      <w:r w:rsidR="002D27A5"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м ты должна </w:t>
      </w:r>
      <w:r w:rsidR="002D27A5" w:rsidRPr="00737D1A">
        <w:rPr>
          <w:rFonts w:ascii="Times New Roman" w:hAnsi="Times New Roman" w:cs="Times New Roman"/>
          <w:sz w:val="24"/>
          <w:szCs w:val="24"/>
        </w:rPr>
        <w:t xml:space="preserve">мне </w:t>
      </w:r>
      <w:r w:rsidR="006C62BD" w:rsidRPr="00737D1A">
        <w:rPr>
          <w:rFonts w:ascii="Times New Roman" w:hAnsi="Times New Roman" w:cs="Times New Roman"/>
          <w:sz w:val="24"/>
          <w:szCs w:val="24"/>
        </w:rPr>
        <w:t>рассказать, мы будем сидеть здесь</w:t>
      </w:r>
      <w:r w:rsidR="002D27A5" w:rsidRPr="00737D1A">
        <w:rPr>
          <w:rFonts w:ascii="Times New Roman" w:hAnsi="Times New Roman" w:cs="Times New Roman"/>
          <w:sz w:val="24"/>
          <w:szCs w:val="24"/>
        </w:rPr>
        <w:t xml:space="preserve"> так</w:t>
      </w:r>
      <w:r w:rsidR="006C62BD" w:rsidRPr="00737D1A">
        <w:rPr>
          <w:rFonts w:ascii="Times New Roman" w:hAnsi="Times New Roman" w:cs="Times New Roman"/>
          <w:sz w:val="24"/>
          <w:szCs w:val="24"/>
        </w:rPr>
        <w:t>, как сейчас. Обещаю выслушать вс</w:t>
      </w:r>
      <w:r w:rsidR="002D27A5" w:rsidRPr="00737D1A">
        <w:rPr>
          <w:rFonts w:ascii="Times New Roman" w:hAnsi="Times New Roman" w:cs="Times New Roman"/>
          <w:sz w:val="24"/>
          <w:szCs w:val="24"/>
        </w:rPr>
        <w:t>ё</w:t>
      </w:r>
      <w:r w:rsidR="006C62BD" w:rsidRPr="00737D1A">
        <w:rPr>
          <w:rFonts w:ascii="Times New Roman" w:hAnsi="Times New Roman" w:cs="Times New Roman"/>
          <w:sz w:val="24"/>
          <w:szCs w:val="24"/>
        </w:rPr>
        <w:t>, что ты мне скажешь. Тебя никогда не накажут за сказанное, когда мы находимся в этом месте. Если я задам тебе вопрос, находясь здесь, ты можешь отве</w:t>
      </w:r>
      <w:r w:rsidR="002D27A5" w:rsidRPr="00737D1A">
        <w:rPr>
          <w:rFonts w:ascii="Times New Roman" w:hAnsi="Times New Roman" w:cs="Times New Roman"/>
          <w:sz w:val="24"/>
          <w:szCs w:val="24"/>
        </w:rPr>
        <w:t>ча</w:t>
      </w:r>
      <w:r w:rsidR="006C62BD" w:rsidRPr="00737D1A">
        <w:rPr>
          <w:rFonts w:ascii="Times New Roman" w:hAnsi="Times New Roman" w:cs="Times New Roman"/>
          <w:sz w:val="24"/>
          <w:szCs w:val="24"/>
        </w:rPr>
        <w:t>ть мне, сказав вс</w:t>
      </w:r>
      <w:r w:rsidR="002D27A5" w:rsidRPr="00737D1A">
        <w:rPr>
          <w:rFonts w:ascii="Times New Roman" w:hAnsi="Times New Roman" w:cs="Times New Roman"/>
          <w:sz w:val="24"/>
          <w:szCs w:val="24"/>
        </w:rPr>
        <w:t xml:space="preserve">ё, </w:t>
      </w:r>
      <w:r w:rsidR="006C62BD" w:rsidRPr="00737D1A">
        <w:rPr>
          <w:rFonts w:ascii="Times New Roman" w:hAnsi="Times New Roman" w:cs="Times New Roman"/>
          <w:sz w:val="24"/>
          <w:szCs w:val="24"/>
        </w:rPr>
        <w:t>что у тебя на уме, не боясь возмездия. Ты понимаешь?</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Думаю да.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Взамен я хочу слышать честный ответ, когда мы здесь,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продолжил Бранфорд.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и если есть что</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то, что ты хочешь сказать, попроси сесть сюда вместе с тобой. Ты пообещаешь сделать </w:t>
      </w:r>
      <w:r w:rsidR="002D27A5" w:rsidRPr="00737D1A">
        <w:rPr>
          <w:rFonts w:ascii="Times New Roman" w:hAnsi="Times New Roman" w:cs="Times New Roman"/>
          <w:sz w:val="24"/>
          <w:szCs w:val="24"/>
        </w:rPr>
        <w:t>так</w:t>
      </w:r>
      <w:r w:rsidR="006C62BD" w:rsidRPr="00737D1A">
        <w:rPr>
          <w:rFonts w:ascii="Times New Roman" w:hAnsi="Times New Roman" w:cs="Times New Roman"/>
          <w:sz w:val="24"/>
          <w:szCs w:val="24"/>
        </w:rPr>
        <w:t>?</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Да, мой… Бранфорд.</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Мы будем сидеть здесь каждую ночь перед тем</w:t>
      </w:r>
      <w:r w:rsidR="002D27A5"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как лечь спать. Если ты захочешь что</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то </w:t>
      </w:r>
      <w:r w:rsidR="002D27A5" w:rsidRPr="00737D1A">
        <w:rPr>
          <w:rFonts w:ascii="Times New Roman" w:hAnsi="Times New Roman" w:cs="Times New Roman"/>
          <w:sz w:val="24"/>
          <w:szCs w:val="24"/>
        </w:rPr>
        <w:t xml:space="preserve">мне </w:t>
      </w:r>
      <w:r w:rsidR="006C62BD" w:rsidRPr="00737D1A">
        <w:rPr>
          <w:rFonts w:ascii="Times New Roman" w:hAnsi="Times New Roman" w:cs="Times New Roman"/>
          <w:sz w:val="24"/>
          <w:szCs w:val="24"/>
        </w:rPr>
        <w:t>рассказать в течени</w:t>
      </w:r>
      <w:r w:rsidR="002D27A5" w:rsidRPr="00737D1A">
        <w:rPr>
          <w:rFonts w:ascii="Times New Roman" w:hAnsi="Times New Roman" w:cs="Times New Roman"/>
          <w:sz w:val="24"/>
          <w:szCs w:val="24"/>
        </w:rPr>
        <w:t>е</w:t>
      </w:r>
      <w:r w:rsidR="006C62BD" w:rsidRPr="00737D1A">
        <w:rPr>
          <w:rFonts w:ascii="Times New Roman" w:hAnsi="Times New Roman" w:cs="Times New Roman"/>
          <w:sz w:val="24"/>
          <w:szCs w:val="24"/>
        </w:rPr>
        <w:t xml:space="preserve"> дня, но боишься сделать, это будет местом, где ты сможешь сказать все</w:t>
      </w:r>
      <w:r w:rsidR="002D27A5"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что угодно. Если что</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то случится, когда мы будем врозь, ты также можешь рассказать мне об этом в этом месте.</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6C62BD" w:rsidRPr="00737D1A">
        <w:rPr>
          <w:rFonts w:ascii="Times New Roman" w:hAnsi="Times New Roman" w:cs="Times New Roman"/>
          <w:sz w:val="24"/>
          <w:szCs w:val="24"/>
        </w:rPr>
        <w:t xml:space="preserve"> Как я должна была рассказать тебе о том, что слышала твой разговор с Парнеллом?</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И ты бы не… хм… не злился на меня?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не злюсь на это,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Больше не злюсь. Если бы ты рассказала мне здесь, я вс</w:t>
      </w:r>
      <w:r w:rsidR="002D27A5"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равно был бы расстроен </w:t>
      </w:r>
      <w:r w:rsidR="002D27A5" w:rsidRPr="00737D1A">
        <w:rPr>
          <w:rFonts w:ascii="Times New Roman" w:hAnsi="Times New Roman" w:cs="Times New Roman"/>
          <w:sz w:val="24"/>
          <w:szCs w:val="24"/>
        </w:rPr>
        <w:t>из</w:t>
      </w:r>
      <w:r w:rsidR="00CA08AF" w:rsidRPr="00737D1A">
        <w:rPr>
          <w:rFonts w:ascii="Times New Roman" w:hAnsi="Times New Roman" w:cs="Times New Roman"/>
          <w:sz w:val="24"/>
          <w:szCs w:val="24"/>
        </w:rPr>
        <w:t>-</w:t>
      </w:r>
      <w:r w:rsidR="002D27A5" w:rsidRPr="00737D1A">
        <w:rPr>
          <w:rFonts w:ascii="Times New Roman" w:hAnsi="Times New Roman" w:cs="Times New Roman"/>
          <w:sz w:val="24"/>
          <w:szCs w:val="24"/>
        </w:rPr>
        <w:t xml:space="preserve">за тебя, </w:t>
      </w:r>
      <w:r w:rsidR="006C62BD" w:rsidRPr="00737D1A">
        <w:rPr>
          <w:rFonts w:ascii="Times New Roman" w:hAnsi="Times New Roman" w:cs="Times New Roman"/>
          <w:sz w:val="24"/>
          <w:szCs w:val="24"/>
        </w:rPr>
        <w:t xml:space="preserve"> Александра. Ты должна была дать мне знать, что не спишь. Временами я по</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прежнему могу злиться, но ты никогда не будешь наказана, если расскажешь мне </w:t>
      </w:r>
      <w:r w:rsidR="002D27A5" w:rsidRPr="00737D1A">
        <w:rPr>
          <w:rFonts w:ascii="Times New Roman" w:hAnsi="Times New Roman" w:cs="Times New Roman"/>
          <w:sz w:val="24"/>
          <w:szCs w:val="24"/>
        </w:rPr>
        <w:t xml:space="preserve">всё </w:t>
      </w:r>
      <w:r w:rsidR="006C62BD" w:rsidRPr="00737D1A">
        <w:rPr>
          <w:rFonts w:ascii="Times New Roman" w:hAnsi="Times New Roman" w:cs="Times New Roman"/>
          <w:sz w:val="24"/>
          <w:szCs w:val="24"/>
        </w:rPr>
        <w:t>в этом кресле. Ты понимаешь смысл?</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понимаю</w:t>
      </w:r>
      <w:r w:rsidR="002D27A5"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о ч</w:t>
      </w:r>
      <w:r w:rsidR="002D27A5"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м ты просишь,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 я ему.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Хотя не понимаю, зачем тебе </w:t>
      </w:r>
      <w:r w:rsidR="002C57DA" w:rsidRPr="00737D1A">
        <w:rPr>
          <w:rFonts w:ascii="Times New Roman" w:hAnsi="Times New Roman" w:cs="Times New Roman"/>
          <w:sz w:val="24"/>
          <w:szCs w:val="24"/>
        </w:rPr>
        <w:t>так</w:t>
      </w:r>
      <w:r w:rsidR="006C62BD" w:rsidRPr="00737D1A">
        <w:rPr>
          <w:rFonts w:ascii="Times New Roman" w:hAnsi="Times New Roman" w:cs="Times New Roman"/>
          <w:sz w:val="24"/>
          <w:szCs w:val="24"/>
        </w:rPr>
        <w:t xml:space="preserve"> делать, что</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то в этом духе.</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Губы Бранфорда снова прижались к моим волосам.</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Не волнуйся о причинах, Александра. Это моя работа.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Да, мой Бранфорд,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услышала его смех, когда снова покраснела.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Мне нравится, когда ты </w:t>
      </w:r>
      <w:r w:rsidR="002C57DA" w:rsidRPr="00737D1A">
        <w:rPr>
          <w:rFonts w:ascii="Times New Roman" w:hAnsi="Times New Roman" w:cs="Times New Roman"/>
          <w:sz w:val="24"/>
          <w:szCs w:val="24"/>
        </w:rPr>
        <w:t>так</w:t>
      </w:r>
      <w:r w:rsidR="006C62BD" w:rsidRPr="00737D1A">
        <w:rPr>
          <w:rFonts w:ascii="Times New Roman" w:hAnsi="Times New Roman" w:cs="Times New Roman"/>
          <w:sz w:val="24"/>
          <w:szCs w:val="24"/>
        </w:rPr>
        <w:t xml:space="preserve"> говоришь.</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Нравится?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Да, очень нравится.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Почему? Я не обращаюсь к тебе подобающим образом.</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Но ты предъявляешь на меня права. Я тоже принадлежу тебе. Кажется, в тот момент ты не поверила, но, я слыш</w:t>
      </w:r>
      <w:r w:rsidR="00566254" w:rsidRPr="00737D1A">
        <w:rPr>
          <w:rFonts w:ascii="Times New Roman" w:hAnsi="Times New Roman" w:cs="Times New Roman"/>
          <w:sz w:val="24"/>
          <w:szCs w:val="24"/>
        </w:rPr>
        <w:t>ал</w:t>
      </w:r>
      <w:r w:rsidR="006C62BD" w:rsidRPr="00737D1A">
        <w:rPr>
          <w:rFonts w:ascii="Times New Roman" w:hAnsi="Times New Roman" w:cs="Times New Roman"/>
          <w:sz w:val="24"/>
          <w:szCs w:val="24"/>
        </w:rPr>
        <w:t>, как ты произносишь в такой манере.</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прикусила зубами нижнюю губу, Бранфорд скользнул рукой по моей талии, б</w:t>
      </w:r>
      <w:r w:rsidR="002C57DA" w:rsidRPr="00737D1A">
        <w:rPr>
          <w:rFonts w:ascii="Times New Roman" w:hAnsi="Times New Roman" w:cs="Times New Roman"/>
          <w:sz w:val="24"/>
          <w:szCs w:val="24"/>
        </w:rPr>
        <w:t>ё</w:t>
      </w:r>
      <w:r w:rsidRPr="00737D1A">
        <w:rPr>
          <w:rFonts w:ascii="Times New Roman" w:hAnsi="Times New Roman" w:cs="Times New Roman"/>
          <w:sz w:val="24"/>
          <w:szCs w:val="24"/>
        </w:rPr>
        <w:t xml:space="preserve">драм и затем снова </w:t>
      </w:r>
      <w:r w:rsidR="002C57DA" w:rsidRPr="00737D1A">
        <w:rPr>
          <w:rFonts w:ascii="Times New Roman" w:hAnsi="Times New Roman" w:cs="Times New Roman"/>
          <w:sz w:val="24"/>
          <w:szCs w:val="24"/>
        </w:rPr>
        <w:t>обнял</w:t>
      </w:r>
      <w:r w:rsidRPr="00737D1A">
        <w:rPr>
          <w:rFonts w:ascii="Times New Roman" w:hAnsi="Times New Roman" w:cs="Times New Roman"/>
          <w:sz w:val="24"/>
          <w:szCs w:val="24"/>
        </w:rPr>
        <w:t xml:space="preserve"> меня. </w:t>
      </w:r>
      <w:r w:rsidR="002C57DA" w:rsidRPr="00737D1A">
        <w:rPr>
          <w:rFonts w:ascii="Times New Roman" w:hAnsi="Times New Roman" w:cs="Times New Roman"/>
          <w:sz w:val="24"/>
          <w:szCs w:val="24"/>
        </w:rPr>
        <w:t>Своими</w:t>
      </w:r>
      <w:r w:rsidRPr="00737D1A">
        <w:rPr>
          <w:rFonts w:ascii="Times New Roman" w:hAnsi="Times New Roman" w:cs="Times New Roman"/>
          <w:sz w:val="24"/>
          <w:szCs w:val="24"/>
        </w:rPr>
        <w:t xml:space="preserve"> пальц</w:t>
      </w:r>
      <w:r w:rsidR="002C57DA" w:rsidRPr="00737D1A">
        <w:rPr>
          <w:rFonts w:ascii="Times New Roman" w:hAnsi="Times New Roman" w:cs="Times New Roman"/>
          <w:sz w:val="24"/>
          <w:szCs w:val="24"/>
        </w:rPr>
        <w:t>ами он</w:t>
      </w:r>
      <w:r w:rsidRPr="00737D1A">
        <w:rPr>
          <w:rFonts w:ascii="Times New Roman" w:hAnsi="Times New Roman" w:cs="Times New Roman"/>
          <w:sz w:val="24"/>
          <w:szCs w:val="24"/>
        </w:rPr>
        <w:t xml:space="preserve"> погладил тыльную сторону моей ладони, затем про</w:t>
      </w:r>
      <w:r w:rsidR="002C57DA" w:rsidRPr="00737D1A">
        <w:rPr>
          <w:rFonts w:ascii="Times New Roman" w:hAnsi="Times New Roman" w:cs="Times New Roman"/>
          <w:sz w:val="24"/>
          <w:szCs w:val="24"/>
        </w:rPr>
        <w:t>вёл</w:t>
      </w:r>
      <w:r w:rsidRPr="00737D1A">
        <w:rPr>
          <w:rFonts w:ascii="Times New Roman" w:hAnsi="Times New Roman" w:cs="Times New Roman"/>
          <w:sz w:val="24"/>
          <w:szCs w:val="24"/>
        </w:rPr>
        <w:t xml:space="preserve"> по рукаву, прикрывавшему мою руку.</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хочу узнать тебя, Александра,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 он.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Хочу понять, что тебе необходимо от меня, даже когда ты ни о ч</w:t>
      </w:r>
      <w:r w:rsidR="002C57DA"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м не просишь. </w:t>
      </w:r>
      <w:r w:rsidR="00EB39FC" w:rsidRPr="00737D1A">
        <w:rPr>
          <w:rFonts w:ascii="Times New Roman" w:hAnsi="Times New Roman" w:cs="Times New Roman"/>
          <w:sz w:val="24"/>
          <w:szCs w:val="24"/>
        </w:rPr>
        <w:t>Я по</w:t>
      </w:r>
      <w:r w:rsidR="00CA08AF" w:rsidRPr="00737D1A">
        <w:rPr>
          <w:rFonts w:ascii="Times New Roman" w:hAnsi="Times New Roman" w:cs="Times New Roman"/>
          <w:sz w:val="24"/>
          <w:szCs w:val="24"/>
        </w:rPr>
        <w:t>-</w:t>
      </w:r>
      <w:r w:rsidR="00EB39FC" w:rsidRPr="00737D1A">
        <w:rPr>
          <w:rFonts w:ascii="Times New Roman" w:hAnsi="Times New Roman" w:cs="Times New Roman"/>
          <w:sz w:val="24"/>
          <w:szCs w:val="24"/>
        </w:rPr>
        <w:t xml:space="preserve">прежнему желаю обеспечить тебя всем, что необходимо. </w:t>
      </w:r>
      <w:r w:rsidR="006C62BD" w:rsidRPr="00737D1A">
        <w:rPr>
          <w:rFonts w:ascii="Times New Roman" w:hAnsi="Times New Roman" w:cs="Times New Roman"/>
          <w:sz w:val="24"/>
          <w:szCs w:val="24"/>
        </w:rPr>
        <w:t>Если есть что</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то, </w:t>
      </w:r>
      <w:r w:rsidR="002C57DA" w:rsidRPr="00737D1A">
        <w:rPr>
          <w:rFonts w:ascii="Times New Roman" w:hAnsi="Times New Roman" w:cs="Times New Roman"/>
          <w:sz w:val="24"/>
          <w:szCs w:val="24"/>
        </w:rPr>
        <w:t>чего</w:t>
      </w:r>
      <w:r w:rsidR="006C62BD" w:rsidRPr="00737D1A">
        <w:rPr>
          <w:rFonts w:ascii="Times New Roman" w:hAnsi="Times New Roman" w:cs="Times New Roman"/>
          <w:sz w:val="24"/>
          <w:szCs w:val="24"/>
        </w:rPr>
        <w:t xml:space="preserve"> сильно хочешь, здесь ты можешь попросить меня об этом.</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Если таково тво</w:t>
      </w:r>
      <w:r w:rsidR="002C57DA"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желание,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ответила 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Да, желание,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ответил он.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У меня к тебе последний вопрос, Александра и так как мы сидим здесь, я хочу, чтобы ты была абсолютна честна. За твой ответ не последует наказание.</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быстро кивнула.</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по</w:t>
      </w:r>
      <w:r w:rsidR="00CA08AF" w:rsidRPr="00737D1A">
        <w:rPr>
          <w:rFonts w:ascii="Times New Roman" w:hAnsi="Times New Roman" w:cs="Times New Roman"/>
          <w:sz w:val="24"/>
          <w:szCs w:val="24"/>
        </w:rPr>
        <w:t>-</w:t>
      </w:r>
      <w:r w:rsidR="006C62BD" w:rsidRPr="00737D1A">
        <w:rPr>
          <w:rFonts w:ascii="Times New Roman" w:hAnsi="Times New Roman" w:cs="Times New Roman"/>
          <w:sz w:val="24"/>
          <w:szCs w:val="24"/>
        </w:rPr>
        <w:t>прежнему хочешь, чтобы завтра ночью я уложил тебя в постель, как мы договаривались?</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6C62BD" w:rsidRPr="00737D1A">
        <w:rPr>
          <w:rFonts w:ascii="Times New Roman" w:hAnsi="Times New Roman" w:cs="Times New Roman"/>
          <w:sz w:val="24"/>
          <w:szCs w:val="24"/>
        </w:rPr>
        <w:t xml:space="preserve"> Эм... думаю</w:t>
      </w:r>
      <w:r w:rsidR="002C57DA"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 xml:space="preserve">да, </w:t>
      </w:r>
      <w:r w:rsidR="001819BC"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ответила я. Не знала, зачем ему теперь задавать такой вопрос, если только он сам ещ</w:t>
      </w:r>
      <w:r w:rsidR="002C57DA"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не решил, могла я илинет стать для него настоящей женой.</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Да или нет, Александра,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тихо спросил Бранфорд. Его палец коснулся кончика моего подбородка.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Ты даже это не можешь мне сказать?</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Я хочу остаться твоей женой,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ответила я. Не была уверена</w:t>
      </w:r>
      <w:r w:rsidR="002C57DA" w:rsidRPr="00737D1A">
        <w:rPr>
          <w:rFonts w:ascii="Times New Roman" w:hAnsi="Times New Roman" w:cs="Times New Roman"/>
          <w:sz w:val="24"/>
          <w:szCs w:val="24"/>
        </w:rPr>
        <w:t xml:space="preserve">, дала ли </w:t>
      </w:r>
      <w:r w:rsidR="006C62BD" w:rsidRPr="00737D1A">
        <w:rPr>
          <w:rFonts w:ascii="Times New Roman" w:hAnsi="Times New Roman" w:cs="Times New Roman"/>
          <w:sz w:val="24"/>
          <w:szCs w:val="24"/>
        </w:rPr>
        <w:t xml:space="preserve">правильный ответ или нет, но, по крайней мере, это была правда.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Если я буду твоей женой, то хочу быть… быть… с тобой и </w:t>
      </w:r>
      <w:r w:rsidR="006C62BD" w:rsidRPr="00946444">
        <w:rPr>
          <w:rFonts w:ascii="Times New Roman" w:hAnsi="Times New Roman" w:cs="Times New Roman"/>
          <w:sz w:val="24"/>
          <w:szCs w:val="24"/>
        </w:rPr>
        <w:t xml:space="preserve">в </w:t>
      </w:r>
      <w:r w:rsidR="006C62BD" w:rsidRPr="00946444">
        <w:rPr>
          <w:rFonts w:ascii="Times New Roman" w:hAnsi="Times New Roman" w:cs="Times New Roman"/>
          <w:i/>
          <w:sz w:val="24"/>
          <w:szCs w:val="24"/>
        </w:rPr>
        <w:t>этом смысле.</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Тогда означает ли это </w:t>
      </w:r>
      <w:r w:rsidR="002C57DA" w:rsidRPr="00737D1A">
        <w:rPr>
          <w:rFonts w:ascii="Times New Roman" w:hAnsi="Times New Roman" w:cs="Times New Roman"/>
          <w:sz w:val="24"/>
          <w:szCs w:val="24"/>
        </w:rPr>
        <w:t>«</w:t>
      </w:r>
      <w:r w:rsidR="006C62BD" w:rsidRPr="00737D1A">
        <w:rPr>
          <w:rFonts w:ascii="Times New Roman" w:hAnsi="Times New Roman" w:cs="Times New Roman"/>
          <w:sz w:val="24"/>
          <w:szCs w:val="24"/>
        </w:rPr>
        <w:t>да</w:t>
      </w:r>
      <w:r w:rsidR="002C57DA" w:rsidRPr="00737D1A">
        <w:rPr>
          <w:rFonts w:ascii="Times New Roman" w:hAnsi="Times New Roman" w:cs="Times New Roman"/>
          <w:sz w:val="24"/>
          <w:szCs w:val="24"/>
        </w:rPr>
        <w:t>»</w:t>
      </w:r>
      <w:r w:rsidR="006C62BD" w:rsidRPr="00737D1A">
        <w:rPr>
          <w:rFonts w:ascii="Times New Roman" w:hAnsi="Times New Roman" w:cs="Times New Roman"/>
          <w:sz w:val="24"/>
          <w:szCs w:val="24"/>
        </w:rPr>
        <w:t>?</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Да,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сказала я и почувствовала, как </w:t>
      </w:r>
      <w:r w:rsidR="002C57DA" w:rsidRPr="00737D1A">
        <w:rPr>
          <w:rFonts w:ascii="Times New Roman" w:hAnsi="Times New Roman" w:cs="Times New Roman"/>
          <w:sz w:val="24"/>
          <w:szCs w:val="24"/>
        </w:rPr>
        <w:t>за</w:t>
      </w:r>
      <w:r w:rsidR="006C62BD" w:rsidRPr="00737D1A">
        <w:rPr>
          <w:rFonts w:ascii="Times New Roman" w:hAnsi="Times New Roman" w:cs="Times New Roman"/>
          <w:sz w:val="24"/>
          <w:szCs w:val="24"/>
        </w:rPr>
        <w:t>пылало мо</w:t>
      </w:r>
      <w:r w:rsidR="002C57DA" w:rsidRPr="00737D1A">
        <w:rPr>
          <w:rFonts w:ascii="Times New Roman" w:hAnsi="Times New Roman" w:cs="Times New Roman"/>
          <w:sz w:val="24"/>
          <w:szCs w:val="24"/>
        </w:rPr>
        <w:t>ё</w:t>
      </w:r>
      <w:r w:rsidR="006C62BD" w:rsidRPr="00737D1A">
        <w:rPr>
          <w:rFonts w:ascii="Times New Roman" w:hAnsi="Times New Roman" w:cs="Times New Roman"/>
          <w:sz w:val="24"/>
          <w:szCs w:val="24"/>
        </w:rPr>
        <w:t xml:space="preserve"> лицо. Бранфорд обхватил мой подбородок своей рукой и повернул меня лицом к себе, прежде чем прижаться к моим губам своими.</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Тогда мы должны подготовиться ко сну,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ответил он. Его губы расплылись в улыбке, а брови изогнулись.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Сегодня вечером я должен многому тебя научить, если завтра ты хочешь быть готовой.</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Не хотел бы ты принять ванну перед сном? </w:t>
      </w: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спросила я.</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Да, хотел бы</w:t>
      </w:r>
      <w:r w:rsidR="002C57DA" w:rsidRPr="00737D1A">
        <w:rPr>
          <w:rFonts w:ascii="Times New Roman" w:hAnsi="Times New Roman" w:cs="Times New Roman"/>
          <w:sz w:val="24"/>
          <w:szCs w:val="24"/>
        </w:rPr>
        <w:t xml:space="preserve">, </w:t>
      </w:r>
      <w:r w:rsidR="006C62BD" w:rsidRPr="00737D1A">
        <w:rPr>
          <w:rFonts w:ascii="Times New Roman" w:hAnsi="Times New Roman" w:cs="Times New Roman"/>
          <w:sz w:val="24"/>
          <w:szCs w:val="24"/>
        </w:rPr>
        <w:t xml:space="preserve">если ты готова </w:t>
      </w:r>
      <w:r w:rsidR="002C57DA" w:rsidRPr="00737D1A">
        <w:rPr>
          <w:rFonts w:ascii="Times New Roman" w:hAnsi="Times New Roman" w:cs="Times New Roman"/>
          <w:sz w:val="24"/>
          <w:szCs w:val="24"/>
        </w:rPr>
        <w:t xml:space="preserve">мне </w:t>
      </w:r>
      <w:r w:rsidR="006C62BD" w:rsidRPr="00737D1A">
        <w:rPr>
          <w:rFonts w:ascii="Times New Roman" w:hAnsi="Times New Roman" w:cs="Times New Roman"/>
          <w:sz w:val="24"/>
          <w:szCs w:val="24"/>
        </w:rPr>
        <w:t>помочь.</w:t>
      </w:r>
    </w:p>
    <w:p w:rsidR="006C62BD"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6C62BD" w:rsidRPr="00737D1A">
        <w:rPr>
          <w:rFonts w:ascii="Times New Roman" w:hAnsi="Times New Roman" w:cs="Times New Roman"/>
          <w:sz w:val="24"/>
          <w:szCs w:val="24"/>
        </w:rPr>
        <w:t xml:space="preserve"> Конечно, мой… Бранфорд.</w:t>
      </w:r>
    </w:p>
    <w:p w:rsidR="006C62BD" w:rsidRPr="00737D1A" w:rsidRDefault="006C62BD"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Вот так мы начали пересматривать наши отношения.</w:t>
      </w:r>
    </w:p>
    <w:p w:rsidR="006E4950" w:rsidRDefault="006E4950">
      <w:pPr>
        <w:rPr>
          <w:rFonts w:ascii="Times New Roman" w:hAnsi="Times New Roman" w:cs="Times New Roman"/>
          <w:sz w:val="24"/>
          <w:szCs w:val="24"/>
        </w:rPr>
      </w:pPr>
      <w:r>
        <w:rPr>
          <w:rFonts w:ascii="Times New Roman" w:hAnsi="Times New Roman" w:cs="Times New Roman"/>
          <w:sz w:val="24"/>
          <w:szCs w:val="24"/>
        </w:rPr>
        <w:br w:type="page"/>
      </w:r>
    </w:p>
    <w:p w:rsidR="002C57DA" w:rsidRPr="006E4950" w:rsidRDefault="002C57DA" w:rsidP="008F2294">
      <w:pPr>
        <w:tabs>
          <w:tab w:val="right" w:pos="9355"/>
        </w:tabs>
        <w:spacing w:after="0" w:line="360" w:lineRule="auto"/>
        <w:ind w:firstLine="709"/>
        <w:jc w:val="center"/>
        <w:rPr>
          <w:rFonts w:ascii="Times New Roman" w:hAnsi="Times New Roman" w:cs="Times New Roman"/>
          <w:b/>
          <w:sz w:val="32"/>
          <w:szCs w:val="24"/>
        </w:rPr>
      </w:pPr>
      <w:r w:rsidRPr="006E4950">
        <w:rPr>
          <w:rFonts w:ascii="Times New Roman" w:hAnsi="Times New Roman" w:cs="Times New Roman"/>
          <w:b/>
          <w:sz w:val="32"/>
          <w:szCs w:val="24"/>
        </w:rPr>
        <w:lastRenderedPageBreak/>
        <w:t>Глава 5</w:t>
      </w:r>
    </w:p>
    <w:p w:rsidR="002C57DA" w:rsidRPr="006E4950" w:rsidRDefault="002C57DA" w:rsidP="008F2294">
      <w:pPr>
        <w:tabs>
          <w:tab w:val="right" w:pos="9355"/>
        </w:tabs>
        <w:spacing w:after="0" w:line="360" w:lineRule="auto"/>
        <w:ind w:firstLine="709"/>
        <w:jc w:val="center"/>
        <w:rPr>
          <w:rFonts w:ascii="Times New Roman" w:hAnsi="Times New Roman" w:cs="Times New Roman"/>
          <w:sz w:val="32"/>
          <w:szCs w:val="24"/>
        </w:rPr>
      </w:pPr>
      <w:r w:rsidRPr="006E4950">
        <w:rPr>
          <w:rFonts w:ascii="Times New Roman" w:hAnsi="Times New Roman" w:cs="Times New Roman"/>
          <w:sz w:val="32"/>
          <w:szCs w:val="24"/>
        </w:rPr>
        <w:t>Совместная учёба</w:t>
      </w:r>
    </w:p>
    <w:p w:rsidR="003E4359" w:rsidRPr="00737D1A" w:rsidRDefault="003E4359" w:rsidP="00BB1AB1">
      <w:pPr>
        <w:tabs>
          <w:tab w:val="right" w:pos="9355"/>
        </w:tabs>
        <w:spacing w:after="0" w:line="360" w:lineRule="auto"/>
        <w:ind w:firstLine="709"/>
        <w:jc w:val="both"/>
        <w:rPr>
          <w:rFonts w:ascii="Times New Roman" w:hAnsi="Times New Roman" w:cs="Times New Roman"/>
          <w:sz w:val="24"/>
          <w:szCs w:val="24"/>
        </w:rPr>
      </w:pP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сняла чайник с огня и добавила нагретую воду в таз. Бранфорд взял за край своей рубашки, чтобы стянуть её через голову. Пока он снимал </w:t>
      </w:r>
      <w:r w:rsidR="00ED4207" w:rsidRPr="00737D1A">
        <w:rPr>
          <w:rFonts w:ascii="Times New Roman" w:hAnsi="Times New Roman" w:cs="Times New Roman"/>
          <w:sz w:val="24"/>
          <w:szCs w:val="24"/>
        </w:rPr>
        <w:t>одежду</w:t>
      </w:r>
      <w:r w:rsidRPr="00737D1A">
        <w:rPr>
          <w:rFonts w:ascii="Times New Roman" w:hAnsi="Times New Roman" w:cs="Times New Roman"/>
          <w:sz w:val="24"/>
          <w:szCs w:val="24"/>
        </w:rPr>
        <w:t xml:space="preserve">, я позволила себе краем глаза посмотреть на мускулы, контуры которых виднелись на его груди и руках, и восхищалась отражаемой ими чистой силой. Взглянув ему в глаза, </w:t>
      </w:r>
      <w:r w:rsidR="00ED4207" w:rsidRPr="00737D1A">
        <w:rPr>
          <w:rFonts w:ascii="Times New Roman" w:hAnsi="Times New Roman" w:cs="Times New Roman"/>
          <w:sz w:val="24"/>
          <w:szCs w:val="24"/>
        </w:rPr>
        <w:t xml:space="preserve">я </w:t>
      </w:r>
      <w:r w:rsidRPr="00737D1A">
        <w:rPr>
          <w:rFonts w:ascii="Times New Roman" w:hAnsi="Times New Roman" w:cs="Times New Roman"/>
          <w:sz w:val="24"/>
          <w:szCs w:val="24"/>
        </w:rPr>
        <w:t xml:space="preserve">увидела, что он усмехается мне в ответ. </w:t>
      </w:r>
      <w:r w:rsidR="00ED4207" w:rsidRPr="00737D1A">
        <w:rPr>
          <w:rFonts w:ascii="Times New Roman" w:hAnsi="Times New Roman" w:cs="Times New Roman"/>
          <w:sz w:val="24"/>
          <w:szCs w:val="24"/>
        </w:rPr>
        <w:t>И</w:t>
      </w:r>
      <w:r w:rsidRPr="00737D1A">
        <w:rPr>
          <w:rFonts w:ascii="Times New Roman" w:hAnsi="Times New Roman" w:cs="Times New Roman"/>
          <w:sz w:val="24"/>
          <w:szCs w:val="24"/>
        </w:rPr>
        <w:t xml:space="preserve"> быстро отвела взгляд, чувствуя смущение.</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Смотри на </w:t>
      </w:r>
      <w:proofErr w:type="gramStart"/>
      <w:r w:rsidR="002C57DA" w:rsidRPr="00737D1A">
        <w:rPr>
          <w:rFonts w:ascii="Times New Roman" w:hAnsi="Times New Roman" w:cs="Times New Roman"/>
          <w:sz w:val="24"/>
          <w:szCs w:val="24"/>
        </w:rPr>
        <w:t>меня</w:t>
      </w:r>
      <w:proofErr w:type="gramEnd"/>
      <w:r w:rsidR="002C57DA" w:rsidRPr="00737D1A">
        <w:rPr>
          <w:rFonts w:ascii="Times New Roman" w:hAnsi="Times New Roman" w:cs="Times New Roman"/>
          <w:sz w:val="24"/>
          <w:szCs w:val="24"/>
        </w:rPr>
        <w:t xml:space="preserve"> сколько хочешь,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 Бранфорд.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могу только надеяться, что это был взгляд признания в твоих глазах.</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Избегая его взгляда, </w:t>
      </w:r>
      <w:r w:rsidR="00ED4207" w:rsidRPr="00737D1A">
        <w:rPr>
          <w:rFonts w:ascii="Times New Roman" w:hAnsi="Times New Roman" w:cs="Times New Roman"/>
          <w:sz w:val="24"/>
          <w:szCs w:val="24"/>
        </w:rPr>
        <w:t xml:space="preserve">я </w:t>
      </w:r>
      <w:r w:rsidRPr="00737D1A">
        <w:rPr>
          <w:rFonts w:ascii="Times New Roman" w:hAnsi="Times New Roman" w:cs="Times New Roman"/>
          <w:sz w:val="24"/>
          <w:szCs w:val="24"/>
        </w:rPr>
        <w:t>вернулась к проверке температуры воды и убедилась, что у меня есть всё необходимое. Бранфорд тихо рассмеялся, и я почувствовала, как он подвинулся, чтобы встать прямо за мной, л</w:t>
      </w:r>
      <w:r w:rsidR="00ED4207" w:rsidRPr="00737D1A">
        <w:rPr>
          <w:rFonts w:ascii="Times New Roman" w:hAnsi="Times New Roman" w:cs="Times New Roman"/>
          <w:sz w:val="24"/>
          <w:szCs w:val="24"/>
        </w:rPr>
        <w:t>ё</w:t>
      </w:r>
      <w:r w:rsidRPr="00737D1A">
        <w:rPr>
          <w:rFonts w:ascii="Times New Roman" w:hAnsi="Times New Roman" w:cs="Times New Roman"/>
          <w:sz w:val="24"/>
          <w:szCs w:val="24"/>
        </w:rPr>
        <w:t>гким движением положив свои пальцы на мою талию.</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Что тебе нравится?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тихо спросил он. Это был прямой вопрос, </w:t>
      </w:r>
      <w:r w:rsidR="00ED4207" w:rsidRPr="00737D1A">
        <w:rPr>
          <w:rFonts w:ascii="Times New Roman" w:hAnsi="Times New Roman" w:cs="Times New Roman"/>
          <w:sz w:val="24"/>
          <w:szCs w:val="24"/>
        </w:rPr>
        <w:t xml:space="preserve">поэтому </w:t>
      </w:r>
      <w:r w:rsidR="002C57DA" w:rsidRPr="00737D1A">
        <w:rPr>
          <w:rFonts w:ascii="Times New Roman" w:hAnsi="Times New Roman" w:cs="Times New Roman"/>
          <w:sz w:val="24"/>
          <w:szCs w:val="24"/>
        </w:rPr>
        <w:t xml:space="preserve">я знала, что должна </w:t>
      </w:r>
      <w:r w:rsidR="00ED4207" w:rsidRPr="00737D1A">
        <w:rPr>
          <w:rFonts w:ascii="Times New Roman" w:hAnsi="Times New Roman" w:cs="Times New Roman"/>
          <w:sz w:val="24"/>
          <w:szCs w:val="24"/>
        </w:rPr>
        <w:t xml:space="preserve">ему </w:t>
      </w:r>
      <w:r w:rsidR="002C57DA" w:rsidRPr="00737D1A">
        <w:rPr>
          <w:rFonts w:ascii="Times New Roman" w:hAnsi="Times New Roman" w:cs="Times New Roman"/>
          <w:sz w:val="24"/>
          <w:szCs w:val="24"/>
        </w:rPr>
        <w:t xml:space="preserve">ответить. </w:t>
      </w:r>
      <w:r w:rsidR="00ED4207" w:rsidRPr="00737D1A">
        <w:rPr>
          <w:rFonts w:ascii="Times New Roman" w:hAnsi="Times New Roman" w:cs="Times New Roman"/>
          <w:sz w:val="24"/>
          <w:szCs w:val="24"/>
        </w:rPr>
        <w:t>И м</w:t>
      </w:r>
      <w:r w:rsidR="002C57DA" w:rsidRPr="00737D1A">
        <w:rPr>
          <w:rFonts w:ascii="Times New Roman" w:hAnsi="Times New Roman" w:cs="Times New Roman"/>
          <w:sz w:val="24"/>
          <w:szCs w:val="24"/>
        </w:rPr>
        <w:t>гновение подумав перед ответом, постаралась скрыть своё смущение.</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Линии,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сказала 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Мне нравится то, как мышцы создают линии на твоей груди и животе.</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Хм.</w:t>
      </w:r>
    </w:p>
    <w:p w:rsidR="002C57DA" w:rsidRPr="00737D1A" w:rsidRDefault="00ED4207"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w:t>
      </w:r>
      <w:r w:rsidR="002C57DA" w:rsidRPr="00737D1A">
        <w:rPr>
          <w:rFonts w:ascii="Times New Roman" w:hAnsi="Times New Roman" w:cs="Times New Roman"/>
          <w:sz w:val="24"/>
          <w:szCs w:val="24"/>
        </w:rPr>
        <w:t xml:space="preserve"> усилил хватку на моей талии и развернул меня. Я приподняла голову, чтобы посмотреть на него, пытаясь расшифровать значение звука, который он издал. Как было в нескольких других случаях за время наших коротких отношений, я была в небольшом восхищении от его великолепных черт. Хотелось коснуться лица</w:t>
      </w:r>
      <w:r w:rsidRPr="00737D1A">
        <w:rPr>
          <w:rFonts w:ascii="Times New Roman" w:hAnsi="Times New Roman" w:cs="Times New Roman"/>
          <w:sz w:val="24"/>
          <w:szCs w:val="24"/>
        </w:rPr>
        <w:t xml:space="preserve"> мужа</w:t>
      </w:r>
      <w:r w:rsidR="002C57DA" w:rsidRPr="00737D1A">
        <w:rPr>
          <w:rFonts w:ascii="Times New Roman" w:hAnsi="Times New Roman" w:cs="Times New Roman"/>
          <w:sz w:val="24"/>
          <w:szCs w:val="24"/>
        </w:rPr>
        <w:t xml:space="preserve">, и я задумалась, одобрил бы это Бранфорд. Посмотрела ему в глаза, и выражение </w:t>
      </w:r>
      <w:r w:rsidRPr="00737D1A">
        <w:rPr>
          <w:rFonts w:ascii="Times New Roman" w:hAnsi="Times New Roman" w:cs="Times New Roman"/>
          <w:sz w:val="24"/>
          <w:szCs w:val="24"/>
        </w:rPr>
        <w:t>мужского</w:t>
      </w:r>
      <w:r w:rsidR="002C57DA" w:rsidRPr="00737D1A">
        <w:rPr>
          <w:rFonts w:ascii="Times New Roman" w:hAnsi="Times New Roman" w:cs="Times New Roman"/>
          <w:sz w:val="24"/>
          <w:szCs w:val="24"/>
        </w:rPr>
        <w:t xml:space="preserve"> лица было </w:t>
      </w:r>
      <w:r w:rsidRPr="00737D1A">
        <w:rPr>
          <w:rFonts w:ascii="Times New Roman" w:hAnsi="Times New Roman" w:cs="Times New Roman"/>
          <w:sz w:val="24"/>
          <w:szCs w:val="24"/>
        </w:rPr>
        <w:t>невыразительным</w:t>
      </w:r>
      <w:r w:rsidR="002C57DA" w:rsidRPr="00737D1A">
        <w:rPr>
          <w:rFonts w:ascii="Times New Roman" w:hAnsi="Times New Roman" w:cs="Times New Roman"/>
          <w:sz w:val="24"/>
          <w:szCs w:val="24"/>
        </w:rPr>
        <w:t>. Я не была уверена, удовлетворил ли его мой ответ.</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Это... неправильно?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робко спросила я.</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Вовсе нет,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 он, слегка качая головой.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только заинтриговался твоим ответом. Глядя на тебя я ценю мягкость</w:t>
      </w:r>
      <w:r w:rsidR="003B46F6" w:rsidRPr="00737D1A">
        <w:rPr>
          <w:rFonts w:ascii="Times New Roman" w:hAnsi="Times New Roman" w:cs="Times New Roman"/>
          <w:sz w:val="24"/>
          <w:szCs w:val="24"/>
        </w:rPr>
        <w:t xml:space="preserve"> и </w:t>
      </w:r>
      <w:r w:rsidR="002C57DA" w:rsidRPr="00737D1A">
        <w:rPr>
          <w:rFonts w:ascii="Times New Roman" w:hAnsi="Times New Roman" w:cs="Times New Roman"/>
          <w:sz w:val="24"/>
          <w:szCs w:val="24"/>
        </w:rPr>
        <w:t>изгибы. Интересно, что ты, кажется, ценишь мо</w:t>
      </w:r>
      <w:r w:rsidR="00ED4207" w:rsidRPr="00737D1A">
        <w:rPr>
          <w:rFonts w:ascii="Times New Roman" w:hAnsi="Times New Roman" w:cs="Times New Roman"/>
          <w:sz w:val="24"/>
          <w:szCs w:val="24"/>
        </w:rPr>
        <w:t>ё</w:t>
      </w:r>
      <w:r w:rsidR="002C57DA" w:rsidRPr="00737D1A">
        <w:rPr>
          <w:rFonts w:ascii="Times New Roman" w:hAnsi="Times New Roman" w:cs="Times New Roman"/>
          <w:sz w:val="24"/>
          <w:szCs w:val="24"/>
        </w:rPr>
        <w:t xml:space="preserve"> тело.</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Для мужчины это кажется более подходящим.</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2C57DA" w:rsidRPr="00737D1A">
        <w:rPr>
          <w:rFonts w:ascii="Times New Roman" w:hAnsi="Times New Roman" w:cs="Times New Roman"/>
          <w:sz w:val="24"/>
          <w:szCs w:val="24"/>
        </w:rPr>
        <w:t xml:space="preserve"> Полагаю, да,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кивнул Бранфорд.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всегда раздумывал, как сила играет мне на руку в битве, но не думал о том, как её могут воспринимать другие. Конечно, меня раньше никто не купал. Ну, уже долгое время.</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Когда был последний раз?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спросила я и затем подумала, что могу не захотеть узнать ответ.</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Женщина, которая заботилась о нас с Идой, когда мы были младше, купала нас. Я на самом деле не доверял никому из слуг после того, как мы покинули Стерлинг. И никогда не подпускал никого так близко к себе.</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Но ты... ты доверяешь мне </w:t>
      </w:r>
      <w:r w:rsidR="00ED4207" w:rsidRPr="00737D1A">
        <w:rPr>
          <w:rFonts w:ascii="Times New Roman" w:hAnsi="Times New Roman" w:cs="Times New Roman"/>
          <w:sz w:val="24"/>
          <w:szCs w:val="24"/>
        </w:rPr>
        <w:t xml:space="preserve">это </w:t>
      </w:r>
      <w:r w:rsidR="002C57DA" w:rsidRPr="00737D1A">
        <w:rPr>
          <w:rFonts w:ascii="Times New Roman" w:hAnsi="Times New Roman" w:cs="Times New Roman"/>
          <w:sz w:val="24"/>
          <w:szCs w:val="24"/>
        </w:rPr>
        <w:t>сделать?</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Мгновение Бранфорд смотрел на меня внимательным взглядом, и я видела сомнение в его глазах, хоть он быстро </w:t>
      </w:r>
      <w:r w:rsidR="00ED4207" w:rsidRPr="00737D1A">
        <w:rPr>
          <w:rFonts w:ascii="Times New Roman" w:hAnsi="Times New Roman" w:cs="Times New Roman"/>
          <w:sz w:val="24"/>
          <w:szCs w:val="24"/>
        </w:rPr>
        <w:t>его</w:t>
      </w:r>
      <w:r w:rsidRPr="00737D1A">
        <w:rPr>
          <w:rFonts w:ascii="Times New Roman" w:hAnsi="Times New Roman" w:cs="Times New Roman"/>
          <w:sz w:val="24"/>
          <w:szCs w:val="24"/>
        </w:rPr>
        <w:t xml:space="preserve"> подавил. </w:t>
      </w:r>
      <w:r w:rsidR="00ED4207" w:rsidRPr="00737D1A">
        <w:rPr>
          <w:rFonts w:ascii="Times New Roman" w:hAnsi="Times New Roman" w:cs="Times New Roman"/>
          <w:sz w:val="24"/>
          <w:szCs w:val="24"/>
        </w:rPr>
        <w:t>Г</w:t>
      </w:r>
      <w:r w:rsidRPr="00737D1A">
        <w:rPr>
          <w:rFonts w:ascii="Times New Roman" w:hAnsi="Times New Roman" w:cs="Times New Roman"/>
          <w:sz w:val="24"/>
          <w:szCs w:val="24"/>
        </w:rPr>
        <w:t>рудь</w:t>
      </w:r>
      <w:r w:rsidR="00ED4207" w:rsidRPr="00737D1A">
        <w:rPr>
          <w:rFonts w:ascii="Times New Roman" w:hAnsi="Times New Roman" w:cs="Times New Roman"/>
          <w:sz w:val="24"/>
          <w:szCs w:val="24"/>
        </w:rPr>
        <w:t xml:space="preserve"> мужа </w:t>
      </w:r>
      <w:r w:rsidRPr="00737D1A">
        <w:rPr>
          <w:rFonts w:ascii="Times New Roman" w:hAnsi="Times New Roman" w:cs="Times New Roman"/>
          <w:sz w:val="24"/>
          <w:szCs w:val="24"/>
        </w:rPr>
        <w:t>приподнялась от глубокого вдоха, прежде чем он ответил</w:t>
      </w:r>
      <w:r w:rsidR="00ED4207" w:rsidRPr="00737D1A">
        <w:rPr>
          <w:rFonts w:ascii="Times New Roman" w:hAnsi="Times New Roman" w:cs="Times New Roman"/>
          <w:sz w:val="24"/>
          <w:szCs w:val="24"/>
        </w:rPr>
        <w:t>:</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Купание меня не беспокоит,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 </w:t>
      </w:r>
      <w:r w:rsidR="002A18E8" w:rsidRPr="00737D1A">
        <w:rPr>
          <w:rFonts w:ascii="Times New Roman" w:hAnsi="Times New Roman" w:cs="Times New Roman"/>
          <w:sz w:val="24"/>
          <w:szCs w:val="24"/>
        </w:rPr>
        <w:t>Бранфорд</w:t>
      </w:r>
      <w:r w:rsidR="002C57DA"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Когда ты брила меня... что ж, это было довольно тяжело, должен признать. Я раньше никогда не позволял кому</w:t>
      </w:r>
      <w:r w:rsidR="00CA08AF"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либо </w:t>
      </w:r>
      <w:r w:rsidR="002A18E8" w:rsidRPr="00737D1A">
        <w:rPr>
          <w:rFonts w:ascii="Times New Roman" w:hAnsi="Times New Roman" w:cs="Times New Roman"/>
          <w:sz w:val="24"/>
          <w:szCs w:val="24"/>
        </w:rPr>
        <w:t>так</w:t>
      </w:r>
      <w:r w:rsidR="002C57DA" w:rsidRPr="00737D1A">
        <w:rPr>
          <w:rFonts w:ascii="Times New Roman" w:hAnsi="Times New Roman" w:cs="Times New Roman"/>
          <w:sz w:val="24"/>
          <w:szCs w:val="24"/>
        </w:rPr>
        <w:t xml:space="preserve"> делать и не привык быть в уязвимом положении.</w:t>
      </w:r>
    </w:p>
    <w:p w:rsidR="002C57DA" w:rsidRPr="00737D1A" w:rsidRDefault="002A18E8"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н</w:t>
      </w:r>
      <w:r w:rsidR="002C57DA" w:rsidRPr="00737D1A">
        <w:rPr>
          <w:rFonts w:ascii="Times New Roman" w:hAnsi="Times New Roman" w:cs="Times New Roman"/>
          <w:sz w:val="24"/>
          <w:szCs w:val="24"/>
        </w:rPr>
        <w:t xml:space="preserve">е знала, как ответить, хоть и не была удивлена тем, что он сказал. </w:t>
      </w:r>
      <w:r w:rsidRPr="00737D1A">
        <w:rPr>
          <w:rFonts w:ascii="Times New Roman" w:hAnsi="Times New Roman" w:cs="Times New Roman"/>
          <w:sz w:val="24"/>
          <w:szCs w:val="24"/>
        </w:rPr>
        <w:t>В</w:t>
      </w:r>
      <w:r w:rsidR="002C57DA" w:rsidRPr="00737D1A">
        <w:rPr>
          <w:rFonts w:ascii="Times New Roman" w:hAnsi="Times New Roman" w:cs="Times New Roman"/>
          <w:sz w:val="24"/>
          <w:szCs w:val="24"/>
        </w:rPr>
        <w:t xml:space="preserve">идела беспокойство, когда держала бритву у его горла, и чувствовала, как </w:t>
      </w:r>
      <w:r w:rsidRPr="00737D1A">
        <w:rPr>
          <w:rFonts w:ascii="Times New Roman" w:hAnsi="Times New Roman" w:cs="Times New Roman"/>
          <w:sz w:val="24"/>
          <w:szCs w:val="24"/>
        </w:rPr>
        <w:t>муж</w:t>
      </w:r>
      <w:r w:rsidR="002C57DA" w:rsidRPr="00737D1A">
        <w:rPr>
          <w:rFonts w:ascii="Times New Roman" w:hAnsi="Times New Roman" w:cs="Times New Roman"/>
          <w:sz w:val="24"/>
          <w:szCs w:val="24"/>
        </w:rPr>
        <w:t xml:space="preserve"> заметно расслаблялся, когда всё заканчивалось. </w:t>
      </w:r>
      <w:r w:rsidRPr="00737D1A">
        <w:rPr>
          <w:rFonts w:ascii="Times New Roman" w:hAnsi="Times New Roman" w:cs="Times New Roman"/>
          <w:sz w:val="24"/>
          <w:szCs w:val="24"/>
        </w:rPr>
        <w:t>Бранфорд</w:t>
      </w:r>
      <w:r w:rsidR="002C57DA" w:rsidRPr="00737D1A">
        <w:rPr>
          <w:rFonts w:ascii="Times New Roman" w:hAnsi="Times New Roman" w:cs="Times New Roman"/>
          <w:sz w:val="24"/>
          <w:szCs w:val="24"/>
        </w:rPr>
        <w:t xml:space="preserve"> ощутимо нервничал всё время.</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Хочешь, чтобы я начала? В смысле, с твоим мытьём?</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Определённо,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ответил Бранфорд, его глаза блестели. Он повернулся, видимо, желая, чтобы я начала с</w:t>
      </w:r>
      <w:r w:rsidR="002A18E8" w:rsidRPr="00737D1A">
        <w:rPr>
          <w:rFonts w:ascii="Times New Roman" w:hAnsi="Times New Roman" w:cs="Times New Roman"/>
          <w:sz w:val="24"/>
          <w:szCs w:val="24"/>
        </w:rPr>
        <w:t xml:space="preserve">о </w:t>
      </w:r>
      <w:r w:rsidR="002C57DA" w:rsidRPr="00737D1A">
        <w:rPr>
          <w:rFonts w:ascii="Times New Roman" w:hAnsi="Times New Roman" w:cs="Times New Roman"/>
          <w:sz w:val="24"/>
          <w:szCs w:val="24"/>
        </w:rPr>
        <w:t>спины. Руками я медленно провела по плечам своего мужа и вниз, к его талии. Тёплые капли воды сорвались с тряпки и потекли по коже</w:t>
      </w:r>
      <w:r w:rsidR="002A18E8" w:rsidRPr="00737D1A">
        <w:rPr>
          <w:rFonts w:ascii="Times New Roman" w:hAnsi="Times New Roman" w:cs="Times New Roman"/>
          <w:sz w:val="24"/>
          <w:szCs w:val="24"/>
        </w:rPr>
        <w:t xml:space="preserve"> Бранфорда</w:t>
      </w:r>
      <w:r w:rsidR="002C57DA" w:rsidRPr="00737D1A">
        <w:rPr>
          <w:rFonts w:ascii="Times New Roman" w:hAnsi="Times New Roman" w:cs="Times New Roman"/>
          <w:sz w:val="24"/>
          <w:szCs w:val="24"/>
        </w:rPr>
        <w:t xml:space="preserve">, быстро </w:t>
      </w:r>
      <w:r w:rsidR="002A18E8" w:rsidRPr="00737D1A">
        <w:rPr>
          <w:rFonts w:ascii="Times New Roman" w:hAnsi="Times New Roman" w:cs="Times New Roman"/>
          <w:sz w:val="24"/>
          <w:szCs w:val="24"/>
        </w:rPr>
        <w:t>растекаясь</w:t>
      </w:r>
      <w:r w:rsidR="002C57DA" w:rsidRPr="00737D1A">
        <w:rPr>
          <w:rFonts w:ascii="Times New Roman" w:hAnsi="Times New Roman" w:cs="Times New Roman"/>
          <w:sz w:val="24"/>
          <w:szCs w:val="24"/>
        </w:rPr>
        <w:t xml:space="preserve"> по мускулам, прежде чем исчезнуть за тканью его мягких льняных брюк.</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Прости,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тихо произнесла я, используя сухое полотенце, чтобы убрать капли. </w:t>
      </w:r>
      <w:r w:rsidR="002A18E8" w:rsidRPr="00737D1A">
        <w:rPr>
          <w:rFonts w:ascii="Times New Roman" w:hAnsi="Times New Roman" w:cs="Times New Roman"/>
          <w:sz w:val="24"/>
          <w:szCs w:val="24"/>
        </w:rPr>
        <w:t>Затем</w:t>
      </w:r>
      <w:r w:rsidR="002C57DA" w:rsidRPr="00737D1A">
        <w:rPr>
          <w:rFonts w:ascii="Times New Roman" w:hAnsi="Times New Roman" w:cs="Times New Roman"/>
          <w:sz w:val="24"/>
          <w:szCs w:val="24"/>
        </w:rPr>
        <w:t xml:space="preserve"> опустила тряпку в тёплую воду и выжала её, убеждаясь, что в этот раз ничего не будет капать.</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Думаю, это значит, что тебе придётся сделать всё заново,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 Бранфорд, глядя через плечо. Когда я подняла взгляд к его глазам, они </w:t>
      </w:r>
      <w:r w:rsidR="002A18E8" w:rsidRPr="00737D1A">
        <w:rPr>
          <w:rFonts w:ascii="Times New Roman" w:hAnsi="Times New Roman" w:cs="Times New Roman"/>
          <w:sz w:val="24"/>
          <w:szCs w:val="24"/>
        </w:rPr>
        <w:t xml:space="preserve">игриво </w:t>
      </w:r>
      <w:r w:rsidR="002C57DA" w:rsidRPr="00737D1A">
        <w:rPr>
          <w:rFonts w:ascii="Times New Roman" w:hAnsi="Times New Roman" w:cs="Times New Roman"/>
          <w:sz w:val="24"/>
          <w:szCs w:val="24"/>
        </w:rPr>
        <w:t>блестели.</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Если ты хочешь,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сказала я, стараясь сдержать свою улыбку.</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Очень сильно хочу.</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вернулась к своему занятию, стараясь контролировать улыбку, закусив губу. От ощущения его кожи под тряпкой</w:t>
      </w:r>
      <w:r w:rsidR="002A18E8"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у меня покалывало пальцы. </w:t>
      </w:r>
      <w:r w:rsidR="002A18E8" w:rsidRPr="00737D1A">
        <w:rPr>
          <w:rFonts w:ascii="Times New Roman" w:hAnsi="Times New Roman" w:cs="Times New Roman"/>
          <w:sz w:val="24"/>
          <w:szCs w:val="24"/>
        </w:rPr>
        <w:t>Я о</w:t>
      </w:r>
      <w:r w:rsidRPr="00737D1A">
        <w:rPr>
          <w:rFonts w:ascii="Times New Roman" w:hAnsi="Times New Roman" w:cs="Times New Roman"/>
          <w:sz w:val="24"/>
          <w:szCs w:val="24"/>
        </w:rPr>
        <w:t xml:space="preserve">бмыла мышцы спины Бранфорда, вытерла его насухо, </w:t>
      </w:r>
      <w:r w:rsidR="002A18E8" w:rsidRPr="00737D1A">
        <w:rPr>
          <w:rFonts w:ascii="Times New Roman" w:hAnsi="Times New Roman" w:cs="Times New Roman"/>
          <w:sz w:val="24"/>
          <w:szCs w:val="24"/>
        </w:rPr>
        <w:t xml:space="preserve">а </w:t>
      </w:r>
      <w:r w:rsidRPr="00737D1A">
        <w:rPr>
          <w:rFonts w:ascii="Times New Roman" w:hAnsi="Times New Roman" w:cs="Times New Roman"/>
          <w:sz w:val="24"/>
          <w:szCs w:val="24"/>
        </w:rPr>
        <w:t>затем также помыла его руки сзади.</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2C57DA" w:rsidRPr="00737D1A">
        <w:rPr>
          <w:rFonts w:ascii="Times New Roman" w:hAnsi="Times New Roman" w:cs="Times New Roman"/>
          <w:sz w:val="24"/>
          <w:szCs w:val="24"/>
        </w:rPr>
        <w:t xml:space="preserve"> Тебя действительно не беспокоит, что придётся делить покои с Амаррой?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вдруг спросил Бранфорд.</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Не думаю,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сказала 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Мне не приходилось проводить особо много времени рядом с животными.</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рад,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 он.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Должен признать, что не решался спросить.</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Почему?</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не знал, захочешь ли ты, чтобы в наших покоях было животное. Некоторые люди считают, что они вообще не должны находиться в помещении.</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никогда не видела животных в покоях,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сказала я ему. </w:t>
      </w:r>
      <w:r w:rsidR="002A18E8" w:rsidRPr="00737D1A">
        <w:rPr>
          <w:rFonts w:ascii="Times New Roman" w:hAnsi="Times New Roman" w:cs="Times New Roman"/>
          <w:sz w:val="24"/>
          <w:szCs w:val="24"/>
        </w:rPr>
        <w:t>И т</w:t>
      </w:r>
      <w:r w:rsidR="002C57DA" w:rsidRPr="00737D1A">
        <w:rPr>
          <w:rFonts w:ascii="Times New Roman" w:hAnsi="Times New Roman" w:cs="Times New Roman"/>
          <w:sz w:val="24"/>
          <w:szCs w:val="24"/>
        </w:rPr>
        <w:t xml:space="preserve">ем временем водила сухой тряпкой вверх и вниз по рукам Бранфорда, пока они не стали сухими.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Знаю, что возле Хадебранда было немного бродячих псов, но никогда с ними не контактировала. До сегодняшнего дня я никогда не прикасалась к собакам.</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Бранфорд повернулся ко мне лицом, а затем немного наклонился, чтобы нежно поцеловать в губы. Он выпрямился, и я сполоснула тряпку, чтобы начать мыть его грудь.</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Есть ещё одна тряпка?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спросил Бранфорд.</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Да,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ответила 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Тебе эта не нравится?</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w:t>
      </w:r>
      <w:r w:rsidR="002A18E8" w:rsidRPr="00737D1A">
        <w:rPr>
          <w:rFonts w:ascii="Times New Roman" w:hAnsi="Times New Roman" w:cs="Times New Roman"/>
          <w:sz w:val="24"/>
          <w:szCs w:val="24"/>
        </w:rPr>
        <w:t>В</w:t>
      </w:r>
      <w:r w:rsidR="002C57DA" w:rsidRPr="00737D1A">
        <w:rPr>
          <w:rFonts w:ascii="Times New Roman" w:hAnsi="Times New Roman" w:cs="Times New Roman"/>
          <w:sz w:val="24"/>
          <w:szCs w:val="24"/>
        </w:rPr>
        <w:t xml:space="preserve">полне нравится,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 </w:t>
      </w:r>
      <w:r w:rsidR="002A18E8" w:rsidRPr="00737D1A">
        <w:rPr>
          <w:rFonts w:ascii="Times New Roman" w:hAnsi="Times New Roman" w:cs="Times New Roman"/>
          <w:sz w:val="24"/>
          <w:szCs w:val="24"/>
        </w:rPr>
        <w:t>он</w:t>
      </w:r>
      <w:r w:rsidR="002C57DA" w:rsidRPr="00737D1A">
        <w:rPr>
          <w:rFonts w:ascii="Times New Roman" w:hAnsi="Times New Roman" w:cs="Times New Roman"/>
          <w:sz w:val="24"/>
          <w:szCs w:val="24"/>
        </w:rPr>
        <w:t>.</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потянулась к тазу и вытащила ещё одну тряпку, но Бранфорд забрал её у меня.</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Просто подумал, может быть, мне тоже следует тебя помыть.</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Возможно, я на самом деле ахнула от этого предложения.</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Это ничего?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мягко спросил Бранфорд.</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я думаю, ничего.</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едва могли произнести хоть звук, когда Бранфорд потянулся к моим плечам. Он медленно провёл ладонями вниз по рукам, а затем снова вверх, прежде чем начал раскрывать </w:t>
      </w:r>
      <w:r w:rsidR="002A18E8" w:rsidRPr="00737D1A">
        <w:rPr>
          <w:rFonts w:ascii="Times New Roman" w:hAnsi="Times New Roman" w:cs="Times New Roman"/>
          <w:sz w:val="24"/>
          <w:szCs w:val="24"/>
        </w:rPr>
        <w:t>моё</w:t>
      </w:r>
      <w:r w:rsidRPr="00737D1A">
        <w:rPr>
          <w:rFonts w:ascii="Times New Roman" w:hAnsi="Times New Roman" w:cs="Times New Roman"/>
          <w:sz w:val="24"/>
          <w:szCs w:val="24"/>
        </w:rPr>
        <w:t xml:space="preserve"> плать</w:t>
      </w:r>
      <w:r w:rsidR="002A18E8" w:rsidRPr="00737D1A">
        <w:rPr>
          <w:rFonts w:ascii="Times New Roman" w:hAnsi="Times New Roman" w:cs="Times New Roman"/>
          <w:sz w:val="24"/>
          <w:szCs w:val="24"/>
        </w:rPr>
        <w:t>е</w:t>
      </w:r>
      <w:r w:rsidRPr="00737D1A">
        <w:rPr>
          <w:rFonts w:ascii="Times New Roman" w:hAnsi="Times New Roman" w:cs="Times New Roman"/>
          <w:sz w:val="24"/>
          <w:szCs w:val="24"/>
        </w:rPr>
        <w:t xml:space="preserve">. Я стояла неподвижно, моё сердце колотилось, пока </w:t>
      </w:r>
      <w:r w:rsidR="002A18E8" w:rsidRPr="00737D1A">
        <w:rPr>
          <w:rFonts w:ascii="Times New Roman" w:hAnsi="Times New Roman" w:cs="Times New Roman"/>
          <w:sz w:val="24"/>
          <w:szCs w:val="24"/>
        </w:rPr>
        <w:t>муж</w:t>
      </w:r>
      <w:r w:rsidRPr="00737D1A">
        <w:rPr>
          <w:rFonts w:ascii="Times New Roman" w:hAnsi="Times New Roman" w:cs="Times New Roman"/>
          <w:sz w:val="24"/>
          <w:szCs w:val="24"/>
        </w:rPr>
        <w:t xml:space="preserve"> переводил взгляд от моих глаз к своим рукам. </w:t>
      </w:r>
      <w:r w:rsidR="002A18E8" w:rsidRPr="00737D1A">
        <w:rPr>
          <w:rFonts w:ascii="Times New Roman" w:hAnsi="Times New Roman" w:cs="Times New Roman"/>
          <w:sz w:val="24"/>
          <w:szCs w:val="24"/>
        </w:rPr>
        <w:t>Бранфорд</w:t>
      </w:r>
      <w:r w:rsidRPr="00737D1A">
        <w:rPr>
          <w:rFonts w:ascii="Times New Roman" w:hAnsi="Times New Roman" w:cs="Times New Roman"/>
          <w:sz w:val="24"/>
          <w:szCs w:val="24"/>
        </w:rPr>
        <w:t xml:space="preserve"> спустил шлейки и смотрел мне в глаза, снимая одежду с моих плеч и вниз по рукам. Бранфорд за раз вытянул мои руки из рукавов. Платье собралось на талии и застряло там, но выше талии я была обнажена. Хоть и знала, что он смотрел на меня, вс</w:t>
      </w:r>
      <w:r w:rsidR="002A18E8" w:rsidRPr="00737D1A">
        <w:rPr>
          <w:rFonts w:ascii="Times New Roman" w:hAnsi="Times New Roman" w:cs="Times New Roman"/>
          <w:sz w:val="24"/>
          <w:szCs w:val="24"/>
        </w:rPr>
        <w:t>ё</w:t>
      </w:r>
      <w:r w:rsidRPr="00737D1A">
        <w:rPr>
          <w:rFonts w:ascii="Times New Roman" w:hAnsi="Times New Roman" w:cs="Times New Roman"/>
          <w:sz w:val="24"/>
          <w:szCs w:val="24"/>
        </w:rPr>
        <w:t xml:space="preserve"> же не могла встретиться с ним взглядом.</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Ты закончишь меня мыть?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спросил муж. Его голос по</w:t>
      </w:r>
      <w:r w:rsidR="00372E6E"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прежнему был тихим, и он говорил медленно. Кивнув, </w:t>
      </w:r>
      <w:r w:rsidR="002A18E8" w:rsidRPr="00737D1A">
        <w:rPr>
          <w:rFonts w:ascii="Times New Roman" w:hAnsi="Times New Roman" w:cs="Times New Roman"/>
          <w:sz w:val="24"/>
          <w:szCs w:val="24"/>
        </w:rPr>
        <w:t xml:space="preserve">я </w:t>
      </w:r>
      <w:r w:rsidR="002C57DA" w:rsidRPr="00737D1A">
        <w:rPr>
          <w:rFonts w:ascii="Times New Roman" w:hAnsi="Times New Roman" w:cs="Times New Roman"/>
          <w:sz w:val="24"/>
          <w:szCs w:val="24"/>
        </w:rPr>
        <w:t>потянулась к тазу, роняя тряпку практически сразу, как только подняла. Пробормотала что</w:t>
      </w:r>
      <w:r w:rsidR="00372E6E"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то похожее на извинение, когда Бранфорд потянулся к моим рукам, притягивая меня ближе к себе. Я смотрела в пол, пока </w:t>
      </w:r>
      <w:r w:rsidR="002A18E8" w:rsidRPr="00737D1A">
        <w:rPr>
          <w:rFonts w:ascii="Times New Roman" w:hAnsi="Times New Roman" w:cs="Times New Roman"/>
          <w:sz w:val="24"/>
          <w:szCs w:val="24"/>
        </w:rPr>
        <w:t>Бранфорд</w:t>
      </w:r>
      <w:r w:rsidR="002C57DA" w:rsidRPr="00737D1A">
        <w:rPr>
          <w:rFonts w:ascii="Times New Roman" w:hAnsi="Times New Roman" w:cs="Times New Roman"/>
          <w:sz w:val="24"/>
          <w:szCs w:val="24"/>
        </w:rPr>
        <w:t xml:space="preserve"> не поднял мою голову, чтобы увидеть лицо.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Александра, в чём дело? Ты... ты боишься?</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2C57DA" w:rsidRPr="00737D1A">
        <w:rPr>
          <w:rFonts w:ascii="Times New Roman" w:hAnsi="Times New Roman" w:cs="Times New Roman"/>
          <w:sz w:val="24"/>
          <w:szCs w:val="24"/>
        </w:rPr>
        <w:t xml:space="preserve"> Да.</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старалась дышать нормально.</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не причиню тебе боли, жена моя. Помнишь, о чём мы говорили? Я не возьму тебя сегодня. Хочу только смотреть на тебя и прикасаться к тебе. Это не будет больно. </w:t>
      </w:r>
      <w:r w:rsidR="001644F4" w:rsidRPr="00946444">
        <w:rPr>
          <w:rFonts w:ascii="Times New Roman" w:hAnsi="Times New Roman" w:cs="Times New Roman"/>
          <w:i/>
          <w:sz w:val="24"/>
          <w:szCs w:val="24"/>
        </w:rPr>
        <w:t>О</w:t>
      </w:r>
      <w:r w:rsidR="002C57DA" w:rsidRPr="00946444">
        <w:rPr>
          <w:rFonts w:ascii="Times New Roman" w:hAnsi="Times New Roman" w:cs="Times New Roman"/>
          <w:i/>
          <w:sz w:val="24"/>
          <w:szCs w:val="24"/>
        </w:rPr>
        <w:t>бещаю</w:t>
      </w:r>
      <w:r w:rsidR="002C57DA" w:rsidRPr="00737D1A">
        <w:rPr>
          <w:rFonts w:ascii="Times New Roman" w:hAnsi="Times New Roman" w:cs="Times New Roman"/>
          <w:sz w:val="24"/>
          <w:szCs w:val="24"/>
        </w:rPr>
        <w:t xml:space="preserve"> тебе. Прямо сейчас просто вымою тебя так же, как ты меня. Это ничего, Александра?</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слышала его слова. Бранфорд собирался только помыть меня. Почувствовала, как содрогнулось моё тело от этой мысли, и задумалась, могу ли нервничать ещё больше. Затем поняла, что могу и буду очень скоро, когда он возьмёт меня в нашу постель для первой настоящей ночи интима, как обещал. Эта мысль вызвала ещё больше мыслей </w:t>
      </w:r>
      <w:r w:rsidR="001819BC" w:rsidRPr="00737D1A">
        <w:rPr>
          <w:rFonts w:ascii="Times New Roman" w:hAnsi="Times New Roman" w:cs="Times New Roman"/>
          <w:sz w:val="24"/>
          <w:szCs w:val="24"/>
        </w:rPr>
        <w:t>—</w:t>
      </w:r>
      <w:r w:rsidRPr="00737D1A">
        <w:rPr>
          <w:rFonts w:ascii="Times New Roman" w:hAnsi="Times New Roman" w:cs="Times New Roman"/>
          <w:sz w:val="24"/>
          <w:szCs w:val="24"/>
        </w:rPr>
        <w:t xml:space="preserve"> мыслей о следующей ночи. Внезапно заставляя нервничать ещё больше.</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Александра...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Бранфорд взял в руки моё лицо и наклонил свою голову на бок, чтобы посмотреть на меня. Я закусила губу, уверенная, что он будет зол. </w:t>
      </w:r>
      <w:r w:rsidR="002A18E8" w:rsidRPr="00737D1A">
        <w:rPr>
          <w:rFonts w:ascii="Times New Roman" w:hAnsi="Times New Roman" w:cs="Times New Roman"/>
          <w:sz w:val="24"/>
          <w:szCs w:val="24"/>
        </w:rPr>
        <w:t>И п</w:t>
      </w:r>
      <w:r w:rsidR="002C57DA" w:rsidRPr="00737D1A">
        <w:rPr>
          <w:rFonts w:ascii="Times New Roman" w:hAnsi="Times New Roman" w:cs="Times New Roman"/>
          <w:sz w:val="24"/>
          <w:szCs w:val="24"/>
        </w:rPr>
        <w:t xml:space="preserve">режде чем смогла подумать, что </w:t>
      </w:r>
      <w:r w:rsidR="002A18E8" w:rsidRPr="00737D1A">
        <w:rPr>
          <w:rFonts w:ascii="Times New Roman" w:hAnsi="Times New Roman" w:cs="Times New Roman"/>
          <w:sz w:val="24"/>
          <w:szCs w:val="24"/>
        </w:rPr>
        <w:t xml:space="preserve">ему </w:t>
      </w:r>
      <w:r w:rsidR="002C57DA" w:rsidRPr="00737D1A">
        <w:rPr>
          <w:rFonts w:ascii="Times New Roman" w:hAnsi="Times New Roman" w:cs="Times New Roman"/>
          <w:sz w:val="24"/>
          <w:szCs w:val="24"/>
        </w:rPr>
        <w:t xml:space="preserve">сказать, </w:t>
      </w:r>
      <w:r w:rsidR="002A18E8" w:rsidRPr="00737D1A">
        <w:rPr>
          <w:rFonts w:ascii="Times New Roman" w:hAnsi="Times New Roman" w:cs="Times New Roman"/>
          <w:sz w:val="24"/>
          <w:szCs w:val="24"/>
        </w:rPr>
        <w:t>Бранфорд</w:t>
      </w:r>
      <w:r w:rsidR="002C57DA" w:rsidRPr="00737D1A">
        <w:rPr>
          <w:rFonts w:ascii="Times New Roman" w:hAnsi="Times New Roman" w:cs="Times New Roman"/>
          <w:sz w:val="24"/>
          <w:szCs w:val="24"/>
        </w:rPr>
        <w:t xml:space="preserve"> надел платье обратно мне на плечи, и через мгновение я была в его объятиях. Он быстро отнёс меня к стулу, где мы сидели всего пару минут назад, и сел, посадив меня к себе на колени.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Почему, Александра? Почему тебя это так пугает?</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Прости, Бранфорд. Я не... В смысле... ты не обязан...</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Тише,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произнёс он</w:t>
      </w:r>
      <w:r w:rsidR="002A18E8" w:rsidRPr="00737D1A">
        <w:rPr>
          <w:rFonts w:ascii="Times New Roman" w:hAnsi="Times New Roman" w:cs="Times New Roman"/>
          <w:sz w:val="24"/>
          <w:szCs w:val="24"/>
        </w:rPr>
        <w:t xml:space="preserve">, и </w:t>
      </w:r>
      <w:r w:rsidR="002C57DA" w:rsidRPr="00737D1A">
        <w:rPr>
          <w:rFonts w:ascii="Times New Roman" w:hAnsi="Times New Roman" w:cs="Times New Roman"/>
          <w:sz w:val="24"/>
          <w:szCs w:val="24"/>
        </w:rPr>
        <w:t xml:space="preserve">провёл пальцами по моим губам, затем убрал слёзы </w:t>
      </w:r>
      <w:r w:rsidR="00EB39FC" w:rsidRPr="00737D1A">
        <w:rPr>
          <w:rFonts w:ascii="Times New Roman" w:hAnsi="Times New Roman" w:cs="Times New Roman"/>
          <w:sz w:val="24"/>
          <w:szCs w:val="24"/>
        </w:rPr>
        <w:t>со</w:t>
      </w:r>
      <w:r w:rsidR="002C57DA" w:rsidRPr="00737D1A">
        <w:rPr>
          <w:rFonts w:ascii="Times New Roman" w:hAnsi="Times New Roman" w:cs="Times New Roman"/>
          <w:sz w:val="24"/>
          <w:szCs w:val="24"/>
        </w:rPr>
        <w:t xml:space="preserve"> щёк.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не злюсь на тебя. Просто хочу понять, почему ты так боишься?</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Что ты имеешь в виду?</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Ты думаешь, что я действительно сделаю тебе больно, когда возьму тебя,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 он.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Это видно по твоим глазам. Ты не просто нервничаешь. Кажется, будто ты не уверена, что вообще переживёшь! Можешь быть небольшая боль, но то, как ты реагируешь... Я не знаю, что думать. Если никто никогда не причинял тебе вреда в этом плане... Александра, расскажи мне. Как ты думаешь, что произойдёт?</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Ты хочешь, чтобы я... рассказала тебе...</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Расскажи мне, </w:t>
      </w:r>
      <w:r w:rsidR="00EB39FC" w:rsidRPr="00737D1A">
        <w:rPr>
          <w:rFonts w:ascii="Times New Roman" w:hAnsi="Times New Roman" w:cs="Times New Roman"/>
          <w:sz w:val="24"/>
          <w:szCs w:val="24"/>
        </w:rPr>
        <w:t>что,</w:t>
      </w:r>
      <w:r w:rsidR="00372E6E" w:rsidRPr="00737D1A">
        <w:rPr>
          <w:rFonts w:ascii="Times New Roman" w:hAnsi="Times New Roman" w:cs="Times New Roman"/>
          <w:sz w:val="24"/>
          <w:szCs w:val="24"/>
        </w:rPr>
        <w:t xml:space="preserve"> </w:t>
      </w:r>
      <w:r w:rsidR="00EB39FC" w:rsidRPr="00737D1A">
        <w:rPr>
          <w:rFonts w:ascii="Times New Roman" w:hAnsi="Times New Roman" w:cs="Times New Roman"/>
          <w:sz w:val="24"/>
          <w:szCs w:val="24"/>
        </w:rPr>
        <w:t>по</w:t>
      </w:r>
      <w:r w:rsidR="00372E6E" w:rsidRPr="00737D1A">
        <w:rPr>
          <w:rFonts w:ascii="Times New Roman" w:hAnsi="Times New Roman" w:cs="Times New Roman"/>
          <w:sz w:val="24"/>
          <w:szCs w:val="24"/>
        </w:rPr>
        <w:t>-</w:t>
      </w:r>
      <w:r w:rsidR="00EB39FC" w:rsidRPr="00737D1A">
        <w:rPr>
          <w:rFonts w:ascii="Times New Roman" w:hAnsi="Times New Roman" w:cs="Times New Roman"/>
          <w:sz w:val="24"/>
          <w:szCs w:val="24"/>
        </w:rPr>
        <w:t>твоему,</w:t>
      </w:r>
      <w:r w:rsidR="002C57DA" w:rsidRPr="00737D1A">
        <w:rPr>
          <w:rFonts w:ascii="Times New Roman" w:hAnsi="Times New Roman" w:cs="Times New Roman"/>
          <w:sz w:val="24"/>
          <w:szCs w:val="24"/>
        </w:rPr>
        <w:t xml:space="preserve"> случится,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ясно произнёс Бранфорд.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Расскажи мне, </w:t>
      </w:r>
      <w:r w:rsidR="00EB39FC" w:rsidRPr="00737D1A">
        <w:rPr>
          <w:rFonts w:ascii="Times New Roman" w:hAnsi="Times New Roman" w:cs="Times New Roman"/>
          <w:sz w:val="24"/>
          <w:szCs w:val="24"/>
        </w:rPr>
        <w:t>что,</w:t>
      </w:r>
      <w:r w:rsidR="00372E6E" w:rsidRPr="00737D1A">
        <w:rPr>
          <w:rFonts w:ascii="Times New Roman" w:hAnsi="Times New Roman" w:cs="Times New Roman"/>
          <w:sz w:val="24"/>
          <w:szCs w:val="24"/>
        </w:rPr>
        <w:t xml:space="preserve"> </w:t>
      </w:r>
      <w:r w:rsidR="00EB39FC" w:rsidRPr="00737D1A">
        <w:rPr>
          <w:rFonts w:ascii="Times New Roman" w:hAnsi="Times New Roman" w:cs="Times New Roman"/>
          <w:sz w:val="24"/>
          <w:szCs w:val="24"/>
        </w:rPr>
        <w:t>по</w:t>
      </w:r>
      <w:r w:rsidR="00372E6E" w:rsidRPr="00737D1A">
        <w:rPr>
          <w:rFonts w:ascii="Times New Roman" w:hAnsi="Times New Roman" w:cs="Times New Roman"/>
          <w:sz w:val="24"/>
          <w:szCs w:val="24"/>
        </w:rPr>
        <w:t>-</w:t>
      </w:r>
      <w:r w:rsidR="00EB39FC" w:rsidRPr="00737D1A">
        <w:rPr>
          <w:rFonts w:ascii="Times New Roman" w:hAnsi="Times New Roman" w:cs="Times New Roman"/>
          <w:sz w:val="24"/>
          <w:szCs w:val="24"/>
        </w:rPr>
        <w:t>твоему,</w:t>
      </w:r>
      <w:r w:rsidR="002C57DA" w:rsidRPr="00737D1A">
        <w:rPr>
          <w:rFonts w:ascii="Times New Roman" w:hAnsi="Times New Roman" w:cs="Times New Roman"/>
          <w:sz w:val="24"/>
          <w:szCs w:val="24"/>
        </w:rPr>
        <w:t xml:space="preserve"> я с тобой сделаю.</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Ты... эм... используешь свой...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запиналась.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Эм... чтобы раскрыть меня... чтобы я могла иметь твоих детей. Шелли рассказывала мне об этом, когда... когда её, эм, отдали рыцарю.</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Шелли? Она тоже была одной из служанок Уитни?</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Да.</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2C57DA" w:rsidRPr="00737D1A">
        <w:rPr>
          <w:rFonts w:ascii="Times New Roman" w:hAnsi="Times New Roman" w:cs="Times New Roman"/>
          <w:sz w:val="24"/>
          <w:szCs w:val="24"/>
        </w:rPr>
        <w:t xml:space="preserve"> Её отдали в качестве приза за турнир?</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Да,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снова ответила я, мой голос стал хриплым.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У рыцаря спросили, чего он хочет, и </w:t>
      </w:r>
      <w:r w:rsidR="00681F5C" w:rsidRPr="00737D1A">
        <w:rPr>
          <w:rFonts w:ascii="Times New Roman" w:hAnsi="Times New Roman" w:cs="Times New Roman"/>
          <w:sz w:val="24"/>
          <w:szCs w:val="24"/>
        </w:rPr>
        <w:t>тот</w:t>
      </w:r>
      <w:r w:rsidR="002C57DA" w:rsidRPr="00737D1A">
        <w:rPr>
          <w:rFonts w:ascii="Times New Roman" w:hAnsi="Times New Roman" w:cs="Times New Roman"/>
          <w:sz w:val="24"/>
          <w:szCs w:val="24"/>
        </w:rPr>
        <w:t xml:space="preserve"> сказал, что, эм... что поговорит об этом лично с королём Эдгаром. Позже в тот вечер Шелли забрали.</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Расскажи мне, что произошло.</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почувствовала руку Бранфорда на своём затылке, и он притянул меня к своей груди, прижимая к себе.</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Когда она вернулась...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w:t>
      </w:r>
      <w:r w:rsidR="0064712F" w:rsidRPr="00737D1A">
        <w:rPr>
          <w:rFonts w:ascii="Times New Roman" w:hAnsi="Times New Roman" w:cs="Times New Roman"/>
          <w:sz w:val="24"/>
          <w:szCs w:val="24"/>
        </w:rPr>
        <w:t>представленная картина</w:t>
      </w:r>
      <w:r w:rsidR="002C57DA" w:rsidRPr="00737D1A">
        <w:rPr>
          <w:rFonts w:ascii="Times New Roman" w:hAnsi="Times New Roman" w:cs="Times New Roman"/>
          <w:sz w:val="24"/>
          <w:szCs w:val="24"/>
        </w:rPr>
        <w:t xml:space="preserve"> заставил</w:t>
      </w:r>
      <w:r w:rsidR="0064712F" w:rsidRPr="00737D1A">
        <w:rPr>
          <w:rFonts w:ascii="Times New Roman" w:hAnsi="Times New Roman" w:cs="Times New Roman"/>
          <w:sz w:val="24"/>
          <w:szCs w:val="24"/>
        </w:rPr>
        <w:t>а</w:t>
      </w:r>
      <w:r w:rsidR="002C57DA" w:rsidRPr="00737D1A">
        <w:rPr>
          <w:rFonts w:ascii="Times New Roman" w:hAnsi="Times New Roman" w:cs="Times New Roman"/>
          <w:sz w:val="24"/>
          <w:szCs w:val="24"/>
        </w:rPr>
        <w:t xml:space="preserve"> меня закрыть глаза и прижаться лицом к груди Бранфорда, в то время как он крепче сжал вокруг меня руки. Я видела её в своих мыслях, как Шелли пятилась назад, чуть ли не падая на пол, когда охранник, который </w:t>
      </w:r>
      <w:r w:rsidR="00681F5C" w:rsidRPr="00737D1A">
        <w:rPr>
          <w:rFonts w:ascii="Times New Roman" w:hAnsi="Times New Roman" w:cs="Times New Roman"/>
          <w:sz w:val="24"/>
          <w:szCs w:val="24"/>
        </w:rPr>
        <w:t xml:space="preserve">её </w:t>
      </w:r>
      <w:r w:rsidR="002C57DA" w:rsidRPr="00737D1A">
        <w:rPr>
          <w:rFonts w:ascii="Times New Roman" w:hAnsi="Times New Roman" w:cs="Times New Roman"/>
          <w:sz w:val="24"/>
          <w:szCs w:val="24"/>
        </w:rPr>
        <w:t>привёл, отпустил руку</w:t>
      </w:r>
      <w:r w:rsidR="00681F5C" w:rsidRPr="00737D1A">
        <w:rPr>
          <w:rFonts w:ascii="Times New Roman" w:hAnsi="Times New Roman" w:cs="Times New Roman"/>
          <w:sz w:val="24"/>
          <w:szCs w:val="24"/>
        </w:rPr>
        <w:t xml:space="preserve"> девушки</w:t>
      </w:r>
      <w:r w:rsidR="002C57DA" w:rsidRPr="00737D1A">
        <w:rPr>
          <w:rFonts w:ascii="Times New Roman" w:hAnsi="Times New Roman" w:cs="Times New Roman"/>
          <w:sz w:val="24"/>
          <w:szCs w:val="24"/>
        </w:rPr>
        <w:t xml:space="preserve">. Одежда </w:t>
      </w:r>
      <w:r w:rsidR="00681F5C" w:rsidRPr="00737D1A">
        <w:rPr>
          <w:rFonts w:ascii="Times New Roman" w:hAnsi="Times New Roman" w:cs="Times New Roman"/>
          <w:sz w:val="24"/>
          <w:szCs w:val="24"/>
        </w:rPr>
        <w:t>служанки</w:t>
      </w:r>
      <w:r w:rsidR="002C57DA" w:rsidRPr="00737D1A">
        <w:rPr>
          <w:rFonts w:ascii="Times New Roman" w:hAnsi="Times New Roman" w:cs="Times New Roman"/>
          <w:sz w:val="24"/>
          <w:szCs w:val="24"/>
        </w:rPr>
        <w:t xml:space="preserve"> была разорвана, и она пыталась удерживать платье на своём теле, начав падать. У неё была разбита губа, руки были в синяках, и на лице виделись пятна от слёз.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Шелли рассказала мне, что он сделал... как возлёг с ней. Говорила, что это больно... и у неё текла кровь. Она всё ещё истекала кровью, когда вернулась.</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Всё ещё истекала кровью?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произнёс Бранфорд. Он казался озадаченным.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Что ты имеешь в виду?</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Она всё ещё истекала кровью,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повторила 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Шелли сказала, что рыцарь кусал её губы, поэтому они немного кровоточили. И у неё... эм... текла кровь между ног.</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У неё было время... ну...</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Нет,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покачала я головой.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Это не было время её месячных. Я думала, все женщины... эм... истекают кровью в первый раз. Разве не поэтому ты порезал свою руку, чтобы показать, что я чиста в нашу брачную ночь?</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Может быть немного крови,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голос Бранфорда повысился, и он вдруг зарычал.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Но это будут </w:t>
      </w:r>
      <w:r w:rsidR="002C57DA" w:rsidRPr="00946444">
        <w:rPr>
          <w:rFonts w:ascii="Times New Roman" w:hAnsi="Times New Roman" w:cs="Times New Roman"/>
          <w:i/>
          <w:sz w:val="24"/>
          <w:szCs w:val="24"/>
        </w:rPr>
        <w:t>капли</w:t>
      </w:r>
      <w:r w:rsidR="002C57DA" w:rsidRPr="00737D1A">
        <w:rPr>
          <w:rFonts w:ascii="Times New Roman" w:hAnsi="Times New Roman" w:cs="Times New Roman"/>
          <w:sz w:val="24"/>
          <w:szCs w:val="24"/>
        </w:rPr>
        <w:t>, Александра! И даже не всегда так! Хочешь сказать мне, он на самом деле...</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почувствовала, как спина Бранфорда выпрямилась, а руки сжались.</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Хочешь сказать, тот мужчина... </w:t>
      </w:r>
      <w:r w:rsidR="002C57DA" w:rsidRPr="00946444">
        <w:rPr>
          <w:rFonts w:ascii="Times New Roman" w:hAnsi="Times New Roman" w:cs="Times New Roman"/>
          <w:i/>
          <w:sz w:val="24"/>
          <w:szCs w:val="24"/>
        </w:rPr>
        <w:t>травмировал</w:t>
      </w:r>
      <w:r w:rsidR="002C57DA" w:rsidRPr="00737D1A">
        <w:rPr>
          <w:rFonts w:ascii="Times New Roman" w:hAnsi="Times New Roman" w:cs="Times New Roman"/>
          <w:sz w:val="24"/>
          <w:szCs w:val="24"/>
        </w:rPr>
        <w:t xml:space="preserve"> её? Когда взял Шелли, он сделал ей </w:t>
      </w:r>
      <w:r w:rsidR="002C57DA" w:rsidRPr="00946444">
        <w:rPr>
          <w:rFonts w:ascii="Times New Roman" w:hAnsi="Times New Roman" w:cs="Times New Roman"/>
          <w:i/>
          <w:sz w:val="24"/>
          <w:szCs w:val="24"/>
        </w:rPr>
        <w:t>больно?</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Полагаю, да,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тихо ответила 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Она сказала, что он был, эм... диким в своей похоти. Мужчина бросил её на кровать, прежде чем лёг на неё сверху. Шелли рассказала, что кричала, но он просто продолжал, пока не... удовлетворился. Затем вызвал охранника и сказал ему увести её, потому что плач не давал ему спать.</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2C57DA" w:rsidRPr="00737D1A">
        <w:rPr>
          <w:rFonts w:ascii="Times New Roman" w:hAnsi="Times New Roman" w:cs="Times New Roman"/>
          <w:sz w:val="24"/>
          <w:szCs w:val="24"/>
        </w:rPr>
        <w:t xml:space="preserve"> Как его звали?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Бранфорд произносил каждое слово медленно, по одному за раз и сквозь сжатые зубы. Мне было интересно, почему он держал меня такой крепкой хваткой, и почему его мышцы были так напряжены. Затем снизошло понимание </w:t>
      </w:r>
      <w:r w:rsidR="001819BC"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он думалто</w:t>
      </w:r>
      <w:r w:rsidR="00681F5C" w:rsidRPr="00737D1A">
        <w:rPr>
          <w:rFonts w:ascii="Times New Roman" w:hAnsi="Times New Roman" w:cs="Times New Roman"/>
          <w:sz w:val="24"/>
          <w:szCs w:val="24"/>
        </w:rPr>
        <w:t xml:space="preserve">, </w:t>
      </w:r>
      <w:r w:rsidR="002C57DA" w:rsidRPr="00737D1A">
        <w:rPr>
          <w:rFonts w:ascii="Times New Roman" w:hAnsi="Times New Roman" w:cs="Times New Roman"/>
          <w:sz w:val="24"/>
          <w:szCs w:val="24"/>
        </w:rPr>
        <w:t xml:space="preserve">что сделали с Шелли – произошло и с его матерью. Но мать </w:t>
      </w:r>
      <w:r w:rsidR="00681F5C" w:rsidRPr="00737D1A">
        <w:rPr>
          <w:rFonts w:ascii="Times New Roman" w:hAnsi="Times New Roman" w:cs="Times New Roman"/>
          <w:sz w:val="24"/>
          <w:szCs w:val="24"/>
        </w:rPr>
        <w:t xml:space="preserve">Бранфорда </w:t>
      </w:r>
      <w:r w:rsidR="002C57DA" w:rsidRPr="00737D1A">
        <w:rPr>
          <w:rFonts w:ascii="Times New Roman" w:hAnsi="Times New Roman" w:cs="Times New Roman"/>
          <w:sz w:val="24"/>
          <w:szCs w:val="24"/>
        </w:rPr>
        <w:t>была титулованной, и никто не должен был так к ней прикасаться. Шелли была просто служанкой, как я.</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Она была его призом, Бранфорд,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знала, он должен это понять. Ведь сам выигрывал много турниров, о чём свидетельствовали его титулы. Бранфорд должен был знать, что это не было необычным призом для выигравшего рыцаря.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У него были все права...</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Скажи мне его имя,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 Бранфорд, прерывая меня. Слова снова были короткими и чёткими, и его голос был натянутым.</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Это был просто маленький турнир,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тихо произнесла я, надеясь увести его с этого пути, но он не купился.</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Александра, если мне придётся спросить тебя ещё раз, я не буду доволен.</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побелела.</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Это был сэр Реми,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тихо сказала 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Он у короля Эдгара...</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знаю, кто он,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резко сказал Бранфорд.</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Сэр Реми выиграл много турниров в Хадебранде,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сказала я.</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Он выиграл несколько и в других королевствах.</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Шелли сказала, что мужчина вёл себя с ней так же, как... эм… как в битвах.</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О</w:t>
      </w:r>
      <w:r w:rsidR="00681F5C" w:rsidRPr="00737D1A">
        <w:rPr>
          <w:rFonts w:ascii="Times New Roman" w:hAnsi="Times New Roman" w:cs="Times New Roman"/>
          <w:sz w:val="24"/>
          <w:szCs w:val="24"/>
        </w:rPr>
        <w:t xml:space="preserve">, </w:t>
      </w:r>
      <w:r w:rsidR="002C57DA" w:rsidRPr="00737D1A">
        <w:rPr>
          <w:rFonts w:ascii="Times New Roman" w:hAnsi="Times New Roman" w:cs="Times New Roman"/>
          <w:sz w:val="24"/>
          <w:szCs w:val="24"/>
        </w:rPr>
        <w:t xml:space="preserve">Боже,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едва слышно произнёс Бранфорд.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Не удивительно, что ты в таком ужасе. Это всё, что ты слышала? И единственное, что ты знаешь?</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Не... совсем,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призналась я.</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Что ещё?</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Просто мимолётом... женщины говорили о боли в первый раз и о том, что всё удовольствие... всё для, эм... для мужчины.</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Для мужчины,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услышала я тихое бормотание Бранфорда. Он резко дышал через нос и провёл рукой по моим волосам. </w:t>
      </w:r>
      <w:r w:rsidR="00681F5C" w:rsidRPr="00737D1A">
        <w:rPr>
          <w:rFonts w:ascii="Times New Roman" w:hAnsi="Times New Roman" w:cs="Times New Roman"/>
          <w:sz w:val="24"/>
          <w:szCs w:val="24"/>
        </w:rPr>
        <w:t>В</w:t>
      </w:r>
      <w:r w:rsidR="002C57DA" w:rsidRPr="00737D1A">
        <w:rPr>
          <w:rFonts w:ascii="Times New Roman" w:hAnsi="Times New Roman" w:cs="Times New Roman"/>
          <w:sz w:val="24"/>
          <w:szCs w:val="24"/>
        </w:rPr>
        <w:t>згляд</w:t>
      </w:r>
      <w:r w:rsidR="00681F5C" w:rsidRPr="00737D1A">
        <w:rPr>
          <w:rFonts w:ascii="Times New Roman" w:hAnsi="Times New Roman" w:cs="Times New Roman"/>
          <w:sz w:val="24"/>
          <w:szCs w:val="24"/>
        </w:rPr>
        <w:t xml:space="preserve"> мужа </w:t>
      </w:r>
      <w:r w:rsidR="002C57DA" w:rsidRPr="00737D1A">
        <w:rPr>
          <w:rFonts w:ascii="Times New Roman" w:hAnsi="Times New Roman" w:cs="Times New Roman"/>
          <w:sz w:val="24"/>
          <w:szCs w:val="24"/>
        </w:rPr>
        <w:t xml:space="preserve"> переместился на мои глаза, и Бранфорд потянулся, чтобы обхватить моё лицо.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Ты помнишь, о ч</w:t>
      </w:r>
      <w:r w:rsidR="00681F5C" w:rsidRPr="00737D1A">
        <w:rPr>
          <w:rFonts w:ascii="Times New Roman" w:hAnsi="Times New Roman" w:cs="Times New Roman"/>
          <w:sz w:val="24"/>
          <w:szCs w:val="24"/>
        </w:rPr>
        <w:t>ё</w:t>
      </w:r>
      <w:r w:rsidR="002C57DA" w:rsidRPr="00737D1A">
        <w:rPr>
          <w:rFonts w:ascii="Times New Roman" w:hAnsi="Times New Roman" w:cs="Times New Roman"/>
          <w:sz w:val="24"/>
          <w:szCs w:val="24"/>
        </w:rPr>
        <w:t>м мы говорили раньше? Я не хочу видеть твою боль. Желаю только показать тебе, сколько удовольствия это может принести.</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Шелли сказала, что сэр Реми чувствовал удовольствие,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сказала 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Уверена, ты почувствуешь тоже... Я постараюсь...</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2C57DA" w:rsidRPr="00737D1A">
        <w:rPr>
          <w:rFonts w:ascii="Times New Roman" w:hAnsi="Times New Roman" w:cs="Times New Roman"/>
          <w:sz w:val="24"/>
          <w:szCs w:val="24"/>
        </w:rPr>
        <w:t xml:space="preserve"> Не для </w:t>
      </w:r>
      <w:r w:rsidR="002C57DA" w:rsidRPr="00946444">
        <w:rPr>
          <w:rFonts w:ascii="Times New Roman" w:hAnsi="Times New Roman" w:cs="Times New Roman"/>
          <w:i/>
          <w:sz w:val="24"/>
          <w:szCs w:val="24"/>
        </w:rPr>
        <w:t>меня</w:t>
      </w:r>
      <w:r w:rsidR="002C57DA" w:rsidRPr="00737D1A">
        <w:rPr>
          <w:rFonts w:ascii="Times New Roman" w:hAnsi="Times New Roman" w:cs="Times New Roman"/>
          <w:sz w:val="24"/>
          <w:szCs w:val="24"/>
        </w:rPr>
        <w:t xml:space="preserve">, Александра!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Бранфорд снова с шумом выдохнул через нос и положил подбородок на мою макушку. Я почувствовала, как он сделал ещё один вдох.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хочу, чтобы ты тоже это чувствовала.</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Что чувствовала?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спросила я.</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Если у меня получится заставить тебя расслабиться на достаточно долгое время, то смогу показать тебе,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раздражённо проворчал Бранфорд. Он поднял одну руку, чтобы провести ею по своим волосам, и затем </w:t>
      </w:r>
      <w:r w:rsidR="00681F5C" w:rsidRPr="00737D1A">
        <w:rPr>
          <w:rFonts w:ascii="Times New Roman" w:hAnsi="Times New Roman" w:cs="Times New Roman"/>
          <w:sz w:val="24"/>
          <w:szCs w:val="24"/>
        </w:rPr>
        <w:t>коснулся губами</w:t>
      </w:r>
      <w:r w:rsidR="002C57DA" w:rsidRPr="00737D1A">
        <w:rPr>
          <w:rFonts w:ascii="Times New Roman" w:hAnsi="Times New Roman" w:cs="Times New Roman"/>
          <w:sz w:val="24"/>
          <w:szCs w:val="24"/>
        </w:rPr>
        <w:t xml:space="preserve"> моего виска.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Прости... Мне не следовало этого говорить.</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Всё хорошо,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тихо произнесла я.</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Нет, не хорошо,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 он. Чуть отклонился назад, чтобы посмотреть на меня.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никогда в жизни не причинял женщине такую боль, Александра. Не стал бы. Да, твой первый раз может быть некомфортным, но эта часть быстро проходит, и ты не станешь истекать кровью!</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подняла на него озадаченный взгляд, стараясь разобрать значение слов.</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Всё не обязательно должно быть так,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повторился Бранфорд. Нахмурив брови, он пров</w:t>
      </w:r>
      <w:r w:rsidR="00681F5C" w:rsidRPr="00737D1A">
        <w:rPr>
          <w:rFonts w:ascii="Times New Roman" w:hAnsi="Times New Roman" w:cs="Times New Roman"/>
          <w:sz w:val="24"/>
          <w:szCs w:val="24"/>
        </w:rPr>
        <w:t>ё</w:t>
      </w:r>
      <w:r w:rsidR="002C57DA" w:rsidRPr="00737D1A">
        <w:rPr>
          <w:rFonts w:ascii="Times New Roman" w:hAnsi="Times New Roman" w:cs="Times New Roman"/>
          <w:sz w:val="24"/>
          <w:szCs w:val="24"/>
        </w:rPr>
        <w:t xml:space="preserve">л своими пальцами по моей скуле.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Если бы мужчина действовал медленно </w:t>
      </w:r>
      <w:r w:rsidR="001819BC"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был осторожен с ней </w:t>
      </w:r>
      <w:r w:rsidR="001819BC"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этого бы не произошло.</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Что, если ты...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остановилась, не зная, как именно сказать.</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Если я что?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требовательно спросил Бранфорд.</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Что, если ты... если ты станешь слишком... если ты...</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Александра, я способен идеально себя контролировать,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 Бранфорд, каким</w:t>
      </w:r>
      <w:r w:rsidR="00372E6E"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то образом поняв, что я хотела сказать, </w:t>
      </w:r>
      <w:r w:rsidR="0064712F" w:rsidRPr="00737D1A">
        <w:rPr>
          <w:rFonts w:ascii="Times New Roman" w:hAnsi="Times New Roman" w:cs="Times New Roman"/>
          <w:sz w:val="24"/>
          <w:szCs w:val="24"/>
        </w:rPr>
        <w:t xml:space="preserve">но </w:t>
      </w:r>
      <w:r w:rsidR="002C57DA" w:rsidRPr="00737D1A">
        <w:rPr>
          <w:rFonts w:ascii="Times New Roman" w:hAnsi="Times New Roman" w:cs="Times New Roman"/>
          <w:sz w:val="24"/>
          <w:szCs w:val="24"/>
        </w:rPr>
        <w:t xml:space="preserve">не могла найти слов.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Если бы не мог, то взял бы тебя в первую ночь. Если не тогда, то во вторую. Я взял бы тебя тем следующим утром, когда мы проснулись, или когда ты купала меня в первый раз. Либо сегодня днём или десять минут назад. Каждый раз, приближаясь к тебе, я хочу тебя. Признаюсь, иногда это сложно, но мне необходимо, чтобы ты тоже желала меня. Я хочу, чтобы ты... когда</w:t>
      </w:r>
      <w:r w:rsidR="00372E6E"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нибудь... взяла меня в свои руки по собственному желанию. Чтобы </w:t>
      </w:r>
      <w:r w:rsidR="002C57DA" w:rsidRPr="00946444">
        <w:rPr>
          <w:rFonts w:ascii="Times New Roman" w:hAnsi="Times New Roman" w:cs="Times New Roman"/>
          <w:i/>
          <w:sz w:val="24"/>
          <w:szCs w:val="24"/>
        </w:rPr>
        <w:t>ты</w:t>
      </w:r>
      <w:r w:rsidR="002C57DA" w:rsidRPr="00737D1A">
        <w:rPr>
          <w:rFonts w:ascii="Times New Roman" w:hAnsi="Times New Roman" w:cs="Times New Roman"/>
          <w:sz w:val="24"/>
          <w:szCs w:val="24"/>
        </w:rPr>
        <w:t xml:space="preserve"> целовала </w:t>
      </w:r>
      <w:r w:rsidR="002C57DA" w:rsidRPr="00946444">
        <w:rPr>
          <w:rFonts w:ascii="Times New Roman" w:hAnsi="Times New Roman" w:cs="Times New Roman"/>
          <w:i/>
          <w:sz w:val="24"/>
          <w:szCs w:val="24"/>
        </w:rPr>
        <w:t>меня</w:t>
      </w:r>
      <w:r w:rsidR="002C57DA" w:rsidRPr="00737D1A">
        <w:rPr>
          <w:rFonts w:ascii="Times New Roman" w:hAnsi="Times New Roman" w:cs="Times New Roman"/>
          <w:sz w:val="24"/>
          <w:szCs w:val="24"/>
        </w:rPr>
        <w:t xml:space="preserve"> и хочу, чтобы когда</w:t>
      </w:r>
      <w:r w:rsidR="00372E6E" w:rsidRPr="00737D1A">
        <w:rPr>
          <w:rFonts w:ascii="Times New Roman" w:hAnsi="Times New Roman" w:cs="Times New Roman"/>
          <w:sz w:val="24"/>
          <w:szCs w:val="24"/>
        </w:rPr>
        <w:t>-</w:t>
      </w:r>
      <w:r w:rsidR="002C57DA" w:rsidRPr="00737D1A">
        <w:rPr>
          <w:rFonts w:ascii="Times New Roman" w:hAnsi="Times New Roman" w:cs="Times New Roman"/>
          <w:sz w:val="24"/>
          <w:szCs w:val="24"/>
        </w:rPr>
        <w:t>нибудь ты умоляла меня отвести тебя в постель.</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точно покраснела и попыталась спрятать лицо на груди Бранфорда, но он снова повернул меня лицом к себе. В его глазах была наде</w:t>
      </w:r>
      <w:r w:rsidR="00681F5C" w:rsidRPr="00737D1A">
        <w:rPr>
          <w:rFonts w:ascii="Times New Roman" w:hAnsi="Times New Roman" w:cs="Times New Roman"/>
          <w:sz w:val="24"/>
          <w:szCs w:val="24"/>
        </w:rPr>
        <w:t>жда, пока он продолжал говорить:</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Знаешь, я видел это,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 он.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Вчера, когда я прикасался к тебе</w:t>
      </w:r>
      <w:r w:rsidR="00681F5C" w:rsidRPr="00737D1A">
        <w:rPr>
          <w:rFonts w:ascii="Times New Roman" w:hAnsi="Times New Roman" w:cs="Times New Roman"/>
          <w:sz w:val="24"/>
          <w:szCs w:val="24"/>
        </w:rPr>
        <w:t xml:space="preserve">, </w:t>
      </w:r>
      <w:r w:rsidR="002C57DA" w:rsidRPr="00737D1A">
        <w:rPr>
          <w:rFonts w:ascii="Times New Roman" w:hAnsi="Times New Roman" w:cs="Times New Roman"/>
          <w:sz w:val="24"/>
          <w:szCs w:val="24"/>
        </w:rPr>
        <w:t>тогда я увидел в твоих глазах, всего на мгновение. Ты помнишь?</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Даже пока Бранфорд говорил об этом, я чувствовала, как всё внутри сжалось от вспоминания о том, как его большой палец тёрся о мою грудь, и как от прикосновения у меня сжимались мышцы ног. Я слегка поёрзала на коленях</w:t>
      </w:r>
      <w:r w:rsidR="0064712F" w:rsidRPr="00737D1A">
        <w:rPr>
          <w:rFonts w:ascii="Times New Roman" w:hAnsi="Times New Roman" w:cs="Times New Roman"/>
          <w:sz w:val="24"/>
          <w:szCs w:val="24"/>
        </w:rPr>
        <w:t xml:space="preserve"> мужа</w:t>
      </w:r>
      <w:r w:rsidRPr="00737D1A">
        <w:rPr>
          <w:rFonts w:ascii="Times New Roman" w:hAnsi="Times New Roman" w:cs="Times New Roman"/>
          <w:sz w:val="24"/>
          <w:szCs w:val="24"/>
        </w:rPr>
        <w:t>.</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Ты помнишь,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со смешком произнёс Бранфорд. Я смогла только кивнуть и не спрятаться, так как рука Бранфорда по</w:t>
      </w:r>
      <w:r w:rsidR="00372E6E"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прежнему обхватывала мою щеку. Он </w:t>
      </w:r>
      <w:r w:rsidR="00681F5C" w:rsidRPr="00737D1A">
        <w:rPr>
          <w:rFonts w:ascii="Times New Roman" w:hAnsi="Times New Roman" w:cs="Times New Roman"/>
          <w:sz w:val="24"/>
          <w:szCs w:val="24"/>
        </w:rPr>
        <w:t>улыбнулся мне</w:t>
      </w:r>
      <w:r w:rsidR="002C57DA" w:rsidRPr="00737D1A">
        <w:rPr>
          <w:rFonts w:ascii="Times New Roman" w:hAnsi="Times New Roman" w:cs="Times New Roman"/>
          <w:sz w:val="24"/>
          <w:szCs w:val="24"/>
        </w:rPr>
        <w:t xml:space="preserve">, а затем его взгляд стал серьёзным.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Что я могу сделать, чтобы убедить тебя, что не причиню тебе боль?</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попыталась отвести взгляд, но он не позволил.</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Мы говорили о том, чтобы начать снова</w:t>
      </w:r>
      <w:r w:rsidR="00681F5C"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попытаться быть хорошими друг для друга. Как я могла действительно сделать это, если не могла заставить себя </w:t>
      </w:r>
      <w:r w:rsidR="00681F5C" w:rsidRPr="00737D1A">
        <w:rPr>
          <w:rFonts w:ascii="Times New Roman" w:hAnsi="Times New Roman" w:cs="Times New Roman"/>
          <w:sz w:val="24"/>
          <w:szCs w:val="24"/>
        </w:rPr>
        <w:t xml:space="preserve">ему </w:t>
      </w:r>
      <w:r w:rsidRPr="00737D1A">
        <w:rPr>
          <w:rFonts w:ascii="Times New Roman" w:hAnsi="Times New Roman" w:cs="Times New Roman"/>
          <w:sz w:val="24"/>
          <w:szCs w:val="24"/>
        </w:rPr>
        <w:t xml:space="preserve">довериться? Насколько я знала, он мне не врал. На самом деле, </w:t>
      </w:r>
      <w:r w:rsidR="00681F5C" w:rsidRPr="00737D1A">
        <w:rPr>
          <w:rFonts w:ascii="Times New Roman" w:hAnsi="Times New Roman" w:cs="Times New Roman"/>
          <w:sz w:val="24"/>
          <w:szCs w:val="24"/>
        </w:rPr>
        <w:t>Бранфорд</w:t>
      </w:r>
      <w:r w:rsidRPr="00737D1A">
        <w:rPr>
          <w:rFonts w:ascii="Times New Roman" w:hAnsi="Times New Roman" w:cs="Times New Roman"/>
          <w:sz w:val="24"/>
          <w:szCs w:val="24"/>
        </w:rPr>
        <w:t xml:space="preserve"> был довольно откровенным, когда дело доходило до информации о нём. Какие бы я ни задавала вопросы, </w:t>
      </w:r>
      <w:r w:rsidR="00681F5C" w:rsidRPr="00737D1A">
        <w:rPr>
          <w:rFonts w:ascii="Times New Roman" w:hAnsi="Times New Roman" w:cs="Times New Roman"/>
          <w:sz w:val="24"/>
          <w:szCs w:val="24"/>
        </w:rPr>
        <w:t>муж</w:t>
      </w:r>
      <w:r w:rsidRPr="00737D1A">
        <w:rPr>
          <w:rFonts w:ascii="Times New Roman" w:hAnsi="Times New Roman" w:cs="Times New Roman"/>
          <w:sz w:val="24"/>
          <w:szCs w:val="24"/>
        </w:rPr>
        <w:t xml:space="preserve"> отвечал. Но, несмотря на это, по</w:t>
      </w:r>
      <w:r w:rsidR="00372E6E" w:rsidRPr="00737D1A">
        <w:rPr>
          <w:rFonts w:ascii="Times New Roman" w:hAnsi="Times New Roman" w:cs="Times New Roman"/>
          <w:sz w:val="24"/>
          <w:szCs w:val="24"/>
        </w:rPr>
        <w:t>-</w:t>
      </w:r>
      <w:r w:rsidRPr="00737D1A">
        <w:rPr>
          <w:rFonts w:ascii="Times New Roman" w:hAnsi="Times New Roman" w:cs="Times New Roman"/>
          <w:sz w:val="24"/>
          <w:szCs w:val="24"/>
        </w:rPr>
        <w:t xml:space="preserve">прежнему боялась его характера, </w:t>
      </w:r>
      <w:r w:rsidR="00681F5C" w:rsidRPr="00737D1A">
        <w:rPr>
          <w:rFonts w:ascii="Times New Roman" w:hAnsi="Times New Roman" w:cs="Times New Roman"/>
          <w:sz w:val="24"/>
          <w:szCs w:val="24"/>
        </w:rPr>
        <w:t>но</w:t>
      </w:r>
      <w:r w:rsidRPr="00737D1A">
        <w:rPr>
          <w:rFonts w:ascii="Times New Roman" w:hAnsi="Times New Roman" w:cs="Times New Roman"/>
          <w:sz w:val="24"/>
          <w:szCs w:val="24"/>
        </w:rPr>
        <w:t xml:space="preserve"> мягкие ночные прикосновения </w:t>
      </w:r>
      <w:r w:rsidR="00681F5C" w:rsidRPr="00737D1A">
        <w:rPr>
          <w:rFonts w:ascii="Times New Roman" w:hAnsi="Times New Roman" w:cs="Times New Roman"/>
          <w:sz w:val="24"/>
          <w:szCs w:val="24"/>
        </w:rPr>
        <w:t xml:space="preserve">Бранфорда </w:t>
      </w:r>
      <w:r w:rsidRPr="00737D1A">
        <w:rPr>
          <w:rFonts w:ascii="Times New Roman" w:hAnsi="Times New Roman" w:cs="Times New Roman"/>
          <w:sz w:val="24"/>
          <w:szCs w:val="24"/>
        </w:rPr>
        <w:t xml:space="preserve">не причиняли мне вреда. На самом деле, они делали прямо противоположное. Прикосновения </w:t>
      </w:r>
      <w:r w:rsidR="00681F5C" w:rsidRPr="00737D1A">
        <w:rPr>
          <w:rFonts w:ascii="Times New Roman" w:hAnsi="Times New Roman" w:cs="Times New Roman"/>
          <w:sz w:val="24"/>
          <w:szCs w:val="24"/>
        </w:rPr>
        <w:t>мужа</w:t>
      </w:r>
      <w:r w:rsidRPr="00737D1A">
        <w:rPr>
          <w:rFonts w:ascii="Times New Roman" w:hAnsi="Times New Roman" w:cs="Times New Roman"/>
          <w:sz w:val="24"/>
          <w:szCs w:val="24"/>
        </w:rPr>
        <w:t xml:space="preserve"> были очень желанны, как он и обещал.</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Это не будет... это не будет больно?</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Сегодня я только хочу прикасаться к тебе, жена моя.</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Бранфорд </w:t>
      </w:r>
      <w:r w:rsidR="00681F5C" w:rsidRPr="00737D1A">
        <w:rPr>
          <w:rFonts w:ascii="Times New Roman" w:hAnsi="Times New Roman" w:cs="Times New Roman"/>
          <w:sz w:val="24"/>
          <w:szCs w:val="24"/>
        </w:rPr>
        <w:t>прищурил глаза и нахмурил лоб</w:t>
      </w:r>
      <w:r w:rsidRPr="00737D1A">
        <w:rPr>
          <w:rFonts w:ascii="Times New Roman" w:hAnsi="Times New Roman" w:cs="Times New Roman"/>
          <w:sz w:val="24"/>
          <w:szCs w:val="24"/>
        </w:rPr>
        <w:t>, выражение лица было неуверенным. Когда я посмотрела на него, мне вдруг вспомнился маленький мальчик, который часто посещал Хадебранд, моля об объедках из замка. Иногда, когда этот малыш переживал, что просил слишком многого, у него в глазах был похожий взгляд</w:t>
      </w:r>
      <w:r w:rsidR="00012E3F" w:rsidRPr="00737D1A">
        <w:rPr>
          <w:rFonts w:ascii="Times New Roman" w:hAnsi="Times New Roman" w:cs="Times New Roman"/>
          <w:sz w:val="24"/>
          <w:szCs w:val="24"/>
        </w:rPr>
        <w:t xml:space="preserve">: </w:t>
      </w:r>
      <w:r w:rsidRPr="00737D1A">
        <w:rPr>
          <w:rFonts w:ascii="Times New Roman" w:hAnsi="Times New Roman" w:cs="Times New Roman"/>
          <w:sz w:val="24"/>
          <w:szCs w:val="24"/>
        </w:rPr>
        <w:t>бо</w:t>
      </w:r>
      <w:r w:rsidR="00012E3F" w:rsidRPr="00737D1A">
        <w:rPr>
          <w:rFonts w:ascii="Times New Roman" w:hAnsi="Times New Roman" w:cs="Times New Roman"/>
          <w:sz w:val="24"/>
          <w:szCs w:val="24"/>
        </w:rPr>
        <w:t>я</w:t>
      </w:r>
      <w:r w:rsidRPr="00737D1A">
        <w:rPr>
          <w:rFonts w:ascii="Times New Roman" w:hAnsi="Times New Roman" w:cs="Times New Roman"/>
          <w:sz w:val="24"/>
          <w:szCs w:val="24"/>
        </w:rPr>
        <w:t>лся спросить и не спросить</w:t>
      </w:r>
      <w:r w:rsidR="00372E6E" w:rsidRPr="00737D1A">
        <w:rPr>
          <w:rFonts w:ascii="Times New Roman" w:hAnsi="Times New Roman" w:cs="Times New Roman"/>
          <w:sz w:val="24"/>
          <w:szCs w:val="24"/>
        </w:rPr>
        <w:t xml:space="preserve"> </w:t>
      </w:r>
      <w:r w:rsidR="00012E3F" w:rsidRPr="00737D1A">
        <w:rPr>
          <w:rFonts w:ascii="Times New Roman" w:hAnsi="Times New Roman" w:cs="Times New Roman"/>
          <w:sz w:val="24"/>
          <w:szCs w:val="24"/>
        </w:rPr>
        <w:t>одновременно</w:t>
      </w:r>
      <w:r w:rsidRPr="00737D1A">
        <w:rPr>
          <w:rFonts w:ascii="Times New Roman" w:hAnsi="Times New Roman" w:cs="Times New Roman"/>
          <w:sz w:val="24"/>
          <w:szCs w:val="24"/>
        </w:rPr>
        <w:t>.</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На мгновение Бранфорд показался мне довольно молодым и ребячливым. Пока его глаза молили позволить коснуться моего тела, я не могла сдержаться и улыбнулась, совсем немного. От взгляда </w:t>
      </w:r>
      <w:r w:rsidR="0064712F" w:rsidRPr="00737D1A">
        <w:rPr>
          <w:rFonts w:ascii="Times New Roman" w:hAnsi="Times New Roman" w:cs="Times New Roman"/>
          <w:sz w:val="24"/>
          <w:szCs w:val="24"/>
        </w:rPr>
        <w:t xml:space="preserve">мужа </w:t>
      </w:r>
      <w:r w:rsidRPr="00737D1A">
        <w:rPr>
          <w:rFonts w:ascii="Times New Roman" w:hAnsi="Times New Roman" w:cs="Times New Roman"/>
          <w:sz w:val="24"/>
          <w:szCs w:val="24"/>
        </w:rPr>
        <w:t xml:space="preserve">у меня </w:t>
      </w:r>
      <w:r w:rsidR="00012E3F" w:rsidRPr="00737D1A">
        <w:rPr>
          <w:rFonts w:ascii="Times New Roman" w:hAnsi="Times New Roman" w:cs="Times New Roman"/>
          <w:sz w:val="24"/>
          <w:szCs w:val="24"/>
        </w:rPr>
        <w:t xml:space="preserve">по спине </w:t>
      </w:r>
      <w:r w:rsidRPr="00737D1A">
        <w:rPr>
          <w:rFonts w:ascii="Times New Roman" w:hAnsi="Times New Roman" w:cs="Times New Roman"/>
          <w:sz w:val="24"/>
          <w:szCs w:val="24"/>
        </w:rPr>
        <w:t xml:space="preserve">бежали мурашки, </w:t>
      </w:r>
      <w:r w:rsidR="0064712F" w:rsidRPr="00737D1A">
        <w:rPr>
          <w:rFonts w:ascii="Times New Roman" w:hAnsi="Times New Roman" w:cs="Times New Roman"/>
          <w:sz w:val="24"/>
          <w:szCs w:val="24"/>
        </w:rPr>
        <w:t>но</w:t>
      </w:r>
      <w:r w:rsidRPr="00737D1A">
        <w:rPr>
          <w:rFonts w:ascii="Times New Roman" w:hAnsi="Times New Roman" w:cs="Times New Roman"/>
          <w:sz w:val="24"/>
          <w:szCs w:val="24"/>
        </w:rPr>
        <w:t xml:space="preserve"> вид </w:t>
      </w:r>
      <w:r w:rsidR="00012E3F" w:rsidRPr="00737D1A">
        <w:rPr>
          <w:rFonts w:ascii="Times New Roman" w:hAnsi="Times New Roman" w:cs="Times New Roman"/>
          <w:sz w:val="24"/>
          <w:szCs w:val="24"/>
        </w:rPr>
        <w:t xml:space="preserve">Бранфорда </w:t>
      </w:r>
      <w:r w:rsidR="0064712F" w:rsidRPr="00737D1A">
        <w:rPr>
          <w:rFonts w:ascii="Times New Roman" w:hAnsi="Times New Roman" w:cs="Times New Roman"/>
          <w:sz w:val="24"/>
          <w:szCs w:val="24"/>
        </w:rPr>
        <w:t xml:space="preserve">был </w:t>
      </w:r>
      <w:r w:rsidRPr="00737D1A">
        <w:rPr>
          <w:rFonts w:ascii="Times New Roman" w:hAnsi="Times New Roman" w:cs="Times New Roman"/>
          <w:sz w:val="24"/>
          <w:szCs w:val="24"/>
        </w:rPr>
        <w:t>намного менее пугающим, чем когда</w:t>
      </w:r>
      <w:r w:rsidR="00372E6E" w:rsidRPr="00737D1A">
        <w:rPr>
          <w:rFonts w:ascii="Times New Roman" w:hAnsi="Times New Roman" w:cs="Times New Roman"/>
          <w:sz w:val="24"/>
          <w:szCs w:val="24"/>
        </w:rPr>
        <w:t>-</w:t>
      </w:r>
      <w:r w:rsidRPr="00737D1A">
        <w:rPr>
          <w:rFonts w:ascii="Times New Roman" w:hAnsi="Times New Roman" w:cs="Times New Roman"/>
          <w:sz w:val="24"/>
          <w:szCs w:val="24"/>
        </w:rPr>
        <w:t>либо раньше. Я сделала глубокий вдох и кивнула, прежде чем поверну</w:t>
      </w:r>
      <w:r w:rsidR="00012E3F" w:rsidRPr="00737D1A">
        <w:rPr>
          <w:rFonts w:ascii="Times New Roman" w:hAnsi="Times New Roman" w:cs="Times New Roman"/>
          <w:sz w:val="24"/>
          <w:szCs w:val="24"/>
        </w:rPr>
        <w:t>лась</w:t>
      </w:r>
      <w:r w:rsidRPr="00737D1A">
        <w:rPr>
          <w:rFonts w:ascii="Times New Roman" w:hAnsi="Times New Roman" w:cs="Times New Roman"/>
          <w:sz w:val="24"/>
          <w:szCs w:val="24"/>
        </w:rPr>
        <w:t xml:space="preserve"> на его коленях</w:t>
      </w:r>
      <w:r w:rsidR="00372E6E" w:rsidRPr="00737D1A">
        <w:rPr>
          <w:rFonts w:ascii="Times New Roman" w:hAnsi="Times New Roman" w:cs="Times New Roman"/>
          <w:sz w:val="24"/>
          <w:szCs w:val="24"/>
        </w:rPr>
        <w:t xml:space="preserve"> </w:t>
      </w:r>
      <w:r w:rsidRPr="00737D1A">
        <w:rPr>
          <w:rFonts w:ascii="Times New Roman" w:hAnsi="Times New Roman" w:cs="Times New Roman"/>
          <w:sz w:val="24"/>
          <w:szCs w:val="24"/>
        </w:rPr>
        <w:t>и посмотре</w:t>
      </w:r>
      <w:r w:rsidR="00012E3F" w:rsidRPr="00737D1A">
        <w:rPr>
          <w:rFonts w:ascii="Times New Roman" w:hAnsi="Times New Roman" w:cs="Times New Roman"/>
          <w:sz w:val="24"/>
          <w:szCs w:val="24"/>
        </w:rPr>
        <w:t>ла</w:t>
      </w:r>
      <w:r w:rsidRPr="00737D1A">
        <w:rPr>
          <w:rFonts w:ascii="Times New Roman" w:hAnsi="Times New Roman" w:cs="Times New Roman"/>
          <w:sz w:val="24"/>
          <w:szCs w:val="24"/>
        </w:rPr>
        <w:t xml:space="preserve"> на своего мужа.</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тебе верю,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тихо произнесла я, чувствуя, как </w:t>
      </w:r>
      <w:r w:rsidR="00012E3F" w:rsidRPr="00737D1A">
        <w:rPr>
          <w:rFonts w:ascii="Times New Roman" w:hAnsi="Times New Roman" w:cs="Times New Roman"/>
          <w:sz w:val="24"/>
          <w:szCs w:val="24"/>
        </w:rPr>
        <w:t>краснею</w:t>
      </w:r>
      <w:r w:rsidR="002C57DA" w:rsidRPr="00737D1A">
        <w:rPr>
          <w:rFonts w:ascii="Times New Roman" w:hAnsi="Times New Roman" w:cs="Times New Roman"/>
          <w:sz w:val="24"/>
          <w:szCs w:val="24"/>
        </w:rPr>
        <w:t>.</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Ты разрешишь мне прикасаться к тебе?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глаза Бранфорда </w:t>
      </w:r>
      <w:r w:rsidR="00012E3F" w:rsidRPr="00737D1A">
        <w:rPr>
          <w:rFonts w:ascii="Times New Roman" w:hAnsi="Times New Roman" w:cs="Times New Roman"/>
          <w:sz w:val="24"/>
          <w:szCs w:val="24"/>
        </w:rPr>
        <w:t>округлились</w:t>
      </w:r>
      <w:r w:rsidR="002C57DA" w:rsidRPr="00737D1A">
        <w:rPr>
          <w:rFonts w:ascii="Times New Roman" w:hAnsi="Times New Roman" w:cs="Times New Roman"/>
          <w:sz w:val="24"/>
          <w:szCs w:val="24"/>
        </w:rPr>
        <w:t xml:space="preserve">, а руки переместились на мои бёдра. Я почувствовала, как его пальцы слегка сжались </w:t>
      </w:r>
      <w:r w:rsidR="00012E3F" w:rsidRPr="00737D1A">
        <w:rPr>
          <w:rFonts w:ascii="Times New Roman" w:hAnsi="Times New Roman" w:cs="Times New Roman"/>
          <w:sz w:val="24"/>
          <w:szCs w:val="24"/>
        </w:rPr>
        <w:t>на</w:t>
      </w:r>
      <w:r w:rsidR="002C57DA" w:rsidRPr="00737D1A">
        <w:rPr>
          <w:rFonts w:ascii="Times New Roman" w:hAnsi="Times New Roman" w:cs="Times New Roman"/>
          <w:sz w:val="24"/>
          <w:szCs w:val="24"/>
        </w:rPr>
        <w:t xml:space="preserve"> мои</w:t>
      </w:r>
      <w:r w:rsidR="00012E3F" w:rsidRPr="00737D1A">
        <w:rPr>
          <w:rFonts w:ascii="Times New Roman" w:hAnsi="Times New Roman" w:cs="Times New Roman"/>
          <w:sz w:val="24"/>
          <w:szCs w:val="24"/>
        </w:rPr>
        <w:t>х</w:t>
      </w:r>
      <w:r w:rsidR="002C57DA" w:rsidRPr="00737D1A">
        <w:rPr>
          <w:rFonts w:ascii="Times New Roman" w:hAnsi="Times New Roman" w:cs="Times New Roman"/>
          <w:sz w:val="24"/>
          <w:szCs w:val="24"/>
        </w:rPr>
        <w:t xml:space="preserve"> бока</w:t>
      </w:r>
      <w:r w:rsidR="00012E3F" w:rsidRPr="00737D1A">
        <w:rPr>
          <w:rFonts w:ascii="Times New Roman" w:hAnsi="Times New Roman" w:cs="Times New Roman"/>
          <w:sz w:val="24"/>
          <w:szCs w:val="24"/>
        </w:rPr>
        <w:t>х</w:t>
      </w:r>
      <w:r w:rsidR="002C57DA" w:rsidRPr="00737D1A">
        <w:rPr>
          <w:rFonts w:ascii="Times New Roman" w:hAnsi="Times New Roman" w:cs="Times New Roman"/>
          <w:sz w:val="24"/>
          <w:szCs w:val="24"/>
        </w:rPr>
        <w:t xml:space="preserve">, </w:t>
      </w:r>
      <w:r w:rsidR="00012E3F" w:rsidRPr="00737D1A">
        <w:rPr>
          <w:rFonts w:ascii="Times New Roman" w:hAnsi="Times New Roman" w:cs="Times New Roman"/>
          <w:sz w:val="24"/>
          <w:szCs w:val="24"/>
        </w:rPr>
        <w:t>а</w:t>
      </w:r>
      <w:r w:rsidR="002C57DA" w:rsidRPr="00737D1A">
        <w:rPr>
          <w:rFonts w:ascii="Times New Roman" w:hAnsi="Times New Roman" w:cs="Times New Roman"/>
          <w:sz w:val="24"/>
          <w:szCs w:val="24"/>
        </w:rPr>
        <w:t xml:space="preserve"> затем он потянул за ткань платья.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Ты позволишь мне снять это с тебя... увидеть тебя без </w:t>
      </w:r>
      <w:r w:rsidR="00012E3F" w:rsidRPr="00737D1A">
        <w:rPr>
          <w:rFonts w:ascii="Times New Roman" w:hAnsi="Times New Roman" w:cs="Times New Roman"/>
          <w:sz w:val="24"/>
          <w:szCs w:val="24"/>
        </w:rPr>
        <w:t>не</w:t>
      </w:r>
      <w:r w:rsidR="002C57DA" w:rsidRPr="00737D1A">
        <w:rPr>
          <w:rFonts w:ascii="Times New Roman" w:hAnsi="Times New Roman" w:cs="Times New Roman"/>
          <w:sz w:val="24"/>
          <w:szCs w:val="24"/>
        </w:rPr>
        <w:t>го?</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2C57DA" w:rsidRPr="00737D1A">
        <w:rPr>
          <w:rFonts w:ascii="Times New Roman" w:hAnsi="Times New Roman" w:cs="Times New Roman"/>
          <w:sz w:val="24"/>
          <w:szCs w:val="24"/>
        </w:rPr>
        <w:t xml:space="preserve"> Да,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сказала я, снова кивая. </w:t>
      </w:r>
      <w:r w:rsidR="0064712F" w:rsidRPr="00737D1A">
        <w:rPr>
          <w:rFonts w:ascii="Times New Roman" w:hAnsi="Times New Roman" w:cs="Times New Roman"/>
          <w:sz w:val="24"/>
          <w:szCs w:val="24"/>
        </w:rPr>
        <w:t>И н</w:t>
      </w:r>
      <w:r w:rsidR="002C57DA" w:rsidRPr="00737D1A">
        <w:rPr>
          <w:rFonts w:ascii="Times New Roman" w:hAnsi="Times New Roman" w:cs="Times New Roman"/>
          <w:sz w:val="24"/>
          <w:szCs w:val="24"/>
        </w:rPr>
        <w:t xml:space="preserve">а мгновение опустила глаза, потому как напряжение в его взгляде возрастало.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Ты будешь нежен?</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Всегда,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произнёс Бранфорд сквозь выдох облегчения.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тебе обещаю.</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И завтра... когда наступит третья ночь?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w:t>
      </w:r>
      <w:r w:rsidR="00012E3F" w:rsidRPr="00737D1A">
        <w:rPr>
          <w:rFonts w:ascii="Times New Roman" w:hAnsi="Times New Roman" w:cs="Times New Roman"/>
          <w:sz w:val="24"/>
          <w:szCs w:val="24"/>
        </w:rPr>
        <w:t>прикусила</w:t>
      </w:r>
      <w:r w:rsidR="002C57DA" w:rsidRPr="00737D1A">
        <w:rPr>
          <w:rFonts w:ascii="Times New Roman" w:hAnsi="Times New Roman" w:cs="Times New Roman"/>
          <w:sz w:val="24"/>
          <w:szCs w:val="24"/>
        </w:rPr>
        <w:t xml:space="preserve"> губу, задумавшись, могу ли на самом деле снова потерять сознание, когда придёт время.</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не причиню тебе боли,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 Бранфорд, его голос снова стал умоляющим.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бы не причинил такую боль никому, особенно тебе. Клянусь, </w:t>
      </w:r>
      <w:r w:rsidR="00012E3F" w:rsidRPr="00737D1A">
        <w:rPr>
          <w:rFonts w:ascii="Times New Roman" w:hAnsi="Times New Roman" w:cs="Times New Roman"/>
          <w:sz w:val="24"/>
          <w:szCs w:val="24"/>
        </w:rPr>
        <w:t>и</w:t>
      </w:r>
      <w:r w:rsidR="002C57DA" w:rsidRPr="00737D1A">
        <w:rPr>
          <w:rFonts w:ascii="Times New Roman" w:hAnsi="Times New Roman" w:cs="Times New Roman"/>
          <w:sz w:val="24"/>
          <w:szCs w:val="24"/>
        </w:rPr>
        <w:t xml:space="preserve"> сделаю всё идеально... так идеально, как только могу.</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С последним кивком и глубоким вдохом, я </w:t>
      </w:r>
      <w:r w:rsidR="00012E3F" w:rsidRPr="00737D1A">
        <w:rPr>
          <w:rFonts w:ascii="Times New Roman" w:hAnsi="Times New Roman" w:cs="Times New Roman"/>
          <w:sz w:val="24"/>
          <w:szCs w:val="24"/>
        </w:rPr>
        <w:t>наклонилась</w:t>
      </w:r>
      <w:r w:rsidRPr="00737D1A">
        <w:rPr>
          <w:rFonts w:ascii="Times New Roman" w:hAnsi="Times New Roman" w:cs="Times New Roman"/>
          <w:sz w:val="24"/>
          <w:szCs w:val="24"/>
        </w:rPr>
        <w:t xml:space="preserve"> вперёд и прижалась губами к губам своего мужа. </w:t>
      </w:r>
      <w:r w:rsidR="009A62F3" w:rsidRPr="00737D1A">
        <w:rPr>
          <w:rFonts w:ascii="Times New Roman" w:hAnsi="Times New Roman" w:cs="Times New Roman"/>
          <w:sz w:val="24"/>
          <w:szCs w:val="24"/>
        </w:rPr>
        <w:t xml:space="preserve">И </w:t>
      </w:r>
      <w:r w:rsidR="00716BCC" w:rsidRPr="00737D1A">
        <w:rPr>
          <w:rFonts w:ascii="Times New Roman" w:hAnsi="Times New Roman" w:cs="Times New Roman"/>
          <w:sz w:val="24"/>
          <w:szCs w:val="24"/>
        </w:rPr>
        <w:t>по</w:t>
      </w:r>
      <w:r w:rsidR="009A62F3" w:rsidRPr="00737D1A">
        <w:rPr>
          <w:rFonts w:ascii="Times New Roman" w:hAnsi="Times New Roman" w:cs="Times New Roman"/>
          <w:sz w:val="24"/>
          <w:szCs w:val="24"/>
        </w:rPr>
        <w:t>ч</w:t>
      </w:r>
      <w:r w:rsidRPr="00737D1A">
        <w:rPr>
          <w:rFonts w:ascii="Times New Roman" w:hAnsi="Times New Roman" w:cs="Times New Roman"/>
          <w:sz w:val="24"/>
          <w:szCs w:val="24"/>
        </w:rPr>
        <w:t xml:space="preserve">увствовала, как его губы </w:t>
      </w:r>
      <w:r w:rsidR="009A62F3" w:rsidRPr="00737D1A">
        <w:rPr>
          <w:rFonts w:ascii="Times New Roman" w:hAnsi="Times New Roman" w:cs="Times New Roman"/>
          <w:sz w:val="24"/>
          <w:szCs w:val="24"/>
        </w:rPr>
        <w:t>изогнулись</w:t>
      </w:r>
      <w:r w:rsidRPr="00737D1A">
        <w:rPr>
          <w:rFonts w:ascii="Times New Roman" w:hAnsi="Times New Roman" w:cs="Times New Roman"/>
          <w:sz w:val="24"/>
          <w:szCs w:val="24"/>
        </w:rPr>
        <w:t xml:space="preserve"> в улыбке, пока он немного откинулся на спинку стула, нежно притягивая меня к себе. Я скользнула руками вверх по его плечам и оп</w:t>
      </w:r>
      <w:r w:rsidR="00012E3F" w:rsidRPr="00737D1A">
        <w:rPr>
          <w:rFonts w:ascii="Times New Roman" w:hAnsi="Times New Roman" w:cs="Times New Roman"/>
          <w:sz w:val="24"/>
          <w:szCs w:val="24"/>
        </w:rPr>
        <w:t>ё</w:t>
      </w:r>
      <w:r w:rsidRPr="00737D1A">
        <w:rPr>
          <w:rFonts w:ascii="Times New Roman" w:hAnsi="Times New Roman" w:cs="Times New Roman"/>
          <w:sz w:val="24"/>
          <w:szCs w:val="24"/>
        </w:rPr>
        <w:t xml:space="preserve">рлась на них для равновесия. И сразу </w:t>
      </w:r>
      <w:r w:rsidR="00716BCC" w:rsidRPr="00737D1A">
        <w:rPr>
          <w:rFonts w:ascii="Times New Roman" w:hAnsi="Times New Roman" w:cs="Times New Roman"/>
          <w:sz w:val="24"/>
          <w:szCs w:val="24"/>
        </w:rPr>
        <w:t>ощутила</w:t>
      </w:r>
      <w:r w:rsidRPr="00737D1A">
        <w:rPr>
          <w:rFonts w:ascii="Times New Roman" w:hAnsi="Times New Roman" w:cs="Times New Roman"/>
          <w:sz w:val="24"/>
          <w:szCs w:val="24"/>
        </w:rPr>
        <w:t xml:space="preserve">, как </w:t>
      </w:r>
      <w:r w:rsidR="009A62F3" w:rsidRPr="00737D1A">
        <w:rPr>
          <w:rFonts w:ascii="Times New Roman" w:hAnsi="Times New Roman" w:cs="Times New Roman"/>
          <w:sz w:val="24"/>
          <w:szCs w:val="24"/>
        </w:rPr>
        <w:t>Бранфорд провёл своими руками вверх</w:t>
      </w:r>
      <w:r w:rsidRPr="00737D1A">
        <w:rPr>
          <w:rFonts w:ascii="Times New Roman" w:hAnsi="Times New Roman" w:cs="Times New Roman"/>
          <w:sz w:val="24"/>
          <w:szCs w:val="24"/>
        </w:rPr>
        <w:t xml:space="preserve"> по моим бокам, вокруг спины, а затем к плечам и запутал</w:t>
      </w:r>
      <w:r w:rsidR="009A62F3" w:rsidRPr="00737D1A">
        <w:rPr>
          <w:rFonts w:ascii="Times New Roman" w:hAnsi="Times New Roman" w:cs="Times New Roman"/>
          <w:sz w:val="24"/>
          <w:szCs w:val="24"/>
        </w:rPr>
        <w:t xml:space="preserve">ся пальцами в моих </w:t>
      </w:r>
      <w:r w:rsidRPr="00737D1A">
        <w:rPr>
          <w:rFonts w:ascii="Times New Roman" w:hAnsi="Times New Roman" w:cs="Times New Roman"/>
          <w:sz w:val="24"/>
          <w:szCs w:val="24"/>
        </w:rPr>
        <w:t xml:space="preserve">волосах. Я открыла рот, потянувшись, чтобы коснуться его губ языком. Бранфорд тихо простонал, но не отстранился. Несколько минут он оставался </w:t>
      </w:r>
      <w:r w:rsidR="00012E3F" w:rsidRPr="00737D1A">
        <w:rPr>
          <w:rFonts w:ascii="Times New Roman" w:hAnsi="Times New Roman" w:cs="Times New Roman"/>
          <w:sz w:val="24"/>
          <w:szCs w:val="24"/>
        </w:rPr>
        <w:t>неподвижным</w:t>
      </w:r>
      <w:r w:rsidRPr="00737D1A">
        <w:rPr>
          <w:rFonts w:ascii="Times New Roman" w:hAnsi="Times New Roman" w:cs="Times New Roman"/>
          <w:sz w:val="24"/>
          <w:szCs w:val="24"/>
        </w:rPr>
        <w:t xml:space="preserve">, пока я </w:t>
      </w:r>
      <w:r w:rsidR="00012E3F" w:rsidRPr="00737D1A">
        <w:rPr>
          <w:rFonts w:ascii="Times New Roman" w:hAnsi="Times New Roman" w:cs="Times New Roman"/>
          <w:sz w:val="24"/>
          <w:szCs w:val="24"/>
        </w:rPr>
        <w:t xml:space="preserve">его </w:t>
      </w:r>
      <w:r w:rsidRPr="00737D1A">
        <w:rPr>
          <w:rFonts w:ascii="Times New Roman" w:hAnsi="Times New Roman" w:cs="Times New Roman"/>
          <w:sz w:val="24"/>
          <w:szCs w:val="24"/>
        </w:rPr>
        <w:t>целовала.</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Мы не останавливались, пока я не отстранилась, несколько раз моргнула, прежде чем снова сфокусировалась на его лице. Бранфорд ничего не говорил, но блеск в его глазах и лёгкая улыбка сказали мне, как он доволен. Чувствуя себя слегка смелее, я позволила </w:t>
      </w:r>
      <w:r w:rsidR="00012E3F" w:rsidRPr="00737D1A">
        <w:rPr>
          <w:rFonts w:ascii="Times New Roman" w:hAnsi="Times New Roman" w:cs="Times New Roman"/>
          <w:sz w:val="24"/>
          <w:szCs w:val="24"/>
        </w:rPr>
        <w:t xml:space="preserve">себе провести </w:t>
      </w:r>
      <w:r w:rsidRPr="00737D1A">
        <w:rPr>
          <w:rFonts w:ascii="Times New Roman" w:hAnsi="Times New Roman" w:cs="Times New Roman"/>
          <w:sz w:val="24"/>
          <w:szCs w:val="24"/>
        </w:rPr>
        <w:t xml:space="preserve">пальцем вверх по его шее, вдоль челюсти и, наконец, остановиться на влажных губах. Я мягко касалась </w:t>
      </w:r>
      <w:r w:rsidR="009A62F3" w:rsidRPr="00737D1A">
        <w:rPr>
          <w:rFonts w:ascii="Times New Roman" w:hAnsi="Times New Roman" w:cs="Times New Roman"/>
          <w:sz w:val="24"/>
          <w:szCs w:val="24"/>
        </w:rPr>
        <w:t>мужа</w:t>
      </w:r>
      <w:r w:rsidRPr="00737D1A">
        <w:rPr>
          <w:rFonts w:ascii="Times New Roman" w:hAnsi="Times New Roman" w:cs="Times New Roman"/>
          <w:sz w:val="24"/>
          <w:szCs w:val="24"/>
        </w:rPr>
        <w:t xml:space="preserve">, как он раньше </w:t>
      </w:r>
      <w:r w:rsidR="00716BCC" w:rsidRPr="00737D1A">
        <w:rPr>
          <w:rFonts w:ascii="Times New Roman" w:hAnsi="Times New Roman" w:cs="Times New Roman"/>
          <w:sz w:val="24"/>
          <w:szCs w:val="24"/>
        </w:rPr>
        <w:t>дотрагивался до</w:t>
      </w:r>
      <w:r w:rsidRPr="00737D1A">
        <w:rPr>
          <w:rFonts w:ascii="Times New Roman" w:hAnsi="Times New Roman" w:cs="Times New Roman"/>
          <w:sz w:val="24"/>
          <w:szCs w:val="24"/>
        </w:rPr>
        <w:t xml:space="preserve"> моей кожи, и чувствовала </w:t>
      </w:r>
      <w:r w:rsidR="009A62F3" w:rsidRPr="00737D1A">
        <w:rPr>
          <w:rFonts w:ascii="Times New Roman" w:hAnsi="Times New Roman" w:cs="Times New Roman"/>
          <w:sz w:val="24"/>
          <w:szCs w:val="24"/>
        </w:rPr>
        <w:t xml:space="preserve">кончиками пальцев </w:t>
      </w:r>
      <w:r w:rsidRPr="00737D1A">
        <w:rPr>
          <w:rFonts w:ascii="Times New Roman" w:hAnsi="Times New Roman" w:cs="Times New Roman"/>
          <w:sz w:val="24"/>
          <w:szCs w:val="24"/>
        </w:rPr>
        <w:t xml:space="preserve">его тёплое дыхание. Другой рукой </w:t>
      </w:r>
      <w:r w:rsidR="009A62F3" w:rsidRPr="00737D1A">
        <w:rPr>
          <w:rFonts w:ascii="Times New Roman" w:hAnsi="Times New Roman" w:cs="Times New Roman"/>
          <w:sz w:val="24"/>
          <w:szCs w:val="24"/>
        </w:rPr>
        <w:t xml:space="preserve">я </w:t>
      </w:r>
      <w:r w:rsidR="00716BCC" w:rsidRPr="00737D1A">
        <w:rPr>
          <w:rFonts w:ascii="Times New Roman" w:hAnsi="Times New Roman" w:cs="Times New Roman"/>
          <w:sz w:val="24"/>
          <w:szCs w:val="24"/>
        </w:rPr>
        <w:t>задела его щёку</w:t>
      </w:r>
      <w:r w:rsidRPr="00737D1A">
        <w:rPr>
          <w:rFonts w:ascii="Times New Roman" w:hAnsi="Times New Roman" w:cs="Times New Roman"/>
          <w:sz w:val="24"/>
          <w:szCs w:val="24"/>
        </w:rPr>
        <w:t>, про</w:t>
      </w:r>
      <w:r w:rsidR="00012E3F" w:rsidRPr="00737D1A">
        <w:rPr>
          <w:rFonts w:ascii="Times New Roman" w:hAnsi="Times New Roman" w:cs="Times New Roman"/>
          <w:sz w:val="24"/>
          <w:szCs w:val="24"/>
        </w:rPr>
        <w:t>чертила</w:t>
      </w:r>
      <w:r w:rsidRPr="00737D1A">
        <w:rPr>
          <w:rFonts w:ascii="Times New Roman" w:hAnsi="Times New Roman" w:cs="Times New Roman"/>
          <w:sz w:val="24"/>
          <w:szCs w:val="24"/>
        </w:rPr>
        <w:t xml:space="preserve"> линию бровей и скользнула вниз, к кончику носа. Грудь </w:t>
      </w:r>
      <w:r w:rsidR="009A62F3" w:rsidRPr="00737D1A">
        <w:rPr>
          <w:rFonts w:ascii="Times New Roman" w:hAnsi="Times New Roman" w:cs="Times New Roman"/>
          <w:sz w:val="24"/>
          <w:szCs w:val="24"/>
        </w:rPr>
        <w:t>Бранфорда</w:t>
      </w:r>
      <w:r w:rsidRPr="00737D1A">
        <w:rPr>
          <w:rFonts w:ascii="Times New Roman" w:hAnsi="Times New Roman" w:cs="Times New Roman"/>
          <w:sz w:val="24"/>
          <w:szCs w:val="24"/>
        </w:rPr>
        <w:t xml:space="preserve"> приподнималась и опускалась </w:t>
      </w:r>
      <w:r w:rsidR="00012E3F" w:rsidRPr="00737D1A">
        <w:rPr>
          <w:rFonts w:ascii="Times New Roman" w:hAnsi="Times New Roman" w:cs="Times New Roman"/>
          <w:sz w:val="24"/>
          <w:szCs w:val="24"/>
        </w:rPr>
        <w:t>в такт дыханию</w:t>
      </w:r>
      <w:r w:rsidRPr="00737D1A">
        <w:rPr>
          <w:rFonts w:ascii="Times New Roman" w:hAnsi="Times New Roman" w:cs="Times New Roman"/>
          <w:sz w:val="24"/>
          <w:szCs w:val="24"/>
        </w:rPr>
        <w:t>. Он закрыл глаза и сжал мои бёдра, пока я исследовала его прекрасное лицо.</w:t>
      </w:r>
    </w:p>
    <w:p w:rsidR="002C57DA" w:rsidRPr="00737D1A" w:rsidRDefault="009A62F3"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w:t>
      </w:r>
      <w:r w:rsidR="002C57DA" w:rsidRPr="00737D1A">
        <w:rPr>
          <w:rFonts w:ascii="Times New Roman" w:hAnsi="Times New Roman" w:cs="Times New Roman"/>
          <w:sz w:val="24"/>
          <w:szCs w:val="24"/>
        </w:rPr>
        <w:t xml:space="preserve"> переместила </w:t>
      </w:r>
      <w:r w:rsidRPr="00737D1A">
        <w:rPr>
          <w:rFonts w:ascii="Times New Roman" w:hAnsi="Times New Roman" w:cs="Times New Roman"/>
          <w:sz w:val="24"/>
          <w:szCs w:val="24"/>
        </w:rPr>
        <w:t xml:space="preserve">свои </w:t>
      </w:r>
      <w:r w:rsidR="002C57DA" w:rsidRPr="00737D1A">
        <w:rPr>
          <w:rFonts w:ascii="Times New Roman" w:hAnsi="Times New Roman" w:cs="Times New Roman"/>
          <w:sz w:val="24"/>
          <w:szCs w:val="24"/>
        </w:rPr>
        <w:t xml:space="preserve">руки обратно </w:t>
      </w:r>
      <w:r w:rsidRPr="00737D1A">
        <w:rPr>
          <w:rFonts w:ascii="Times New Roman" w:hAnsi="Times New Roman" w:cs="Times New Roman"/>
          <w:sz w:val="24"/>
          <w:szCs w:val="24"/>
        </w:rPr>
        <w:t>на плечи мужа</w:t>
      </w:r>
      <w:r w:rsidR="002C57DA" w:rsidRPr="00737D1A">
        <w:rPr>
          <w:rFonts w:ascii="Times New Roman" w:hAnsi="Times New Roman" w:cs="Times New Roman"/>
          <w:sz w:val="24"/>
          <w:szCs w:val="24"/>
        </w:rPr>
        <w:t xml:space="preserve"> и пыталась </w:t>
      </w:r>
      <w:r w:rsidRPr="00737D1A">
        <w:rPr>
          <w:rFonts w:ascii="Times New Roman" w:hAnsi="Times New Roman" w:cs="Times New Roman"/>
          <w:sz w:val="24"/>
          <w:szCs w:val="24"/>
        </w:rPr>
        <w:t>постараться не краснеть</w:t>
      </w:r>
      <w:r w:rsidR="002C57DA" w:rsidRPr="00737D1A">
        <w:rPr>
          <w:rFonts w:ascii="Times New Roman" w:hAnsi="Times New Roman" w:cs="Times New Roman"/>
          <w:sz w:val="24"/>
          <w:szCs w:val="24"/>
        </w:rPr>
        <w:t>. Должно быть, у меня это не вышло, потому что он широко улыбнулся и провёл пальцами по моей щеке.</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Спасибо,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просто произнёс </w:t>
      </w:r>
      <w:r w:rsidR="009A62F3" w:rsidRPr="00737D1A">
        <w:rPr>
          <w:rFonts w:ascii="Times New Roman" w:hAnsi="Times New Roman" w:cs="Times New Roman"/>
          <w:sz w:val="24"/>
          <w:szCs w:val="24"/>
        </w:rPr>
        <w:t>муж</w:t>
      </w:r>
      <w:r w:rsidR="002C57DA" w:rsidRPr="00737D1A">
        <w:rPr>
          <w:rFonts w:ascii="Times New Roman" w:hAnsi="Times New Roman" w:cs="Times New Roman"/>
          <w:sz w:val="24"/>
          <w:szCs w:val="24"/>
        </w:rPr>
        <w:t>.</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Пожалуйста, Бранфорд.</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Ты не будешь против, если мы забудем о дальнейшем купании?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спросил </w:t>
      </w:r>
      <w:r w:rsidR="009A62F3" w:rsidRPr="00737D1A">
        <w:rPr>
          <w:rFonts w:ascii="Times New Roman" w:hAnsi="Times New Roman" w:cs="Times New Roman"/>
          <w:sz w:val="24"/>
          <w:szCs w:val="24"/>
        </w:rPr>
        <w:t>он</w:t>
      </w:r>
      <w:r w:rsidR="002C57DA" w:rsidRPr="00737D1A">
        <w:rPr>
          <w:rFonts w:ascii="Times New Roman" w:hAnsi="Times New Roman" w:cs="Times New Roman"/>
          <w:sz w:val="24"/>
          <w:szCs w:val="24"/>
        </w:rPr>
        <w:t xml:space="preserve">. Я покачала головой.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Можешь пойти и одеться для сна. Надеюсь, сейчас в твоем гардеробе достаточно вещей.</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Так и есть.</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2C57DA" w:rsidRPr="00737D1A">
        <w:rPr>
          <w:rFonts w:ascii="Times New Roman" w:hAnsi="Times New Roman" w:cs="Times New Roman"/>
          <w:sz w:val="24"/>
          <w:szCs w:val="24"/>
        </w:rPr>
        <w:t xml:space="preserve"> Там есть ночная рубашка,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 Бранфорд, его голос смягчился.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бы хотел, чтобы ты её надела.</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Которую?</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У неё шнуровка </w:t>
      </w:r>
      <w:r w:rsidR="009A62F3" w:rsidRPr="00737D1A">
        <w:rPr>
          <w:rFonts w:ascii="Times New Roman" w:hAnsi="Times New Roman" w:cs="Times New Roman"/>
          <w:sz w:val="24"/>
          <w:szCs w:val="24"/>
        </w:rPr>
        <w:t>впереди</w:t>
      </w:r>
      <w:r w:rsidR="002C57DA"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ответил он.</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Оу!</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Бранфорд ослабил свою хватку, и я пошла к гардеробу, чтобы найти рубашку, которую он хотел, чтобы я надела. </w:t>
      </w:r>
      <w:r w:rsidR="009A62F3" w:rsidRPr="00737D1A">
        <w:rPr>
          <w:rFonts w:ascii="Times New Roman" w:hAnsi="Times New Roman" w:cs="Times New Roman"/>
          <w:sz w:val="24"/>
          <w:szCs w:val="24"/>
        </w:rPr>
        <w:t>И сразу</w:t>
      </w:r>
      <w:r w:rsidRPr="00737D1A">
        <w:rPr>
          <w:rFonts w:ascii="Times New Roman" w:hAnsi="Times New Roman" w:cs="Times New Roman"/>
          <w:sz w:val="24"/>
          <w:szCs w:val="24"/>
        </w:rPr>
        <w:t xml:space="preserve"> выяснила, какую </w:t>
      </w:r>
      <w:r w:rsidR="009A62F3" w:rsidRPr="00737D1A">
        <w:rPr>
          <w:rFonts w:ascii="Times New Roman" w:hAnsi="Times New Roman" w:cs="Times New Roman"/>
          <w:sz w:val="24"/>
          <w:szCs w:val="24"/>
        </w:rPr>
        <w:t xml:space="preserve">именно </w:t>
      </w:r>
      <w:r w:rsidR="000E4CDB" w:rsidRPr="00737D1A">
        <w:rPr>
          <w:rFonts w:ascii="Times New Roman" w:hAnsi="Times New Roman" w:cs="Times New Roman"/>
          <w:sz w:val="24"/>
          <w:szCs w:val="24"/>
        </w:rPr>
        <w:t>муж</w:t>
      </w:r>
      <w:r w:rsidRPr="00737D1A">
        <w:rPr>
          <w:rFonts w:ascii="Times New Roman" w:hAnsi="Times New Roman" w:cs="Times New Roman"/>
          <w:sz w:val="24"/>
          <w:szCs w:val="24"/>
        </w:rPr>
        <w:t xml:space="preserve"> имел в виду</w:t>
      </w:r>
      <w:r w:rsidR="00B470E0"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не только по шнуровке </w:t>
      </w:r>
      <w:r w:rsidR="009A62F3" w:rsidRPr="00737D1A">
        <w:rPr>
          <w:rFonts w:ascii="Times New Roman" w:hAnsi="Times New Roman" w:cs="Times New Roman"/>
          <w:sz w:val="24"/>
          <w:szCs w:val="24"/>
        </w:rPr>
        <w:t>в</w:t>
      </w:r>
      <w:r w:rsidRPr="00737D1A">
        <w:rPr>
          <w:rFonts w:ascii="Times New Roman" w:hAnsi="Times New Roman" w:cs="Times New Roman"/>
          <w:sz w:val="24"/>
          <w:szCs w:val="24"/>
        </w:rPr>
        <w:t>переди, которая, очевидно, были вставлена из</w:t>
      </w:r>
      <w:r w:rsidR="00372E6E" w:rsidRPr="00737D1A">
        <w:rPr>
          <w:rFonts w:ascii="Times New Roman" w:hAnsi="Times New Roman" w:cs="Times New Roman"/>
          <w:sz w:val="24"/>
          <w:szCs w:val="24"/>
        </w:rPr>
        <w:t>-</w:t>
      </w:r>
      <w:r w:rsidRPr="00737D1A">
        <w:rPr>
          <w:rFonts w:ascii="Times New Roman" w:hAnsi="Times New Roman" w:cs="Times New Roman"/>
          <w:sz w:val="24"/>
          <w:szCs w:val="24"/>
        </w:rPr>
        <w:t xml:space="preserve">за простоты </w:t>
      </w:r>
      <w:r w:rsidR="001819BC" w:rsidRPr="00737D1A">
        <w:rPr>
          <w:rFonts w:ascii="Times New Roman" w:hAnsi="Times New Roman" w:cs="Times New Roman"/>
          <w:sz w:val="24"/>
          <w:szCs w:val="24"/>
        </w:rPr>
        <w:t>—</w:t>
      </w:r>
      <w:r w:rsidRPr="00737D1A">
        <w:rPr>
          <w:rFonts w:ascii="Times New Roman" w:hAnsi="Times New Roman" w:cs="Times New Roman"/>
          <w:sz w:val="24"/>
          <w:szCs w:val="24"/>
        </w:rPr>
        <w:t xml:space="preserve"> особенно в снятии. </w:t>
      </w:r>
      <w:r w:rsidR="00B470E0" w:rsidRPr="00737D1A">
        <w:rPr>
          <w:rFonts w:ascii="Times New Roman" w:hAnsi="Times New Roman" w:cs="Times New Roman"/>
          <w:sz w:val="24"/>
          <w:szCs w:val="24"/>
        </w:rPr>
        <w:t>Ночная рубашка</w:t>
      </w:r>
      <w:r w:rsidRPr="00737D1A">
        <w:rPr>
          <w:rFonts w:ascii="Times New Roman" w:hAnsi="Times New Roman" w:cs="Times New Roman"/>
          <w:sz w:val="24"/>
          <w:szCs w:val="24"/>
        </w:rPr>
        <w:t xml:space="preserve"> была голубой, лёгкой, и шнуровка</w:t>
      </w:r>
      <w:r w:rsidR="00B470E0" w:rsidRPr="00737D1A">
        <w:rPr>
          <w:rFonts w:ascii="Times New Roman" w:hAnsi="Times New Roman" w:cs="Times New Roman"/>
          <w:sz w:val="24"/>
          <w:szCs w:val="24"/>
        </w:rPr>
        <w:t xml:space="preserve">, </w:t>
      </w:r>
      <w:r w:rsidRPr="00737D1A">
        <w:rPr>
          <w:rFonts w:ascii="Times New Roman" w:hAnsi="Times New Roman" w:cs="Times New Roman"/>
          <w:sz w:val="24"/>
          <w:szCs w:val="24"/>
        </w:rPr>
        <w:t>действительно</w:t>
      </w:r>
      <w:r w:rsidR="00B470E0"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шла от выреза до самой талии. Я надела её через голову, </w:t>
      </w:r>
      <w:r w:rsidR="000E4CDB" w:rsidRPr="00737D1A">
        <w:rPr>
          <w:rFonts w:ascii="Times New Roman" w:hAnsi="Times New Roman" w:cs="Times New Roman"/>
          <w:sz w:val="24"/>
          <w:szCs w:val="24"/>
        </w:rPr>
        <w:t xml:space="preserve">и пока держала в руках кончики ленточек, </w:t>
      </w:r>
      <w:r w:rsidRPr="00737D1A">
        <w:rPr>
          <w:rFonts w:ascii="Times New Roman" w:hAnsi="Times New Roman" w:cs="Times New Roman"/>
          <w:sz w:val="24"/>
          <w:szCs w:val="24"/>
        </w:rPr>
        <w:t xml:space="preserve">посмотрела вниз, на открытый </w:t>
      </w:r>
      <w:r w:rsidR="000E4CDB" w:rsidRPr="00737D1A">
        <w:rPr>
          <w:rFonts w:ascii="Times New Roman" w:hAnsi="Times New Roman" w:cs="Times New Roman"/>
          <w:sz w:val="24"/>
          <w:szCs w:val="24"/>
        </w:rPr>
        <w:t>вырез</w:t>
      </w:r>
      <w:r w:rsidRPr="00737D1A">
        <w:rPr>
          <w:rFonts w:ascii="Times New Roman" w:hAnsi="Times New Roman" w:cs="Times New Roman"/>
          <w:sz w:val="24"/>
          <w:szCs w:val="24"/>
        </w:rPr>
        <w:t xml:space="preserve">. С развязанными ленточками Бранфорд мог видеть меня </w:t>
      </w:r>
      <w:r w:rsidR="000E4CDB" w:rsidRPr="00737D1A">
        <w:rPr>
          <w:rFonts w:ascii="Times New Roman" w:hAnsi="Times New Roman" w:cs="Times New Roman"/>
          <w:sz w:val="24"/>
          <w:szCs w:val="24"/>
        </w:rPr>
        <w:t xml:space="preserve">спереди </w:t>
      </w:r>
      <w:r w:rsidRPr="00737D1A">
        <w:rPr>
          <w:rFonts w:ascii="Times New Roman" w:hAnsi="Times New Roman" w:cs="Times New Roman"/>
          <w:sz w:val="24"/>
          <w:szCs w:val="24"/>
        </w:rPr>
        <w:t xml:space="preserve">всю, прямо до живота. У меня тряслись руки, когда </w:t>
      </w:r>
      <w:r w:rsidR="000E4CDB" w:rsidRPr="00737D1A">
        <w:rPr>
          <w:rFonts w:ascii="Times New Roman" w:hAnsi="Times New Roman" w:cs="Times New Roman"/>
          <w:sz w:val="24"/>
          <w:szCs w:val="24"/>
        </w:rPr>
        <w:t xml:space="preserve">я </w:t>
      </w:r>
      <w:r w:rsidR="00B470E0" w:rsidRPr="00737D1A">
        <w:rPr>
          <w:rFonts w:ascii="Times New Roman" w:hAnsi="Times New Roman" w:cs="Times New Roman"/>
          <w:sz w:val="24"/>
          <w:szCs w:val="24"/>
        </w:rPr>
        <w:t>начала зашнуровывать еёснизу</w:t>
      </w:r>
      <w:r w:rsidRPr="00737D1A">
        <w:rPr>
          <w:rFonts w:ascii="Times New Roman" w:hAnsi="Times New Roman" w:cs="Times New Roman"/>
          <w:sz w:val="24"/>
          <w:szCs w:val="24"/>
        </w:rPr>
        <w:t xml:space="preserve">. Затем задумалась, хотел ли он вообще, чтобы я её завязывала, или это было бесполезно, потому, что </w:t>
      </w:r>
      <w:r w:rsidR="000E4CDB" w:rsidRPr="00737D1A">
        <w:rPr>
          <w:rFonts w:ascii="Times New Roman" w:hAnsi="Times New Roman" w:cs="Times New Roman"/>
          <w:sz w:val="24"/>
          <w:szCs w:val="24"/>
        </w:rPr>
        <w:t xml:space="preserve">муж </w:t>
      </w:r>
      <w:r w:rsidRPr="00737D1A">
        <w:rPr>
          <w:rFonts w:ascii="Times New Roman" w:hAnsi="Times New Roman" w:cs="Times New Roman"/>
          <w:sz w:val="24"/>
          <w:szCs w:val="24"/>
        </w:rPr>
        <w:t xml:space="preserve">достаточно скоро захочет её развязать. Я </w:t>
      </w:r>
      <w:r w:rsidR="00B470E0" w:rsidRPr="00737D1A">
        <w:rPr>
          <w:rFonts w:ascii="Times New Roman" w:hAnsi="Times New Roman" w:cs="Times New Roman"/>
          <w:sz w:val="24"/>
          <w:szCs w:val="24"/>
        </w:rPr>
        <w:t>вс</w:t>
      </w:r>
      <w:r w:rsidRPr="00737D1A">
        <w:rPr>
          <w:rFonts w:ascii="Times New Roman" w:hAnsi="Times New Roman" w:cs="Times New Roman"/>
          <w:sz w:val="24"/>
          <w:szCs w:val="24"/>
        </w:rPr>
        <w:t xml:space="preserve">помнила, </w:t>
      </w:r>
      <w:r w:rsidR="00B470E0" w:rsidRPr="00737D1A">
        <w:rPr>
          <w:rFonts w:ascii="Times New Roman" w:hAnsi="Times New Roman" w:cs="Times New Roman"/>
          <w:sz w:val="24"/>
          <w:szCs w:val="24"/>
        </w:rPr>
        <w:t xml:space="preserve">что </w:t>
      </w:r>
      <w:r w:rsidRPr="00737D1A">
        <w:rPr>
          <w:rFonts w:ascii="Times New Roman" w:hAnsi="Times New Roman" w:cs="Times New Roman"/>
          <w:sz w:val="24"/>
          <w:szCs w:val="24"/>
        </w:rPr>
        <w:t xml:space="preserve">когда </w:t>
      </w:r>
      <w:r w:rsidR="00B470E0" w:rsidRPr="00737D1A">
        <w:rPr>
          <w:rFonts w:ascii="Times New Roman" w:hAnsi="Times New Roman" w:cs="Times New Roman"/>
          <w:sz w:val="24"/>
          <w:szCs w:val="24"/>
        </w:rPr>
        <w:t xml:space="preserve">раньше </w:t>
      </w:r>
      <w:r w:rsidRPr="00737D1A">
        <w:rPr>
          <w:rFonts w:ascii="Times New Roman" w:hAnsi="Times New Roman" w:cs="Times New Roman"/>
          <w:sz w:val="24"/>
          <w:szCs w:val="24"/>
        </w:rPr>
        <w:t>он раскрыл моё платье</w:t>
      </w:r>
      <w:r w:rsidR="00B470E0" w:rsidRPr="00737D1A">
        <w:rPr>
          <w:rFonts w:ascii="Times New Roman" w:hAnsi="Times New Roman" w:cs="Times New Roman"/>
          <w:sz w:val="24"/>
          <w:szCs w:val="24"/>
        </w:rPr>
        <w:t xml:space="preserve"> и </w:t>
      </w:r>
      <w:r w:rsidRPr="00737D1A">
        <w:rPr>
          <w:rFonts w:ascii="Times New Roman" w:hAnsi="Times New Roman" w:cs="Times New Roman"/>
          <w:sz w:val="24"/>
          <w:szCs w:val="24"/>
        </w:rPr>
        <w:t>смотрел, то прикасался, пока не заметил след на моём плече и  не остановился.</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Закончив со шнуровкой, </w:t>
      </w:r>
      <w:r w:rsidR="000E4CDB" w:rsidRPr="00737D1A">
        <w:rPr>
          <w:rFonts w:ascii="Times New Roman" w:hAnsi="Times New Roman" w:cs="Times New Roman"/>
          <w:sz w:val="24"/>
          <w:szCs w:val="24"/>
        </w:rPr>
        <w:t xml:space="preserve">я </w:t>
      </w:r>
      <w:r w:rsidRPr="00737D1A">
        <w:rPr>
          <w:rFonts w:ascii="Times New Roman" w:hAnsi="Times New Roman" w:cs="Times New Roman"/>
          <w:sz w:val="24"/>
          <w:szCs w:val="24"/>
        </w:rPr>
        <w:t xml:space="preserve">шагнула босыми ногами по холодному деревянному полу, обошла ширму, чтобы встать лицом к мужу. Он окинул меня взглядом с головы до ног, </w:t>
      </w:r>
      <w:r w:rsidR="00B470E0" w:rsidRPr="00737D1A">
        <w:rPr>
          <w:rFonts w:ascii="Times New Roman" w:hAnsi="Times New Roman" w:cs="Times New Roman"/>
          <w:sz w:val="24"/>
          <w:szCs w:val="24"/>
        </w:rPr>
        <w:t xml:space="preserve">а </w:t>
      </w:r>
      <w:r w:rsidRPr="00737D1A">
        <w:rPr>
          <w:rFonts w:ascii="Times New Roman" w:hAnsi="Times New Roman" w:cs="Times New Roman"/>
          <w:sz w:val="24"/>
          <w:szCs w:val="24"/>
        </w:rPr>
        <w:t>затем снова вверх</w:t>
      </w:r>
      <w:r w:rsidR="00B470E0" w:rsidRPr="00737D1A">
        <w:rPr>
          <w:rFonts w:ascii="Times New Roman" w:hAnsi="Times New Roman" w:cs="Times New Roman"/>
          <w:sz w:val="24"/>
          <w:szCs w:val="24"/>
        </w:rPr>
        <w:t xml:space="preserve">; и </w:t>
      </w:r>
      <w:r w:rsidRPr="00737D1A">
        <w:rPr>
          <w:rFonts w:ascii="Times New Roman" w:hAnsi="Times New Roman" w:cs="Times New Roman"/>
          <w:sz w:val="24"/>
          <w:szCs w:val="24"/>
        </w:rPr>
        <w:t xml:space="preserve">пока </w:t>
      </w:r>
      <w:r w:rsidR="00B470E0" w:rsidRPr="00737D1A">
        <w:rPr>
          <w:rFonts w:ascii="Times New Roman" w:hAnsi="Times New Roman" w:cs="Times New Roman"/>
          <w:sz w:val="24"/>
          <w:szCs w:val="24"/>
        </w:rPr>
        <w:t>Бранфорд</w:t>
      </w:r>
      <w:r w:rsidRPr="00737D1A">
        <w:rPr>
          <w:rFonts w:ascii="Times New Roman" w:hAnsi="Times New Roman" w:cs="Times New Roman"/>
          <w:sz w:val="24"/>
          <w:szCs w:val="24"/>
        </w:rPr>
        <w:t xml:space="preserve"> разглядывал меня</w:t>
      </w:r>
      <w:r w:rsidR="00B470E0" w:rsidRPr="00737D1A">
        <w:rPr>
          <w:rFonts w:ascii="Times New Roman" w:hAnsi="Times New Roman" w:cs="Times New Roman"/>
          <w:sz w:val="24"/>
          <w:szCs w:val="24"/>
        </w:rPr>
        <w:t>, его улыбка становилась шире</w:t>
      </w:r>
      <w:r w:rsidRPr="00737D1A">
        <w:rPr>
          <w:rFonts w:ascii="Times New Roman" w:hAnsi="Times New Roman" w:cs="Times New Roman"/>
          <w:sz w:val="24"/>
          <w:szCs w:val="24"/>
        </w:rPr>
        <w:t>.</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Ты необычайно красива,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 </w:t>
      </w:r>
      <w:r w:rsidR="000E4CDB" w:rsidRPr="00737D1A">
        <w:rPr>
          <w:rFonts w:ascii="Times New Roman" w:hAnsi="Times New Roman" w:cs="Times New Roman"/>
          <w:sz w:val="24"/>
          <w:szCs w:val="24"/>
        </w:rPr>
        <w:t>муж</w:t>
      </w:r>
      <w:r w:rsidR="002C57DA" w:rsidRPr="00737D1A">
        <w:rPr>
          <w:rFonts w:ascii="Times New Roman" w:hAnsi="Times New Roman" w:cs="Times New Roman"/>
          <w:sz w:val="24"/>
          <w:szCs w:val="24"/>
        </w:rPr>
        <w:t xml:space="preserve">. Я чувствовала, как горит моё лицо. Бранфорд подошёл </w:t>
      </w:r>
      <w:r w:rsidR="000E4CDB" w:rsidRPr="00737D1A">
        <w:rPr>
          <w:rFonts w:ascii="Times New Roman" w:hAnsi="Times New Roman" w:cs="Times New Roman"/>
          <w:sz w:val="24"/>
          <w:szCs w:val="24"/>
        </w:rPr>
        <w:t>ближе</w:t>
      </w:r>
      <w:r w:rsidR="002C57DA" w:rsidRPr="00737D1A">
        <w:rPr>
          <w:rFonts w:ascii="Times New Roman" w:hAnsi="Times New Roman" w:cs="Times New Roman"/>
          <w:sz w:val="24"/>
          <w:szCs w:val="24"/>
        </w:rPr>
        <w:t>, положил ладонь мне на щ</w:t>
      </w:r>
      <w:r w:rsidR="00B470E0" w:rsidRPr="00737D1A">
        <w:rPr>
          <w:rFonts w:ascii="Times New Roman" w:hAnsi="Times New Roman" w:cs="Times New Roman"/>
          <w:sz w:val="24"/>
          <w:szCs w:val="24"/>
        </w:rPr>
        <w:t>ё</w:t>
      </w:r>
      <w:r w:rsidR="002C57DA" w:rsidRPr="00737D1A">
        <w:rPr>
          <w:rFonts w:ascii="Times New Roman" w:hAnsi="Times New Roman" w:cs="Times New Roman"/>
          <w:sz w:val="24"/>
          <w:szCs w:val="24"/>
        </w:rPr>
        <w:t>ку и прошептал</w:t>
      </w:r>
      <w:r w:rsidR="000E4CDB"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w:t>
      </w:r>
      <w:r w:rsidR="000E4CDB" w:rsidRPr="00737D1A">
        <w:rPr>
          <w:rFonts w:ascii="Times New Roman" w:hAnsi="Times New Roman" w:cs="Times New Roman"/>
          <w:sz w:val="24"/>
          <w:szCs w:val="24"/>
        </w:rPr>
        <w:t>П</w:t>
      </w:r>
      <w:r w:rsidR="002C57DA" w:rsidRPr="00737D1A">
        <w:rPr>
          <w:rFonts w:ascii="Times New Roman" w:hAnsi="Times New Roman" w:cs="Times New Roman"/>
          <w:sz w:val="24"/>
          <w:szCs w:val="24"/>
        </w:rPr>
        <w:t>релестно.</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прижался губами к моим</w:t>
      </w:r>
      <w:r w:rsidR="009401B2" w:rsidRPr="00737D1A">
        <w:rPr>
          <w:rFonts w:ascii="Times New Roman" w:hAnsi="Times New Roman" w:cs="Times New Roman"/>
          <w:sz w:val="24"/>
          <w:szCs w:val="24"/>
        </w:rPr>
        <w:t xml:space="preserve"> губам</w:t>
      </w:r>
      <w:r w:rsidRPr="00737D1A">
        <w:rPr>
          <w:rFonts w:ascii="Times New Roman" w:hAnsi="Times New Roman" w:cs="Times New Roman"/>
          <w:sz w:val="24"/>
          <w:szCs w:val="24"/>
        </w:rPr>
        <w:t xml:space="preserve">, и я раскрыла их, почувствовав прикосновение его языка. Бранфорд оставил ладонь на моей щеке, </w:t>
      </w:r>
      <w:r w:rsidR="000E4CDB" w:rsidRPr="00737D1A">
        <w:rPr>
          <w:rFonts w:ascii="Times New Roman" w:hAnsi="Times New Roman" w:cs="Times New Roman"/>
          <w:sz w:val="24"/>
          <w:szCs w:val="24"/>
        </w:rPr>
        <w:t xml:space="preserve">а </w:t>
      </w:r>
      <w:r w:rsidRPr="00737D1A">
        <w:rPr>
          <w:rFonts w:ascii="Times New Roman" w:hAnsi="Times New Roman" w:cs="Times New Roman"/>
          <w:sz w:val="24"/>
          <w:szCs w:val="24"/>
        </w:rPr>
        <w:t>другой рукой потяну</w:t>
      </w:r>
      <w:r w:rsidR="000E4CDB" w:rsidRPr="00737D1A">
        <w:rPr>
          <w:rFonts w:ascii="Times New Roman" w:hAnsi="Times New Roman" w:cs="Times New Roman"/>
          <w:sz w:val="24"/>
          <w:szCs w:val="24"/>
        </w:rPr>
        <w:t>лся</w:t>
      </w:r>
      <w:r w:rsidRPr="00737D1A">
        <w:rPr>
          <w:rFonts w:ascii="Times New Roman" w:hAnsi="Times New Roman" w:cs="Times New Roman"/>
          <w:sz w:val="24"/>
          <w:szCs w:val="24"/>
        </w:rPr>
        <w:t xml:space="preserve"> к талии и </w:t>
      </w:r>
      <w:r w:rsidR="009401B2" w:rsidRPr="00737D1A">
        <w:rPr>
          <w:rFonts w:ascii="Times New Roman" w:hAnsi="Times New Roman" w:cs="Times New Roman"/>
          <w:sz w:val="24"/>
          <w:szCs w:val="24"/>
        </w:rPr>
        <w:t>прижал</w:t>
      </w:r>
      <w:r w:rsidRPr="00737D1A">
        <w:rPr>
          <w:rFonts w:ascii="Times New Roman" w:hAnsi="Times New Roman" w:cs="Times New Roman"/>
          <w:sz w:val="24"/>
          <w:szCs w:val="24"/>
        </w:rPr>
        <w:t xml:space="preserve"> моё тело к себе. Вскоре </w:t>
      </w:r>
      <w:r w:rsidR="000E4CDB" w:rsidRPr="00737D1A">
        <w:rPr>
          <w:rFonts w:ascii="Times New Roman" w:hAnsi="Times New Roman" w:cs="Times New Roman"/>
          <w:sz w:val="24"/>
          <w:szCs w:val="24"/>
        </w:rPr>
        <w:t>муж</w:t>
      </w:r>
      <w:r w:rsidRPr="00737D1A">
        <w:rPr>
          <w:rFonts w:ascii="Times New Roman" w:hAnsi="Times New Roman" w:cs="Times New Roman"/>
          <w:sz w:val="24"/>
          <w:szCs w:val="24"/>
        </w:rPr>
        <w:t xml:space="preserve"> отстранился, а затем</w:t>
      </w:r>
      <w:r w:rsidR="000E4CDB" w:rsidRPr="00737D1A">
        <w:rPr>
          <w:rFonts w:ascii="Times New Roman" w:hAnsi="Times New Roman" w:cs="Times New Roman"/>
          <w:sz w:val="24"/>
          <w:szCs w:val="24"/>
        </w:rPr>
        <w:t xml:space="preserve">, </w:t>
      </w:r>
      <w:r w:rsidRPr="00737D1A">
        <w:rPr>
          <w:rFonts w:ascii="Times New Roman" w:hAnsi="Times New Roman" w:cs="Times New Roman"/>
          <w:sz w:val="24"/>
          <w:szCs w:val="24"/>
        </w:rPr>
        <w:t>одним плавным движением</w:t>
      </w:r>
      <w:r w:rsidR="000E4CDB" w:rsidRPr="00737D1A">
        <w:rPr>
          <w:rFonts w:ascii="Times New Roman" w:hAnsi="Times New Roman" w:cs="Times New Roman"/>
          <w:sz w:val="24"/>
          <w:szCs w:val="24"/>
        </w:rPr>
        <w:t xml:space="preserve">, </w:t>
      </w:r>
      <w:r w:rsidRPr="00737D1A">
        <w:rPr>
          <w:rFonts w:ascii="Times New Roman" w:hAnsi="Times New Roman" w:cs="Times New Roman"/>
          <w:sz w:val="24"/>
          <w:szCs w:val="24"/>
        </w:rPr>
        <w:t>наклонился, подхватил меня под спину и ноги</w:t>
      </w:r>
      <w:r w:rsidR="000E4CDB" w:rsidRPr="00737D1A">
        <w:rPr>
          <w:rFonts w:ascii="Times New Roman" w:hAnsi="Times New Roman" w:cs="Times New Roman"/>
          <w:sz w:val="24"/>
          <w:szCs w:val="24"/>
        </w:rPr>
        <w:t xml:space="preserve">, </w:t>
      </w:r>
      <w:r w:rsidRPr="00737D1A">
        <w:rPr>
          <w:rFonts w:ascii="Times New Roman" w:hAnsi="Times New Roman" w:cs="Times New Roman"/>
          <w:sz w:val="24"/>
          <w:szCs w:val="24"/>
        </w:rPr>
        <w:t>и поднял на руки.</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Хоть Бранфорд проделывал почти тоже самое на арене</w:t>
      </w:r>
      <w:r w:rsidR="009401B2" w:rsidRPr="00737D1A">
        <w:rPr>
          <w:rFonts w:ascii="Times New Roman" w:hAnsi="Times New Roman" w:cs="Times New Roman"/>
          <w:sz w:val="24"/>
          <w:szCs w:val="24"/>
        </w:rPr>
        <w:t xml:space="preserve">, </w:t>
      </w:r>
      <w:r w:rsidRPr="00737D1A">
        <w:rPr>
          <w:rFonts w:ascii="Times New Roman" w:hAnsi="Times New Roman" w:cs="Times New Roman"/>
          <w:sz w:val="24"/>
          <w:szCs w:val="24"/>
        </w:rPr>
        <w:t>после того, как выбрал меня, я вскрикнула от удивления и прикрыла рот рукой. Он тихо усмех</w:t>
      </w:r>
      <w:r w:rsidR="009401B2" w:rsidRPr="00737D1A">
        <w:rPr>
          <w:rFonts w:ascii="Times New Roman" w:hAnsi="Times New Roman" w:cs="Times New Roman"/>
          <w:sz w:val="24"/>
          <w:szCs w:val="24"/>
        </w:rPr>
        <w:t>а</w:t>
      </w:r>
      <w:r w:rsidRPr="00737D1A">
        <w:rPr>
          <w:rFonts w:ascii="Times New Roman" w:hAnsi="Times New Roman" w:cs="Times New Roman"/>
          <w:sz w:val="24"/>
          <w:szCs w:val="24"/>
        </w:rPr>
        <w:t xml:space="preserve">лся, </w:t>
      </w:r>
      <w:r w:rsidR="009401B2" w:rsidRPr="00737D1A">
        <w:rPr>
          <w:rFonts w:ascii="Times New Roman" w:hAnsi="Times New Roman" w:cs="Times New Roman"/>
          <w:sz w:val="24"/>
          <w:szCs w:val="24"/>
        </w:rPr>
        <w:t>пока нёс</w:t>
      </w:r>
      <w:r w:rsidRPr="00737D1A">
        <w:rPr>
          <w:rFonts w:ascii="Times New Roman" w:hAnsi="Times New Roman" w:cs="Times New Roman"/>
          <w:sz w:val="24"/>
          <w:szCs w:val="24"/>
        </w:rPr>
        <w:t xml:space="preserve"> меня к кровати и укладыва</w:t>
      </w:r>
      <w:r w:rsidR="009401B2" w:rsidRPr="00737D1A">
        <w:rPr>
          <w:rFonts w:ascii="Times New Roman" w:hAnsi="Times New Roman" w:cs="Times New Roman"/>
          <w:sz w:val="24"/>
          <w:szCs w:val="24"/>
        </w:rPr>
        <w:t>л</w:t>
      </w:r>
      <w:r w:rsidRPr="00737D1A">
        <w:rPr>
          <w:rFonts w:ascii="Times New Roman" w:hAnsi="Times New Roman" w:cs="Times New Roman"/>
          <w:sz w:val="24"/>
          <w:szCs w:val="24"/>
        </w:rPr>
        <w:t xml:space="preserve"> на спину, прежде чем забра</w:t>
      </w:r>
      <w:r w:rsidR="009401B2" w:rsidRPr="00737D1A">
        <w:rPr>
          <w:rFonts w:ascii="Times New Roman" w:hAnsi="Times New Roman" w:cs="Times New Roman"/>
          <w:sz w:val="24"/>
          <w:szCs w:val="24"/>
        </w:rPr>
        <w:t>л</w:t>
      </w:r>
      <w:r w:rsidRPr="00737D1A">
        <w:rPr>
          <w:rFonts w:ascii="Times New Roman" w:hAnsi="Times New Roman" w:cs="Times New Roman"/>
          <w:sz w:val="24"/>
          <w:szCs w:val="24"/>
        </w:rPr>
        <w:t>ся сверху. Муж снова поцеловал меня, обхватывая рукой мою голову, пока его язык исследовал мой рот. Он сделал паузу, а затем о</w:t>
      </w:r>
      <w:r w:rsidR="00B22263" w:rsidRPr="00737D1A">
        <w:rPr>
          <w:rFonts w:ascii="Times New Roman" w:hAnsi="Times New Roman" w:cs="Times New Roman"/>
          <w:sz w:val="24"/>
          <w:szCs w:val="24"/>
        </w:rPr>
        <w:t>тстрани</w:t>
      </w:r>
      <w:r w:rsidRPr="00737D1A">
        <w:rPr>
          <w:rFonts w:ascii="Times New Roman" w:hAnsi="Times New Roman" w:cs="Times New Roman"/>
          <w:sz w:val="24"/>
          <w:szCs w:val="24"/>
        </w:rPr>
        <w:t>лся.</w:t>
      </w:r>
      <w:r w:rsidR="00372E6E"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Глаза Бранфорда оставались закрытыми, пока </w:t>
      </w:r>
      <w:r w:rsidR="00B22263" w:rsidRPr="00737D1A">
        <w:rPr>
          <w:rFonts w:ascii="Times New Roman" w:hAnsi="Times New Roman" w:cs="Times New Roman"/>
          <w:sz w:val="24"/>
          <w:szCs w:val="24"/>
        </w:rPr>
        <w:t>муж</w:t>
      </w:r>
      <w:r w:rsidRPr="00737D1A">
        <w:rPr>
          <w:rFonts w:ascii="Times New Roman" w:hAnsi="Times New Roman" w:cs="Times New Roman"/>
          <w:sz w:val="24"/>
          <w:szCs w:val="24"/>
        </w:rPr>
        <w:t xml:space="preserve"> делал несколько глубоких вдохов, прежде чем открыл их и улыбнулся мне.</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так сильно тебя хочу,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прошептал </w:t>
      </w:r>
      <w:r w:rsidR="000E4CDB" w:rsidRPr="00737D1A">
        <w:rPr>
          <w:rFonts w:ascii="Times New Roman" w:hAnsi="Times New Roman" w:cs="Times New Roman"/>
          <w:sz w:val="24"/>
          <w:szCs w:val="24"/>
        </w:rPr>
        <w:t>Бранфорд</w:t>
      </w:r>
      <w:r w:rsidR="002C57DA" w:rsidRPr="00737D1A">
        <w:rPr>
          <w:rFonts w:ascii="Times New Roman" w:hAnsi="Times New Roman" w:cs="Times New Roman"/>
          <w:sz w:val="24"/>
          <w:szCs w:val="24"/>
        </w:rPr>
        <w:t>, и я не могла сомневаться в глубине его слов. Для меня они были одновременно восхи</w:t>
      </w:r>
      <w:r w:rsidR="00716BCC" w:rsidRPr="00737D1A">
        <w:rPr>
          <w:rFonts w:ascii="Times New Roman" w:hAnsi="Times New Roman" w:cs="Times New Roman"/>
          <w:sz w:val="24"/>
          <w:szCs w:val="24"/>
        </w:rPr>
        <w:t>тительными</w:t>
      </w:r>
      <w:r w:rsidR="002C57DA" w:rsidRPr="00737D1A">
        <w:rPr>
          <w:rFonts w:ascii="Times New Roman" w:hAnsi="Times New Roman" w:cs="Times New Roman"/>
          <w:sz w:val="24"/>
          <w:szCs w:val="24"/>
        </w:rPr>
        <w:t xml:space="preserve"> и ужас</w:t>
      </w:r>
      <w:r w:rsidR="00716BCC" w:rsidRPr="00737D1A">
        <w:rPr>
          <w:rFonts w:ascii="Times New Roman" w:hAnsi="Times New Roman" w:cs="Times New Roman"/>
          <w:sz w:val="24"/>
          <w:szCs w:val="24"/>
        </w:rPr>
        <w:t>ны</w:t>
      </w:r>
      <w:r w:rsidR="002C57DA" w:rsidRPr="00737D1A">
        <w:rPr>
          <w:rFonts w:ascii="Times New Roman" w:hAnsi="Times New Roman" w:cs="Times New Roman"/>
          <w:sz w:val="24"/>
          <w:szCs w:val="24"/>
        </w:rPr>
        <w:t xml:space="preserve">ми.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 </w:t>
      </w:r>
      <w:r w:rsidR="002C57DA" w:rsidRPr="00737D1A">
        <w:rPr>
          <w:rFonts w:ascii="Times New Roman" w:hAnsi="Times New Roman" w:cs="Times New Roman"/>
          <w:sz w:val="24"/>
          <w:szCs w:val="24"/>
        </w:rPr>
        <w:lastRenderedPageBreak/>
        <w:t>тех пор, как увидел... когда</w:t>
      </w:r>
      <w:r w:rsidR="00372E6E" w:rsidRPr="00737D1A">
        <w:rPr>
          <w:rFonts w:ascii="Times New Roman" w:hAnsi="Times New Roman" w:cs="Times New Roman"/>
          <w:sz w:val="24"/>
          <w:szCs w:val="24"/>
        </w:rPr>
        <w:t xml:space="preserve"> </w:t>
      </w:r>
      <w:r w:rsidR="002C57DA" w:rsidRPr="00737D1A">
        <w:rPr>
          <w:rFonts w:ascii="Times New Roman" w:hAnsi="Times New Roman" w:cs="Times New Roman"/>
          <w:sz w:val="24"/>
          <w:szCs w:val="24"/>
        </w:rPr>
        <w:t>прижал ближе к себе на лошади... тогда я тебя захотел. Такая красивая, такая нежная...</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Он втянул мою нижнюю губу в рот, проводя по ней языком, прежде чем отпусти</w:t>
      </w:r>
      <w:r w:rsidR="000E4CDB" w:rsidRPr="00737D1A">
        <w:rPr>
          <w:rFonts w:ascii="Times New Roman" w:hAnsi="Times New Roman" w:cs="Times New Roman"/>
          <w:sz w:val="24"/>
          <w:szCs w:val="24"/>
        </w:rPr>
        <w:t>л</w:t>
      </w:r>
      <w:r w:rsidRPr="00737D1A">
        <w:rPr>
          <w:rFonts w:ascii="Times New Roman" w:hAnsi="Times New Roman" w:cs="Times New Roman"/>
          <w:sz w:val="24"/>
          <w:szCs w:val="24"/>
        </w:rPr>
        <w:t xml:space="preserve">, только чтобы поцеловать глубже, пока </w:t>
      </w:r>
      <w:r w:rsidR="00B22263" w:rsidRPr="00737D1A">
        <w:rPr>
          <w:rFonts w:ascii="Times New Roman" w:hAnsi="Times New Roman" w:cs="Times New Roman"/>
          <w:sz w:val="24"/>
          <w:szCs w:val="24"/>
        </w:rPr>
        <w:t>передвигал свои</w:t>
      </w:r>
      <w:r w:rsidRPr="00737D1A">
        <w:rPr>
          <w:rFonts w:ascii="Times New Roman" w:hAnsi="Times New Roman" w:cs="Times New Roman"/>
          <w:sz w:val="24"/>
          <w:szCs w:val="24"/>
        </w:rPr>
        <w:t xml:space="preserve"> пальцы к шнуровке вверху ночной рубашки. Очевидно, не было необходимости завязывать её, так как ленточки были убраны всего через мгновение. Но </w:t>
      </w:r>
      <w:r w:rsidR="00716BCC" w:rsidRPr="00737D1A">
        <w:rPr>
          <w:rFonts w:ascii="Times New Roman" w:hAnsi="Times New Roman" w:cs="Times New Roman"/>
          <w:sz w:val="24"/>
          <w:szCs w:val="24"/>
        </w:rPr>
        <w:t>Бранфорд</w:t>
      </w:r>
      <w:r w:rsidRPr="00737D1A">
        <w:rPr>
          <w:rFonts w:ascii="Times New Roman" w:hAnsi="Times New Roman" w:cs="Times New Roman"/>
          <w:sz w:val="24"/>
          <w:szCs w:val="24"/>
        </w:rPr>
        <w:t xml:space="preserve"> не раскрывал </w:t>
      </w:r>
      <w:r w:rsidR="00B22263" w:rsidRPr="00737D1A">
        <w:rPr>
          <w:rFonts w:ascii="Times New Roman" w:hAnsi="Times New Roman" w:cs="Times New Roman"/>
          <w:sz w:val="24"/>
          <w:szCs w:val="24"/>
        </w:rPr>
        <w:t>одежду</w:t>
      </w:r>
      <w:r w:rsidRPr="00737D1A">
        <w:rPr>
          <w:rFonts w:ascii="Times New Roman" w:hAnsi="Times New Roman" w:cs="Times New Roman"/>
          <w:sz w:val="24"/>
          <w:szCs w:val="24"/>
        </w:rPr>
        <w:t xml:space="preserve">. </w:t>
      </w:r>
      <w:r w:rsidR="00716BCC" w:rsidRPr="00737D1A">
        <w:rPr>
          <w:rFonts w:ascii="Times New Roman" w:hAnsi="Times New Roman" w:cs="Times New Roman"/>
          <w:sz w:val="24"/>
          <w:szCs w:val="24"/>
        </w:rPr>
        <w:t>Муж</w:t>
      </w:r>
      <w:r w:rsidRPr="00737D1A">
        <w:rPr>
          <w:rFonts w:ascii="Times New Roman" w:hAnsi="Times New Roman" w:cs="Times New Roman"/>
          <w:sz w:val="24"/>
          <w:szCs w:val="24"/>
        </w:rPr>
        <w:t xml:space="preserve"> просто положил руки на мои плечи</w:t>
      </w:r>
      <w:r w:rsidR="00B22263" w:rsidRPr="00737D1A">
        <w:rPr>
          <w:rFonts w:ascii="Times New Roman" w:hAnsi="Times New Roman" w:cs="Times New Roman"/>
          <w:sz w:val="24"/>
          <w:szCs w:val="24"/>
        </w:rPr>
        <w:t xml:space="preserve"> и </w:t>
      </w:r>
      <w:r w:rsidRPr="00737D1A">
        <w:rPr>
          <w:rFonts w:ascii="Times New Roman" w:hAnsi="Times New Roman" w:cs="Times New Roman"/>
          <w:sz w:val="24"/>
          <w:szCs w:val="24"/>
        </w:rPr>
        <w:t xml:space="preserve">нежно </w:t>
      </w:r>
      <w:r w:rsidR="00B22263" w:rsidRPr="00737D1A">
        <w:rPr>
          <w:rFonts w:ascii="Times New Roman" w:hAnsi="Times New Roman" w:cs="Times New Roman"/>
          <w:sz w:val="24"/>
          <w:szCs w:val="24"/>
        </w:rPr>
        <w:t xml:space="preserve">теребил </w:t>
      </w:r>
      <w:r w:rsidRPr="00737D1A">
        <w:rPr>
          <w:rFonts w:ascii="Times New Roman" w:hAnsi="Times New Roman" w:cs="Times New Roman"/>
          <w:sz w:val="24"/>
          <w:szCs w:val="24"/>
        </w:rPr>
        <w:t>край ткани</w:t>
      </w:r>
      <w:r w:rsidR="00B22263" w:rsidRPr="00737D1A">
        <w:rPr>
          <w:rFonts w:ascii="Times New Roman" w:hAnsi="Times New Roman" w:cs="Times New Roman"/>
          <w:sz w:val="24"/>
          <w:szCs w:val="24"/>
        </w:rPr>
        <w:t xml:space="preserve"> своими пальцами</w:t>
      </w:r>
      <w:r w:rsidRPr="00737D1A">
        <w:rPr>
          <w:rFonts w:ascii="Times New Roman" w:hAnsi="Times New Roman" w:cs="Times New Roman"/>
          <w:sz w:val="24"/>
          <w:szCs w:val="24"/>
        </w:rPr>
        <w:t>.</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Коснись меня,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его голос был умоляющим.</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положила руку на его плечо</w:t>
      </w:r>
      <w:r w:rsidR="008C500A" w:rsidRPr="00737D1A">
        <w:rPr>
          <w:rFonts w:ascii="Times New Roman" w:hAnsi="Times New Roman" w:cs="Times New Roman"/>
          <w:sz w:val="24"/>
          <w:szCs w:val="24"/>
        </w:rPr>
        <w:t xml:space="preserve"> и провела </w:t>
      </w:r>
      <w:r w:rsidRPr="00737D1A">
        <w:rPr>
          <w:rFonts w:ascii="Times New Roman" w:hAnsi="Times New Roman" w:cs="Times New Roman"/>
          <w:sz w:val="24"/>
          <w:szCs w:val="24"/>
        </w:rPr>
        <w:t>пальц</w:t>
      </w:r>
      <w:r w:rsidR="008C500A" w:rsidRPr="00737D1A">
        <w:rPr>
          <w:rFonts w:ascii="Times New Roman" w:hAnsi="Times New Roman" w:cs="Times New Roman"/>
          <w:sz w:val="24"/>
          <w:szCs w:val="24"/>
        </w:rPr>
        <w:t>ами</w:t>
      </w:r>
      <w:r w:rsidRPr="00737D1A">
        <w:rPr>
          <w:rFonts w:ascii="Times New Roman" w:hAnsi="Times New Roman" w:cs="Times New Roman"/>
          <w:sz w:val="24"/>
          <w:szCs w:val="24"/>
        </w:rPr>
        <w:t xml:space="preserve"> на тёплой плоти. Но они не остались там надолго, так как пальцы Бранфорда обвились вокруг моего запястья, и он </w:t>
      </w:r>
      <w:r w:rsidR="008C500A" w:rsidRPr="00737D1A">
        <w:rPr>
          <w:rFonts w:ascii="Times New Roman" w:hAnsi="Times New Roman" w:cs="Times New Roman"/>
          <w:sz w:val="24"/>
          <w:szCs w:val="24"/>
        </w:rPr>
        <w:t>о</w:t>
      </w:r>
      <w:r w:rsidRPr="00737D1A">
        <w:rPr>
          <w:rFonts w:ascii="Times New Roman" w:hAnsi="Times New Roman" w:cs="Times New Roman"/>
          <w:sz w:val="24"/>
          <w:szCs w:val="24"/>
        </w:rPr>
        <w:t xml:space="preserve">пустил мою руку вниз </w:t>
      </w:r>
      <w:r w:rsidR="008C500A" w:rsidRPr="00737D1A">
        <w:rPr>
          <w:rFonts w:ascii="Times New Roman" w:hAnsi="Times New Roman" w:cs="Times New Roman"/>
          <w:sz w:val="24"/>
          <w:szCs w:val="24"/>
        </w:rPr>
        <w:t>от плеча</w:t>
      </w:r>
      <w:r w:rsidRPr="00737D1A">
        <w:rPr>
          <w:rFonts w:ascii="Times New Roman" w:hAnsi="Times New Roman" w:cs="Times New Roman"/>
          <w:sz w:val="24"/>
          <w:szCs w:val="24"/>
        </w:rPr>
        <w:t xml:space="preserve"> на свою грудь, а затем </w:t>
      </w:r>
      <w:r w:rsidR="008C500A" w:rsidRPr="00737D1A">
        <w:rPr>
          <w:rFonts w:ascii="Times New Roman" w:hAnsi="Times New Roman" w:cs="Times New Roman"/>
          <w:sz w:val="24"/>
          <w:szCs w:val="24"/>
        </w:rPr>
        <w:t>по</w:t>
      </w:r>
      <w:r w:rsidRPr="00737D1A">
        <w:rPr>
          <w:rFonts w:ascii="Times New Roman" w:hAnsi="Times New Roman" w:cs="Times New Roman"/>
          <w:sz w:val="24"/>
          <w:szCs w:val="24"/>
        </w:rPr>
        <w:t xml:space="preserve">тянул её вниз до живота, где я почувствовала линии мышц, которыми восхищалась раньше, и </w:t>
      </w:r>
      <w:r w:rsidR="008C500A" w:rsidRPr="00737D1A">
        <w:rPr>
          <w:rFonts w:ascii="Times New Roman" w:hAnsi="Times New Roman" w:cs="Times New Roman"/>
          <w:sz w:val="24"/>
          <w:szCs w:val="24"/>
        </w:rPr>
        <w:t>мягкие</w:t>
      </w:r>
      <w:r w:rsidRPr="00737D1A">
        <w:rPr>
          <w:rFonts w:ascii="Times New Roman" w:hAnsi="Times New Roman" w:cs="Times New Roman"/>
          <w:sz w:val="24"/>
          <w:szCs w:val="24"/>
        </w:rPr>
        <w:t xml:space="preserve"> волоски на его коже.</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Коснись меня,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повторил Бранфорд и перевернулся на спину, поворачивая меня на бок. Он прижимал мою ладонь к своему прессу, пока мы перемещались, а затем отпустил запястье, накрыв мои пальцы своими. Муж </w:t>
      </w:r>
      <w:r w:rsidR="008C500A" w:rsidRPr="00737D1A">
        <w:rPr>
          <w:rFonts w:ascii="Times New Roman" w:hAnsi="Times New Roman" w:cs="Times New Roman"/>
          <w:sz w:val="24"/>
          <w:szCs w:val="24"/>
        </w:rPr>
        <w:t>вёл</w:t>
      </w:r>
      <w:r w:rsidR="002C57DA" w:rsidRPr="00737D1A">
        <w:rPr>
          <w:rFonts w:ascii="Times New Roman" w:hAnsi="Times New Roman" w:cs="Times New Roman"/>
          <w:sz w:val="24"/>
          <w:szCs w:val="24"/>
        </w:rPr>
        <w:t xml:space="preserve"> мою руку ниже, и </w:t>
      </w:r>
      <w:r w:rsidR="008C500A" w:rsidRPr="00737D1A">
        <w:rPr>
          <w:rFonts w:ascii="Times New Roman" w:hAnsi="Times New Roman" w:cs="Times New Roman"/>
          <w:sz w:val="24"/>
          <w:szCs w:val="24"/>
        </w:rPr>
        <w:t>кончиками пальцев</w:t>
      </w:r>
      <w:r w:rsidR="002C57DA" w:rsidRPr="00737D1A">
        <w:rPr>
          <w:rFonts w:ascii="Times New Roman" w:hAnsi="Times New Roman" w:cs="Times New Roman"/>
          <w:sz w:val="24"/>
          <w:szCs w:val="24"/>
        </w:rPr>
        <w:t>я почувствовала ткань его белых льняных брюк.</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Когда его намерения стали очевидными, у меня перехватило дыхание. Он хотел почувствовать на себе мою руку</w:t>
      </w:r>
      <w:r w:rsidR="000E4CDB" w:rsidRPr="00737D1A">
        <w:rPr>
          <w:rFonts w:ascii="Times New Roman" w:hAnsi="Times New Roman" w:cs="Times New Roman"/>
          <w:sz w:val="24"/>
          <w:szCs w:val="24"/>
        </w:rPr>
        <w:t xml:space="preserve">, </w:t>
      </w:r>
      <w:r w:rsidRPr="00737D1A">
        <w:rPr>
          <w:rFonts w:ascii="Times New Roman" w:hAnsi="Times New Roman" w:cs="Times New Roman"/>
          <w:sz w:val="24"/>
          <w:szCs w:val="24"/>
        </w:rPr>
        <w:t>хотел, чтобы я прикоснулась к этой странной, мужественной части тела, которая должна была открыть для меня способ вынашивать его детей.</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Коснись меня, Александра,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 </w:t>
      </w:r>
      <w:r w:rsidR="000E4CDB" w:rsidRPr="00737D1A">
        <w:rPr>
          <w:rFonts w:ascii="Times New Roman" w:hAnsi="Times New Roman" w:cs="Times New Roman"/>
          <w:sz w:val="24"/>
          <w:szCs w:val="24"/>
        </w:rPr>
        <w:t>Бранфорд</w:t>
      </w:r>
      <w:r w:rsidR="002C57DA" w:rsidRPr="00737D1A">
        <w:rPr>
          <w:rFonts w:ascii="Times New Roman" w:hAnsi="Times New Roman" w:cs="Times New Roman"/>
          <w:sz w:val="24"/>
          <w:szCs w:val="24"/>
        </w:rPr>
        <w:t xml:space="preserve"> снова.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Пожалуйста, я не причиню тебе боли... просто коснись меня. </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чувствовала это раньше</w:t>
      </w:r>
      <w:r w:rsidR="000E4CDB" w:rsidRPr="00737D1A">
        <w:rPr>
          <w:rFonts w:ascii="Times New Roman" w:hAnsi="Times New Roman" w:cs="Times New Roman"/>
          <w:sz w:val="24"/>
          <w:szCs w:val="24"/>
        </w:rPr>
        <w:t xml:space="preserve">, </w:t>
      </w:r>
      <w:r w:rsidRPr="00737D1A">
        <w:rPr>
          <w:rFonts w:ascii="Times New Roman" w:hAnsi="Times New Roman" w:cs="Times New Roman"/>
          <w:sz w:val="24"/>
          <w:szCs w:val="24"/>
        </w:rPr>
        <w:t>оно прижималось к моему животу в те времена, когда Бранфорд был полон желания и нужды. Но чтобы сделать... чтобы коснуться рукой его мужской плоти? Я почувствовала, как между лопаток пробежала холодная дрожь, и если бы он не накрывал мою руку своей, я, наверное, отстранилась бы. В то же время, я была странно заинтригована. Како</w:t>
      </w:r>
      <w:r w:rsidR="000E4CDB" w:rsidRPr="00737D1A">
        <w:rPr>
          <w:rFonts w:ascii="Times New Roman" w:hAnsi="Times New Roman" w:cs="Times New Roman"/>
          <w:sz w:val="24"/>
          <w:szCs w:val="24"/>
        </w:rPr>
        <w:t>в</w:t>
      </w:r>
      <w:r w:rsidRPr="00737D1A">
        <w:rPr>
          <w:rFonts w:ascii="Times New Roman" w:hAnsi="Times New Roman" w:cs="Times New Roman"/>
          <w:sz w:val="24"/>
          <w:szCs w:val="24"/>
        </w:rPr>
        <w:t xml:space="preserve">о будет чувствовать это в своей руке? Как </w:t>
      </w:r>
      <w:r w:rsidR="008C500A" w:rsidRPr="00737D1A">
        <w:rPr>
          <w:rFonts w:ascii="Times New Roman" w:hAnsi="Times New Roman" w:cs="Times New Roman"/>
          <w:sz w:val="24"/>
          <w:szCs w:val="24"/>
        </w:rPr>
        <w:t>оно</w:t>
      </w:r>
      <w:r w:rsidRPr="00737D1A">
        <w:rPr>
          <w:rFonts w:ascii="Times New Roman" w:hAnsi="Times New Roman" w:cs="Times New Roman"/>
          <w:sz w:val="24"/>
          <w:szCs w:val="24"/>
        </w:rPr>
        <w:t xml:space="preserve"> будет выглядеть. Мне никогда не доводилось видеть мужчину без одежды, и я даже никогда не задумывалась, как он </w:t>
      </w:r>
      <w:r w:rsidR="005D0E44" w:rsidRPr="00737D1A">
        <w:rPr>
          <w:rFonts w:ascii="Times New Roman" w:hAnsi="Times New Roman" w:cs="Times New Roman"/>
          <w:sz w:val="24"/>
          <w:szCs w:val="24"/>
        </w:rPr>
        <w:t xml:space="preserve">под ней </w:t>
      </w:r>
      <w:r w:rsidRPr="00737D1A">
        <w:rPr>
          <w:rFonts w:ascii="Times New Roman" w:hAnsi="Times New Roman" w:cs="Times New Roman"/>
          <w:sz w:val="24"/>
          <w:szCs w:val="24"/>
        </w:rPr>
        <w:t>выглядел. Раньше Бранфорд говорил, что хотел увидеть меня, и я тоже захотела лицезреть его без одежд</w:t>
      </w:r>
      <w:r w:rsidR="008C500A" w:rsidRPr="00737D1A">
        <w:rPr>
          <w:rFonts w:ascii="Times New Roman" w:hAnsi="Times New Roman" w:cs="Times New Roman"/>
          <w:sz w:val="24"/>
          <w:szCs w:val="24"/>
        </w:rPr>
        <w:t>ы</w:t>
      </w:r>
      <w:r w:rsidRPr="00737D1A">
        <w:rPr>
          <w:rFonts w:ascii="Times New Roman" w:hAnsi="Times New Roman" w:cs="Times New Roman"/>
          <w:sz w:val="24"/>
          <w:szCs w:val="24"/>
        </w:rPr>
        <w:t>.</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Ты не обязана, Александра,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 Бранфорд. Я подняла взгляд к его глазам</w:t>
      </w:r>
      <w:r w:rsidR="008C500A" w:rsidRPr="00737D1A">
        <w:rPr>
          <w:rFonts w:ascii="Times New Roman" w:hAnsi="Times New Roman" w:cs="Times New Roman"/>
          <w:sz w:val="24"/>
          <w:szCs w:val="24"/>
        </w:rPr>
        <w:t>, он слегка улыбнулся</w:t>
      </w:r>
      <w:r w:rsidR="002C57DA"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Но я твой муж, и в какой</w:t>
      </w:r>
      <w:r w:rsidR="00372E6E"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то момент ты хорошо </w:t>
      </w:r>
      <w:r w:rsidR="008C500A" w:rsidRPr="00737D1A">
        <w:rPr>
          <w:rFonts w:ascii="Times New Roman" w:hAnsi="Times New Roman" w:cs="Times New Roman"/>
          <w:sz w:val="24"/>
          <w:szCs w:val="24"/>
        </w:rPr>
        <w:t xml:space="preserve">с этим </w:t>
      </w:r>
      <w:r w:rsidR="002C57DA" w:rsidRPr="00737D1A">
        <w:rPr>
          <w:rFonts w:ascii="Times New Roman" w:hAnsi="Times New Roman" w:cs="Times New Roman"/>
          <w:sz w:val="24"/>
          <w:szCs w:val="24"/>
        </w:rPr>
        <w:t>познакомишься.</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Мне показалось, что оттенок моего румянца стал гуще, чем когда</w:t>
      </w:r>
      <w:r w:rsidR="00372E6E" w:rsidRPr="00737D1A">
        <w:rPr>
          <w:rFonts w:ascii="Times New Roman" w:hAnsi="Times New Roman" w:cs="Times New Roman"/>
          <w:sz w:val="24"/>
          <w:szCs w:val="24"/>
        </w:rPr>
        <w:t>-</w:t>
      </w:r>
      <w:r w:rsidRPr="00737D1A">
        <w:rPr>
          <w:rFonts w:ascii="Times New Roman" w:hAnsi="Times New Roman" w:cs="Times New Roman"/>
          <w:sz w:val="24"/>
          <w:szCs w:val="24"/>
        </w:rPr>
        <w:t>либо раньше. Бранфорд тихо усмехнулся, а затем коснулся губами моего лба.</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Когда захочешь,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 он.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Это ни к чему не приведёт, обещаю.</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просто... В смысле... Я никогда...</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Должен надеяться, что нет,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 поддельным негодованием произнёс Бранфорд.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был бы довольно оскорблён, если бы когда</w:t>
      </w:r>
      <w:r w:rsidR="00372E6E" w:rsidRPr="00737D1A">
        <w:rPr>
          <w:rFonts w:ascii="Times New Roman" w:hAnsi="Times New Roman" w:cs="Times New Roman"/>
          <w:sz w:val="24"/>
          <w:szCs w:val="24"/>
        </w:rPr>
        <w:t>-</w:t>
      </w:r>
      <w:r w:rsidR="002C57DA" w:rsidRPr="00737D1A">
        <w:rPr>
          <w:rFonts w:ascii="Times New Roman" w:hAnsi="Times New Roman" w:cs="Times New Roman"/>
          <w:sz w:val="24"/>
          <w:szCs w:val="24"/>
        </w:rPr>
        <w:t>нибудь услышал, что какой</w:t>
      </w:r>
      <w:r w:rsidR="00372E6E"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либо мужчина </w:t>
      </w:r>
      <w:r w:rsidR="008C500A" w:rsidRPr="00737D1A">
        <w:rPr>
          <w:rFonts w:ascii="Times New Roman" w:hAnsi="Times New Roman" w:cs="Times New Roman"/>
          <w:sz w:val="24"/>
          <w:szCs w:val="24"/>
        </w:rPr>
        <w:t xml:space="preserve">достаточно </w:t>
      </w:r>
      <w:r w:rsidR="002C57DA" w:rsidRPr="00737D1A">
        <w:rPr>
          <w:rFonts w:ascii="Times New Roman" w:hAnsi="Times New Roman" w:cs="Times New Roman"/>
          <w:sz w:val="24"/>
          <w:szCs w:val="24"/>
        </w:rPr>
        <w:t>приближался, чтобы показать тебе такое.</w:t>
      </w:r>
    </w:p>
    <w:p w:rsidR="008C500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улыбнулась, а затем </w:t>
      </w:r>
      <w:r w:rsidR="008C500A" w:rsidRPr="00737D1A">
        <w:rPr>
          <w:rFonts w:ascii="Times New Roman" w:hAnsi="Times New Roman" w:cs="Times New Roman"/>
          <w:sz w:val="24"/>
          <w:szCs w:val="24"/>
        </w:rPr>
        <w:t>у меня вырвалось</w:t>
      </w:r>
      <w:r w:rsidRPr="00737D1A">
        <w:rPr>
          <w:rFonts w:ascii="Times New Roman" w:hAnsi="Times New Roman" w:cs="Times New Roman"/>
          <w:sz w:val="24"/>
          <w:szCs w:val="24"/>
        </w:rPr>
        <w:t xml:space="preserve"> хихиканье. </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Хочешь, чтобы я помог?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тихо спросил он.</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Помог?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едва слышала собственный голос. Без лишних слов, Бранфорд своей рукой опустил мою ниже. Сначала я почувствовала край его штанов, а затем </w:t>
      </w:r>
      <w:r w:rsidR="008C500A" w:rsidRPr="00737D1A">
        <w:rPr>
          <w:rFonts w:ascii="Times New Roman" w:hAnsi="Times New Roman" w:cs="Times New Roman"/>
          <w:sz w:val="24"/>
          <w:szCs w:val="24"/>
        </w:rPr>
        <w:t>натолкнулась пальцами</w:t>
      </w:r>
      <w:r w:rsidR="00372E6E" w:rsidRPr="00737D1A">
        <w:rPr>
          <w:rFonts w:ascii="Times New Roman" w:hAnsi="Times New Roman" w:cs="Times New Roman"/>
          <w:sz w:val="24"/>
          <w:szCs w:val="24"/>
        </w:rPr>
        <w:t xml:space="preserve"> </w:t>
      </w:r>
      <w:r w:rsidR="008C500A" w:rsidRPr="00737D1A">
        <w:rPr>
          <w:rFonts w:ascii="Times New Roman" w:hAnsi="Times New Roman" w:cs="Times New Roman"/>
          <w:sz w:val="24"/>
          <w:szCs w:val="24"/>
        </w:rPr>
        <w:t>на</w:t>
      </w:r>
      <w:r w:rsidR="002C57DA" w:rsidRPr="00737D1A">
        <w:rPr>
          <w:rFonts w:ascii="Times New Roman" w:hAnsi="Times New Roman" w:cs="Times New Roman"/>
          <w:sz w:val="24"/>
          <w:szCs w:val="24"/>
        </w:rPr>
        <w:t xml:space="preserve"> его кончик, круглы</w:t>
      </w:r>
      <w:r w:rsidR="008C500A" w:rsidRPr="00737D1A">
        <w:rPr>
          <w:rFonts w:ascii="Times New Roman" w:hAnsi="Times New Roman" w:cs="Times New Roman"/>
          <w:sz w:val="24"/>
          <w:szCs w:val="24"/>
        </w:rPr>
        <w:t>й</w:t>
      </w:r>
      <w:r w:rsidR="002C57DA" w:rsidRPr="00737D1A">
        <w:rPr>
          <w:rFonts w:ascii="Times New Roman" w:hAnsi="Times New Roman" w:cs="Times New Roman"/>
          <w:sz w:val="24"/>
          <w:szCs w:val="24"/>
        </w:rPr>
        <w:t xml:space="preserve"> и выступающи</w:t>
      </w:r>
      <w:r w:rsidR="008C500A" w:rsidRPr="00737D1A">
        <w:rPr>
          <w:rFonts w:ascii="Times New Roman" w:hAnsi="Times New Roman" w:cs="Times New Roman"/>
          <w:sz w:val="24"/>
          <w:szCs w:val="24"/>
        </w:rPr>
        <w:t>й</w:t>
      </w:r>
      <w:r w:rsidR="002C57DA" w:rsidRPr="00737D1A">
        <w:rPr>
          <w:rFonts w:ascii="Times New Roman" w:hAnsi="Times New Roman" w:cs="Times New Roman"/>
          <w:sz w:val="24"/>
          <w:szCs w:val="24"/>
        </w:rPr>
        <w:t xml:space="preserve"> под одеждой. Он не останавливался, а продолж</w:t>
      </w:r>
      <w:r w:rsidR="008C500A" w:rsidRPr="00737D1A">
        <w:rPr>
          <w:rFonts w:ascii="Times New Roman" w:hAnsi="Times New Roman" w:cs="Times New Roman"/>
          <w:sz w:val="24"/>
          <w:szCs w:val="24"/>
        </w:rPr>
        <w:t>а</w:t>
      </w:r>
      <w:r w:rsidR="002C57DA" w:rsidRPr="00737D1A">
        <w:rPr>
          <w:rFonts w:ascii="Times New Roman" w:hAnsi="Times New Roman" w:cs="Times New Roman"/>
          <w:sz w:val="24"/>
          <w:szCs w:val="24"/>
        </w:rPr>
        <w:t>л двигать мою руку ниже, пока мои пальцы не легли на него сверху, и только тонкий лён отделял нас друг от друга.</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закрыла глаза и зажала зубами нижнюю губу. Даже через ткань брюк чувствовался его жар. Дыхание Бранфорда было трепещущим, и </w:t>
      </w:r>
      <w:r w:rsidR="008C500A" w:rsidRPr="00737D1A">
        <w:rPr>
          <w:rFonts w:ascii="Times New Roman" w:hAnsi="Times New Roman" w:cs="Times New Roman"/>
          <w:sz w:val="24"/>
          <w:szCs w:val="24"/>
        </w:rPr>
        <w:t>муж</w:t>
      </w:r>
      <w:r w:rsidRPr="00737D1A">
        <w:rPr>
          <w:rFonts w:ascii="Times New Roman" w:hAnsi="Times New Roman" w:cs="Times New Roman"/>
          <w:sz w:val="24"/>
          <w:szCs w:val="24"/>
        </w:rPr>
        <w:t xml:space="preserve"> переместил мою руку в самый низ, к основанию, а затем обратно к кончику. Он был тёплым, твёрдым и... огромным.</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Не было никакого способа... никакого возможного способа... он не мог... не мог...</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Конечно, поместится,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тихо произнёс Бранфорд. Я понятия не имела, что говорила вслух.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Твоё тело создано для того, чтобы принимать меня внутри. Бог создал нас такими, чтобы соединиться, принести детей и доставить друг другу удовольствие. Это Его </w:t>
      </w:r>
      <w:r w:rsidR="008C500A" w:rsidRPr="00737D1A">
        <w:rPr>
          <w:rFonts w:ascii="Times New Roman" w:hAnsi="Times New Roman" w:cs="Times New Roman"/>
          <w:sz w:val="24"/>
          <w:szCs w:val="24"/>
        </w:rPr>
        <w:t xml:space="preserve">нам </w:t>
      </w:r>
      <w:r w:rsidR="002C57DA" w:rsidRPr="00737D1A">
        <w:rPr>
          <w:rFonts w:ascii="Times New Roman" w:hAnsi="Times New Roman" w:cs="Times New Roman"/>
          <w:sz w:val="24"/>
          <w:szCs w:val="24"/>
        </w:rPr>
        <w:t>подарок.</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У меня зам</w:t>
      </w:r>
      <w:r w:rsidR="005D0E44" w:rsidRPr="00737D1A">
        <w:rPr>
          <w:rFonts w:ascii="Times New Roman" w:hAnsi="Times New Roman" w:cs="Times New Roman"/>
          <w:sz w:val="24"/>
          <w:szCs w:val="24"/>
        </w:rPr>
        <w:t>е</w:t>
      </w:r>
      <w:r w:rsidRPr="00737D1A">
        <w:rPr>
          <w:rFonts w:ascii="Times New Roman" w:hAnsi="Times New Roman" w:cs="Times New Roman"/>
          <w:sz w:val="24"/>
          <w:szCs w:val="24"/>
        </w:rPr>
        <w:t xml:space="preserve">рла рука, когда Бранфорд отпустил мои пальцы и поднял ладонь к моей щеке. </w:t>
      </w:r>
      <w:r w:rsidR="008C500A" w:rsidRPr="00737D1A">
        <w:rPr>
          <w:rFonts w:ascii="Times New Roman" w:hAnsi="Times New Roman" w:cs="Times New Roman"/>
          <w:sz w:val="24"/>
          <w:szCs w:val="24"/>
        </w:rPr>
        <w:t>Муж</w:t>
      </w:r>
      <w:r w:rsidRPr="00737D1A">
        <w:rPr>
          <w:rFonts w:ascii="Times New Roman" w:hAnsi="Times New Roman" w:cs="Times New Roman"/>
          <w:sz w:val="24"/>
          <w:szCs w:val="24"/>
        </w:rPr>
        <w:t xml:space="preserve"> нежно поцеловал меня, и когда я открыла глаза, </w:t>
      </w:r>
      <w:r w:rsidR="008C500A" w:rsidRPr="00737D1A">
        <w:rPr>
          <w:rFonts w:ascii="Times New Roman" w:hAnsi="Times New Roman" w:cs="Times New Roman"/>
          <w:sz w:val="24"/>
          <w:szCs w:val="24"/>
        </w:rPr>
        <w:t xml:space="preserve">он </w:t>
      </w:r>
      <w:r w:rsidRPr="00737D1A">
        <w:rPr>
          <w:rFonts w:ascii="Times New Roman" w:hAnsi="Times New Roman" w:cs="Times New Roman"/>
          <w:sz w:val="24"/>
          <w:szCs w:val="24"/>
        </w:rPr>
        <w:t>смотрел на меня.</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хочу прикоснуться к тебе,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 </w:t>
      </w:r>
      <w:r w:rsidR="008C500A" w:rsidRPr="00737D1A">
        <w:rPr>
          <w:rFonts w:ascii="Times New Roman" w:hAnsi="Times New Roman" w:cs="Times New Roman"/>
          <w:sz w:val="24"/>
          <w:szCs w:val="24"/>
        </w:rPr>
        <w:t>Бранфорд</w:t>
      </w:r>
      <w:r w:rsidR="002C57DA"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Мне необходимо почувствовать твою кожу в своих руках</w:t>
      </w:r>
      <w:r w:rsidR="005D0E44" w:rsidRPr="00737D1A">
        <w:rPr>
          <w:rFonts w:ascii="Times New Roman" w:hAnsi="Times New Roman" w:cs="Times New Roman"/>
          <w:sz w:val="24"/>
          <w:szCs w:val="24"/>
        </w:rPr>
        <w:t xml:space="preserve">, </w:t>
      </w:r>
      <w:r w:rsidR="002C57DA" w:rsidRPr="00737D1A">
        <w:rPr>
          <w:rFonts w:ascii="Times New Roman" w:hAnsi="Times New Roman" w:cs="Times New Roman"/>
          <w:sz w:val="24"/>
          <w:szCs w:val="24"/>
        </w:rPr>
        <w:t xml:space="preserve">почувствовать твоё тепло, твою мягкостью. </w:t>
      </w:r>
      <w:r w:rsidR="008C500A" w:rsidRPr="00737D1A">
        <w:rPr>
          <w:rFonts w:ascii="Times New Roman" w:hAnsi="Times New Roman" w:cs="Times New Roman"/>
          <w:sz w:val="24"/>
          <w:szCs w:val="24"/>
        </w:rPr>
        <w:t>Х</w:t>
      </w:r>
      <w:r w:rsidR="002C57DA" w:rsidRPr="00737D1A">
        <w:rPr>
          <w:rFonts w:ascii="Times New Roman" w:hAnsi="Times New Roman" w:cs="Times New Roman"/>
          <w:sz w:val="24"/>
          <w:szCs w:val="24"/>
        </w:rPr>
        <w:t xml:space="preserve">очу целовать твои губы, шею, ложбинку горла. Хочу целовать плечо, где я... где сделал тебе больно. Ласкать твои груди и вбирать их в рот, пока </w:t>
      </w:r>
      <w:r w:rsidR="008C500A" w:rsidRPr="00737D1A">
        <w:rPr>
          <w:rFonts w:ascii="Times New Roman" w:hAnsi="Times New Roman" w:cs="Times New Roman"/>
          <w:sz w:val="24"/>
          <w:szCs w:val="24"/>
        </w:rPr>
        <w:t>стану руками исследовать</w:t>
      </w:r>
      <w:r w:rsidR="002C57DA" w:rsidRPr="00737D1A">
        <w:rPr>
          <w:rFonts w:ascii="Times New Roman" w:hAnsi="Times New Roman" w:cs="Times New Roman"/>
          <w:sz w:val="24"/>
          <w:szCs w:val="24"/>
        </w:rPr>
        <w:t xml:space="preserve"> твоё тело. </w:t>
      </w:r>
      <w:r w:rsidR="008C500A" w:rsidRPr="00737D1A">
        <w:rPr>
          <w:rFonts w:ascii="Times New Roman" w:hAnsi="Times New Roman" w:cs="Times New Roman"/>
          <w:sz w:val="24"/>
          <w:szCs w:val="24"/>
        </w:rPr>
        <w:t>Х</w:t>
      </w:r>
      <w:r w:rsidR="002C57DA" w:rsidRPr="00737D1A">
        <w:rPr>
          <w:rFonts w:ascii="Times New Roman" w:hAnsi="Times New Roman" w:cs="Times New Roman"/>
          <w:sz w:val="24"/>
          <w:szCs w:val="24"/>
        </w:rPr>
        <w:t>очу, чтобы ты чувствовала себя так, как никогда раньше.</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дрожала от его слов и чувствовала, как между ног начало покалывать. Бранфорд начал отодвигать </w:t>
      </w:r>
      <w:r w:rsidR="008C500A" w:rsidRPr="00737D1A">
        <w:rPr>
          <w:rFonts w:ascii="Times New Roman" w:hAnsi="Times New Roman" w:cs="Times New Roman"/>
          <w:sz w:val="24"/>
          <w:szCs w:val="24"/>
        </w:rPr>
        <w:t>рукой ткань впереди ночной рубашки</w:t>
      </w:r>
      <w:r w:rsidRPr="00737D1A">
        <w:rPr>
          <w:rFonts w:ascii="Times New Roman" w:hAnsi="Times New Roman" w:cs="Times New Roman"/>
          <w:sz w:val="24"/>
          <w:szCs w:val="24"/>
        </w:rPr>
        <w:t xml:space="preserve">, раскрывая </w:t>
      </w:r>
      <w:r w:rsidR="008C500A" w:rsidRPr="00737D1A">
        <w:rPr>
          <w:rFonts w:ascii="Times New Roman" w:hAnsi="Times New Roman" w:cs="Times New Roman"/>
          <w:sz w:val="24"/>
          <w:szCs w:val="24"/>
        </w:rPr>
        <w:t>её</w:t>
      </w:r>
      <w:r w:rsidRPr="00737D1A">
        <w:rPr>
          <w:rFonts w:ascii="Times New Roman" w:hAnsi="Times New Roman" w:cs="Times New Roman"/>
          <w:sz w:val="24"/>
          <w:szCs w:val="24"/>
        </w:rPr>
        <w:t xml:space="preserve"> полностью и развязывая шнуровку, которая когда</w:t>
      </w:r>
      <w:r w:rsidR="00372E6E" w:rsidRPr="00737D1A">
        <w:rPr>
          <w:rFonts w:ascii="Times New Roman" w:hAnsi="Times New Roman" w:cs="Times New Roman"/>
          <w:sz w:val="24"/>
          <w:szCs w:val="24"/>
        </w:rPr>
        <w:t>-</w:t>
      </w:r>
      <w:r w:rsidRPr="00737D1A">
        <w:rPr>
          <w:rFonts w:ascii="Times New Roman" w:hAnsi="Times New Roman" w:cs="Times New Roman"/>
          <w:sz w:val="24"/>
          <w:szCs w:val="24"/>
        </w:rPr>
        <w:t xml:space="preserve">то держала мою одежду закрытой. У меня кружилась </w:t>
      </w:r>
      <w:r w:rsidRPr="00737D1A">
        <w:rPr>
          <w:rFonts w:ascii="Times New Roman" w:hAnsi="Times New Roman" w:cs="Times New Roman"/>
          <w:sz w:val="24"/>
          <w:szCs w:val="24"/>
        </w:rPr>
        <w:lastRenderedPageBreak/>
        <w:t>голова, когда муж добрался до конца завязок и полностью снял ткань, позволяя ей упасть с моих плеч.</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Ты прекрасна,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пробормотал он, прежде чем снова поцелова</w:t>
      </w:r>
      <w:r w:rsidR="005D0E44" w:rsidRPr="00737D1A">
        <w:rPr>
          <w:rFonts w:ascii="Times New Roman" w:hAnsi="Times New Roman" w:cs="Times New Roman"/>
          <w:sz w:val="24"/>
          <w:szCs w:val="24"/>
        </w:rPr>
        <w:t>л</w:t>
      </w:r>
      <w:r w:rsidR="002C57DA" w:rsidRPr="00737D1A">
        <w:rPr>
          <w:rFonts w:ascii="Times New Roman" w:hAnsi="Times New Roman" w:cs="Times New Roman"/>
          <w:sz w:val="24"/>
          <w:szCs w:val="24"/>
        </w:rPr>
        <w:t xml:space="preserve">, его язык протолкнулся между моих губ и столкнулся с моим. </w:t>
      </w:r>
      <w:r w:rsidR="000E5571" w:rsidRPr="00737D1A">
        <w:rPr>
          <w:rFonts w:ascii="Times New Roman" w:hAnsi="Times New Roman" w:cs="Times New Roman"/>
          <w:sz w:val="24"/>
          <w:szCs w:val="24"/>
        </w:rPr>
        <w:t>Муж</w:t>
      </w:r>
      <w:r w:rsidR="00372E6E" w:rsidRPr="00737D1A">
        <w:rPr>
          <w:rFonts w:ascii="Times New Roman" w:hAnsi="Times New Roman" w:cs="Times New Roman"/>
          <w:sz w:val="24"/>
          <w:szCs w:val="24"/>
        </w:rPr>
        <w:t xml:space="preserve"> </w:t>
      </w:r>
      <w:r w:rsidR="000E5571" w:rsidRPr="00737D1A">
        <w:rPr>
          <w:rFonts w:ascii="Times New Roman" w:hAnsi="Times New Roman" w:cs="Times New Roman"/>
          <w:sz w:val="24"/>
          <w:szCs w:val="24"/>
        </w:rPr>
        <w:t xml:space="preserve">снова и снова </w:t>
      </w:r>
      <w:r w:rsidR="002C57DA" w:rsidRPr="00737D1A">
        <w:rPr>
          <w:rFonts w:ascii="Times New Roman" w:hAnsi="Times New Roman" w:cs="Times New Roman"/>
          <w:sz w:val="24"/>
          <w:szCs w:val="24"/>
        </w:rPr>
        <w:t>целовал меня глубоким поцелуем, прежде чем переместил губы к подбородку, вдоль челюст</w:t>
      </w:r>
      <w:r w:rsidR="005D0E44" w:rsidRPr="00737D1A">
        <w:rPr>
          <w:rFonts w:ascii="Times New Roman" w:hAnsi="Times New Roman" w:cs="Times New Roman"/>
          <w:sz w:val="24"/>
          <w:szCs w:val="24"/>
        </w:rPr>
        <w:t>и</w:t>
      </w:r>
      <w:r w:rsidR="002C57DA" w:rsidRPr="00737D1A">
        <w:rPr>
          <w:rFonts w:ascii="Times New Roman" w:hAnsi="Times New Roman" w:cs="Times New Roman"/>
          <w:sz w:val="24"/>
          <w:szCs w:val="24"/>
        </w:rPr>
        <w:t xml:space="preserve"> и вверх к уху. Бранфорд на мгновение втянул мочку в рот, а затем подул тёплым воздухом на мою кожу. Перевернувшись на бок, прижал свой длинный ствол к моей руке, и я начала отстраняться, но он снова схватил меня за запястье и удержал на месте. Его губы касались моих волос, пока муж делал глубокий вдох через нос и медленно выдыхал.</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Так приятно чувствовать там твою руку,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произнёс он так тихо, что я едва его услышала. Бранфорд отпустил меня и поднялся на колени, снова утягивая за собой. Моя рука упала, </w:t>
      </w:r>
      <w:r w:rsidR="000E5571" w:rsidRPr="00737D1A">
        <w:rPr>
          <w:rFonts w:ascii="Times New Roman" w:hAnsi="Times New Roman" w:cs="Times New Roman"/>
          <w:sz w:val="24"/>
          <w:szCs w:val="24"/>
        </w:rPr>
        <w:t xml:space="preserve">и я почувствовала </w:t>
      </w:r>
      <w:r w:rsidR="002C57DA" w:rsidRPr="00737D1A">
        <w:rPr>
          <w:rFonts w:ascii="Times New Roman" w:hAnsi="Times New Roman" w:cs="Times New Roman"/>
          <w:sz w:val="24"/>
          <w:szCs w:val="24"/>
        </w:rPr>
        <w:t xml:space="preserve">холод. Пока я стояла на коленях на кровати лицом к нему, </w:t>
      </w:r>
      <w:r w:rsidR="000E5571" w:rsidRPr="00737D1A">
        <w:rPr>
          <w:rFonts w:ascii="Times New Roman" w:hAnsi="Times New Roman" w:cs="Times New Roman"/>
          <w:sz w:val="24"/>
          <w:szCs w:val="24"/>
        </w:rPr>
        <w:t>муж</w:t>
      </w:r>
      <w:r w:rsidR="002C57DA" w:rsidRPr="00737D1A">
        <w:rPr>
          <w:rFonts w:ascii="Times New Roman" w:hAnsi="Times New Roman" w:cs="Times New Roman"/>
          <w:sz w:val="24"/>
          <w:szCs w:val="24"/>
        </w:rPr>
        <w:t xml:space="preserve"> прижался губами к моему горлу</w:t>
      </w:r>
      <w:r w:rsidR="000E5571" w:rsidRPr="00737D1A">
        <w:rPr>
          <w:rFonts w:ascii="Times New Roman" w:hAnsi="Times New Roman" w:cs="Times New Roman"/>
          <w:sz w:val="24"/>
          <w:szCs w:val="24"/>
        </w:rPr>
        <w:t>, п</w:t>
      </w:r>
      <w:r w:rsidR="002C57DA" w:rsidRPr="00737D1A">
        <w:rPr>
          <w:rFonts w:ascii="Times New Roman" w:hAnsi="Times New Roman" w:cs="Times New Roman"/>
          <w:sz w:val="24"/>
          <w:szCs w:val="24"/>
        </w:rPr>
        <w:t xml:space="preserve">ровёл ладонями вверх по рукам, от запястий до самых плеч. </w:t>
      </w:r>
      <w:r w:rsidR="000E5571" w:rsidRPr="00737D1A">
        <w:rPr>
          <w:rFonts w:ascii="Times New Roman" w:hAnsi="Times New Roman" w:cs="Times New Roman"/>
          <w:sz w:val="24"/>
          <w:szCs w:val="24"/>
        </w:rPr>
        <w:t>Бранфорд</w:t>
      </w:r>
      <w:r w:rsidR="002C57DA" w:rsidRPr="00737D1A">
        <w:rPr>
          <w:rFonts w:ascii="Times New Roman" w:hAnsi="Times New Roman" w:cs="Times New Roman"/>
          <w:sz w:val="24"/>
          <w:szCs w:val="24"/>
        </w:rPr>
        <w:t xml:space="preserve"> осторожно избегал следа на моём плече</w:t>
      </w:r>
      <w:r w:rsidR="000E5571" w:rsidRPr="00737D1A">
        <w:rPr>
          <w:rFonts w:ascii="Times New Roman" w:hAnsi="Times New Roman" w:cs="Times New Roman"/>
          <w:sz w:val="24"/>
          <w:szCs w:val="24"/>
        </w:rPr>
        <w:t xml:space="preserve"> и </w:t>
      </w:r>
      <w:r w:rsidR="002C57DA" w:rsidRPr="00737D1A">
        <w:rPr>
          <w:rFonts w:ascii="Times New Roman" w:hAnsi="Times New Roman" w:cs="Times New Roman"/>
          <w:sz w:val="24"/>
          <w:szCs w:val="24"/>
        </w:rPr>
        <w:t xml:space="preserve">продолжил дорожку из поцелуев вниз по моей шее к отметине. Нежно коснулся её губами, пока его глаза на мгновение зажмурились. </w:t>
      </w:r>
      <w:r w:rsidR="000E5571" w:rsidRPr="00737D1A">
        <w:rPr>
          <w:rFonts w:ascii="Times New Roman" w:hAnsi="Times New Roman" w:cs="Times New Roman"/>
          <w:sz w:val="24"/>
          <w:szCs w:val="24"/>
        </w:rPr>
        <w:t>Муж</w:t>
      </w:r>
      <w:r w:rsidR="002C57DA" w:rsidRPr="00737D1A">
        <w:rPr>
          <w:rFonts w:ascii="Times New Roman" w:hAnsi="Times New Roman" w:cs="Times New Roman"/>
          <w:sz w:val="24"/>
          <w:szCs w:val="24"/>
        </w:rPr>
        <w:t xml:space="preserve"> спустил рукава </w:t>
      </w:r>
      <w:r w:rsidR="000E5571" w:rsidRPr="00737D1A">
        <w:rPr>
          <w:rFonts w:ascii="Times New Roman" w:hAnsi="Times New Roman" w:cs="Times New Roman"/>
          <w:sz w:val="24"/>
          <w:szCs w:val="24"/>
        </w:rPr>
        <w:t>ночной рубашки</w:t>
      </w:r>
      <w:r w:rsidR="002C57DA" w:rsidRPr="00737D1A">
        <w:rPr>
          <w:rFonts w:ascii="Times New Roman" w:hAnsi="Times New Roman" w:cs="Times New Roman"/>
          <w:sz w:val="24"/>
          <w:szCs w:val="24"/>
        </w:rPr>
        <w:t xml:space="preserve"> по моим рукам и ладоням, снова высвобождая их. Он поймал рукой моё запястье и вытянул мою руку перед телом.</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В тусклом свете свечей синяки на руке были едва видны, но он всё равно </w:t>
      </w:r>
      <w:r w:rsidR="000E5571" w:rsidRPr="00737D1A">
        <w:rPr>
          <w:rFonts w:ascii="Times New Roman" w:hAnsi="Times New Roman" w:cs="Times New Roman"/>
          <w:sz w:val="24"/>
          <w:szCs w:val="24"/>
        </w:rPr>
        <w:t xml:space="preserve">их </w:t>
      </w:r>
      <w:r w:rsidRPr="00737D1A">
        <w:rPr>
          <w:rFonts w:ascii="Times New Roman" w:hAnsi="Times New Roman" w:cs="Times New Roman"/>
          <w:sz w:val="24"/>
          <w:szCs w:val="24"/>
        </w:rPr>
        <w:t xml:space="preserve">нашёл. </w:t>
      </w:r>
      <w:r w:rsidR="000E5571" w:rsidRPr="00737D1A">
        <w:rPr>
          <w:rFonts w:ascii="Times New Roman" w:hAnsi="Times New Roman" w:cs="Times New Roman"/>
          <w:sz w:val="24"/>
          <w:szCs w:val="24"/>
        </w:rPr>
        <w:t>Бранфорд прищурил глаза и нахмурил брови</w:t>
      </w:r>
      <w:r w:rsidRPr="00737D1A">
        <w:rPr>
          <w:rFonts w:ascii="Times New Roman" w:hAnsi="Times New Roman" w:cs="Times New Roman"/>
          <w:sz w:val="24"/>
          <w:szCs w:val="24"/>
        </w:rPr>
        <w:t>, пока исследовал гематомы, а затем нежно поцеловал их, всё с тем же напряжённым выражением лица.</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Мне так жаль,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прошептал он в темноту.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Больше никогда, Александра. Клянусь.</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Я обхватила его лицо ладонями. Ощущать грубую короткую щетину было приятно.</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Знаю,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сказала я. Он вздохнул и снова посмотрел мне в глаза. Я пыталась выдержать взгляд</w:t>
      </w:r>
      <w:r w:rsidR="000E5571" w:rsidRPr="00737D1A">
        <w:rPr>
          <w:rFonts w:ascii="Times New Roman" w:hAnsi="Times New Roman" w:cs="Times New Roman"/>
          <w:sz w:val="24"/>
          <w:szCs w:val="24"/>
        </w:rPr>
        <w:t xml:space="preserve"> Бранфорда</w:t>
      </w:r>
      <w:r w:rsidR="002C57DA" w:rsidRPr="00737D1A">
        <w:rPr>
          <w:rFonts w:ascii="Times New Roman" w:hAnsi="Times New Roman" w:cs="Times New Roman"/>
          <w:sz w:val="24"/>
          <w:szCs w:val="24"/>
        </w:rPr>
        <w:t xml:space="preserve">, хотя было сложно так долго смотреть ему в глаза. Разум говорил отвести от него взгляд </w:t>
      </w:r>
      <w:r w:rsidR="001819BC"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 вела себя неуважительно </w:t>
      </w:r>
      <w:r w:rsidR="001819BC"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но видя, как взгляд </w:t>
      </w:r>
      <w:r w:rsidR="000E5571" w:rsidRPr="00737D1A">
        <w:rPr>
          <w:rFonts w:ascii="Times New Roman" w:hAnsi="Times New Roman" w:cs="Times New Roman"/>
          <w:sz w:val="24"/>
          <w:szCs w:val="24"/>
        </w:rPr>
        <w:t xml:space="preserve">мужа </w:t>
      </w:r>
      <w:r w:rsidR="002C57DA" w:rsidRPr="00737D1A">
        <w:rPr>
          <w:rFonts w:ascii="Times New Roman" w:hAnsi="Times New Roman" w:cs="Times New Roman"/>
          <w:sz w:val="24"/>
          <w:szCs w:val="24"/>
        </w:rPr>
        <w:t xml:space="preserve">смягчился, и вернулась лёгкая улыбка, я поняла, что он </w:t>
      </w:r>
      <w:r w:rsidR="000E5571" w:rsidRPr="00737D1A">
        <w:rPr>
          <w:rFonts w:ascii="Times New Roman" w:hAnsi="Times New Roman" w:cs="Times New Roman"/>
          <w:sz w:val="24"/>
          <w:szCs w:val="24"/>
        </w:rPr>
        <w:t xml:space="preserve">этого </w:t>
      </w:r>
      <w:r w:rsidR="002C57DA" w:rsidRPr="00737D1A">
        <w:rPr>
          <w:rFonts w:ascii="Times New Roman" w:hAnsi="Times New Roman" w:cs="Times New Roman"/>
          <w:sz w:val="24"/>
          <w:szCs w:val="24"/>
        </w:rPr>
        <w:t>хочет.</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Ложись,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тихо произнёс Бранфорд. Он с напряжением смотрел на меня, слегка продвинувшись вперёд. И продолжал касаться губами моего горла, пока я ложилась на спину, </w:t>
      </w:r>
      <w:r w:rsidR="000E5571" w:rsidRPr="00737D1A">
        <w:rPr>
          <w:rFonts w:ascii="Times New Roman" w:hAnsi="Times New Roman" w:cs="Times New Roman"/>
          <w:sz w:val="24"/>
          <w:szCs w:val="24"/>
        </w:rPr>
        <w:t xml:space="preserve">а муж </w:t>
      </w:r>
      <w:r w:rsidR="002C57DA" w:rsidRPr="00737D1A">
        <w:rPr>
          <w:rFonts w:ascii="Times New Roman" w:hAnsi="Times New Roman" w:cs="Times New Roman"/>
          <w:sz w:val="24"/>
          <w:szCs w:val="24"/>
        </w:rPr>
        <w:t xml:space="preserve">медленно укладывал меня на матрас. Как только я расположилась, он провёл </w:t>
      </w:r>
      <w:r w:rsidR="000E5571" w:rsidRPr="00737D1A">
        <w:rPr>
          <w:rFonts w:ascii="Times New Roman" w:hAnsi="Times New Roman" w:cs="Times New Roman"/>
          <w:sz w:val="24"/>
          <w:szCs w:val="24"/>
        </w:rPr>
        <w:t xml:space="preserve">руками </w:t>
      </w:r>
      <w:r w:rsidR="002C57DA" w:rsidRPr="00737D1A">
        <w:rPr>
          <w:rFonts w:ascii="Times New Roman" w:hAnsi="Times New Roman" w:cs="Times New Roman"/>
          <w:sz w:val="24"/>
          <w:szCs w:val="24"/>
        </w:rPr>
        <w:t xml:space="preserve">по моему телу одним длинным движением </w:t>
      </w:r>
      <w:r w:rsidR="001819BC"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от плеч вниз, к грудной клетке, по груди и вниз к животу. Мои мышцы непроизвольно напряглись, и </w:t>
      </w:r>
      <w:r w:rsidR="005E36AF" w:rsidRPr="00737D1A">
        <w:rPr>
          <w:rFonts w:ascii="Times New Roman" w:hAnsi="Times New Roman" w:cs="Times New Roman"/>
          <w:sz w:val="24"/>
          <w:szCs w:val="24"/>
        </w:rPr>
        <w:t>у меня перехватило дыхание</w:t>
      </w:r>
      <w:r w:rsidR="002C57DA" w:rsidRPr="00737D1A">
        <w:rPr>
          <w:rFonts w:ascii="Times New Roman" w:hAnsi="Times New Roman" w:cs="Times New Roman"/>
          <w:sz w:val="24"/>
          <w:szCs w:val="24"/>
        </w:rPr>
        <w:t xml:space="preserve">. Почувствовала тёплый воздух </w:t>
      </w:r>
      <w:r w:rsidR="000E5571" w:rsidRPr="00737D1A">
        <w:rPr>
          <w:rFonts w:ascii="Times New Roman" w:hAnsi="Times New Roman" w:cs="Times New Roman"/>
          <w:sz w:val="24"/>
          <w:szCs w:val="24"/>
        </w:rPr>
        <w:t xml:space="preserve">из </w:t>
      </w:r>
      <w:r w:rsidR="002C57DA" w:rsidRPr="00737D1A">
        <w:rPr>
          <w:rFonts w:ascii="Times New Roman" w:hAnsi="Times New Roman" w:cs="Times New Roman"/>
          <w:sz w:val="24"/>
          <w:szCs w:val="24"/>
        </w:rPr>
        <w:t>его рта на сво</w:t>
      </w:r>
      <w:r w:rsidR="000E5571" w:rsidRPr="00737D1A">
        <w:rPr>
          <w:rFonts w:ascii="Times New Roman" w:hAnsi="Times New Roman" w:cs="Times New Roman"/>
          <w:sz w:val="24"/>
          <w:szCs w:val="24"/>
        </w:rPr>
        <w:t>ём</w:t>
      </w:r>
      <w:r w:rsidR="002C57DA" w:rsidRPr="00737D1A">
        <w:rPr>
          <w:rFonts w:ascii="Times New Roman" w:hAnsi="Times New Roman" w:cs="Times New Roman"/>
          <w:sz w:val="24"/>
          <w:szCs w:val="24"/>
        </w:rPr>
        <w:t xml:space="preserve"> плеч</w:t>
      </w:r>
      <w:r w:rsidR="000E5571" w:rsidRPr="00737D1A">
        <w:rPr>
          <w:rFonts w:ascii="Times New Roman" w:hAnsi="Times New Roman" w:cs="Times New Roman"/>
          <w:sz w:val="24"/>
          <w:szCs w:val="24"/>
        </w:rPr>
        <w:t>е</w:t>
      </w:r>
      <w:r w:rsidR="002C57DA" w:rsidRPr="00737D1A">
        <w:rPr>
          <w:rFonts w:ascii="Times New Roman" w:hAnsi="Times New Roman" w:cs="Times New Roman"/>
          <w:sz w:val="24"/>
          <w:szCs w:val="24"/>
        </w:rPr>
        <w:t xml:space="preserve">, вдоль ключицы, а затем </w:t>
      </w:r>
      <w:r w:rsidR="002C57DA" w:rsidRPr="00737D1A">
        <w:rPr>
          <w:rFonts w:ascii="Times New Roman" w:hAnsi="Times New Roman" w:cs="Times New Roman"/>
          <w:sz w:val="24"/>
          <w:szCs w:val="24"/>
        </w:rPr>
        <w:lastRenderedPageBreak/>
        <w:t xml:space="preserve">на плоти соска. Бранфорд втянул его в рот, пока </w:t>
      </w:r>
      <w:r w:rsidR="000E5571" w:rsidRPr="00737D1A">
        <w:rPr>
          <w:rFonts w:ascii="Times New Roman" w:hAnsi="Times New Roman" w:cs="Times New Roman"/>
          <w:sz w:val="24"/>
          <w:szCs w:val="24"/>
        </w:rPr>
        <w:t xml:space="preserve">я тихо стонала и непроизвольно двигала ногами, </w:t>
      </w:r>
      <w:r w:rsidR="002C57DA" w:rsidRPr="00737D1A">
        <w:rPr>
          <w:rFonts w:ascii="Times New Roman" w:hAnsi="Times New Roman" w:cs="Times New Roman"/>
          <w:sz w:val="24"/>
          <w:szCs w:val="24"/>
        </w:rPr>
        <w:t>пытаясь найти... что</w:t>
      </w:r>
      <w:r w:rsidR="00372E6E" w:rsidRPr="00737D1A">
        <w:rPr>
          <w:rFonts w:ascii="Times New Roman" w:hAnsi="Times New Roman" w:cs="Times New Roman"/>
          <w:sz w:val="24"/>
          <w:szCs w:val="24"/>
        </w:rPr>
        <w:t>-</w:t>
      </w:r>
      <w:r w:rsidR="002C57DA" w:rsidRPr="00737D1A">
        <w:rPr>
          <w:rFonts w:ascii="Times New Roman" w:hAnsi="Times New Roman" w:cs="Times New Roman"/>
          <w:sz w:val="24"/>
          <w:szCs w:val="24"/>
        </w:rPr>
        <w:t>то.</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Казалось, будто пальцы </w:t>
      </w:r>
      <w:r w:rsidR="000A72B4" w:rsidRPr="00737D1A">
        <w:rPr>
          <w:rFonts w:ascii="Times New Roman" w:hAnsi="Times New Roman" w:cs="Times New Roman"/>
          <w:sz w:val="24"/>
          <w:szCs w:val="24"/>
        </w:rPr>
        <w:t xml:space="preserve">мужа </w:t>
      </w:r>
      <w:r w:rsidRPr="00737D1A">
        <w:rPr>
          <w:rFonts w:ascii="Times New Roman" w:hAnsi="Times New Roman" w:cs="Times New Roman"/>
          <w:sz w:val="24"/>
          <w:szCs w:val="24"/>
        </w:rPr>
        <w:t xml:space="preserve">танцуют </w:t>
      </w:r>
      <w:r w:rsidR="000A72B4" w:rsidRPr="00737D1A">
        <w:rPr>
          <w:rFonts w:ascii="Times New Roman" w:hAnsi="Times New Roman" w:cs="Times New Roman"/>
          <w:sz w:val="24"/>
          <w:szCs w:val="24"/>
        </w:rPr>
        <w:t>на</w:t>
      </w:r>
      <w:r w:rsidRPr="00737D1A">
        <w:rPr>
          <w:rFonts w:ascii="Times New Roman" w:hAnsi="Times New Roman" w:cs="Times New Roman"/>
          <w:sz w:val="24"/>
          <w:szCs w:val="24"/>
        </w:rPr>
        <w:t xml:space="preserve"> моей коже, и вскоре </w:t>
      </w:r>
      <w:r w:rsidR="000A72B4" w:rsidRPr="00737D1A">
        <w:rPr>
          <w:rFonts w:ascii="Times New Roman" w:hAnsi="Times New Roman" w:cs="Times New Roman"/>
          <w:sz w:val="24"/>
          <w:szCs w:val="24"/>
        </w:rPr>
        <w:t>я извивалась всем телом</w:t>
      </w:r>
      <w:r w:rsidRPr="00737D1A">
        <w:rPr>
          <w:rFonts w:ascii="Times New Roman" w:hAnsi="Times New Roman" w:cs="Times New Roman"/>
          <w:sz w:val="24"/>
          <w:szCs w:val="24"/>
        </w:rPr>
        <w:t xml:space="preserve"> под Бранфордом, желая больше его прикосновений. Он переместил губы к другой моей груди, сначала посасывая, а затем, дуя прохладным воздухом на </w:t>
      </w:r>
      <w:r w:rsidR="000A72B4" w:rsidRPr="00737D1A">
        <w:rPr>
          <w:rFonts w:ascii="Times New Roman" w:hAnsi="Times New Roman" w:cs="Times New Roman"/>
          <w:sz w:val="24"/>
          <w:szCs w:val="24"/>
        </w:rPr>
        <w:t>сосок</w:t>
      </w:r>
      <w:r w:rsidRPr="00737D1A">
        <w:rPr>
          <w:rFonts w:ascii="Times New Roman" w:hAnsi="Times New Roman" w:cs="Times New Roman"/>
          <w:sz w:val="24"/>
          <w:szCs w:val="24"/>
        </w:rPr>
        <w:t>, заставляя меня дрожать.</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Тебе это нравится?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тихо спросил муж. Я быстро кивнул</w:t>
      </w:r>
      <w:r w:rsidR="005D0E44" w:rsidRPr="00737D1A">
        <w:rPr>
          <w:rFonts w:ascii="Times New Roman" w:hAnsi="Times New Roman" w:cs="Times New Roman"/>
          <w:sz w:val="24"/>
          <w:szCs w:val="24"/>
        </w:rPr>
        <w:t>а</w:t>
      </w:r>
      <w:r w:rsidR="002C57DA" w:rsidRPr="00737D1A">
        <w:rPr>
          <w:rFonts w:ascii="Times New Roman" w:hAnsi="Times New Roman" w:cs="Times New Roman"/>
          <w:sz w:val="24"/>
          <w:szCs w:val="24"/>
        </w:rPr>
        <w:t xml:space="preserve">, боясь того, что могло </w:t>
      </w:r>
      <w:r w:rsidR="000A72B4" w:rsidRPr="00737D1A">
        <w:rPr>
          <w:rFonts w:ascii="Times New Roman" w:hAnsi="Times New Roman" w:cs="Times New Roman"/>
          <w:sz w:val="24"/>
          <w:szCs w:val="24"/>
        </w:rPr>
        <w:t>с</w:t>
      </w:r>
      <w:r w:rsidR="002C57DA" w:rsidRPr="00737D1A">
        <w:rPr>
          <w:rFonts w:ascii="Times New Roman" w:hAnsi="Times New Roman" w:cs="Times New Roman"/>
          <w:sz w:val="24"/>
          <w:szCs w:val="24"/>
        </w:rPr>
        <w:t xml:space="preserve">лучиться, если открою рот.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Теперь я буду целовать тебя ниже.</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Мои мысли кружились, пока он опус</w:t>
      </w:r>
      <w:r w:rsidR="00BA608E" w:rsidRPr="00737D1A">
        <w:rPr>
          <w:rFonts w:ascii="Times New Roman" w:hAnsi="Times New Roman" w:cs="Times New Roman"/>
          <w:sz w:val="24"/>
          <w:szCs w:val="24"/>
        </w:rPr>
        <w:t>ка</w:t>
      </w:r>
      <w:r w:rsidRPr="00737D1A">
        <w:rPr>
          <w:rFonts w:ascii="Times New Roman" w:hAnsi="Times New Roman" w:cs="Times New Roman"/>
          <w:sz w:val="24"/>
          <w:szCs w:val="24"/>
        </w:rPr>
        <w:t>лся к ложбинке между грудей, прежде чем проложи</w:t>
      </w:r>
      <w:r w:rsidR="00BA608E" w:rsidRPr="00737D1A">
        <w:rPr>
          <w:rFonts w:ascii="Times New Roman" w:hAnsi="Times New Roman" w:cs="Times New Roman"/>
          <w:sz w:val="24"/>
          <w:szCs w:val="24"/>
        </w:rPr>
        <w:t>л</w:t>
      </w:r>
      <w:r w:rsidRPr="00737D1A">
        <w:rPr>
          <w:rFonts w:ascii="Times New Roman" w:hAnsi="Times New Roman" w:cs="Times New Roman"/>
          <w:sz w:val="24"/>
          <w:szCs w:val="24"/>
        </w:rPr>
        <w:t xml:space="preserve"> прямую дорожку из поцелуев вниз к пупку, в который опус</w:t>
      </w:r>
      <w:r w:rsidR="00BA608E" w:rsidRPr="00737D1A">
        <w:rPr>
          <w:rFonts w:ascii="Times New Roman" w:hAnsi="Times New Roman" w:cs="Times New Roman"/>
          <w:sz w:val="24"/>
          <w:szCs w:val="24"/>
        </w:rPr>
        <w:t>ти</w:t>
      </w:r>
      <w:r w:rsidRPr="00737D1A">
        <w:rPr>
          <w:rFonts w:ascii="Times New Roman" w:hAnsi="Times New Roman" w:cs="Times New Roman"/>
          <w:sz w:val="24"/>
          <w:szCs w:val="24"/>
        </w:rPr>
        <w:t xml:space="preserve">л язык, и я снова вздрогнула. Закрыла глаза и почувствовала, как </w:t>
      </w:r>
      <w:r w:rsidR="00BA608E" w:rsidRPr="00737D1A">
        <w:rPr>
          <w:rFonts w:ascii="Times New Roman" w:hAnsi="Times New Roman" w:cs="Times New Roman"/>
          <w:sz w:val="24"/>
          <w:szCs w:val="24"/>
        </w:rPr>
        <w:t>мужские</w:t>
      </w:r>
      <w:r w:rsidRPr="00737D1A">
        <w:rPr>
          <w:rFonts w:ascii="Times New Roman" w:hAnsi="Times New Roman" w:cs="Times New Roman"/>
          <w:sz w:val="24"/>
          <w:szCs w:val="24"/>
        </w:rPr>
        <w:t xml:space="preserve"> губы достигли края ткани, где заканчивались завязки ночной рубашки. Я застыла, снова нервничая, но </w:t>
      </w:r>
      <w:r w:rsidR="00BA608E" w:rsidRPr="00737D1A">
        <w:rPr>
          <w:rFonts w:ascii="Times New Roman" w:hAnsi="Times New Roman" w:cs="Times New Roman"/>
          <w:sz w:val="24"/>
          <w:szCs w:val="24"/>
        </w:rPr>
        <w:t>Бранфорд</w:t>
      </w:r>
      <w:r w:rsidRPr="00737D1A">
        <w:rPr>
          <w:rFonts w:ascii="Times New Roman" w:hAnsi="Times New Roman" w:cs="Times New Roman"/>
          <w:sz w:val="24"/>
          <w:szCs w:val="24"/>
        </w:rPr>
        <w:t xml:space="preserve"> только поцеловал </w:t>
      </w:r>
      <w:r w:rsidR="00BA608E" w:rsidRPr="00737D1A">
        <w:rPr>
          <w:rFonts w:ascii="Times New Roman" w:hAnsi="Times New Roman" w:cs="Times New Roman"/>
          <w:sz w:val="24"/>
          <w:szCs w:val="24"/>
        </w:rPr>
        <w:t xml:space="preserve">край одежды, и переместился </w:t>
      </w:r>
      <w:r w:rsidRPr="00737D1A">
        <w:rPr>
          <w:rFonts w:ascii="Times New Roman" w:hAnsi="Times New Roman" w:cs="Times New Roman"/>
          <w:sz w:val="24"/>
          <w:szCs w:val="24"/>
        </w:rPr>
        <w:t xml:space="preserve">от середины моего живота к </w:t>
      </w:r>
      <w:r w:rsidR="00BA608E" w:rsidRPr="00737D1A">
        <w:rPr>
          <w:rFonts w:ascii="Times New Roman" w:hAnsi="Times New Roman" w:cs="Times New Roman"/>
          <w:sz w:val="24"/>
          <w:szCs w:val="24"/>
        </w:rPr>
        <w:t>бедру</w:t>
      </w:r>
      <w:r w:rsidRPr="00737D1A">
        <w:rPr>
          <w:rFonts w:ascii="Times New Roman" w:hAnsi="Times New Roman" w:cs="Times New Roman"/>
          <w:sz w:val="24"/>
          <w:szCs w:val="24"/>
        </w:rPr>
        <w:t xml:space="preserve">, </w:t>
      </w:r>
      <w:r w:rsidR="00BA608E" w:rsidRPr="00737D1A">
        <w:rPr>
          <w:rFonts w:ascii="Times New Roman" w:hAnsi="Times New Roman" w:cs="Times New Roman"/>
          <w:sz w:val="24"/>
          <w:szCs w:val="24"/>
        </w:rPr>
        <w:t xml:space="preserve">а </w:t>
      </w:r>
      <w:r w:rsidRPr="00737D1A">
        <w:rPr>
          <w:rFonts w:ascii="Times New Roman" w:hAnsi="Times New Roman" w:cs="Times New Roman"/>
          <w:sz w:val="24"/>
          <w:szCs w:val="24"/>
        </w:rPr>
        <w:t xml:space="preserve">затем прямиком </w:t>
      </w:r>
      <w:r w:rsidR="005E36AF" w:rsidRPr="00737D1A">
        <w:rPr>
          <w:rFonts w:ascii="Times New Roman" w:hAnsi="Times New Roman" w:cs="Times New Roman"/>
          <w:sz w:val="24"/>
          <w:szCs w:val="24"/>
        </w:rPr>
        <w:t>на другую сторону</w:t>
      </w:r>
      <w:r w:rsidRPr="00737D1A">
        <w:rPr>
          <w:rFonts w:ascii="Times New Roman" w:hAnsi="Times New Roman" w:cs="Times New Roman"/>
          <w:sz w:val="24"/>
          <w:szCs w:val="24"/>
        </w:rPr>
        <w:t xml:space="preserve">. </w:t>
      </w:r>
      <w:r w:rsidR="00BA608E" w:rsidRPr="00737D1A">
        <w:rPr>
          <w:rFonts w:ascii="Times New Roman" w:hAnsi="Times New Roman" w:cs="Times New Roman"/>
          <w:sz w:val="24"/>
          <w:szCs w:val="24"/>
        </w:rPr>
        <w:t>Муж</w:t>
      </w:r>
      <w:r w:rsidRPr="00737D1A">
        <w:rPr>
          <w:rFonts w:ascii="Times New Roman" w:hAnsi="Times New Roman" w:cs="Times New Roman"/>
          <w:sz w:val="24"/>
          <w:szCs w:val="24"/>
        </w:rPr>
        <w:t xml:space="preserve"> снова поцеловал мой пупок</w:t>
      </w:r>
      <w:r w:rsidR="00372E6E" w:rsidRPr="00737D1A">
        <w:rPr>
          <w:rFonts w:ascii="Times New Roman" w:hAnsi="Times New Roman" w:cs="Times New Roman"/>
          <w:sz w:val="24"/>
          <w:szCs w:val="24"/>
        </w:rPr>
        <w:t xml:space="preserve"> </w:t>
      </w:r>
      <w:r w:rsidRPr="00737D1A">
        <w:rPr>
          <w:rFonts w:ascii="Times New Roman" w:hAnsi="Times New Roman" w:cs="Times New Roman"/>
          <w:sz w:val="24"/>
          <w:szCs w:val="24"/>
        </w:rPr>
        <w:t xml:space="preserve">и медленно поднялся вверх по телу, пока снова не </w:t>
      </w:r>
      <w:r w:rsidR="00BA608E" w:rsidRPr="00737D1A">
        <w:rPr>
          <w:rFonts w:ascii="Times New Roman" w:hAnsi="Times New Roman" w:cs="Times New Roman"/>
          <w:sz w:val="24"/>
          <w:szCs w:val="24"/>
        </w:rPr>
        <w:t>овладел губами</w:t>
      </w:r>
      <w:r w:rsidRPr="00737D1A">
        <w:rPr>
          <w:rFonts w:ascii="Times New Roman" w:hAnsi="Times New Roman" w:cs="Times New Roman"/>
          <w:sz w:val="24"/>
          <w:szCs w:val="24"/>
        </w:rPr>
        <w:t>.</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хватала ртом воздух, когда он, наконец, освободил меня, хоть и казалось, что </w:t>
      </w:r>
      <w:r w:rsidR="00BA608E" w:rsidRPr="00737D1A">
        <w:rPr>
          <w:rFonts w:ascii="Times New Roman" w:hAnsi="Times New Roman" w:cs="Times New Roman"/>
          <w:sz w:val="24"/>
          <w:szCs w:val="24"/>
        </w:rPr>
        <w:t>Бранфорд</w:t>
      </w:r>
      <w:r w:rsidRPr="00737D1A">
        <w:rPr>
          <w:rFonts w:ascii="Times New Roman" w:hAnsi="Times New Roman" w:cs="Times New Roman"/>
          <w:sz w:val="24"/>
          <w:szCs w:val="24"/>
        </w:rPr>
        <w:t xml:space="preserve"> не закончил. </w:t>
      </w:r>
      <w:r w:rsidR="00BA608E" w:rsidRPr="00737D1A">
        <w:rPr>
          <w:rFonts w:ascii="Times New Roman" w:hAnsi="Times New Roman" w:cs="Times New Roman"/>
          <w:sz w:val="24"/>
          <w:szCs w:val="24"/>
        </w:rPr>
        <w:t>Муж провёл губами</w:t>
      </w:r>
      <w:r w:rsidRPr="00737D1A">
        <w:rPr>
          <w:rFonts w:ascii="Times New Roman" w:hAnsi="Times New Roman" w:cs="Times New Roman"/>
          <w:sz w:val="24"/>
          <w:szCs w:val="24"/>
        </w:rPr>
        <w:t xml:space="preserve"> по мое</w:t>
      </w:r>
      <w:r w:rsidR="00BA608E" w:rsidRPr="00737D1A">
        <w:rPr>
          <w:rFonts w:ascii="Times New Roman" w:hAnsi="Times New Roman" w:cs="Times New Roman"/>
          <w:sz w:val="24"/>
          <w:szCs w:val="24"/>
        </w:rPr>
        <w:t>й</w:t>
      </w:r>
      <w:r w:rsidR="00372E6E" w:rsidRPr="00737D1A">
        <w:rPr>
          <w:rFonts w:ascii="Times New Roman" w:hAnsi="Times New Roman" w:cs="Times New Roman"/>
          <w:sz w:val="24"/>
          <w:szCs w:val="24"/>
        </w:rPr>
        <w:t xml:space="preserve"> </w:t>
      </w:r>
      <w:r w:rsidR="00BA608E" w:rsidRPr="00737D1A">
        <w:rPr>
          <w:rFonts w:ascii="Times New Roman" w:hAnsi="Times New Roman" w:cs="Times New Roman"/>
          <w:sz w:val="24"/>
          <w:szCs w:val="24"/>
        </w:rPr>
        <w:t xml:space="preserve">скуле и </w:t>
      </w:r>
      <w:r w:rsidRPr="00737D1A">
        <w:rPr>
          <w:rFonts w:ascii="Times New Roman" w:hAnsi="Times New Roman" w:cs="Times New Roman"/>
          <w:sz w:val="24"/>
          <w:szCs w:val="24"/>
        </w:rPr>
        <w:t>втянул в рот мочку уха.</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Твоя кожа на вкус такая приятная,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прошептал Бранфорд. Его горячее дыхание обдувало моё горло.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Продолжай двигать ногами, жена моя. Скажи, что ты чувствуешь там... между ними. Скажи мне.</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Я...не знаю,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прошептала </w:t>
      </w:r>
      <w:r w:rsidR="007D606F" w:rsidRPr="00737D1A">
        <w:rPr>
          <w:rFonts w:ascii="Times New Roman" w:hAnsi="Times New Roman" w:cs="Times New Roman"/>
          <w:sz w:val="24"/>
          <w:szCs w:val="24"/>
        </w:rPr>
        <w:t xml:space="preserve">я </w:t>
      </w:r>
      <w:r w:rsidR="002C57DA" w:rsidRPr="00737D1A">
        <w:rPr>
          <w:rFonts w:ascii="Times New Roman" w:hAnsi="Times New Roman" w:cs="Times New Roman"/>
          <w:sz w:val="24"/>
          <w:szCs w:val="24"/>
        </w:rPr>
        <w:t>в ответ. Странное покалывание усилилось, очевидно, реагируя на его слова и прикосновения.</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Тебе нравится ощущение?</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Да,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простонала я. </w:t>
      </w:r>
      <w:r w:rsidR="007D606F" w:rsidRPr="00737D1A">
        <w:rPr>
          <w:rFonts w:ascii="Times New Roman" w:hAnsi="Times New Roman" w:cs="Times New Roman"/>
          <w:sz w:val="24"/>
          <w:szCs w:val="24"/>
        </w:rPr>
        <w:t>Бранфорд</w:t>
      </w:r>
      <w:r w:rsidR="002C57DA" w:rsidRPr="00737D1A">
        <w:rPr>
          <w:rFonts w:ascii="Times New Roman" w:hAnsi="Times New Roman" w:cs="Times New Roman"/>
          <w:sz w:val="24"/>
          <w:szCs w:val="24"/>
        </w:rPr>
        <w:t xml:space="preserve"> медленно опустил ладонь вниз по моей руке, по локтю и к запястью.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Но это... ощущение...</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Что ты чувствуешь?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спросил он, когда собственные слова ускользнули от меня. Муж ласкал изгиб моего бедра через тонкий материал </w:t>
      </w:r>
      <w:r w:rsidR="007D606F" w:rsidRPr="00737D1A">
        <w:rPr>
          <w:rFonts w:ascii="Times New Roman" w:hAnsi="Times New Roman" w:cs="Times New Roman"/>
          <w:sz w:val="24"/>
          <w:szCs w:val="24"/>
        </w:rPr>
        <w:t>ночной рубашки</w:t>
      </w:r>
      <w:r w:rsidR="002C57DA" w:rsidRPr="00737D1A">
        <w:rPr>
          <w:rFonts w:ascii="Times New Roman" w:hAnsi="Times New Roman" w:cs="Times New Roman"/>
          <w:sz w:val="24"/>
          <w:szCs w:val="24"/>
        </w:rPr>
        <w:t>.</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Хочешь, чтобы я прикоснулся к тебе?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слова Бранфорда эхом прозвучали в моих ушах, пока </w:t>
      </w:r>
      <w:r w:rsidR="007D606F" w:rsidRPr="00737D1A">
        <w:rPr>
          <w:rFonts w:ascii="Times New Roman" w:hAnsi="Times New Roman" w:cs="Times New Roman"/>
          <w:sz w:val="24"/>
          <w:szCs w:val="24"/>
        </w:rPr>
        <w:t>он</w:t>
      </w:r>
      <w:r w:rsidR="002C57DA" w:rsidRPr="00737D1A">
        <w:rPr>
          <w:rFonts w:ascii="Times New Roman" w:hAnsi="Times New Roman" w:cs="Times New Roman"/>
          <w:sz w:val="24"/>
          <w:szCs w:val="24"/>
        </w:rPr>
        <w:t xml:space="preserve"> нежно сосал </w:t>
      </w:r>
      <w:r w:rsidR="007D606F" w:rsidRPr="00737D1A">
        <w:rPr>
          <w:rFonts w:ascii="Times New Roman" w:hAnsi="Times New Roman" w:cs="Times New Roman"/>
          <w:sz w:val="24"/>
          <w:szCs w:val="24"/>
        </w:rPr>
        <w:t xml:space="preserve">мою </w:t>
      </w:r>
      <w:r w:rsidR="002C57DA" w:rsidRPr="00737D1A">
        <w:rPr>
          <w:rFonts w:ascii="Times New Roman" w:hAnsi="Times New Roman" w:cs="Times New Roman"/>
          <w:sz w:val="24"/>
          <w:szCs w:val="24"/>
        </w:rPr>
        <w:t xml:space="preserve">кожу </w:t>
      </w:r>
      <w:r w:rsidR="007D606F" w:rsidRPr="00737D1A">
        <w:rPr>
          <w:rFonts w:ascii="Times New Roman" w:hAnsi="Times New Roman" w:cs="Times New Roman"/>
          <w:sz w:val="24"/>
          <w:szCs w:val="24"/>
        </w:rPr>
        <w:t>на</w:t>
      </w:r>
      <w:r w:rsidR="002C57DA" w:rsidRPr="00737D1A">
        <w:rPr>
          <w:rFonts w:ascii="Times New Roman" w:hAnsi="Times New Roman" w:cs="Times New Roman"/>
          <w:sz w:val="24"/>
          <w:szCs w:val="24"/>
        </w:rPr>
        <w:t xml:space="preserve"> ше</w:t>
      </w:r>
      <w:r w:rsidR="007D606F" w:rsidRPr="00737D1A">
        <w:rPr>
          <w:rFonts w:ascii="Times New Roman" w:hAnsi="Times New Roman" w:cs="Times New Roman"/>
          <w:sz w:val="24"/>
          <w:szCs w:val="24"/>
        </w:rPr>
        <w:t>е</w:t>
      </w:r>
      <w:r w:rsidR="002C57DA" w:rsidRPr="00737D1A">
        <w:rPr>
          <w:rFonts w:ascii="Times New Roman" w:hAnsi="Times New Roman" w:cs="Times New Roman"/>
          <w:sz w:val="24"/>
          <w:szCs w:val="24"/>
        </w:rPr>
        <w:t xml:space="preserve">.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Как ты прикасалась ко мне? Хочешь, чтобы я дал тебе больше того, что ты ощущаешь там сейчас?</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Да!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w:t>
      </w:r>
      <w:r w:rsidR="007D606F" w:rsidRPr="00737D1A">
        <w:rPr>
          <w:rFonts w:ascii="Times New Roman" w:hAnsi="Times New Roman" w:cs="Times New Roman"/>
          <w:sz w:val="24"/>
          <w:szCs w:val="24"/>
        </w:rPr>
        <w:t>пропищала я</w:t>
      </w:r>
      <w:r w:rsidR="002C57DA" w:rsidRPr="00737D1A">
        <w:rPr>
          <w:rFonts w:ascii="Times New Roman" w:hAnsi="Times New Roman" w:cs="Times New Roman"/>
          <w:sz w:val="24"/>
          <w:szCs w:val="24"/>
        </w:rPr>
        <w:t xml:space="preserve">. А тело </w:t>
      </w:r>
      <w:r w:rsidR="007D606F" w:rsidRPr="00737D1A">
        <w:rPr>
          <w:rFonts w:ascii="Times New Roman" w:hAnsi="Times New Roman" w:cs="Times New Roman"/>
          <w:sz w:val="24"/>
          <w:szCs w:val="24"/>
        </w:rPr>
        <w:t xml:space="preserve">в предвкушении </w:t>
      </w:r>
      <w:r w:rsidR="002C57DA" w:rsidRPr="00737D1A">
        <w:rPr>
          <w:rFonts w:ascii="Times New Roman" w:hAnsi="Times New Roman" w:cs="Times New Roman"/>
          <w:sz w:val="24"/>
          <w:szCs w:val="24"/>
        </w:rPr>
        <w:t>напряглось, хотя я не знала</w:t>
      </w:r>
      <w:r w:rsidR="007D606F" w:rsidRPr="00737D1A">
        <w:rPr>
          <w:rFonts w:ascii="Times New Roman" w:hAnsi="Times New Roman" w:cs="Times New Roman"/>
          <w:sz w:val="24"/>
          <w:szCs w:val="24"/>
        </w:rPr>
        <w:t xml:space="preserve">, </w:t>
      </w:r>
      <w:r w:rsidR="002C57DA" w:rsidRPr="00737D1A">
        <w:rPr>
          <w:rFonts w:ascii="Times New Roman" w:hAnsi="Times New Roman" w:cs="Times New Roman"/>
          <w:sz w:val="24"/>
          <w:szCs w:val="24"/>
        </w:rPr>
        <w:t>чего</w:t>
      </w:r>
      <w:r w:rsidR="007D606F" w:rsidRPr="00737D1A">
        <w:rPr>
          <w:rFonts w:ascii="Times New Roman" w:hAnsi="Times New Roman" w:cs="Times New Roman"/>
          <w:sz w:val="24"/>
          <w:szCs w:val="24"/>
        </w:rPr>
        <w:t xml:space="preserve"> ждала</w:t>
      </w:r>
      <w:r w:rsidR="002C57DA" w:rsidRPr="00737D1A">
        <w:rPr>
          <w:rFonts w:ascii="Times New Roman" w:hAnsi="Times New Roman" w:cs="Times New Roman"/>
          <w:sz w:val="24"/>
          <w:szCs w:val="24"/>
        </w:rPr>
        <w:t xml:space="preserve">. Бранфорд переместил руку к моему бедру, медленно чертя круги большим пальцем и согревая кожу под одеждой. Я чувствовала, как он передвинулся, </w:t>
      </w:r>
      <w:r w:rsidR="007D606F" w:rsidRPr="00737D1A">
        <w:rPr>
          <w:rFonts w:ascii="Times New Roman" w:hAnsi="Times New Roman" w:cs="Times New Roman"/>
          <w:sz w:val="24"/>
          <w:szCs w:val="24"/>
        </w:rPr>
        <w:t xml:space="preserve">а </w:t>
      </w:r>
      <w:r w:rsidR="002C57DA" w:rsidRPr="00737D1A">
        <w:rPr>
          <w:rFonts w:ascii="Times New Roman" w:hAnsi="Times New Roman" w:cs="Times New Roman"/>
          <w:sz w:val="24"/>
          <w:szCs w:val="24"/>
        </w:rPr>
        <w:t>его большой палец вдруг оказался там, между моих бёдер, и услышала свой вскрик.</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lastRenderedPageBreak/>
        <w:t>—</w:t>
      </w:r>
      <w:r w:rsidR="002C57DA" w:rsidRPr="00737D1A">
        <w:rPr>
          <w:rFonts w:ascii="Times New Roman" w:hAnsi="Times New Roman" w:cs="Times New Roman"/>
          <w:sz w:val="24"/>
          <w:szCs w:val="24"/>
        </w:rPr>
        <w:t xml:space="preserve"> Позволь себе почувствовать, Александра,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прошептал Бранфорд, снова приблизив губы к моему уху.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Не думай... просто чувствуй.</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Средним и указательным пальцами он медленно пров</w:t>
      </w:r>
      <w:r w:rsidR="007D606F" w:rsidRPr="00737D1A">
        <w:rPr>
          <w:rFonts w:ascii="Times New Roman" w:hAnsi="Times New Roman" w:cs="Times New Roman"/>
          <w:sz w:val="24"/>
          <w:szCs w:val="24"/>
        </w:rPr>
        <w:t>ё</w:t>
      </w:r>
      <w:r w:rsidRPr="00737D1A">
        <w:rPr>
          <w:rFonts w:ascii="Times New Roman" w:hAnsi="Times New Roman" w:cs="Times New Roman"/>
          <w:sz w:val="24"/>
          <w:szCs w:val="24"/>
        </w:rPr>
        <w:t>л вдоль внутренней поверхности моих б</w:t>
      </w:r>
      <w:r w:rsidR="007D606F" w:rsidRPr="00737D1A">
        <w:rPr>
          <w:rFonts w:ascii="Times New Roman" w:hAnsi="Times New Roman" w:cs="Times New Roman"/>
          <w:sz w:val="24"/>
          <w:szCs w:val="24"/>
        </w:rPr>
        <w:t>ё</w:t>
      </w:r>
      <w:r w:rsidRPr="00737D1A">
        <w:rPr>
          <w:rFonts w:ascii="Times New Roman" w:hAnsi="Times New Roman" w:cs="Times New Roman"/>
          <w:sz w:val="24"/>
          <w:szCs w:val="24"/>
        </w:rPr>
        <w:t>дер, и</w:t>
      </w:r>
      <w:r w:rsidR="007D606F" w:rsidRPr="00737D1A">
        <w:rPr>
          <w:rFonts w:ascii="Times New Roman" w:hAnsi="Times New Roman" w:cs="Times New Roman"/>
          <w:sz w:val="24"/>
          <w:szCs w:val="24"/>
        </w:rPr>
        <w:t xml:space="preserve">, </w:t>
      </w:r>
      <w:r w:rsidRPr="00737D1A">
        <w:rPr>
          <w:rFonts w:ascii="Times New Roman" w:hAnsi="Times New Roman" w:cs="Times New Roman"/>
          <w:sz w:val="24"/>
          <w:szCs w:val="24"/>
        </w:rPr>
        <w:t>скользнув ниже</w:t>
      </w:r>
      <w:r w:rsidR="007D606F" w:rsidRPr="00737D1A">
        <w:rPr>
          <w:rFonts w:ascii="Times New Roman" w:hAnsi="Times New Roman" w:cs="Times New Roman"/>
          <w:sz w:val="24"/>
          <w:szCs w:val="24"/>
        </w:rPr>
        <w:t xml:space="preserve">, </w:t>
      </w:r>
      <w:r w:rsidRPr="00737D1A">
        <w:rPr>
          <w:rFonts w:ascii="Times New Roman" w:hAnsi="Times New Roman" w:cs="Times New Roman"/>
          <w:sz w:val="24"/>
          <w:szCs w:val="24"/>
        </w:rPr>
        <w:t>отодвинул бель</w:t>
      </w:r>
      <w:r w:rsidR="007D606F" w:rsidRPr="00737D1A">
        <w:rPr>
          <w:rFonts w:ascii="Times New Roman" w:hAnsi="Times New Roman" w:cs="Times New Roman"/>
          <w:sz w:val="24"/>
          <w:szCs w:val="24"/>
        </w:rPr>
        <w:t xml:space="preserve">ё и </w:t>
      </w:r>
      <w:r w:rsidRPr="00737D1A">
        <w:rPr>
          <w:rFonts w:ascii="Times New Roman" w:hAnsi="Times New Roman" w:cs="Times New Roman"/>
          <w:sz w:val="24"/>
          <w:szCs w:val="24"/>
        </w:rPr>
        <w:t>пров</w:t>
      </w:r>
      <w:r w:rsidR="007D606F" w:rsidRPr="00737D1A">
        <w:rPr>
          <w:rFonts w:ascii="Times New Roman" w:hAnsi="Times New Roman" w:cs="Times New Roman"/>
          <w:sz w:val="24"/>
          <w:szCs w:val="24"/>
        </w:rPr>
        <w:t>ёл</w:t>
      </w:r>
      <w:r w:rsidRPr="00737D1A">
        <w:rPr>
          <w:rFonts w:ascii="Times New Roman" w:hAnsi="Times New Roman" w:cs="Times New Roman"/>
          <w:sz w:val="24"/>
          <w:szCs w:val="24"/>
        </w:rPr>
        <w:t xml:space="preserve"> своими пальцами по складочкам моей киски. </w:t>
      </w:r>
      <w:r w:rsidR="007D606F" w:rsidRPr="00737D1A">
        <w:rPr>
          <w:rFonts w:ascii="Times New Roman" w:hAnsi="Times New Roman" w:cs="Times New Roman"/>
          <w:sz w:val="24"/>
          <w:szCs w:val="24"/>
        </w:rPr>
        <w:t>Муж г</w:t>
      </w:r>
      <w:r w:rsidRPr="00737D1A">
        <w:rPr>
          <w:rFonts w:ascii="Times New Roman" w:hAnsi="Times New Roman" w:cs="Times New Roman"/>
          <w:sz w:val="24"/>
          <w:szCs w:val="24"/>
        </w:rPr>
        <w:t xml:space="preserve">ладил сверху вниз, пока его большой палец продолжал медленно кружить на </w:t>
      </w:r>
      <w:r w:rsidR="007D606F" w:rsidRPr="00737D1A">
        <w:rPr>
          <w:rFonts w:ascii="Times New Roman" w:hAnsi="Times New Roman" w:cs="Times New Roman"/>
          <w:sz w:val="24"/>
          <w:szCs w:val="24"/>
        </w:rPr>
        <w:t>клиторе</w:t>
      </w:r>
      <w:r w:rsidRPr="00737D1A">
        <w:rPr>
          <w:rFonts w:ascii="Times New Roman" w:hAnsi="Times New Roman" w:cs="Times New Roman"/>
          <w:sz w:val="24"/>
          <w:szCs w:val="24"/>
        </w:rPr>
        <w:t xml:space="preserve">. Бранфорд надавил чуть сильнее, и я сдержала крик, </w:t>
      </w:r>
      <w:r w:rsidR="007D606F" w:rsidRPr="00737D1A">
        <w:rPr>
          <w:rFonts w:ascii="Times New Roman" w:hAnsi="Times New Roman" w:cs="Times New Roman"/>
          <w:sz w:val="24"/>
          <w:szCs w:val="24"/>
        </w:rPr>
        <w:t>подняла свои руки вверх</w:t>
      </w:r>
      <w:r w:rsidRPr="00737D1A">
        <w:rPr>
          <w:rFonts w:ascii="Times New Roman" w:hAnsi="Times New Roman" w:cs="Times New Roman"/>
          <w:sz w:val="24"/>
          <w:szCs w:val="24"/>
        </w:rPr>
        <w:t xml:space="preserve"> и сжал</w:t>
      </w:r>
      <w:r w:rsidR="007D606F" w:rsidRPr="00737D1A">
        <w:rPr>
          <w:rFonts w:ascii="Times New Roman" w:hAnsi="Times New Roman" w:cs="Times New Roman"/>
          <w:sz w:val="24"/>
          <w:szCs w:val="24"/>
        </w:rPr>
        <w:t>а</w:t>
      </w:r>
      <w:r w:rsidRPr="00737D1A">
        <w:rPr>
          <w:rFonts w:ascii="Times New Roman" w:hAnsi="Times New Roman" w:cs="Times New Roman"/>
          <w:sz w:val="24"/>
          <w:szCs w:val="24"/>
        </w:rPr>
        <w:t xml:space="preserve"> его плечи.</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Вот так,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произнёс он. Его голос звучал более глубоко и хрипло.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Не борись с этим... держи меня так крепко, как пожелаешь.</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Я начала задыхаться и почувствовала крошечные капельки влаги </w:t>
      </w:r>
      <w:r w:rsidR="007D606F" w:rsidRPr="00737D1A">
        <w:rPr>
          <w:rFonts w:ascii="Times New Roman" w:hAnsi="Times New Roman" w:cs="Times New Roman"/>
          <w:sz w:val="24"/>
          <w:szCs w:val="24"/>
        </w:rPr>
        <w:t xml:space="preserve">на своей шее </w:t>
      </w:r>
      <w:r w:rsidRPr="00737D1A">
        <w:rPr>
          <w:rFonts w:ascii="Times New Roman" w:hAnsi="Times New Roman" w:cs="Times New Roman"/>
          <w:sz w:val="24"/>
          <w:szCs w:val="24"/>
        </w:rPr>
        <w:t>сзади. Друг</w:t>
      </w:r>
      <w:r w:rsidR="007D606F" w:rsidRPr="00737D1A">
        <w:rPr>
          <w:rFonts w:ascii="Times New Roman" w:hAnsi="Times New Roman" w:cs="Times New Roman"/>
          <w:sz w:val="24"/>
          <w:szCs w:val="24"/>
        </w:rPr>
        <w:t>ой</w:t>
      </w:r>
      <w:r w:rsidRPr="00737D1A">
        <w:rPr>
          <w:rFonts w:ascii="Times New Roman" w:hAnsi="Times New Roman" w:cs="Times New Roman"/>
          <w:sz w:val="24"/>
          <w:szCs w:val="24"/>
        </w:rPr>
        <w:t xml:space="preserve"> рук</w:t>
      </w:r>
      <w:r w:rsidR="007D606F" w:rsidRPr="00737D1A">
        <w:rPr>
          <w:rFonts w:ascii="Times New Roman" w:hAnsi="Times New Roman" w:cs="Times New Roman"/>
          <w:sz w:val="24"/>
          <w:szCs w:val="24"/>
        </w:rPr>
        <w:t>ой</w:t>
      </w:r>
      <w:r w:rsidR="00372E6E" w:rsidRPr="00737D1A">
        <w:rPr>
          <w:rFonts w:ascii="Times New Roman" w:hAnsi="Times New Roman" w:cs="Times New Roman"/>
          <w:sz w:val="24"/>
          <w:szCs w:val="24"/>
        </w:rPr>
        <w:t xml:space="preserve"> </w:t>
      </w:r>
      <w:r w:rsidR="007D606F" w:rsidRPr="00737D1A">
        <w:rPr>
          <w:rFonts w:ascii="Times New Roman" w:hAnsi="Times New Roman" w:cs="Times New Roman"/>
          <w:sz w:val="24"/>
          <w:szCs w:val="24"/>
        </w:rPr>
        <w:t xml:space="preserve">он </w:t>
      </w:r>
      <w:r w:rsidRPr="00737D1A">
        <w:rPr>
          <w:rFonts w:ascii="Times New Roman" w:hAnsi="Times New Roman" w:cs="Times New Roman"/>
          <w:sz w:val="24"/>
          <w:szCs w:val="24"/>
        </w:rPr>
        <w:t xml:space="preserve">ласкал мою грудь, </w:t>
      </w:r>
      <w:r w:rsidR="007D606F" w:rsidRPr="00737D1A">
        <w:rPr>
          <w:rFonts w:ascii="Times New Roman" w:hAnsi="Times New Roman" w:cs="Times New Roman"/>
          <w:sz w:val="24"/>
          <w:szCs w:val="24"/>
        </w:rPr>
        <w:t>повторяя</w:t>
      </w:r>
      <w:r w:rsidRPr="00737D1A">
        <w:rPr>
          <w:rFonts w:ascii="Times New Roman" w:hAnsi="Times New Roman" w:cs="Times New Roman"/>
          <w:sz w:val="24"/>
          <w:szCs w:val="24"/>
        </w:rPr>
        <w:t xml:space="preserve"> движения </w:t>
      </w:r>
      <w:r w:rsidR="007D606F" w:rsidRPr="00737D1A">
        <w:rPr>
          <w:rFonts w:ascii="Times New Roman" w:hAnsi="Times New Roman" w:cs="Times New Roman"/>
          <w:sz w:val="24"/>
          <w:szCs w:val="24"/>
        </w:rPr>
        <w:t>своего</w:t>
      </w:r>
      <w:r w:rsidRPr="00737D1A">
        <w:rPr>
          <w:rFonts w:ascii="Times New Roman" w:hAnsi="Times New Roman" w:cs="Times New Roman"/>
          <w:sz w:val="24"/>
          <w:szCs w:val="24"/>
        </w:rPr>
        <w:t xml:space="preserve"> большого пальца, и я снова ахнула. Мои соски тоже начало покалывать, </w:t>
      </w:r>
      <w:r w:rsidR="007D606F" w:rsidRPr="00737D1A">
        <w:rPr>
          <w:rFonts w:ascii="Times New Roman" w:hAnsi="Times New Roman" w:cs="Times New Roman"/>
          <w:sz w:val="24"/>
          <w:szCs w:val="24"/>
        </w:rPr>
        <w:t xml:space="preserve">но </w:t>
      </w:r>
      <w:r w:rsidRPr="00737D1A">
        <w:rPr>
          <w:rFonts w:ascii="Times New Roman" w:hAnsi="Times New Roman" w:cs="Times New Roman"/>
          <w:sz w:val="24"/>
          <w:szCs w:val="24"/>
        </w:rPr>
        <w:t xml:space="preserve">ощущение было </w:t>
      </w:r>
      <w:r w:rsidR="007D606F" w:rsidRPr="00737D1A">
        <w:rPr>
          <w:rFonts w:ascii="Times New Roman" w:hAnsi="Times New Roman" w:cs="Times New Roman"/>
          <w:sz w:val="24"/>
          <w:szCs w:val="24"/>
        </w:rPr>
        <w:t xml:space="preserve">не таким сильным, как </w:t>
      </w:r>
      <w:r w:rsidRPr="00737D1A">
        <w:rPr>
          <w:rFonts w:ascii="Times New Roman" w:hAnsi="Times New Roman" w:cs="Times New Roman"/>
          <w:sz w:val="24"/>
          <w:szCs w:val="24"/>
        </w:rPr>
        <w:t xml:space="preserve">между ног. В то же время </w:t>
      </w:r>
      <w:r w:rsidR="007D606F" w:rsidRPr="00737D1A">
        <w:rPr>
          <w:rFonts w:ascii="Times New Roman" w:hAnsi="Times New Roman" w:cs="Times New Roman"/>
          <w:sz w:val="24"/>
          <w:szCs w:val="24"/>
        </w:rPr>
        <w:t>давление</w:t>
      </w:r>
      <w:r w:rsidRPr="00737D1A">
        <w:rPr>
          <w:rFonts w:ascii="Times New Roman" w:hAnsi="Times New Roman" w:cs="Times New Roman"/>
          <w:sz w:val="24"/>
          <w:szCs w:val="24"/>
        </w:rPr>
        <w:t xml:space="preserve"> внизу </w:t>
      </w:r>
      <w:r w:rsidR="007D606F" w:rsidRPr="00737D1A">
        <w:rPr>
          <w:rFonts w:ascii="Times New Roman" w:hAnsi="Times New Roman" w:cs="Times New Roman"/>
          <w:sz w:val="24"/>
          <w:szCs w:val="24"/>
        </w:rPr>
        <w:t>ста</w:t>
      </w:r>
      <w:r w:rsidRPr="00737D1A">
        <w:rPr>
          <w:rFonts w:ascii="Times New Roman" w:hAnsi="Times New Roman" w:cs="Times New Roman"/>
          <w:sz w:val="24"/>
          <w:szCs w:val="24"/>
        </w:rPr>
        <w:t xml:space="preserve">ло усиливаться, и </w:t>
      </w:r>
      <w:r w:rsidR="007D606F" w:rsidRPr="00737D1A">
        <w:rPr>
          <w:rFonts w:ascii="Times New Roman" w:hAnsi="Times New Roman" w:cs="Times New Roman"/>
          <w:sz w:val="24"/>
          <w:szCs w:val="24"/>
        </w:rPr>
        <w:t>от прикосновения</w:t>
      </w:r>
      <w:r w:rsidR="00372E6E" w:rsidRPr="00737D1A">
        <w:rPr>
          <w:rFonts w:ascii="Times New Roman" w:hAnsi="Times New Roman" w:cs="Times New Roman"/>
          <w:sz w:val="24"/>
          <w:szCs w:val="24"/>
        </w:rPr>
        <w:t xml:space="preserve"> </w:t>
      </w:r>
      <w:r w:rsidR="005E36AF" w:rsidRPr="00737D1A">
        <w:rPr>
          <w:rFonts w:ascii="Times New Roman" w:hAnsi="Times New Roman" w:cs="Times New Roman"/>
          <w:sz w:val="24"/>
          <w:szCs w:val="24"/>
        </w:rPr>
        <w:t xml:space="preserve">мужа </w:t>
      </w:r>
      <w:r w:rsidR="007D606F" w:rsidRPr="00737D1A">
        <w:rPr>
          <w:rFonts w:ascii="Times New Roman" w:hAnsi="Times New Roman" w:cs="Times New Roman"/>
          <w:sz w:val="24"/>
          <w:szCs w:val="24"/>
        </w:rPr>
        <w:t>я</w:t>
      </w:r>
      <w:r w:rsidR="00372E6E" w:rsidRPr="00737D1A">
        <w:rPr>
          <w:rFonts w:ascii="Times New Roman" w:hAnsi="Times New Roman" w:cs="Times New Roman"/>
          <w:sz w:val="24"/>
          <w:szCs w:val="24"/>
        </w:rPr>
        <w:t xml:space="preserve"> </w:t>
      </w:r>
      <w:r w:rsidR="007D606F" w:rsidRPr="00737D1A">
        <w:rPr>
          <w:rFonts w:ascii="Times New Roman" w:hAnsi="Times New Roman" w:cs="Times New Roman"/>
          <w:sz w:val="24"/>
          <w:szCs w:val="24"/>
        </w:rPr>
        <w:t xml:space="preserve">приподняла вверх </w:t>
      </w:r>
      <w:r w:rsidRPr="00737D1A">
        <w:rPr>
          <w:rFonts w:ascii="Times New Roman" w:hAnsi="Times New Roman" w:cs="Times New Roman"/>
          <w:sz w:val="24"/>
          <w:szCs w:val="24"/>
        </w:rPr>
        <w:t xml:space="preserve">бёдра, и почувствовала влагу между ног, пока пальцы </w:t>
      </w:r>
      <w:r w:rsidR="005E36AF" w:rsidRPr="00737D1A">
        <w:rPr>
          <w:rFonts w:ascii="Times New Roman" w:hAnsi="Times New Roman" w:cs="Times New Roman"/>
          <w:sz w:val="24"/>
          <w:szCs w:val="24"/>
        </w:rPr>
        <w:t xml:space="preserve">Бранфорда </w:t>
      </w:r>
      <w:r w:rsidRPr="00737D1A">
        <w:rPr>
          <w:rFonts w:ascii="Times New Roman" w:hAnsi="Times New Roman" w:cs="Times New Roman"/>
          <w:sz w:val="24"/>
          <w:szCs w:val="24"/>
        </w:rPr>
        <w:t>продолжали двигаться со мной.</w:t>
      </w:r>
    </w:p>
    <w:p w:rsidR="00A86C88"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Бранфорд опустил руку чуть ниже, хотя давление его </w:t>
      </w:r>
      <w:r w:rsidR="00A86C88" w:rsidRPr="00737D1A">
        <w:rPr>
          <w:rFonts w:ascii="Times New Roman" w:hAnsi="Times New Roman" w:cs="Times New Roman"/>
          <w:sz w:val="24"/>
          <w:szCs w:val="24"/>
        </w:rPr>
        <w:t>руки</w:t>
      </w:r>
      <w:r w:rsidRPr="00737D1A">
        <w:rPr>
          <w:rFonts w:ascii="Times New Roman" w:hAnsi="Times New Roman" w:cs="Times New Roman"/>
          <w:sz w:val="24"/>
          <w:szCs w:val="24"/>
        </w:rPr>
        <w:t xml:space="preserve"> оставалось постоянным</w:t>
      </w:r>
      <w:r w:rsidR="00A86C88" w:rsidRPr="00737D1A">
        <w:rPr>
          <w:rFonts w:ascii="Times New Roman" w:hAnsi="Times New Roman" w:cs="Times New Roman"/>
          <w:sz w:val="24"/>
          <w:szCs w:val="24"/>
        </w:rPr>
        <w:t xml:space="preserve">, он крепко и нежно прижал свою </w:t>
      </w:r>
      <w:r w:rsidR="005E36AF" w:rsidRPr="00737D1A">
        <w:rPr>
          <w:rFonts w:ascii="Times New Roman" w:hAnsi="Times New Roman" w:cs="Times New Roman"/>
          <w:sz w:val="24"/>
          <w:szCs w:val="24"/>
        </w:rPr>
        <w:t>ладонь</w:t>
      </w:r>
      <w:r w:rsidR="00A86C88" w:rsidRPr="00737D1A">
        <w:rPr>
          <w:rFonts w:ascii="Times New Roman" w:hAnsi="Times New Roman" w:cs="Times New Roman"/>
          <w:sz w:val="24"/>
          <w:szCs w:val="24"/>
        </w:rPr>
        <w:t xml:space="preserve"> между моих ног.</w:t>
      </w:r>
      <w:r w:rsidRPr="00737D1A">
        <w:rPr>
          <w:rFonts w:ascii="Times New Roman" w:hAnsi="Times New Roman" w:cs="Times New Roman"/>
          <w:sz w:val="24"/>
          <w:szCs w:val="24"/>
        </w:rPr>
        <w:t xml:space="preserve"> Моё дыхание участилось, и я почувствовала, как по шее стека</w:t>
      </w:r>
      <w:r w:rsidR="005E36AF" w:rsidRPr="00737D1A">
        <w:rPr>
          <w:rFonts w:ascii="Times New Roman" w:hAnsi="Times New Roman" w:cs="Times New Roman"/>
          <w:sz w:val="24"/>
          <w:szCs w:val="24"/>
        </w:rPr>
        <w:t>л</w:t>
      </w:r>
      <w:r w:rsidRPr="00737D1A">
        <w:rPr>
          <w:rFonts w:ascii="Times New Roman" w:hAnsi="Times New Roman" w:cs="Times New Roman"/>
          <w:sz w:val="24"/>
          <w:szCs w:val="24"/>
        </w:rPr>
        <w:t xml:space="preserve"> пот. Странное покалывание начало равномерно усиливаться, заставляя еле слышно поскуливать, и </w:t>
      </w:r>
      <w:r w:rsidR="00A86C88" w:rsidRPr="00737D1A">
        <w:rPr>
          <w:rFonts w:ascii="Times New Roman" w:hAnsi="Times New Roman" w:cs="Times New Roman"/>
          <w:sz w:val="24"/>
          <w:szCs w:val="24"/>
        </w:rPr>
        <w:t xml:space="preserve">я начала двигать бёдрами в такт его движениям. </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Просто чувствуй, Александра,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шептал мне на ухо Бранфорд. </w:t>
      </w:r>
      <w:r w:rsidR="00A86C88" w:rsidRPr="00737D1A">
        <w:rPr>
          <w:rFonts w:ascii="Times New Roman" w:hAnsi="Times New Roman" w:cs="Times New Roman"/>
          <w:sz w:val="24"/>
          <w:szCs w:val="24"/>
        </w:rPr>
        <w:t xml:space="preserve">Своими губами он проложил </w:t>
      </w:r>
      <w:r w:rsidR="002C57DA" w:rsidRPr="00737D1A">
        <w:rPr>
          <w:rFonts w:ascii="Times New Roman" w:hAnsi="Times New Roman" w:cs="Times New Roman"/>
          <w:sz w:val="24"/>
          <w:szCs w:val="24"/>
        </w:rPr>
        <w:t>линию из влажных поцелуев вниз по моему горлу к груди</w:t>
      </w:r>
      <w:r w:rsidR="00A86C88" w:rsidRPr="00737D1A">
        <w:rPr>
          <w:rFonts w:ascii="Times New Roman" w:hAnsi="Times New Roman" w:cs="Times New Roman"/>
          <w:sz w:val="24"/>
          <w:szCs w:val="24"/>
        </w:rPr>
        <w:t xml:space="preserve">, </w:t>
      </w:r>
      <w:r w:rsidR="002C57DA" w:rsidRPr="00737D1A">
        <w:rPr>
          <w:rFonts w:ascii="Times New Roman" w:hAnsi="Times New Roman" w:cs="Times New Roman"/>
          <w:sz w:val="24"/>
          <w:szCs w:val="24"/>
        </w:rPr>
        <w:t>снова втянул один сосок в рот</w:t>
      </w:r>
      <w:r w:rsidR="00372E6E" w:rsidRPr="00737D1A">
        <w:rPr>
          <w:rFonts w:ascii="Times New Roman" w:hAnsi="Times New Roman" w:cs="Times New Roman"/>
          <w:sz w:val="24"/>
          <w:szCs w:val="24"/>
        </w:rPr>
        <w:t xml:space="preserve"> </w:t>
      </w:r>
      <w:r w:rsidR="002C57DA" w:rsidRPr="00737D1A">
        <w:rPr>
          <w:rFonts w:ascii="Times New Roman" w:hAnsi="Times New Roman" w:cs="Times New Roman"/>
          <w:sz w:val="24"/>
          <w:szCs w:val="24"/>
        </w:rPr>
        <w:t>и я ахнула</w:t>
      </w:r>
      <w:r w:rsidR="00A86C88" w:rsidRPr="00737D1A">
        <w:rPr>
          <w:rFonts w:ascii="Times New Roman" w:hAnsi="Times New Roman" w:cs="Times New Roman"/>
          <w:sz w:val="24"/>
          <w:szCs w:val="24"/>
        </w:rPr>
        <w:t>. М</w:t>
      </w:r>
      <w:r w:rsidR="002C57DA" w:rsidRPr="00737D1A">
        <w:rPr>
          <w:rFonts w:ascii="Times New Roman" w:hAnsi="Times New Roman" w:cs="Times New Roman"/>
          <w:sz w:val="24"/>
          <w:szCs w:val="24"/>
        </w:rPr>
        <w:t xml:space="preserve">оё </w:t>
      </w:r>
      <w:r w:rsidR="00A86C88" w:rsidRPr="00737D1A">
        <w:rPr>
          <w:rFonts w:ascii="Times New Roman" w:hAnsi="Times New Roman" w:cs="Times New Roman"/>
          <w:sz w:val="24"/>
          <w:szCs w:val="24"/>
        </w:rPr>
        <w:t>поскуливание</w:t>
      </w:r>
      <w:r w:rsidR="00372E6E" w:rsidRPr="00737D1A">
        <w:rPr>
          <w:rFonts w:ascii="Times New Roman" w:hAnsi="Times New Roman" w:cs="Times New Roman"/>
          <w:sz w:val="24"/>
          <w:szCs w:val="24"/>
        </w:rPr>
        <w:t xml:space="preserve"> </w:t>
      </w:r>
      <w:r w:rsidR="002C57DA" w:rsidRPr="00737D1A">
        <w:rPr>
          <w:rFonts w:ascii="Times New Roman" w:hAnsi="Times New Roman" w:cs="Times New Roman"/>
          <w:sz w:val="24"/>
          <w:szCs w:val="24"/>
        </w:rPr>
        <w:t>превратилось в</w:t>
      </w:r>
      <w:r w:rsidR="005E36AF" w:rsidRPr="00737D1A">
        <w:rPr>
          <w:rFonts w:ascii="Times New Roman" w:hAnsi="Times New Roman" w:cs="Times New Roman"/>
          <w:sz w:val="24"/>
          <w:szCs w:val="24"/>
        </w:rPr>
        <w:t>о</w:t>
      </w:r>
      <w:r w:rsidR="002C57DA" w:rsidRPr="00737D1A">
        <w:rPr>
          <w:rFonts w:ascii="Times New Roman" w:hAnsi="Times New Roman" w:cs="Times New Roman"/>
          <w:sz w:val="24"/>
          <w:szCs w:val="24"/>
        </w:rPr>
        <w:t xml:space="preserve"> вскрики.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Позволь этому случиться... просто отпусти... чувствуй мои прикосновения...</w:t>
      </w:r>
    </w:p>
    <w:p w:rsidR="002C57DA" w:rsidRPr="00737D1A" w:rsidRDefault="00A86C88"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Он царапал зубами </w:t>
      </w:r>
      <w:r w:rsidR="002C57DA" w:rsidRPr="00737D1A">
        <w:rPr>
          <w:rFonts w:ascii="Times New Roman" w:hAnsi="Times New Roman" w:cs="Times New Roman"/>
          <w:sz w:val="24"/>
          <w:szCs w:val="24"/>
        </w:rPr>
        <w:t>мой сосок</w:t>
      </w:r>
      <w:r w:rsidRPr="00737D1A">
        <w:rPr>
          <w:rFonts w:ascii="Times New Roman" w:hAnsi="Times New Roman" w:cs="Times New Roman"/>
          <w:sz w:val="24"/>
          <w:szCs w:val="24"/>
        </w:rPr>
        <w:t xml:space="preserve">; </w:t>
      </w:r>
      <w:r w:rsidR="002C57DA" w:rsidRPr="00737D1A">
        <w:rPr>
          <w:rFonts w:ascii="Times New Roman" w:hAnsi="Times New Roman" w:cs="Times New Roman"/>
          <w:sz w:val="24"/>
          <w:szCs w:val="24"/>
        </w:rPr>
        <w:t xml:space="preserve">и шок от </w:t>
      </w:r>
      <w:r w:rsidRPr="00737D1A">
        <w:rPr>
          <w:rFonts w:ascii="Times New Roman" w:hAnsi="Times New Roman" w:cs="Times New Roman"/>
          <w:sz w:val="24"/>
          <w:szCs w:val="24"/>
        </w:rPr>
        <w:t xml:space="preserve">этого </w:t>
      </w:r>
      <w:r w:rsidR="002C57DA" w:rsidRPr="00737D1A">
        <w:rPr>
          <w:rFonts w:ascii="Times New Roman" w:hAnsi="Times New Roman" w:cs="Times New Roman"/>
          <w:sz w:val="24"/>
          <w:szCs w:val="24"/>
        </w:rPr>
        <w:t xml:space="preserve">ощущения </w:t>
      </w:r>
      <w:r w:rsidRPr="00737D1A">
        <w:rPr>
          <w:rFonts w:ascii="Times New Roman" w:hAnsi="Times New Roman" w:cs="Times New Roman"/>
          <w:sz w:val="24"/>
          <w:szCs w:val="24"/>
        </w:rPr>
        <w:t xml:space="preserve">в тысячу раз умножил </w:t>
      </w:r>
      <w:r w:rsidR="002C57DA" w:rsidRPr="00737D1A">
        <w:rPr>
          <w:rFonts w:ascii="Times New Roman" w:hAnsi="Times New Roman" w:cs="Times New Roman"/>
          <w:sz w:val="24"/>
          <w:szCs w:val="24"/>
        </w:rPr>
        <w:t xml:space="preserve">чувство между ног. Я услышала свой несвязный крик, хотя </w:t>
      </w:r>
      <w:r w:rsidRPr="00737D1A">
        <w:rPr>
          <w:rFonts w:ascii="Times New Roman" w:hAnsi="Times New Roman" w:cs="Times New Roman"/>
          <w:sz w:val="24"/>
          <w:szCs w:val="24"/>
        </w:rPr>
        <w:t>пыталась</w:t>
      </w:r>
      <w:r w:rsidR="002C57DA" w:rsidRPr="00737D1A">
        <w:rPr>
          <w:rFonts w:ascii="Times New Roman" w:hAnsi="Times New Roman" w:cs="Times New Roman"/>
          <w:sz w:val="24"/>
          <w:szCs w:val="24"/>
        </w:rPr>
        <w:t xml:space="preserve"> выкрикнуть имя</w:t>
      </w:r>
      <w:r w:rsidRPr="00737D1A">
        <w:rPr>
          <w:rFonts w:ascii="Times New Roman" w:hAnsi="Times New Roman" w:cs="Times New Roman"/>
          <w:sz w:val="24"/>
          <w:szCs w:val="24"/>
        </w:rPr>
        <w:t xml:space="preserve"> мужа, и впилась ногтями в спину </w:t>
      </w:r>
      <w:r w:rsidR="002C57DA" w:rsidRPr="00737D1A">
        <w:rPr>
          <w:rFonts w:ascii="Times New Roman" w:hAnsi="Times New Roman" w:cs="Times New Roman"/>
          <w:sz w:val="24"/>
          <w:szCs w:val="24"/>
        </w:rPr>
        <w:t xml:space="preserve">Бранфорда, пока моё тело охватывали трепещущие, струящиеся, невероятно ошеломляющие </w:t>
      </w:r>
      <w:r w:rsidRPr="00737D1A">
        <w:rPr>
          <w:rFonts w:ascii="Times New Roman" w:hAnsi="Times New Roman" w:cs="Times New Roman"/>
          <w:sz w:val="24"/>
          <w:szCs w:val="24"/>
        </w:rPr>
        <w:t xml:space="preserve">потоки чувств, исходящие от </w:t>
      </w:r>
      <w:r w:rsidR="002C57DA" w:rsidRPr="00737D1A">
        <w:rPr>
          <w:rFonts w:ascii="Times New Roman" w:hAnsi="Times New Roman" w:cs="Times New Roman"/>
          <w:sz w:val="24"/>
          <w:szCs w:val="24"/>
        </w:rPr>
        <w:t xml:space="preserve">одного маленького места под большим пальцем Бранфорда. Я подняла плечи с кровати, снова вскрикивая, когда меня </w:t>
      </w:r>
      <w:r w:rsidR="00A7222C" w:rsidRPr="00737D1A">
        <w:rPr>
          <w:rFonts w:ascii="Times New Roman" w:hAnsi="Times New Roman" w:cs="Times New Roman"/>
          <w:sz w:val="24"/>
          <w:szCs w:val="24"/>
        </w:rPr>
        <w:t>потрясла</w:t>
      </w:r>
      <w:r w:rsidR="002C57DA" w:rsidRPr="00737D1A">
        <w:rPr>
          <w:rFonts w:ascii="Times New Roman" w:hAnsi="Times New Roman" w:cs="Times New Roman"/>
          <w:sz w:val="24"/>
          <w:szCs w:val="24"/>
        </w:rPr>
        <w:t xml:space="preserve"> очередная бурная волна. </w:t>
      </w:r>
      <w:r w:rsidR="005E36AF" w:rsidRPr="00737D1A">
        <w:rPr>
          <w:rFonts w:ascii="Times New Roman" w:hAnsi="Times New Roman" w:cs="Times New Roman"/>
          <w:sz w:val="24"/>
          <w:szCs w:val="24"/>
        </w:rPr>
        <w:t>С</w:t>
      </w:r>
      <w:r w:rsidR="00A7222C" w:rsidRPr="00737D1A">
        <w:rPr>
          <w:rFonts w:ascii="Times New Roman" w:hAnsi="Times New Roman" w:cs="Times New Roman"/>
          <w:sz w:val="24"/>
          <w:szCs w:val="24"/>
        </w:rPr>
        <w:t xml:space="preserve">жала ноги вместе, пока </w:t>
      </w:r>
      <w:r w:rsidR="002C57DA" w:rsidRPr="00737D1A">
        <w:rPr>
          <w:rFonts w:ascii="Times New Roman" w:hAnsi="Times New Roman" w:cs="Times New Roman"/>
          <w:sz w:val="24"/>
          <w:szCs w:val="24"/>
        </w:rPr>
        <w:t>крепко удержива</w:t>
      </w:r>
      <w:r w:rsidR="00A7222C" w:rsidRPr="00737D1A">
        <w:rPr>
          <w:rFonts w:ascii="Times New Roman" w:hAnsi="Times New Roman" w:cs="Times New Roman"/>
          <w:sz w:val="24"/>
          <w:szCs w:val="24"/>
        </w:rPr>
        <w:t>ла</w:t>
      </w:r>
      <w:r w:rsidR="002C57DA" w:rsidRPr="00737D1A">
        <w:rPr>
          <w:rFonts w:ascii="Times New Roman" w:hAnsi="Times New Roman" w:cs="Times New Roman"/>
          <w:sz w:val="24"/>
          <w:szCs w:val="24"/>
        </w:rPr>
        <w:t xml:space="preserve"> его </w:t>
      </w:r>
      <w:r w:rsidR="00A7222C" w:rsidRPr="00737D1A">
        <w:rPr>
          <w:rFonts w:ascii="Times New Roman" w:hAnsi="Times New Roman" w:cs="Times New Roman"/>
          <w:sz w:val="24"/>
          <w:szCs w:val="24"/>
        </w:rPr>
        <w:t xml:space="preserve">за </w:t>
      </w:r>
      <w:r w:rsidR="002C57DA" w:rsidRPr="00737D1A">
        <w:rPr>
          <w:rFonts w:ascii="Times New Roman" w:hAnsi="Times New Roman" w:cs="Times New Roman"/>
          <w:sz w:val="24"/>
          <w:szCs w:val="24"/>
        </w:rPr>
        <w:t>руку, и перед моими крепко зажмуренными глазами танцевали разноцветные пятна.</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 xml:space="preserve">Моё тело последний раз содрогнулось, и голова упала на подушку. Бранфорд отпустил сосок и покрыл нежными поцелуями кожу от груди к горлу, и наконец, </w:t>
      </w:r>
      <w:r w:rsidR="00A7222C" w:rsidRPr="00737D1A">
        <w:rPr>
          <w:rFonts w:ascii="Times New Roman" w:hAnsi="Times New Roman" w:cs="Times New Roman"/>
          <w:sz w:val="24"/>
          <w:szCs w:val="24"/>
        </w:rPr>
        <w:t xml:space="preserve">к </w:t>
      </w:r>
      <w:r w:rsidRPr="00737D1A">
        <w:rPr>
          <w:rFonts w:ascii="Times New Roman" w:hAnsi="Times New Roman" w:cs="Times New Roman"/>
          <w:sz w:val="24"/>
          <w:szCs w:val="24"/>
        </w:rPr>
        <w:t xml:space="preserve">губам. Он целовал меня медленно, а затем </w:t>
      </w:r>
      <w:r w:rsidR="00A7222C" w:rsidRPr="00737D1A">
        <w:rPr>
          <w:rFonts w:ascii="Times New Roman" w:hAnsi="Times New Roman" w:cs="Times New Roman"/>
          <w:sz w:val="24"/>
          <w:szCs w:val="24"/>
        </w:rPr>
        <w:t>обнял</w:t>
      </w:r>
      <w:r w:rsidRPr="00737D1A">
        <w:rPr>
          <w:rFonts w:ascii="Times New Roman" w:hAnsi="Times New Roman" w:cs="Times New Roman"/>
          <w:sz w:val="24"/>
          <w:szCs w:val="24"/>
        </w:rPr>
        <w:t xml:space="preserve"> своими тёплыми руками и перевернулся на </w:t>
      </w:r>
      <w:r w:rsidRPr="00737D1A">
        <w:rPr>
          <w:rFonts w:ascii="Times New Roman" w:hAnsi="Times New Roman" w:cs="Times New Roman"/>
          <w:sz w:val="24"/>
          <w:szCs w:val="24"/>
        </w:rPr>
        <w:lastRenderedPageBreak/>
        <w:t xml:space="preserve">спину, утягивая меня с собой. Я прижалась своим ошеломлённым телом к нему и попыталась расслабиться, пока </w:t>
      </w:r>
      <w:r w:rsidR="005E36AF" w:rsidRPr="00737D1A">
        <w:rPr>
          <w:rFonts w:ascii="Times New Roman" w:hAnsi="Times New Roman" w:cs="Times New Roman"/>
          <w:sz w:val="24"/>
          <w:szCs w:val="24"/>
        </w:rPr>
        <w:t>муж</w:t>
      </w:r>
      <w:r w:rsidR="00A7222C" w:rsidRPr="00737D1A">
        <w:rPr>
          <w:rFonts w:ascii="Times New Roman" w:hAnsi="Times New Roman" w:cs="Times New Roman"/>
          <w:sz w:val="24"/>
          <w:szCs w:val="24"/>
        </w:rPr>
        <w:t xml:space="preserve"> гладил меня по спине</w:t>
      </w:r>
      <w:r w:rsidR="005E36AF" w:rsidRPr="00737D1A">
        <w:rPr>
          <w:rFonts w:ascii="Times New Roman" w:hAnsi="Times New Roman" w:cs="Times New Roman"/>
          <w:sz w:val="24"/>
          <w:szCs w:val="24"/>
        </w:rPr>
        <w:t xml:space="preserve">. Я чувствовала прикосновение его губ </w:t>
      </w:r>
      <w:r w:rsidRPr="00737D1A">
        <w:rPr>
          <w:rFonts w:ascii="Times New Roman" w:hAnsi="Times New Roman" w:cs="Times New Roman"/>
          <w:sz w:val="24"/>
          <w:szCs w:val="24"/>
        </w:rPr>
        <w:t xml:space="preserve">к </w:t>
      </w:r>
      <w:r w:rsidR="005E36AF" w:rsidRPr="00737D1A">
        <w:rPr>
          <w:rFonts w:ascii="Times New Roman" w:hAnsi="Times New Roman" w:cs="Times New Roman"/>
          <w:sz w:val="24"/>
          <w:szCs w:val="24"/>
        </w:rPr>
        <w:t>св</w:t>
      </w:r>
      <w:r w:rsidRPr="00737D1A">
        <w:rPr>
          <w:rFonts w:ascii="Times New Roman" w:hAnsi="Times New Roman" w:cs="Times New Roman"/>
          <w:sz w:val="24"/>
          <w:szCs w:val="24"/>
        </w:rPr>
        <w:t xml:space="preserve">оим волосам. </w:t>
      </w:r>
      <w:r w:rsidR="00A7222C" w:rsidRPr="00737D1A">
        <w:rPr>
          <w:rFonts w:ascii="Times New Roman" w:hAnsi="Times New Roman" w:cs="Times New Roman"/>
          <w:sz w:val="24"/>
          <w:szCs w:val="24"/>
        </w:rPr>
        <w:t>Бранфорд</w:t>
      </w:r>
      <w:r w:rsidRPr="00737D1A">
        <w:rPr>
          <w:rFonts w:ascii="Times New Roman" w:hAnsi="Times New Roman" w:cs="Times New Roman"/>
          <w:sz w:val="24"/>
          <w:szCs w:val="24"/>
        </w:rPr>
        <w:t xml:space="preserve"> поцеловал местечко у меня за ухом, прежде чем тихо заговори</w:t>
      </w:r>
      <w:r w:rsidR="005D0E44" w:rsidRPr="00737D1A">
        <w:rPr>
          <w:rFonts w:ascii="Times New Roman" w:hAnsi="Times New Roman" w:cs="Times New Roman"/>
          <w:sz w:val="24"/>
          <w:szCs w:val="24"/>
        </w:rPr>
        <w:t>л:</w:t>
      </w:r>
    </w:p>
    <w:p w:rsidR="002C57DA" w:rsidRPr="00737D1A" w:rsidRDefault="00F95686"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Вот, чего ты желаешь от меня,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его дыхание было тёплым, но всё равно посылало мурашки по рукам и ногам. </w:t>
      </w:r>
      <w:r w:rsidRPr="00737D1A">
        <w:rPr>
          <w:rFonts w:ascii="Times New Roman" w:hAnsi="Times New Roman" w:cs="Times New Roman"/>
          <w:sz w:val="24"/>
          <w:szCs w:val="24"/>
        </w:rPr>
        <w:t>—</w:t>
      </w:r>
      <w:r w:rsidR="002C57DA" w:rsidRPr="00737D1A">
        <w:rPr>
          <w:rFonts w:ascii="Times New Roman" w:hAnsi="Times New Roman" w:cs="Times New Roman"/>
          <w:sz w:val="24"/>
          <w:szCs w:val="24"/>
        </w:rPr>
        <w:t xml:space="preserve"> Если это возможно, я хочу быть способным дарить тебе это каждую ночь остаток вечности.</w:t>
      </w:r>
    </w:p>
    <w:p w:rsidR="002C57DA" w:rsidRPr="00737D1A" w:rsidRDefault="002C57DA" w:rsidP="00BB1AB1">
      <w:pPr>
        <w:tabs>
          <w:tab w:val="right" w:pos="9355"/>
        </w:tabs>
        <w:spacing w:after="0" w:line="360" w:lineRule="auto"/>
        <w:ind w:firstLine="709"/>
        <w:jc w:val="both"/>
        <w:rPr>
          <w:rFonts w:ascii="Times New Roman" w:hAnsi="Times New Roman" w:cs="Times New Roman"/>
          <w:sz w:val="24"/>
          <w:szCs w:val="24"/>
        </w:rPr>
      </w:pPr>
      <w:r w:rsidRPr="00737D1A">
        <w:rPr>
          <w:rFonts w:ascii="Times New Roman" w:hAnsi="Times New Roman" w:cs="Times New Roman"/>
          <w:sz w:val="24"/>
          <w:szCs w:val="24"/>
        </w:rPr>
        <w:t>И тогда я узнала, почему мужья и жёны идут в постель так рано.</w:t>
      </w:r>
    </w:p>
    <w:p w:rsidR="005D0E44" w:rsidRPr="00737D1A" w:rsidRDefault="005D0E44" w:rsidP="00BB1AB1">
      <w:pPr>
        <w:tabs>
          <w:tab w:val="right" w:pos="9355"/>
        </w:tabs>
        <w:spacing w:after="0" w:line="360" w:lineRule="auto"/>
        <w:ind w:firstLine="709"/>
        <w:jc w:val="both"/>
        <w:rPr>
          <w:rFonts w:ascii="Times New Roman" w:hAnsi="Times New Roman" w:cs="Times New Roman"/>
          <w:sz w:val="24"/>
          <w:szCs w:val="24"/>
        </w:rPr>
      </w:pPr>
    </w:p>
    <w:p w:rsidR="002C57DA" w:rsidRPr="00E06408" w:rsidRDefault="002C57DA" w:rsidP="00BB1AB1">
      <w:pPr>
        <w:tabs>
          <w:tab w:val="right" w:pos="9355"/>
        </w:tabs>
        <w:spacing w:after="0" w:line="360" w:lineRule="auto"/>
        <w:ind w:firstLine="709"/>
        <w:jc w:val="center"/>
        <w:rPr>
          <w:rFonts w:ascii="Times New Roman" w:hAnsi="Times New Roman" w:cs="Times New Roman"/>
          <w:sz w:val="32"/>
          <w:szCs w:val="24"/>
        </w:rPr>
      </w:pPr>
      <w:r w:rsidRPr="00E06408">
        <w:rPr>
          <w:rFonts w:ascii="Times New Roman" w:hAnsi="Times New Roman" w:cs="Times New Roman"/>
          <w:sz w:val="32"/>
          <w:szCs w:val="24"/>
        </w:rPr>
        <w:t>~ Конец второй книги ~</w:t>
      </w:r>
    </w:p>
    <w:p w:rsidR="002C57DA" w:rsidRPr="00B83703" w:rsidRDefault="002C57DA" w:rsidP="00BB1AB1">
      <w:pPr>
        <w:tabs>
          <w:tab w:val="right" w:pos="9355"/>
        </w:tabs>
        <w:spacing w:after="0" w:line="360" w:lineRule="auto"/>
        <w:ind w:firstLine="709"/>
        <w:jc w:val="both"/>
        <w:rPr>
          <w:rFonts w:ascii="Times New Roman" w:hAnsi="Times New Roman" w:cs="Times New Roman"/>
          <w:sz w:val="24"/>
          <w:szCs w:val="24"/>
        </w:rPr>
      </w:pPr>
    </w:p>
    <w:p w:rsidR="0028698F" w:rsidRPr="00B83703" w:rsidRDefault="0028698F" w:rsidP="00BB1AB1">
      <w:pPr>
        <w:tabs>
          <w:tab w:val="right" w:pos="9355"/>
        </w:tabs>
        <w:spacing w:after="0" w:line="360" w:lineRule="auto"/>
        <w:ind w:firstLine="709"/>
        <w:jc w:val="both"/>
        <w:rPr>
          <w:rFonts w:ascii="Times New Roman" w:hAnsi="Times New Roman" w:cs="Times New Roman"/>
          <w:sz w:val="24"/>
          <w:szCs w:val="24"/>
        </w:rPr>
      </w:pPr>
    </w:p>
    <w:p w:rsidR="0051759B" w:rsidRPr="00B83703" w:rsidRDefault="0051759B" w:rsidP="00BB1AB1">
      <w:pPr>
        <w:tabs>
          <w:tab w:val="right" w:pos="9355"/>
        </w:tabs>
        <w:spacing w:after="0" w:line="360" w:lineRule="auto"/>
        <w:ind w:firstLine="709"/>
        <w:jc w:val="both"/>
        <w:rPr>
          <w:rFonts w:ascii="Times New Roman" w:hAnsi="Times New Roman" w:cs="Times New Roman"/>
          <w:sz w:val="24"/>
          <w:szCs w:val="24"/>
        </w:rPr>
      </w:pPr>
    </w:p>
    <w:sectPr w:rsidR="0051759B" w:rsidRPr="00B83703" w:rsidSect="00E92AD7">
      <w:headerReference w:type="default" r:id="rId15"/>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558" w:rsidRDefault="00F20558" w:rsidP="004D2C42">
      <w:pPr>
        <w:spacing w:after="0" w:line="240" w:lineRule="auto"/>
      </w:pPr>
      <w:r>
        <w:separator/>
      </w:r>
    </w:p>
  </w:endnote>
  <w:endnote w:type="continuationSeparator" w:id="0">
    <w:p w:rsidR="00F20558" w:rsidRDefault="00F20558" w:rsidP="004D2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950012"/>
      <w:docPartObj>
        <w:docPartGallery w:val="Page Numbers (Bottom of Page)"/>
        <w:docPartUnique/>
      </w:docPartObj>
    </w:sdtPr>
    <w:sdtEndPr/>
    <w:sdtContent>
      <w:p w:rsidR="00773E78" w:rsidRDefault="00773E78">
        <w:pPr>
          <w:pStyle w:val="a5"/>
          <w:jc w:val="center"/>
        </w:pPr>
        <w:r>
          <w:fldChar w:fldCharType="begin"/>
        </w:r>
        <w:r>
          <w:instrText xml:space="preserve"> PAGE   \* MERGEFORMAT </w:instrText>
        </w:r>
        <w:r>
          <w:fldChar w:fldCharType="separate"/>
        </w:r>
        <w:r w:rsidR="0081780B">
          <w:rPr>
            <w:noProof/>
          </w:rPr>
          <w:t>21</w:t>
        </w:r>
        <w:r>
          <w:rPr>
            <w:noProof/>
          </w:rPr>
          <w:fldChar w:fldCharType="end"/>
        </w:r>
      </w:p>
    </w:sdtContent>
  </w:sdt>
  <w:p w:rsidR="00773E78" w:rsidRDefault="00773E7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558" w:rsidRDefault="00F20558" w:rsidP="004D2C42">
      <w:pPr>
        <w:spacing w:after="0" w:line="240" w:lineRule="auto"/>
      </w:pPr>
      <w:r>
        <w:separator/>
      </w:r>
    </w:p>
  </w:footnote>
  <w:footnote w:type="continuationSeparator" w:id="0">
    <w:p w:rsidR="00F20558" w:rsidRDefault="00F20558" w:rsidP="004D2C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E78" w:rsidRPr="009943AE" w:rsidRDefault="00773E78" w:rsidP="006A2209">
    <w:pPr>
      <w:tabs>
        <w:tab w:val="center" w:pos="4677"/>
        <w:tab w:val="right" w:pos="9355"/>
      </w:tabs>
      <w:spacing w:after="0"/>
      <w:ind w:left="709"/>
      <w:jc w:val="center"/>
      <w:rPr>
        <w:rFonts w:ascii="Times New Roman" w:hAnsi="Times New Roman" w:cs="Times New Roman"/>
      </w:rPr>
    </w:pPr>
    <w:r w:rsidRPr="009943AE">
      <w:rPr>
        <w:rFonts w:ascii="Times New Roman" w:hAnsi="Times New Roman" w:cs="Times New Roman"/>
        <w:b/>
        <w:color w:val="FF0000"/>
        <w:sz w:val="18"/>
        <w:szCs w:val="18"/>
        <w:highlight w:val="white"/>
      </w:rPr>
      <w:t>ЛЮБОВНЫЕ РОМАНЫ ▪ КНИГИ О ЛЮБВИ</w:t>
    </w:r>
  </w:p>
  <w:p w:rsidR="00773E78" w:rsidRDefault="00773E78" w:rsidP="006A2209">
    <w:pPr>
      <w:tabs>
        <w:tab w:val="center" w:pos="4677"/>
        <w:tab w:val="right" w:pos="9355"/>
      </w:tabs>
      <w:spacing w:after="0"/>
      <w:ind w:left="709"/>
      <w:jc w:val="center"/>
      <w:rPr>
        <w:rFonts w:ascii="Times New Roman" w:hAnsi="Times New Roman" w:cs="Times New Roman"/>
        <w:b/>
        <w:color w:val="FF0000"/>
        <w:sz w:val="16"/>
        <w:szCs w:val="16"/>
      </w:rPr>
    </w:pPr>
    <w:r w:rsidRPr="009943AE">
      <w:rPr>
        <w:rFonts w:ascii="Times New Roman" w:hAnsi="Times New Roman" w:cs="Times New Roman"/>
        <w:b/>
        <w:color w:val="FF0000"/>
        <w:sz w:val="16"/>
        <w:szCs w:val="16"/>
        <w:highlight w:val="white"/>
      </w:rPr>
      <w:t>HTTP://VK.COM/LOVELIT</w:t>
    </w:r>
  </w:p>
  <w:p w:rsidR="00773E78" w:rsidRPr="006A2209" w:rsidRDefault="00773E78" w:rsidP="006A220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B"/>
    <w:multiLevelType w:val="multilevel"/>
    <w:tmpl w:val="0000000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0000000D"/>
    <w:multiLevelType w:val="multilevel"/>
    <w:tmpl w:val="0000000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0000000E"/>
    <w:multiLevelType w:val="multilevel"/>
    <w:tmpl w:val="0000000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nsid w:val="00000010"/>
    <w:multiLevelType w:val="multilevel"/>
    <w:tmpl w:val="000000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nsid w:val="00000011"/>
    <w:multiLevelType w:val="multilevel"/>
    <w:tmpl w:val="000000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7">
    <w:nsid w:val="00000012"/>
    <w:multiLevelType w:val="multilevel"/>
    <w:tmpl w:val="000000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8">
    <w:nsid w:val="00000013"/>
    <w:multiLevelType w:val="multilevel"/>
    <w:tmpl w:val="000000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9">
    <w:nsid w:val="00000014"/>
    <w:multiLevelType w:val="multilevel"/>
    <w:tmpl w:val="000000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nsid w:val="00000015"/>
    <w:multiLevelType w:val="multilevel"/>
    <w:tmpl w:val="000000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1">
    <w:nsid w:val="00000016"/>
    <w:multiLevelType w:val="multilevel"/>
    <w:tmpl w:val="000000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2">
    <w:nsid w:val="00000017"/>
    <w:multiLevelType w:val="multilevel"/>
    <w:tmpl w:val="000000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3">
    <w:nsid w:val="00000018"/>
    <w:multiLevelType w:val="multilevel"/>
    <w:tmpl w:val="000000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4">
    <w:nsid w:val="00000019"/>
    <w:multiLevelType w:val="multilevel"/>
    <w:tmpl w:val="000000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5">
    <w:nsid w:val="0000001A"/>
    <w:multiLevelType w:val="multilevel"/>
    <w:tmpl w:val="0000001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6">
    <w:nsid w:val="0000001B"/>
    <w:multiLevelType w:val="multilevel"/>
    <w:tmpl w:val="0000001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7">
    <w:nsid w:val="0000001C"/>
    <w:multiLevelType w:val="multilevel"/>
    <w:tmpl w:val="0000001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8">
    <w:nsid w:val="0000001D"/>
    <w:multiLevelType w:val="multilevel"/>
    <w:tmpl w:val="0000001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9">
    <w:nsid w:val="0000001E"/>
    <w:multiLevelType w:val="multilevel"/>
    <w:tmpl w:val="0000001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0">
    <w:nsid w:val="0000001F"/>
    <w:multiLevelType w:val="multilevel"/>
    <w:tmpl w:val="0000001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1">
    <w:nsid w:val="00000020"/>
    <w:multiLevelType w:val="multilevel"/>
    <w:tmpl w:val="000000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2">
    <w:nsid w:val="00000021"/>
    <w:multiLevelType w:val="multilevel"/>
    <w:tmpl w:val="000000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3">
    <w:nsid w:val="00000022"/>
    <w:multiLevelType w:val="multilevel"/>
    <w:tmpl w:val="000000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4">
    <w:nsid w:val="00000023"/>
    <w:multiLevelType w:val="multilevel"/>
    <w:tmpl w:val="0000002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5">
    <w:nsid w:val="00000024"/>
    <w:multiLevelType w:val="multilevel"/>
    <w:tmpl w:val="0000002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6">
    <w:nsid w:val="00000025"/>
    <w:multiLevelType w:val="multilevel"/>
    <w:tmpl w:val="000000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7">
    <w:nsid w:val="00000026"/>
    <w:multiLevelType w:val="multilevel"/>
    <w:tmpl w:val="000000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8">
    <w:nsid w:val="00000027"/>
    <w:multiLevelType w:val="multilevel"/>
    <w:tmpl w:val="0000002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9">
    <w:nsid w:val="00000028"/>
    <w:multiLevelType w:val="multilevel"/>
    <w:tmpl w:val="0000002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77A64"/>
    <w:rsid w:val="000049FF"/>
    <w:rsid w:val="00012E3F"/>
    <w:rsid w:val="000156BC"/>
    <w:rsid w:val="0002337D"/>
    <w:rsid w:val="00037F61"/>
    <w:rsid w:val="00042AAE"/>
    <w:rsid w:val="00047611"/>
    <w:rsid w:val="00070317"/>
    <w:rsid w:val="00096F5F"/>
    <w:rsid w:val="000A72B4"/>
    <w:rsid w:val="000B0B13"/>
    <w:rsid w:val="000E2C8E"/>
    <w:rsid w:val="000E4CDB"/>
    <w:rsid w:val="000E5571"/>
    <w:rsid w:val="000E5C51"/>
    <w:rsid w:val="000F0334"/>
    <w:rsid w:val="001243DB"/>
    <w:rsid w:val="00133B25"/>
    <w:rsid w:val="001509ED"/>
    <w:rsid w:val="001528A5"/>
    <w:rsid w:val="001633C2"/>
    <w:rsid w:val="001644F4"/>
    <w:rsid w:val="00171B43"/>
    <w:rsid w:val="001819BC"/>
    <w:rsid w:val="00195578"/>
    <w:rsid w:val="001D1A85"/>
    <w:rsid w:val="001E2781"/>
    <w:rsid w:val="00214B4A"/>
    <w:rsid w:val="002250AF"/>
    <w:rsid w:val="00236BD1"/>
    <w:rsid w:val="0024477C"/>
    <w:rsid w:val="002520E5"/>
    <w:rsid w:val="00257E9B"/>
    <w:rsid w:val="0027109D"/>
    <w:rsid w:val="00272053"/>
    <w:rsid w:val="00274809"/>
    <w:rsid w:val="002838D0"/>
    <w:rsid w:val="0028698F"/>
    <w:rsid w:val="0029261D"/>
    <w:rsid w:val="002966D1"/>
    <w:rsid w:val="002A18E8"/>
    <w:rsid w:val="002B2766"/>
    <w:rsid w:val="002B4B01"/>
    <w:rsid w:val="002C57DA"/>
    <w:rsid w:val="002D27A5"/>
    <w:rsid w:val="002E33D6"/>
    <w:rsid w:val="002F4C32"/>
    <w:rsid w:val="002F7D2C"/>
    <w:rsid w:val="00301E37"/>
    <w:rsid w:val="00303138"/>
    <w:rsid w:val="00304838"/>
    <w:rsid w:val="003115E4"/>
    <w:rsid w:val="00313D17"/>
    <w:rsid w:val="00333305"/>
    <w:rsid w:val="0036517B"/>
    <w:rsid w:val="00372E6E"/>
    <w:rsid w:val="003733B8"/>
    <w:rsid w:val="003A1541"/>
    <w:rsid w:val="003B46F6"/>
    <w:rsid w:val="003E4359"/>
    <w:rsid w:val="003F7674"/>
    <w:rsid w:val="0040424F"/>
    <w:rsid w:val="004131D6"/>
    <w:rsid w:val="004144AB"/>
    <w:rsid w:val="00442EDD"/>
    <w:rsid w:val="00446604"/>
    <w:rsid w:val="00461C27"/>
    <w:rsid w:val="00462B3D"/>
    <w:rsid w:val="00463812"/>
    <w:rsid w:val="0046481A"/>
    <w:rsid w:val="00485F48"/>
    <w:rsid w:val="00496C31"/>
    <w:rsid w:val="004A2751"/>
    <w:rsid w:val="004A2FA6"/>
    <w:rsid w:val="004B2F86"/>
    <w:rsid w:val="004C1B66"/>
    <w:rsid w:val="004D2C42"/>
    <w:rsid w:val="004E19C1"/>
    <w:rsid w:val="004E5E71"/>
    <w:rsid w:val="004F05E4"/>
    <w:rsid w:val="004F5E8B"/>
    <w:rsid w:val="004F6C69"/>
    <w:rsid w:val="0051759B"/>
    <w:rsid w:val="00523BB3"/>
    <w:rsid w:val="00525997"/>
    <w:rsid w:val="00533801"/>
    <w:rsid w:val="00542052"/>
    <w:rsid w:val="005504AE"/>
    <w:rsid w:val="00554EE9"/>
    <w:rsid w:val="00556D91"/>
    <w:rsid w:val="00566254"/>
    <w:rsid w:val="00574FE4"/>
    <w:rsid w:val="00584415"/>
    <w:rsid w:val="005874DD"/>
    <w:rsid w:val="00587A8F"/>
    <w:rsid w:val="005B615D"/>
    <w:rsid w:val="005B6806"/>
    <w:rsid w:val="005B6C2C"/>
    <w:rsid w:val="005D0E44"/>
    <w:rsid w:val="005D12C8"/>
    <w:rsid w:val="005D76B2"/>
    <w:rsid w:val="005E36AF"/>
    <w:rsid w:val="005F5696"/>
    <w:rsid w:val="006007FF"/>
    <w:rsid w:val="00602616"/>
    <w:rsid w:val="006077E2"/>
    <w:rsid w:val="00610E5E"/>
    <w:rsid w:val="006258E8"/>
    <w:rsid w:val="00637B50"/>
    <w:rsid w:val="0064712F"/>
    <w:rsid w:val="00666E10"/>
    <w:rsid w:val="00681F5C"/>
    <w:rsid w:val="00692D73"/>
    <w:rsid w:val="006A2209"/>
    <w:rsid w:val="006A6FE0"/>
    <w:rsid w:val="006B6FAF"/>
    <w:rsid w:val="006B79B4"/>
    <w:rsid w:val="006C62BD"/>
    <w:rsid w:val="006C63A1"/>
    <w:rsid w:val="006D1305"/>
    <w:rsid w:val="006E27B1"/>
    <w:rsid w:val="006E3076"/>
    <w:rsid w:val="006E4950"/>
    <w:rsid w:val="006F6E38"/>
    <w:rsid w:val="00707B59"/>
    <w:rsid w:val="00712610"/>
    <w:rsid w:val="00716BCC"/>
    <w:rsid w:val="00720250"/>
    <w:rsid w:val="00735666"/>
    <w:rsid w:val="00737D1A"/>
    <w:rsid w:val="007464FC"/>
    <w:rsid w:val="00773E78"/>
    <w:rsid w:val="00783F2F"/>
    <w:rsid w:val="00790C98"/>
    <w:rsid w:val="007948AD"/>
    <w:rsid w:val="007B2BA3"/>
    <w:rsid w:val="007C0498"/>
    <w:rsid w:val="007D606F"/>
    <w:rsid w:val="007F3072"/>
    <w:rsid w:val="0081780B"/>
    <w:rsid w:val="00820681"/>
    <w:rsid w:val="0083474E"/>
    <w:rsid w:val="00877A64"/>
    <w:rsid w:val="008930DF"/>
    <w:rsid w:val="00893D75"/>
    <w:rsid w:val="008A576B"/>
    <w:rsid w:val="008A5FEB"/>
    <w:rsid w:val="008B070F"/>
    <w:rsid w:val="008B0CD6"/>
    <w:rsid w:val="008C500A"/>
    <w:rsid w:val="008D041A"/>
    <w:rsid w:val="008D2465"/>
    <w:rsid w:val="008E0095"/>
    <w:rsid w:val="008E4B11"/>
    <w:rsid w:val="008E73C9"/>
    <w:rsid w:val="008F2294"/>
    <w:rsid w:val="0090097B"/>
    <w:rsid w:val="00917DA7"/>
    <w:rsid w:val="009306E1"/>
    <w:rsid w:val="009401B2"/>
    <w:rsid w:val="009425EE"/>
    <w:rsid w:val="00946444"/>
    <w:rsid w:val="009466D9"/>
    <w:rsid w:val="009A62F3"/>
    <w:rsid w:val="009B323A"/>
    <w:rsid w:val="009B49A8"/>
    <w:rsid w:val="009C3656"/>
    <w:rsid w:val="009D358A"/>
    <w:rsid w:val="009D4F6A"/>
    <w:rsid w:val="009E6767"/>
    <w:rsid w:val="009E77F4"/>
    <w:rsid w:val="009F23ED"/>
    <w:rsid w:val="009F2737"/>
    <w:rsid w:val="009F30D0"/>
    <w:rsid w:val="00A03E94"/>
    <w:rsid w:val="00A11DB3"/>
    <w:rsid w:val="00A169FE"/>
    <w:rsid w:val="00A21D94"/>
    <w:rsid w:val="00A42B42"/>
    <w:rsid w:val="00A53A0E"/>
    <w:rsid w:val="00A66A4F"/>
    <w:rsid w:val="00A66C54"/>
    <w:rsid w:val="00A70A14"/>
    <w:rsid w:val="00A7222C"/>
    <w:rsid w:val="00A77878"/>
    <w:rsid w:val="00A77C52"/>
    <w:rsid w:val="00A86C88"/>
    <w:rsid w:val="00A905F1"/>
    <w:rsid w:val="00A91915"/>
    <w:rsid w:val="00AA6FDB"/>
    <w:rsid w:val="00AB57D8"/>
    <w:rsid w:val="00AD5D0C"/>
    <w:rsid w:val="00AE4752"/>
    <w:rsid w:val="00AF68E3"/>
    <w:rsid w:val="00B0772C"/>
    <w:rsid w:val="00B13886"/>
    <w:rsid w:val="00B14137"/>
    <w:rsid w:val="00B22263"/>
    <w:rsid w:val="00B22A3D"/>
    <w:rsid w:val="00B470E0"/>
    <w:rsid w:val="00B522F9"/>
    <w:rsid w:val="00B60D61"/>
    <w:rsid w:val="00B641FB"/>
    <w:rsid w:val="00B76FBE"/>
    <w:rsid w:val="00B80EA1"/>
    <w:rsid w:val="00B83703"/>
    <w:rsid w:val="00B84116"/>
    <w:rsid w:val="00BA608E"/>
    <w:rsid w:val="00BB1AB1"/>
    <w:rsid w:val="00BB33AF"/>
    <w:rsid w:val="00BB62CE"/>
    <w:rsid w:val="00BC0797"/>
    <w:rsid w:val="00BC5B76"/>
    <w:rsid w:val="00BD4F3F"/>
    <w:rsid w:val="00BE318D"/>
    <w:rsid w:val="00BE57FE"/>
    <w:rsid w:val="00C057D3"/>
    <w:rsid w:val="00C16C41"/>
    <w:rsid w:val="00C23D9D"/>
    <w:rsid w:val="00C418DC"/>
    <w:rsid w:val="00C74AF0"/>
    <w:rsid w:val="00CA08AF"/>
    <w:rsid w:val="00CB4823"/>
    <w:rsid w:val="00CE4D81"/>
    <w:rsid w:val="00CE50F3"/>
    <w:rsid w:val="00CF2989"/>
    <w:rsid w:val="00D23C0A"/>
    <w:rsid w:val="00D33970"/>
    <w:rsid w:val="00D35D80"/>
    <w:rsid w:val="00D4010D"/>
    <w:rsid w:val="00D60591"/>
    <w:rsid w:val="00D7034C"/>
    <w:rsid w:val="00D772E2"/>
    <w:rsid w:val="00DB58CD"/>
    <w:rsid w:val="00DC0D27"/>
    <w:rsid w:val="00DD0F6E"/>
    <w:rsid w:val="00E01779"/>
    <w:rsid w:val="00E05A02"/>
    <w:rsid w:val="00E06408"/>
    <w:rsid w:val="00E13C07"/>
    <w:rsid w:val="00E13EBB"/>
    <w:rsid w:val="00E415AD"/>
    <w:rsid w:val="00E43F40"/>
    <w:rsid w:val="00E6427E"/>
    <w:rsid w:val="00E7251F"/>
    <w:rsid w:val="00E803E8"/>
    <w:rsid w:val="00E810C0"/>
    <w:rsid w:val="00E86F9B"/>
    <w:rsid w:val="00E9046B"/>
    <w:rsid w:val="00E92AD7"/>
    <w:rsid w:val="00EA3967"/>
    <w:rsid w:val="00EB39FC"/>
    <w:rsid w:val="00ED307E"/>
    <w:rsid w:val="00ED4207"/>
    <w:rsid w:val="00EE3F48"/>
    <w:rsid w:val="00EE48DC"/>
    <w:rsid w:val="00EE5BFD"/>
    <w:rsid w:val="00EF2FF1"/>
    <w:rsid w:val="00F019CA"/>
    <w:rsid w:val="00F15A80"/>
    <w:rsid w:val="00F20558"/>
    <w:rsid w:val="00F34F2F"/>
    <w:rsid w:val="00F50ED7"/>
    <w:rsid w:val="00F91504"/>
    <w:rsid w:val="00F95686"/>
    <w:rsid w:val="00FC6EE1"/>
    <w:rsid w:val="00FE1E40"/>
    <w:rsid w:val="00FE32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A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D2C4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4D2C42"/>
  </w:style>
  <w:style w:type="paragraph" w:styleId="a5">
    <w:name w:val="footer"/>
    <w:basedOn w:val="a"/>
    <w:link w:val="a6"/>
    <w:uiPriority w:val="99"/>
    <w:unhideWhenUsed/>
    <w:rsid w:val="004D2C4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2C42"/>
  </w:style>
  <w:style w:type="character" w:customStyle="1" w:styleId="apple-converted-space">
    <w:name w:val="apple-converted-space"/>
    <w:basedOn w:val="a0"/>
    <w:rsid w:val="006A2209"/>
  </w:style>
  <w:style w:type="paragraph" w:styleId="a7">
    <w:name w:val="Balloon Text"/>
    <w:basedOn w:val="a"/>
    <w:link w:val="a8"/>
    <w:uiPriority w:val="99"/>
    <w:semiHidden/>
    <w:unhideWhenUsed/>
    <w:rsid w:val="006A220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A2209"/>
    <w:rPr>
      <w:rFonts w:ascii="Tahoma" w:hAnsi="Tahoma" w:cs="Tahoma"/>
      <w:sz w:val="16"/>
      <w:szCs w:val="16"/>
    </w:rPr>
  </w:style>
  <w:style w:type="character" w:styleId="a9">
    <w:name w:val="Hyperlink"/>
    <w:basedOn w:val="a0"/>
    <w:uiPriority w:val="99"/>
    <w:unhideWhenUsed/>
    <w:rsid w:val="006A220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887489">
      <w:bodyDiv w:val="1"/>
      <w:marLeft w:val="0"/>
      <w:marRight w:val="0"/>
      <w:marTop w:val="0"/>
      <w:marBottom w:val="0"/>
      <w:divBdr>
        <w:top w:val="none" w:sz="0" w:space="0" w:color="auto"/>
        <w:left w:val="none" w:sz="0" w:space="0" w:color="auto"/>
        <w:bottom w:val="none" w:sz="0" w:space="0" w:color="auto"/>
        <w:right w:val="none" w:sz="0" w:space="0" w:color="auto"/>
      </w:divBdr>
      <w:divsChild>
        <w:div w:id="675301313">
          <w:marLeft w:val="0"/>
          <w:marRight w:val="0"/>
          <w:marTop w:val="0"/>
          <w:marBottom w:val="5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1%D1%80%D0%B0%D1%87%D0%BD%D1%8B%D0%B9_%D1%81%D0%BE%D1%8E%D0%B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wikipedia.org/wiki/%D0%9B%D0%B0%D1%82%D0%B8%D0%BD%D1%81%D0%BA%D0%B8%D0%B9_%D1%8F%D0%B7%D1%8B%D0%B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k.com/loveli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notabenoid.org/book/6799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wikipedia.org/wiki/%D0%9F%D0%BE%D0%BB%D0%BE%D0%B2%D0%BE%D0%B9_%D0%B0%D0%BA%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756B1-1446-4571-99B6-DBB7696D3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6545</TotalTime>
  <Pages>1</Pages>
  <Words>27112</Words>
  <Characters>154540</Characters>
  <Application>Microsoft Office Word</Application>
  <DocSecurity>0</DocSecurity>
  <Lines>1287</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Пользователь Windows</cp:lastModifiedBy>
  <cp:revision>62</cp:revision>
  <dcterms:created xsi:type="dcterms:W3CDTF">2017-05-19T11:30:00Z</dcterms:created>
  <dcterms:modified xsi:type="dcterms:W3CDTF">2017-07-01T18:35:00Z</dcterms:modified>
</cp:coreProperties>
</file>