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B70" w:rsidRPr="00C4613D" w:rsidRDefault="004A2B70" w:rsidP="004A2B70">
      <w:pPr>
        <w:suppressAutoHyphens w:val="0"/>
        <w:jc w:val="center"/>
        <w:rPr>
          <w:rFonts w:ascii="Times New Roman" w:hAnsi="Times New Roman" w:cs="Times New Roman"/>
          <w:b/>
          <w:sz w:val="40"/>
          <w:szCs w:val="40"/>
        </w:rPr>
      </w:pPr>
      <w:proofErr w:type="spellStart"/>
      <w:r w:rsidRPr="00C4613D">
        <w:rPr>
          <w:rFonts w:ascii="Times New Roman" w:hAnsi="Times New Roman" w:cs="Times New Roman"/>
          <w:b/>
          <w:sz w:val="40"/>
          <w:szCs w:val="40"/>
          <w:lang w:val="ru-RU"/>
        </w:rPr>
        <w:t>Мэрайя</w:t>
      </w:r>
      <w:proofErr w:type="spellEnd"/>
      <w:r w:rsidRPr="00C4613D">
        <w:rPr>
          <w:rFonts w:ascii="Times New Roman" w:hAnsi="Times New Roman" w:cs="Times New Roman"/>
          <w:b/>
          <w:sz w:val="40"/>
          <w:szCs w:val="40"/>
        </w:rPr>
        <w:t xml:space="preserve"> </w:t>
      </w:r>
      <w:proofErr w:type="spellStart"/>
      <w:r w:rsidRPr="00C4613D">
        <w:rPr>
          <w:rFonts w:ascii="Times New Roman" w:hAnsi="Times New Roman" w:cs="Times New Roman"/>
          <w:b/>
          <w:sz w:val="40"/>
          <w:szCs w:val="40"/>
          <w:lang w:val="ru-RU"/>
        </w:rPr>
        <w:t>Коул</w:t>
      </w:r>
      <w:proofErr w:type="spellEnd"/>
    </w:p>
    <w:p w:rsidR="004A2B70" w:rsidRPr="00C4613D" w:rsidRDefault="004A2B70" w:rsidP="004A2B70">
      <w:pPr>
        <w:suppressAutoHyphens w:val="0"/>
        <w:jc w:val="center"/>
        <w:rPr>
          <w:rFonts w:ascii="Times New Roman" w:hAnsi="Times New Roman" w:cs="Times New Roman"/>
          <w:b/>
          <w:sz w:val="40"/>
          <w:szCs w:val="40"/>
        </w:rPr>
      </w:pPr>
      <w:r w:rsidRPr="00C4613D">
        <w:rPr>
          <w:rFonts w:ascii="Times New Roman" w:hAnsi="Times New Roman" w:cs="Times New Roman"/>
          <w:b/>
          <w:sz w:val="40"/>
          <w:szCs w:val="40"/>
          <w:lang w:val="ru-RU"/>
        </w:rPr>
        <w:t>Красивая</w:t>
      </w:r>
      <w:r w:rsidRPr="00C4613D">
        <w:rPr>
          <w:rFonts w:ascii="Times New Roman" w:hAnsi="Times New Roman" w:cs="Times New Roman"/>
          <w:b/>
          <w:sz w:val="40"/>
          <w:szCs w:val="40"/>
        </w:rPr>
        <w:t xml:space="preserve"> </w:t>
      </w:r>
      <w:r w:rsidRPr="00C4613D">
        <w:rPr>
          <w:rFonts w:ascii="Times New Roman" w:hAnsi="Times New Roman" w:cs="Times New Roman"/>
          <w:b/>
          <w:sz w:val="40"/>
          <w:szCs w:val="40"/>
          <w:lang w:val="ru-RU"/>
        </w:rPr>
        <w:t>ошибка</w:t>
      </w:r>
    </w:p>
    <w:p w:rsidR="004A2B70" w:rsidRPr="00C4613D" w:rsidRDefault="004A2B70" w:rsidP="004A2B70">
      <w:pPr>
        <w:suppressAutoHyphens w:val="0"/>
        <w:jc w:val="center"/>
        <w:rPr>
          <w:rFonts w:ascii="Times New Roman" w:hAnsi="Times New Roman"/>
          <w:sz w:val="28"/>
          <w:szCs w:val="28"/>
        </w:rPr>
      </w:pPr>
      <w:r w:rsidRPr="00C4613D">
        <w:rPr>
          <w:rFonts w:ascii="Times New Roman" w:hAnsi="Times New Roman"/>
          <w:b/>
          <w:i/>
          <w:sz w:val="28"/>
          <w:szCs w:val="28"/>
          <w:lang w:val="ru-RU"/>
        </w:rPr>
        <w:t>Оригинальное</w:t>
      </w:r>
      <w:r w:rsidRPr="00C4613D">
        <w:rPr>
          <w:rFonts w:ascii="Times New Roman" w:hAnsi="Times New Roman"/>
          <w:b/>
          <w:i/>
          <w:sz w:val="28"/>
          <w:szCs w:val="28"/>
        </w:rPr>
        <w:t xml:space="preserve"> </w:t>
      </w:r>
      <w:r w:rsidRPr="00C4613D">
        <w:rPr>
          <w:rFonts w:ascii="Times New Roman" w:hAnsi="Times New Roman"/>
          <w:b/>
          <w:i/>
          <w:sz w:val="28"/>
          <w:szCs w:val="28"/>
          <w:lang w:val="ru-RU"/>
        </w:rPr>
        <w:t>название</w:t>
      </w:r>
      <w:r w:rsidRPr="00C4613D">
        <w:rPr>
          <w:rFonts w:ascii="Times New Roman" w:hAnsi="Times New Roman"/>
          <w:b/>
          <w:i/>
          <w:sz w:val="28"/>
          <w:szCs w:val="28"/>
        </w:rPr>
        <w:t>:</w:t>
      </w:r>
      <w:r w:rsidRPr="00C4613D">
        <w:rPr>
          <w:rFonts w:ascii="Times New Roman" w:hAnsi="Times New Roman"/>
          <w:sz w:val="28"/>
          <w:szCs w:val="28"/>
        </w:rPr>
        <w:t xml:space="preserve"> </w:t>
      </w:r>
      <w:r w:rsidRPr="00C4613D">
        <w:rPr>
          <w:rFonts w:ascii="Times New Roman" w:hAnsi="Times New Roman"/>
          <w:i/>
          <w:sz w:val="28"/>
          <w:szCs w:val="28"/>
        </w:rPr>
        <w:t>Mariah Cole «Beautiful Failure» 2013</w:t>
      </w:r>
    </w:p>
    <w:p w:rsidR="004A2B70" w:rsidRPr="00C4613D" w:rsidRDefault="004A2B70" w:rsidP="004A2B70">
      <w:pPr>
        <w:suppressAutoHyphens w:val="0"/>
        <w:jc w:val="center"/>
        <w:rPr>
          <w:rFonts w:ascii="Times New Roman" w:hAnsi="Times New Roman"/>
          <w:sz w:val="28"/>
          <w:szCs w:val="28"/>
          <w:lang w:val="ru-RU"/>
        </w:rPr>
      </w:pPr>
      <w:r w:rsidRPr="00C4613D">
        <w:rPr>
          <w:rFonts w:ascii="Times New Roman" w:hAnsi="Times New Roman"/>
          <w:b/>
          <w:i/>
          <w:sz w:val="28"/>
          <w:szCs w:val="28"/>
          <w:lang w:val="ru-RU"/>
        </w:rPr>
        <w:t>Переведенное:</w:t>
      </w:r>
      <w:r w:rsidRPr="00C4613D">
        <w:rPr>
          <w:rFonts w:ascii="Times New Roman" w:hAnsi="Times New Roman"/>
          <w:sz w:val="28"/>
          <w:szCs w:val="28"/>
          <w:lang w:val="ru-RU"/>
        </w:rPr>
        <w:t xml:space="preserve"> </w:t>
      </w:r>
      <w:proofErr w:type="spellStart"/>
      <w:r w:rsidRPr="00C4613D">
        <w:rPr>
          <w:rFonts w:ascii="Times New Roman" w:hAnsi="Times New Roman"/>
          <w:i/>
          <w:sz w:val="28"/>
          <w:szCs w:val="28"/>
          <w:lang w:val="ru-RU"/>
        </w:rPr>
        <w:t>Мэрайя</w:t>
      </w:r>
      <w:proofErr w:type="spellEnd"/>
      <w:r w:rsidRPr="00C4613D">
        <w:rPr>
          <w:rFonts w:ascii="Times New Roman" w:hAnsi="Times New Roman"/>
          <w:i/>
          <w:sz w:val="28"/>
          <w:szCs w:val="28"/>
          <w:lang w:val="ru-RU"/>
        </w:rPr>
        <w:t xml:space="preserve"> </w:t>
      </w:r>
      <w:proofErr w:type="spellStart"/>
      <w:r w:rsidRPr="00C4613D">
        <w:rPr>
          <w:rFonts w:ascii="Times New Roman" w:hAnsi="Times New Roman"/>
          <w:i/>
          <w:sz w:val="28"/>
          <w:szCs w:val="28"/>
          <w:lang w:val="ru-RU"/>
        </w:rPr>
        <w:t>Коул</w:t>
      </w:r>
      <w:proofErr w:type="spellEnd"/>
      <w:r w:rsidRPr="00C4613D">
        <w:rPr>
          <w:rFonts w:ascii="Times New Roman" w:hAnsi="Times New Roman"/>
          <w:i/>
          <w:sz w:val="28"/>
          <w:szCs w:val="28"/>
          <w:lang w:val="ru-RU"/>
        </w:rPr>
        <w:t xml:space="preserve"> «</w:t>
      </w:r>
      <w:r w:rsidR="00A822C3" w:rsidRPr="00C4613D">
        <w:rPr>
          <w:rFonts w:ascii="Times New Roman" w:hAnsi="Times New Roman"/>
          <w:i/>
          <w:sz w:val="28"/>
          <w:szCs w:val="28"/>
          <w:lang w:val="ru-RU"/>
        </w:rPr>
        <w:t>Красивая ошибка</w:t>
      </w:r>
      <w:r w:rsidRPr="00C4613D">
        <w:rPr>
          <w:rFonts w:ascii="Times New Roman" w:hAnsi="Times New Roman"/>
          <w:i/>
          <w:sz w:val="28"/>
          <w:szCs w:val="28"/>
          <w:lang w:val="ru-RU"/>
        </w:rPr>
        <w:t>» 2015</w:t>
      </w:r>
    </w:p>
    <w:p w:rsidR="004A2B70" w:rsidRPr="00C4613D" w:rsidRDefault="004A2B70" w:rsidP="004A2B70">
      <w:pPr>
        <w:suppressAutoHyphens w:val="0"/>
        <w:jc w:val="center"/>
        <w:rPr>
          <w:rFonts w:ascii="Times New Roman" w:hAnsi="Times New Roman"/>
          <w:sz w:val="28"/>
          <w:szCs w:val="28"/>
          <w:lang w:val="ru-RU"/>
        </w:rPr>
      </w:pPr>
      <w:r w:rsidRPr="00C4613D">
        <w:rPr>
          <w:rFonts w:ascii="Times New Roman" w:hAnsi="Times New Roman"/>
          <w:b/>
          <w:i/>
          <w:sz w:val="28"/>
          <w:szCs w:val="28"/>
          <w:lang w:val="ru-RU"/>
        </w:rPr>
        <w:t>Перевод:</w:t>
      </w:r>
      <w:r w:rsidRPr="00C4613D">
        <w:rPr>
          <w:rFonts w:ascii="Times New Roman" w:hAnsi="Times New Roman"/>
          <w:sz w:val="28"/>
          <w:szCs w:val="28"/>
          <w:lang w:val="ru-RU"/>
        </w:rPr>
        <w:t xml:space="preserve"> </w:t>
      </w:r>
      <w:r w:rsidRPr="00C4613D">
        <w:rPr>
          <w:rFonts w:ascii="Times New Roman" w:hAnsi="Times New Roman"/>
          <w:i/>
          <w:sz w:val="28"/>
          <w:szCs w:val="28"/>
        </w:rPr>
        <w:t>Mari</w:t>
      </w:r>
      <w:r w:rsidRPr="00C4613D">
        <w:rPr>
          <w:rFonts w:ascii="Times New Roman" w:hAnsi="Times New Roman"/>
          <w:i/>
          <w:sz w:val="28"/>
          <w:szCs w:val="28"/>
          <w:lang w:val="ru-RU"/>
        </w:rPr>
        <w:t xml:space="preserve"> </w:t>
      </w:r>
      <w:proofErr w:type="spellStart"/>
      <w:r w:rsidRPr="00C4613D">
        <w:rPr>
          <w:rFonts w:ascii="Times New Roman" w:hAnsi="Times New Roman"/>
          <w:i/>
          <w:sz w:val="28"/>
          <w:szCs w:val="28"/>
        </w:rPr>
        <w:t>Cov</w:t>
      </w:r>
      <w:proofErr w:type="spellEnd"/>
    </w:p>
    <w:p w:rsidR="004A2B70" w:rsidRPr="00C4613D" w:rsidRDefault="004A2B70" w:rsidP="004A2B70">
      <w:pPr>
        <w:suppressAutoHyphens w:val="0"/>
        <w:jc w:val="center"/>
        <w:rPr>
          <w:rFonts w:ascii="Times New Roman" w:hAnsi="Times New Roman"/>
          <w:i/>
          <w:sz w:val="28"/>
          <w:szCs w:val="28"/>
          <w:lang w:val="ru-RU"/>
        </w:rPr>
      </w:pPr>
      <w:r w:rsidRPr="00C4613D">
        <w:rPr>
          <w:rFonts w:ascii="Times New Roman" w:hAnsi="Times New Roman"/>
          <w:b/>
          <w:i/>
          <w:sz w:val="28"/>
          <w:szCs w:val="28"/>
          <w:lang w:val="ru-RU"/>
        </w:rPr>
        <w:t>Редакторы и оформитель:</w:t>
      </w:r>
      <w:r w:rsidRPr="00C4613D">
        <w:rPr>
          <w:rFonts w:ascii="Times New Roman" w:hAnsi="Times New Roman"/>
          <w:sz w:val="28"/>
          <w:szCs w:val="28"/>
          <w:lang w:val="ru-RU"/>
        </w:rPr>
        <w:t xml:space="preserve"> </w:t>
      </w:r>
      <w:r w:rsidRPr="00C4613D">
        <w:rPr>
          <w:rFonts w:ascii="Times New Roman" w:hAnsi="Times New Roman"/>
          <w:i/>
          <w:sz w:val="28"/>
          <w:szCs w:val="28"/>
          <w:lang w:val="ru-RU"/>
        </w:rPr>
        <w:t xml:space="preserve">Виктория Цветкова, </w:t>
      </w:r>
      <w:proofErr w:type="spellStart"/>
      <w:r w:rsidRPr="00C4613D">
        <w:rPr>
          <w:rFonts w:ascii="Times New Roman" w:hAnsi="Times New Roman"/>
          <w:i/>
          <w:sz w:val="28"/>
          <w:szCs w:val="28"/>
          <w:lang w:val="ru-RU"/>
        </w:rPr>
        <w:t>Айна</w:t>
      </w:r>
      <w:proofErr w:type="spellEnd"/>
      <w:r w:rsidRPr="00C4613D">
        <w:rPr>
          <w:rFonts w:ascii="Times New Roman" w:hAnsi="Times New Roman"/>
          <w:i/>
          <w:sz w:val="28"/>
          <w:szCs w:val="28"/>
          <w:lang w:val="ru-RU"/>
        </w:rPr>
        <w:t xml:space="preserve"> </w:t>
      </w:r>
      <w:proofErr w:type="spellStart"/>
      <w:r w:rsidRPr="00C4613D">
        <w:rPr>
          <w:rFonts w:ascii="Times New Roman" w:hAnsi="Times New Roman"/>
          <w:i/>
          <w:sz w:val="28"/>
          <w:szCs w:val="28"/>
          <w:lang w:val="ru-RU"/>
        </w:rPr>
        <w:t>Гудратова</w:t>
      </w:r>
      <w:proofErr w:type="spellEnd"/>
      <w:r w:rsidRPr="00C4613D">
        <w:rPr>
          <w:rFonts w:ascii="Times New Roman" w:hAnsi="Times New Roman"/>
          <w:i/>
          <w:sz w:val="28"/>
          <w:szCs w:val="28"/>
          <w:lang w:val="ru-RU"/>
        </w:rPr>
        <w:t>, Наталья Кузнецова, Анастасия Токарева</w:t>
      </w:r>
    </w:p>
    <w:p w:rsidR="004A2B70" w:rsidRPr="00C4613D" w:rsidRDefault="004A2B70" w:rsidP="004A2B70">
      <w:pPr>
        <w:suppressAutoHyphens w:val="0"/>
        <w:jc w:val="center"/>
        <w:rPr>
          <w:rFonts w:ascii="Times New Roman" w:hAnsi="Times New Roman"/>
          <w:sz w:val="28"/>
          <w:szCs w:val="28"/>
          <w:lang w:val="ru-RU"/>
        </w:rPr>
      </w:pPr>
      <w:r w:rsidRPr="00C4613D">
        <w:rPr>
          <w:rFonts w:ascii="Times New Roman" w:hAnsi="Times New Roman"/>
          <w:b/>
          <w:i/>
          <w:sz w:val="28"/>
          <w:szCs w:val="28"/>
          <w:lang w:val="ru-RU"/>
        </w:rPr>
        <w:t>Обложка:</w:t>
      </w:r>
      <w:r w:rsidRPr="00C4613D">
        <w:rPr>
          <w:rFonts w:ascii="Times New Roman" w:hAnsi="Times New Roman"/>
          <w:sz w:val="28"/>
          <w:szCs w:val="28"/>
          <w:lang w:val="ru-RU"/>
        </w:rPr>
        <w:t xml:space="preserve"> </w:t>
      </w:r>
      <w:r w:rsidRPr="00C4613D">
        <w:rPr>
          <w:rFonts w:ascii="Times New Roman" w:hAnsi="Times New Roman"/>
          <w:i/>
          <w:sz w:val="28"/>
          <w:szCs w:val="28"/>
          <w:lang w:val="ru-RU"/>
        </w:rPr>
        <w:t>Анастасия Токарева</w:t>
      </w:r>
    </w:p>
    <w:p w:rsidR="004A2B70" w:rsidRPr="00C4613D" w:rsidRDefault="004A2B70" w:rsidP="00C4613D">
      <w:pPr>
        <w:suppressAutoHyphens w:val="0"/>
        <w:jc w:val="center"/>
        <w:rPr>
          <w:rFonts w:ascii="Times New Roman" w:hAnsi="Times New Roman"/>
          <w:b/>
          <w:i/>
          <w:sz w:val="28"/>
          <w:szCs w:val="28"/>
          <w:lang w:val="ru-RU"/>
        </w:rPr>
      </w:pPr>
      <w:r w:rsidRPr="00C4613D">
        <w:rPr>
          <w:rFonts w:ascii="Times New Roman" w:hAnsi="Times New Roman"/>
          <w:b/>
          <w:i/>
          <w:sz w:val="28"/>
          <w:szCs w:val="28"/>
          <w:lang w:val="ru-RU"/>
        </w:rPr>
        <w:t>Переведено специально для группы:</w:t>
      </w:r>
      <w:r w:rsidRPr="00C4613D">
        <w:rPr>
          <w:rFonts w:ascii="Times New Roman" w:hAnsi="Times New Roman"/>
          <w:i/>
          <w:sz w:val="28"/>
          <w:szCs w:val="28"/>
          <w:lang w:val="ru-RU"/>
        </w:rPr>
        <w:t xml:space="preserve"> Книжный червь / Переводы книг </w:t>
      </w:r>
      <w:r w:rsidR="00C4613D">
        <w:rPr>
          <w:rFonts w:ascii="Times New Roman" w:hAnsi="Times New Roman"/>
          <w:b/>
          <w:i/>
          <w:sz w:val="28"/>
          <w:szCs w:val="28"/>
          <w:lang w:val="ru-RU"/>
        </w:rPr>
        <w:t>https://vk.com/tr_books_vk</w:t>
      </w:r>
      <w:r w:rsidR="00C4613D">
        <w:rPr>
          <w:rFonts w:ascii="Times New Roman" w:hAnsi="Times New Roman"/>
          <w:b/>
          <w:i/>
          <w:sz w:val="28"/>
          <w:szCs w:val="28"/>
          <w:lang w:val="ru-RU"/>
        </w:rPr>
        <w:br/>
      </w:r>
    </w:p>
    <w:p w:rsidR="004A2B70" w:rsidRPr="00C4613D" w:rsidRDefault="004A2B70" w:rsidP="004A2B70">
      <w:pPr>
        <w:suppressAutoHyphens w:val="0"/>
        <w:jc w:val="center"/>
        <w:rPr>
          <w:rFonts w:ascii="Times New Roman" w:hAnsi="Times New Roman"/>
          <w:i/>
          <w:sz w:val="28"/>
          <w:szCs w:val="28"/>
          <w:u w:val="single"/>
          <w:lang w:val="ru-RU"/>
        </w:rPr>
      </w:pPr>
      <w:r w:rsidRPr="00C4613D">
        <w:rPr>
          <w:rFonts w:ascii="Times New Roman" w:hAnsi="Times New Roman"/>
          <w:i/>
          <w:sz w:val="28"/>
          <w:szCs w:val="28"/>
          <w:u w:val="single"/>
          <w:lang w:val="ru-RU"/>
        </w:rPr>
        <w:t>Любое копирование без ссылки</w:t>
      </w:r>
    </w:p>
    <w:p w:rsidR="004A2B70" w:rsidRPr="00C4613D" w:rsidRDefault="004A2B70" w:rsidP="004A2B70">
      <w:pPr>
        <w:suppressAutoHyphens w:val="0"/>
        <w:jc w:val="center"/>
        <w:rPr>
          <w:rFonts w:ascii="Times New Roman" w:hAnsi="Times New Roman"/>
          <w:i/>
          <w:sz w:val="28"/>
          <w:szCs w:val="28"/>
          <w:u w:val="single"/>
          <w:lang w:val="ru-RU"/>
        </w:rPr>
      </w:pPr>
      <w:r w:rsidRPr="00C4613D">
        <w:rPr>
          <w:rFonts w:ascii="Times New Roman" w:hAnsi="Times New Roman"/>
          <w:i/>
          <w:sz w:val="28"/>
          <w:szCs w:val="28"/>
          <w:u w:val="single"/>
          <w:lang w:val="ru-RU"/>
        </w:rPr>
        <w:t xml:space="preserve">на </w:t>
      </w:r>
      <w:r w:rsidRPr="00C4613D">
        <w:rPr>
          <w:rFonts w:ascii="Times New Roman" w:hAnsi="Times New Roman"/>
          <w:b/>
          <w:i/>
          <w:sz w:val="28"/>
          <w:szCs w:val="28"/>
          <w:u w:val="single"/>
          <w:lang w:val="ru-RU"/>
        </w:rPr>
        <w:t>переводчиков</w:t>
      </w:r>
      <w:r w:rsidRPr="00C4613D">
        <w:rPr>
          <w:rFonts w:ascii="Times New Roman" w:hAnsi="Times New Roman"/>
          <w:i/>
          <w:sz w:val="28"/>
          <w:szCs w:val="28"/>
          <w:u w:val="single"/>
          <w:lang w:val="ru-RU"/>
        </w:rPr>
        <w:t xml:space="preserve"> и </w:t>
      </w:r>
      <w:r w:rsidRPr="00C4613D">
        <w:rPr>
          <w:rFonts w:ascii="Times New Roman" w:hAnsi="Times New Roman"/>
          <w:b/>
          <w:i/>
          <w:sz w:val="28"/>
          <w:szCs w:val="28"/>
          <w:u w:val="single"/>
          <w:lang w:val="ru-RU"/>
        </w:rPr>
        <w:t>группу</w:t>
      </w:r>
      <w:r w:rsidRPr="00C4613D">
        <w:rPr>
          <w:rFonts w:ascii="Times New Roman" w:hAnsi="Times New Roman"/>
          <w:i/>
          <w:sz w:val="28"/>
          <w:szCs w:val="28"/>
          <w:u w:val="single"/>
          <w:lang w:val="ru-RU"/>
        </w:rPr>
        <w:t xml:space="preserve"> ЗАПРЕЩЕНО!</w:t>
      </w:r>
    </w:p>
    <w:p w:rsidR="004A2B70" w:rsidRPr="00C4613D" w:rsidRDefault="004A2B70" w:rsidP="004A2B70">
      <w:pPr>
        <w:suppressAutoHyphens w:val="0"/>
        <w:jc w:val="center"/>
        <w:rPr>
          <w:rFonts w:ascii="Times New Roman" w:hAnsi="Times New Roman"/>
          <w:i/>
          <w:sz w:val="28"/>
          <w:szCs w:val="28"/>
          <w:u w:val="single"/>
          <w:lang w:val="ru-RU"/>
        </w:rPr>
      </w:pPr>
      <w:r w:rsidRPr="00C4613D">
        <w:rPr>
          <w:rFonts w:ascii="Times New Roman" w:hAnsi="Times New Roman"/>
          <w:i/>
          <w:sz w:val="28"/>
          <w:szCs w:val="28"/>
          <w:u w:val="single"/>
          <w:lang w:val="ru-RU"/>
        </w:rPr>
        <w:t>Пожалуйста, уважайте чужой труд!</w:t>
      </w:r>
    </w:p>
    <w:p w:rsidR="00E8475C" w:rsidRPr="00E8475C" w:rsidRDefault="00E8475C" w:rsidP="00E8475C">
      <w:pPr>
        <w:suppressAutoHyphens w:val="0"/>
        <w:rPr>
          <w:rFonts w:ascii="Times New Roman" w:hAnsi="Times New Roman"/>
          <w:sz w:val="28"/>
          <w:szCs w:val="28"/>
          <w:lang w:val="ru-RU"/>
        </w:rPr>
      </w:pPr>
      <w:r>
        <w:rPr>
          <w:rFonts w:ascii="Times New Roman" w:hAnsi="Times New Roman"/>
          <w:b/>
          <w:sz w:val="32"/>
          <w:szCs w:val="32"/>
          <w:lang w:val="ru-RU"/>
        </w:rPr>
        <w:br w:type="page"/>
      </w:r>
      <w:r w:rsidRPr="00E8475C">
        <w:rPr>
          <w:rFonts w:ascii="Times New Roman" w:hAnsi="Times New Roman"/>
          <w:b/>
          <w:i/>
          <w:sz w:val="32"/>
          <w:szCs w:val="32"/>
          <w:lang w:val="ru-RU"/>
        </w:rPr>
        <w:lastRenderedPageBreak/>
        <w:t>Аннота</w:t>
      </w:r>
      <w:bookmarkStart w:id="0" w:name="_GoBack"/>
      <w:bookmarkEnd w:id="0"/>
      <w:r w:rsidRPr="00E8475C">
        <w:rPr>
          <w:rFonts w:ascii="Times New Roman" w:hAnsi="Times New Roman"/>
          <w:b/>
          <w:i/>
          <w:sz w:val="32"/>
          <w:szCs w:val="32"/>
          <w:lang w:val="ru-RU"/>
        </w:rPr>
        <w:t>ция.</w:t>
      </w:r>
      <w:r>
        <w:rPr>
          <w:rFonts w:ascii="Times New Roman" w:hAnsi="Times New Roman"/>
          <w:b/>
          <w:sz w:val="32"/>
          <w:szCs w:val="32"/>
          <w:lang w:val="ru-RU"/>
        </w:rPr>
        <w:t xml:space="preserve"> </w:t>
      </w:r>
      <w:r>
        <w:rPr>
          <w:rFonts w:ascii="Times New Roman" w:hAnsi="Times New Roman"/>
          <w:b/>
          <w:sz w:val="32"/>
          <w:szCs w:val="32"/>
          <w:lang w:val="ru-RU"/>
        </w:rPr>
        <w:br/>
      </w:r>
      <w:r w:rsidRPr="00E8475C">
        <w:rPr>
          <w:rFonts w:ascii="Times New Roman" w:hAnsi="Times New Roman"/>
          <w:sz w:val="28"/>
          <w:szCs w:val="28"/>
          <w:lang w:val="ru-RU"/>
        </w:rPr>
        <w:t>Если вы ищете трогательный рассказ о девушке, безумно влюбленной в проблемного мальч</w:t>
      </w:r>
      <w:r>
        <w:rPr>
          <w:rFonts w:ascii="Times New Roman" w:hAnsi="Times New Roman"/>
          <w:sz w:val="28"/>
          <w:szCs w:val="28"/>
          <w:lang w:val="ru-RU"/>
        </w:rPr>
        <w:t>ишку, который изменит ее жизнь,</w:t>
      </w:r>
      <w:r w:rsidRPr="00E8475C">
        <w:rPr>
          <w:rFonts w:ascii="Times New Roman" w:hAnsi="Times New Roman"/>
          <w:sz w:val="28"/>
          <w:szCs w:val="28"/>
          <w:lang w:val="ru-RU"/>
        </w:rPr>
        <w:t xml:space="preserve"> рассказывая слезливые истории с красивыми метафорами и м</w:t>
      </w:r>
      <w:r>
        <w:rPr>
          <w:rFonts w:ascii="Times New Roman" w:hAnsi="Times New Roman"/>
          <w:sz w:val="28"/>
          <w:szCs w:val="28"/>
          <w:lang w:val="ru-RU"/>
        </w:rPr>
        <w:t>иллионами способов, показывающих</w:t>
      </w:r>
      <w:r w:rsidRPr="00E8475C">
        <w:rPr>
          <w:rFonts w:ascii="Times New Roman" w:hAnsi="Times New Roman"/>
          <w:sz w:val="28"/>
          <w:szCs w:val="28"/>
          <w:lang w:val="ru-RU"/>
        </w:rPr>
        <w:t xml:space="preserve"> вам, какой "сломанной" она была… </w:t>
      </w:r>
    </w:p>
    <w:p w:rsidR="00E8475C" w:rsidRPr="00E8475C" w:rsidRDefault="00E8475C" w:rsidP="00E8475C">
      <w:pPr>
        <w:suppressAutoHyphens w:val="0"/>
        <w:rPr>
          <w:rFonts w:ascii="Times New Roman" w:hAnsi="Times New Roman"/>
          <w:sz w:val="28"/>
          <w:szCs w:val="28"/>
          <w:lang w:val="ru-RU"/>
        </w:rPr>
      </w:pPr>
      <w:r w:rsidRPr="00E8475C">
        <w:rPr>
          <w:rFonts w:ascii="Times New Roman" w:hAnsi="Times New Roman"/>
          <w:sz w:val="28"/>
          <w:szCs w:val="28"/>
          <w:lang w:val="ru-RU"/>
        </w:rPr>
        <w:t xml:space="preserve">Стойте! Не читайте ни слова больше. </w:t>
      </w:r>
      <w:r w:rsidRPr="00D93DCC">
        <w:rPr>
          <w:rFonts w:ascii="Times New Roman" w:hAnsi="Times New Roman"/>
          <w:i/>
          <w:sz w:val="28"/>
          <w:szCs w:val="28"/>
          <w:lang w:val="ru-RU"/>
        </w:rPr>
        <w:t>Я не из тех девушек.</w:t>
      </w:r>
      <w:r w:rsidRPr="00E8475C">
        <w:rPr>
          <w:rFonts w:ascii="Times New Roman" w:hAnsi="Times New Roman"/>
          <w:sz w:val="28"/>
          <w:szCs w:val="28"/>
          <w:lang w:val="ru-RU"/>
        </w:rPr>
        <w:t xml:space="preserve"> </w:t>
      </w:r>
    </w:p>
    <w:p w:rsidR="00E8475C" w:rsidRPr="00E8475C" w:rsidRDefault="00E8475C" w:rsidP="00E8475C">
      <w:pPr>
        <w:suppressAutoHyphens w:val="0"/>
        <w:rPr>
          <w:rFonts w:ascii="Times New Roman" w:hAnsi="Times New Roman"/>
          <w:sz w:val="28"/>
          <w:szCs w:val="28"/>
          <w:lang w:val="ru-RU"/>
        </w:rPr>
      </w:pPr>
      <w:r w:rsidRPr="00E8475C">
        <w:rPr>
          <w:rFonts w:ascii="Times New Roman" w:hAnsi="Times New Roman"/>
          <w:sz w:val="28"/>
          <w:szCs w:val="28"/>
          <w:lang w:val="ru-RU"/>
        </w:rPr>
        <w:t xml:space="preserve">Меня зовут </w:t>
      </w:r>
      <w:proofErr w:type="spellStart"/>
      <w:r w:rsidRPr="00E8475C">
        <w:rPr>
          <w:rFonts w:ascii="Times New Roman" w:hAnsi="Times New Roman"/>
          <w:sz w:val="28"/>
          <w:szCs w:val="28"/>
          <w:lang w:val="ru-RU"/>
        </w:rPr>
        <w:t>Эмерланд</w:t>
      </w:r>
      <w:proofErr w:type="spellEnd"/>
      <w:r w:rsidRPr="00E8475C">
        <w:rPr>
          <w:rFonts w:ascii="Times New Roman" w:hAnsi="Times New Roman"/>
          <w:sz w:val="28"/>
          <w:szCs w:val="28"/>
          <w:lang w:val="ru-RU"/>
        </w:rPr>
        <w:t xml:space="preserve"> Андерсон, и я не собираюсь вас обманывать: меня исключили из колледжа на втором году обучения, меня увольняли с каждого места работы, и у меня не было нормальных отношений. </w:t>
      </w:r>
    </w:p>
    <w:p w:rsidR="00E8475C" w:rsidRPr="00E8475C" w:rsidRDefault="00E8475C" w:rsidP="00E8475C">
      <w:pPr>
        <w:suppressAutoHyphens w:val="0"/>
        <w:rPr>
          <w:rFonts w:ascii="Times New Roman" w:hAnsi="Times New Roman"/>
          <w:sz w:val="28"/>
          <w:szCs w:val="28"/>
          <w:lang w:val="ru-RU"/>
        </w:rPr>
      </w:pPr>
      <w:r w:rsidRPr="00E8475C">
        <w:rPr>
          <w:rFonts w:ascii="Times New Roman" w:hAnsi="Times New Roman"/>
          <w:sz w:val="28"/>
          <w:szCs w:val="28"/>
          <w:lang w:val="ru-RU"/>
        </w:rPr>
        <w:t>Я хотела, чтобы у ме</w:t>
      </w:r>
      <w:r>
        <w:rPr>
          <w:rFonts w:ascii="Times New Roman" w:hAnsi="Times New Roman"/>
          <w:sz w:val="28"/>
          <w:szCs w:val="28"/>
          <w:lang w:val="ru-RU"/>
        </w:rPr>
        <w:t>ня был кто-то, кто был бы рядом</w:t>
      </w:r>
      <w:r w:rsidRPr="00E8475C">
        <w:rPr>
          <w:rFonts w:ascii="Times New Roman" w:hAnsi="Times New Roman"/>
          <w:sz w:val="28"/>
          <w:szCs w:val="28"/>
          <w:lang w:val="ru-RU"/>
        </w:rPr>
        <w:t xml:space="preserve"> и подба</w:t>
      </w:r>
      <w:r>
        <w:rPr>
          <w:rFonts w:ascii="Times New Roman" w:hAnsi="Times New Roman"/>
          <w:sz w:val="28"/>
          <w:szCs w:val="28"/>
          <w:lang w:val="ru-RU"/>
        </w:rPr>
        <w:t xml:space="preserve">дривал меня: «Нет, </w:t>
      </w:r>
      <w:proofErr w:type="spellStart"/>
      <w:r>
        <w:rPr>
          <w:rFonts w:ascii="Times New Roman" w:hAnsi="Times New Roman"/>
          <w:sz w:val="28"/>
          <w:szCs w:val="28"/>
          <w:lang w:val="ru-RU"/>
        </w:rPr>
        <w:t>Эмерланд</w:t>
      </w:r>
      <w:proofErr w:type="spellEnd"/>
      <w:r>
        <w:rPr>
          <w:rFonts w:ascii="Times New Roman" w:hAnsi="Times New Roman"/>
          <w:sz w:val="28"/>
          <w:szCs w:val="28"/>
          <w:lang w:val="ru-RU"/>
        </w:rPr>
        <w:t>, т</w:t>
      </w:r>
      <w:r w:rsidRPr="00E8475C">
        <w:rPr>
          <w:rFonts w:ascii="Times New Roman" w:hAnsi="Times New Roman"/>
          <w:sz w:val="28"/>
          <w:szCs w:val="28"/>
          <w:lang w:val="ru-RU"/>
        </w:rPr>
        <w:t>ы замечат</w:t>
      </w:r>
      <w:r>
        <w:rPr>
          <w:rFonts w:ascii="Times New Roman" w:hAnsi="Times New Roman"/>
          <w:sz w:val="28"/>
          <w:szCs w:val="28"/>
          <w:lang w:val="ru-RU"/>
        </w:rPr>
        <w:t>ельная, и у тебя что-то получит</w:t>
      </w:r>
      <w:r w:rsidRPr="00E8475C">
        <w:rPr>
          <w:rFonts w:ascii="Times New Roman" w:hAnsi="Times New Roman"/>
          <w:sz w:val="28"/>
          <w:szCs w:val="28"/>
          <w:lang w:val="ru-RU"/>
        </w:rPr>
        <w:t xml:space="preserve">ся!», но у меня никого нет. Мои бабушка и дедушка совершенно не обращают на меня внимания, а предсмертная записка моей матери гласила: «Ты закончишь так же, как и я </w:t>
      </w:r>
      <w:r>
        <w:rPr>
          <w:rFonts w:ascii="Times New Roman" w:hAnsi="Times New Roman"/>
          <w:sz w:val="28"/>
          <w:szCs w:val="28"/>
          <w:lang w:val="ru-RU"/>
        </w:rPr>
        <w:t>–</w:t>
      </w:r>
      <w:r w:rsidR="00D93DCC">
        <w:rPr>
          <w:rFonts w:ascii="Times New Roman" w:hAnsi="Times New Roman"/>
          <w:sz w:val="28"/>
          <w:szCs w:val="28"/>
          <w:lang w:val="ru-RU"/>
        </w:rPr>
        <w:t xml:space="preserve"> пустышкой, но красавицей в глазах других</w:t>
      </w:r>
      <w:r w:rsidRPr="00E8475C">
        <w:rPr>
          <w:rFonts w:ascii="Times New Roman" w:hAnsi="Times New Roman"/>
          <w:sz w:val="28"/>
          <w:szCs w:val="28"/>
          <w:lang w:val="ru-RU"/>
        </w:rPr>
        <w:t xml:space="preserve">». </w:t>
      </w:r>
    </w:p>
    <w:p w:rsidR="00E8475C" w:rsidRPr="00D93DCC" w:rsidRDefault="00E8475C" w:rsidP="00E8475C">
      <w:pPr>
        <w:suppressAutoHyphens w:val="0"/>
        <w:rPr>
          <w:rFonts w:ascii="Times New Roman" w:hAnsi="Times New Roman"/>
          <w:i/>
          <w:sz w:val="28"/>
          <w:szCs w:val="28"/>
          <w:lang w:val="ru-RU"/>
        </w:rPr>
      </w:pPr>
      <w:r w:rsidRPr="00D93DCC">
        <w:rPr>
          <w:rFonts w:ascii="Times New Roman" w:hAnsi="Times New Roman"/>
          <w:i/>
          <w:sz w:val="28"/>
          <w:szCs w:val="28"/>
          <w:lang w:val="ru-RU"/>
        </w:rPr>
        <w:t xml:space="preserve">Она была права. </w:t>
      </w:r>
    </w:p>
    <w:p w:rsidR="00E8475C" w:rsidRPr="00E8475C" w:rsidRDefault="00E8475C" w:rsidP="00E8475C">
      <w:pPr>
        <w:suppressAutoHyphens w:val="0"/>
        <w:rPr>
          <w:rFonts w:ascii="Times New Roman" w:hAnsi="Times New Roman"/>
          <w:sz w:val="28"/>
          <w:szCs w:val="28"/>
          <w:lang w:val="ru-RU"/>
        </w:rPr>
      </w:pPr>
      <w:r w:rsidRPr="00E8475C">
        <w:rPr>
          <w:rFonts w:ascii="Times New Roman" w:hAnsi="Times New Roman"/>
          <w:sz w:val="28"/>
          <w:szCs w:val="28"/>
          <w:lang w:val="ru-RU"/>
        </w:rPr>
        <w:t>Я решаюсь начать свою жизнь заново и устраиваюсь на две работы, которые навсегда изменят меня -</w:t>
      </w:r>
      <w:r>
        <w:rPr>
          <w:rFonts w:ascii="Times New Roman" w:hAnsi="Times New Roman"/>
          <w:sz w:val="28"/>
          <w:szCs w:val="28"/>
          <w:lang w:val="ru-RU"/>
        </w:rPr>
        <w:t xml:space="preserve"> одна изнутри, а другая снаружи</w:t>
      </w:r>
      <w:r w:rsidRPr="00E8475C">
        <w:rPr>
          <w:rFonts w:ascii="Times New Roman" w:hAnsi="Times New Roman"/>
          <w:sz w:val="28"/>
          <w:szCs w:val="28"/>
          <w:lang w:val="ru-RU"/>
        </w:rPr>
        <w:t xml:space="preserve">; я продолжаю руководствоваться словами моей матери, чтобы держаться от сексуального и загадочного Картера </w:t>
      </w:r>
      <w:proofErr w:type="spellStart"/>
      <w:r w:rsidRPr="00E8475C">
        <w:rPr>
          <w:rFonts w:ascii="Times New Roman" w:hAnsi="Times New Roman"/>
          <w:sz w:val="28"/>
          <w:szCs w:val="28"/>
          <w:lang w:val="ru-RU"/>
        </w:rPr>
        <w:t>Блэйка</w:t>
      </w:r>
      <w:proofErr w:type="spellEnd"/>
      <w:r w:rsidRPr="00E8475C">
        <w:rPr>
          <w:rFonts w:ascii="Times New Roman" w:hAnsi="Times New Roman"/>
          <w:sz w:val="28"/>
          <w:szCs w:val="28"/>
          <w:lang w:val="ru-RU"/>
        </w:rPr>
        <w:t xml:space="preserve"> подальше. </w:t>
      </w:r>
    </w:p>
    <w:p w:rsidR="00E8475C" w:rsidRPr="00E8475C" w:rsidRDefault="00E8475C" w:rsidP="00E8475C">
      <w:pPr>
        <w:suppressAutoHyphens w:val="0"/>
        <w:rPr>
          <w:rFonts w:ascii="Times New Roman" w:hAnsi="Times New Roman"/>
          <w:sz w:val="28"/>
          <w:szCs w:val="28"/>
          <w:lang w:val="ru-RU"/>
        </w:rPr>
      </w:pPr>
      <w:r w:rsidRPr="00E8475C">
        <w:rPr>
          <w:rFonts w:ascii="Times New Roman" w:hAnsi="Times New Roman"/>
          <w:sz w:val="28"/>
          <w:szCs w:val="28"/>
          <w:lang w:val="ru-RU"/>
        </w:rPr>
        <w:t>Он первый парень, который когда-либо добивался мен</w:t>
      </w:r>
      <w:r>
        <w:rPr>
          <w:rFonts w:ascii="Times New Roman" w:hAnsi="Times New Roman"/>
          <w:sz w:val="28"/>
          <w:szCs w:val="28"/>
          <w:lang w:val="ru-RU"/>
        </w:rPr>
        <w:t xml:space="preserve">я, первый человек, настроенный </w:t>
      </w:r>
      <w:r w:rsidRPr="00E8475C">
        <w:rPr>
          <w:rFonts w:ascii="Times New Roman" w:hAnsi="Times New Roman"/>
          <w:sz w:val="28"/>
          <w:szCs w:val="28"/>
          <w:lang w:val="ru-RU"/>
        </w:rPr>
        <w:t xml:space="preserve">выяснить, почему я такая, какая я есть, но он тратит свое время впустую. </w:t>
      </w:r>
    </w:p>
    <w:p w:rsidR="00E8475C" w:rsidRPr="00E8475C" w:rsidRDefault="00E8475C" w:rsidP="00E8475C">
      <w:pPr>
        <w:suppressAutoHyphens w:val="0"/>
        <w:rPr>
          <w:rFonts w:ascii="Times New Roman" w:hAnsi="Times New Roman"/>
          <w:sz w:val="28"/>
          <w:szCs w:val="28"/>
          <w:lang w:val="ru-RU"/>
        </w:rPr>
      </w:pPr>
      <w:r>
        <w:rPr>
          <w:rFonts w:ascii="Times New Roman" w:hAnsi="Times New Roman"/>
          <w:sz w:val="28"/>
          <w:szCs w:val="28"/>
          <w:lang w:val="ru-RU"/>
        </w:rPr>
        <w:t>Я не сломлена. Меня не надо «исправлять</w:t>
      </w:r>
      <w:r w:rsidRPr="00E8475C">
        <w:rPr>
          <w:rFonts w:ascii="Times New Roman" w:hAnsi="Times New Roman"/>
          <w:sz w:val="28"/>
          <w:szCs w:val="28"/>
          <w:lang w:val="ru-RU"/>
        </w:rPr>
        <w:t>». Я - красивая ошибка</w:t>
      </w:r>
    </w:p>
    <w:p w:rsidR="004A2B70" w:rsidRDefault="004A2B70">
      <w:pPr>
        <w:suppressAutoHyphens w:val="0"/>
        <w:rPr>
          <w:rFonts w:ascii="Times New Roman" w:hAnsi="Times New Roman"/>
          <w:b/>
          <w:sz w:val="32"/>
          <w:szCs w:val="32"/>
          <w:lang w:val="ru-RU"/>
        </w:rPr>
      </w:pPr>
    </w:p>
    <w:p w:rsidR="004A2B70" w:rsidRDefault="004A2B70" w:rsidP="004A2B70">
      <w:pPr>
        <w:suppressAutoHyphens w:val="0"/>
        <w:rPr>
          <w:rFonts w:ascii="Times New Roman" w:hAnsi="Times New Roman"/>
          <w:b/>
          <w:sz w:val="32"/>
          <w:szCs w:val="32"/>
          <w:lang w:val="ru-RU"/>
        </w:rPr>
      </w:pPr>
    </w:p>
    <w:p w:rsidR="00E8475C" w:rsidRDefault="00E8475C">
      <w:pPr>
        <w:suppressAutoHyphens w:val="0"/>
        <w:rPr>
          <w:rFonts w:ascii="Times New Roman" w:hAnsi="Times New Roman"/>
          <w:b/>
          <w:sz w:val="32"/>
          <w:szCs w:val="32"/>
          <w:lang w:val="ru-RU"/>
        </w:rPr>
      </w:pPr>
      <w:r>
        <w:rPr>
          <w:rFonts w:ascii="Times New Roman" w:hAnsi="Times New Roman"/>
          <w:b/>
          <w:sz w:val="32"/>
          <w:szCs w:val="32"/>
          <w:lang w:val="ru-RU"/>
        </w:rPr>
        <w:br w:type="page"/>
      </w:r>
    </w:p>
    <w:p w:rsidR="00715134" w:rsidRPr="00715134" w:rsidRDefault="00C5351A" w:rsidP="00A822C3">
      <w:pPr>
        <w:spacing w:line="480" w:lineRule="auto"/>
        <w:jc w:val="center"/>
        <w:rPr>
          <w:rFonts w:ascii="Times New Roman" w:hAnsi="Times New Roman"/>
          <w:b/>
          <w:sz w:val="32"/>
          <w:szCs w:val="32"/>
          <w:lang w:val="ru-RU"/>
        </w:rPr>
      </w:pPr>
      <w:r>
        <w:rPr>
          <w:rFonts w:ascii="Times New Roman" w:hAnsi="Times New Roman"/>
          <w:b/>
          <w:sz w:val="32"/>
          <w:szCs w:val="32"/>
          <w:lang w:val="ru-RU"/>
        </w:rPr>
        <w:lastRenderedPageBreak/>
        <w:t>Пролог</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Моя мать была </w:t>
      </w:r>
      <w:proofErr w:type="gramStart"/>
      <w:r w:rsidRPr="00715134">
        <w:rPr>
          <w:rFonts w:ascii="Times New Roman" w:hAnsi="Times New Roman"/>
          <w:sz w:val="28"/>
          <w:szCs w:val="28"/>
          <w:lang w:val="ru-RU"/>
        </w:rPr>
        <w:t>шлюхой</w:t>
      </w:r>
      <w:proofErr w:type="gramEnd"/>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Её звали Лия</w:t>
      </w:r>
      <w:r w:rsidR="00CF1B72" w:rsidRPr="00715134">
        <w:rPr>
          <w:rFonts w:ascii="Times New Roman" w:hAnsi="Times New Roman"/>
          <w:sz w:val="28"/>
          <w:szCs w:val="28"/>
          <w:lang w:val="ru-RU"/>
        </w:rPr>
        <w:t xml:space="preserve"> </w:t>
      </w:r>
      <w:proofErr w:type="spellStart"/>
      <w:r w:rsidRPr="00715134">
        <w:rPr>
          <w:rFonts w:ascii="Times New Roman" w:hAnsi="Times New Roman"/>
          <w:sz w:val="28"/>
          <w:szCs w:val="28"/>
          <w:lang w:val="ru-RU"/>
        </w:rPr>
        <w:t>Изаб</w:t>
      </w:r>
      <w:r w:rsidR="00CF1B72" w:rsidRPr="00715134">
        <w:rPr>
          <w:rFonts w:ascii="Times New Roman" w:hAnsi="Times New Roman"/>
          <w:sz w:val="28"/>
          <w:szCs w:val="28"/>
          <w:lang w:val="ru-RU"/>
        </w:rPr>
        <w:t>э</w:t>
      </w:r>
      <w:r w:rsidRPr="00715134">
        <w:rPr>
          <w:rFonts w:ascii="Times New Roman" w:hAnsi="Times New Roman"/>
          <w:sz w:val="28"/>
          <w:szCs w:val="28"/>
          <w:lang w:val="ru-RU"/>
        </w:rPr>
        <w:t>ль</w:t>
      </w:r>
      <w:proofErr w:type="spellEnd"/>
      <w:r w:rsidRPr="00715134">
        <w:rPr>
          <w:rFonts w:ascii="Times New Roman" w:hAnsi="Times New Roman"/>
          <w:sz w:val="28"/>
          <w:szCs w:val="28"/>
          <w:lang w:val="ru-RU"/>
        </w:rPr>
        <w:t xml:space="preserve"> Андерсон – сокращенно «Лия Белла», и после эскорта, она была самой востребованной проституткой в Нью-Джерси.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Она была потрясающе красива: с темными зелеными глазами, от которых у любого мужчины перехватывало дыхание, кожа фарфорового цвета выглядела настолько гладкой, что казалось </w:t>
      </w:r>
      <w:proofErr w:type="gramStart"/>
      <w:r w:rsidR="00715134">
        <w:rPr>
          <w:rFonts w:ascii="Times New Roman" w:hAnsi="Times New Roman"/>
          <w:sz w:val="28"/>
          <w:szCs w:val="28"/>
          <w:lang w:val="ru-RU"/>
        </w:rPr>
        <w:t xml:space="preserve">слишком </w:t>
      </w:r>
      <w:r w:rsidRPr="00715134">
        <w:rPr>
          <w:rFonts w:ascii="Times New Roman" w:hAnsi="Times New Roman"/>
          <w:sz w:val="28"/>
          <w:szCs w:val="28"/>
          <w:lang w:val="ru-RU"/>
        </w:rPr>
        <w:t>идеальн</w:t>
      </w:r>
      <w:r w:rsidR="00CF1B72" w:rsidRPr="00715134">
        <w:rPr>
          <w:rFonts w:ascii="Times New Roman" w:hAnsi="Times New Roman"/>
          <w:sz w:val="28"/>
          <w:szCs w:val="28"/>
          <w:lang w:val="ru-RU"/>
        </w:rPr>
        <w:t>ой</w:t>
      </w:r>
      <w:proofErr w:type="gramEnd"/>
      <w:r w:rsidRPr="00715134">
        <w:rPr>
          <w:rFonts w:ascii="Times New Roman" w:hAnsi="Times New Roman"/>
          <w:sz w:val="28"/>
          <w:szCs w:val="28"/>
          <w:lang w:val="ru-RU"/>
        </w:rPr>
        <w:t>, чтобы прикасаться к ней. Её часто сравнивали с топ-моделями: ее волосы цвета воронова крыла всегда были распущены, а натуральные длинные ресницы, всегда были идеально расчесаны.</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Пока я была маленькой, я не понимала, чем она занималась с мужчинами, которые заезжали за ней на своих блестящих и дорогих машинах, мужчины в костюмах за тысячи долларов, которые гладили меня по голове, и говорили: «Твоя мама – это нечто».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В некотором смысле, эти чужие мужчины были самым близким к тому, что я могла бы назвать семьей, так как своего отца</w:t>
      </w:r>
      <w:r w:rsidR="00E30326" w:rsidRPr="00715134">
        <w:rPr>
          <w:rFonts w:ascii="Times New Roman" w:hAnsi="Times New Roman"/>
          <w:sz w:val="28"/>
          <w:szCs w:val="28"/>
          <w:lang w:val="ru-RU"/>
        </w:rPr>
        <w:t xml:space="preserve"> я не знала</w:t>
      </w:r>
      <w:r w:rsidR="00F04AAD" w:rsidRPr="00715134">
        <w:rPr>
          <w:rFonts w:ascii="Times New Roman" w:hAnsi="Times New Roman"/>
          <w:sz w:val="28"/>
          <w:szCs w:val="28"/>
          <w:lang w:val="ru-RU"/>
        </w:rPr>
        <w:t>.</w:t>
      </w:r>
      <w:r w:rsidRPr="00715134">
        <w:rPr>
          <w:rFonts w:ascii="Times New Roman" w:hAnsi="Times New Roman"/>
          <w:sz w:val="28"/>
          <w:szCs w:val="28"/>
          <w:lang w:val="ru-RU"/>
        </w:rPr>
        <w:t xml:space="preserve"> </w:t>
      </w:r>
      <w:r w:rsidR="00F04AAD" w:rsidRPr="00715134">
        <w:rPr>
          <w:rFonts w:ascii="Times New Roman" w:hAnsi="Times New Roman"/>
          <w:sz w:val="28"/>
          <w:szCs w:val="28"/>
          <w:lang w:val="ru-RU"/>
        </w:rPr>
        <w:t>М</w:t>
      </w:r>
      <w:r w:rsidRPr="00715134">
        <w:rPr>
          <w:rFonts w:ascii="Times New Roman" w:hAnsi="Times New Roman"/>
          <w:sz w:val="28"/>
          <w:szCs w:val="28"/>
          <w:lang w:val="ru-RU"/>
        </w:rPr>
        <w:t xml:space="preserve">амины постоянные клиенты – </w:t>
      </w:r>
      <w:proofErr w:type="spellStart"/>
      <w:r w:rsidRPr="00715134">
        <w:rPr>
          <w:rFonts w:ascii="Times New Roman" w:hAnsi="Times New Roman"/>
          <w:sz w:val="28"/>
          <w:szCs w:val="28"/>
          <w:lang w:val="ru-RU"/>
        </w:rPr>
        <w:t>Кристиан</w:t>
      </w:r>
      <w:proofErr w:type="spellEnd"/>
      <w:r w:rsidRPr="00715134">
        <w:rPr>
          <w:rFonts w:ascii="Times New Roman" w:hAnsi="Times New Roman"/>
          <w:sz w:val="28"/>
          <w:szCs w:val="28"/>
          <w:lang w:val="ru-RU"/>
        </w:rPr>
        <w:t xml:space="preserve"> и Уильям п</w:t>
      </w:r>
      <w:r w:rsidR="00372236" w:rsidRPr="00715134">
        <w:rPr>
          <w:rFonts w:ascii="Times New Roman" w:hAnsi="Times New Roman"/>
          <w:sz w:val="28"/>
          <w:szCs w:val="28"/>
          <w:lang w:val="ru-RU"/>
        </w:rPr>
        <w:t>ри</w:t>
      </w:r>
      <w:r w:rsidRPr="00715134">
        <w:rPr>
          <w:rFonts w:ascii="Times New Roman" w:hAnsi="Times New Roman"/>
          <w:sz w:val="28"/>
          <w:szCs w:val="28"/>
          <w:lang w:val="ru-RU"/>
        </w:rPr>
        <w:t>сылали мне подарки на каждое рождество</w:t>
      </w:r>
      <w:r w:rsidR="00F04AAD" w:rsidRPr="00715134">
        <w:rPr>
          <w:rFonts w:ascii="Times New Roman" w:hAnsi="Times New Roman"/>
          <w:sz w:val="28"/>
          <w:szCs w:val="28"/>
          <w:lang w:val="ru-RU"/>
        </w:rPr>
        <w:t>,</w:t>
      </w:r>
      <w:r w:rsidRPr="00715134">
        <w:rPr>
          <w:rFonts w:ascii="Times New Roman" w:hAnsi="Times New Roman"/>
          <w:sz w:val="28"/>
          <w:szCs w:val="28"/>
          <w:lang w:val="ru-RU"/>
        </w:rPr>
        <w:t xml:space="preserve"> Арни купил мне мой первый велосипед, Стив научил менять колесо, а самый яростный из её поклонников – Винсент, раз в месяц возил меня по магазинам, покупа</w:t>
      </w:r>
      <w:r w:rsidR="00CF1B72" w:rsidRPr="00715134">
        <w:rPr>
          <w:rFonts w:ascii="Times New Roman" w:hAnsi="Times New Roman"/>
          <w:sz w:val="28"/>
          <w:szCs w:val="28"/>
          <w:lang w:val="ru-RU"/>
        </w:rPr>
        <w:t>ть</w:t>
      </w:r>
      <w:r w:rsidRPr="00715134">
        <w:rPr>
          <w:rFonts w:ascii="Times New Roman" w:hAnsi="Times New Roman"/>
          <w:sz w:val="28"/>
          <w:szCs w:val="28"/>
          <w:lang w:val="ru-RU"/>
        </w:rPr>
        <w:t xml:space="preserve"> мне дизайнерскую одежду.</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Лия Белла, а она никогда не разрешала называть её мамой, никогда и не была мне мамой, как таковой. Она больше была подругой, которая старше меня. Такая подруга, которая с тобой в «хорошую погоду».</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Она пропустила все мои спектакли в начальной школе, все конкурсы сочинений в средней школе, и ей всегда было плевать на мои оценки. Сначала, вынужденное одиночество беспокоило меня, но потом, когда я придумала себе кучу невидимых друзей и фантазий, я привыкла к её пренебрежению и с радостью принимала любые знаки внимания, которые она оказывала мне.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Когда я стала подростком, </w:t>
      </w:r>
      <w:r w:rsidR="00842CA0" w:rsidRPr="00715134">
        <w:rPr>
          <w:rFonts w:ascii="Times New Roman" w:hAnsi="Times New Roman"/>
          <w:sz w:val="28"/>
          <w:szCs w:val="28"/>
          <w:lang w:val="ru-RU"/>
        </w:rPr>
        <w:t>Лия</w:t>
      </w:r>
      <w:r w:rsidRPr="00715134">
        <w:rPr>
          <w:rFonts w:ascii="Times New Roman" w:hAnsi="Times New Roman"/>
          <w:sz w:val="28"/>
          <w:szCs w:val="28"/>
          <w:lang w:val="ru-RU"/>
        </w:rPr>
        <w:t xml:space="preserve"> </w:t>
      </w:r>
      <w:r w:rsidR="00842CA0" w:rsidRPr="00715134">
        <w:rPr>
          <w:rFonts w:ascii="Times New Roman" w:hAnsi="Times New Roman"/>
          <w:sz w:val="28"/>
          <w:szCs w:val="28"/>
          <w:lang w:val="ru-RU"/>
        </w:rPr>
        <w:t>проводила</w:t>
      </w:r>
      <w:r w:rsidRPr="00715134">
        <w:rPr>
          <w:rFonts w:ascii="Times New Roman" w:hAnsi="Times New Roman"/>
          <w:sz w:val="28"/>
          <w:szCs w:val="28"/>
          <w:lang w:val="ru-RU"/>
        </w:rPr>
        <w:t xml:space="preserve"> со мной больше времени, обещая, что исправится, что, начиная с этого момента, мы будем лучшими подругами. Так как она сбежала из дома, </w:t>
      </w:r>
      <w:r w:rsidR="00842CA0" w:rsidRPr="00715134">
        <w:rPr>
          <w:rFonts w:ascii="Times New Roman" w:hAnsi="Times New Roman"/>
          <w:sz w:val="28"/>
          <w:szCs w:val="28"/>
          <w:lang w:val="ru-RU"/>
        </w:rPr>
        <w:t>забеременев</w:t>
      </w:r>
      <w:r w:rsidRPr="00715134">
        <w:rPr>
          <w:rFonts w:ascii="Times New Roman" w:hAnsi="Times New Roman"/>
          <w:sz w:val="28"/>
          <w:szCs w:val="28"/>
          <w:lang w:val="ru-RU"/>
        </w:rPr>
        <w:t xml:space="preserve"> в 16, у неё был пунктик: никогда не читать мне лекций и</w:t>
      </w:r>
      <w:r w:rsidR="00EE63BE" w:rsidRPr="00715134">
        <w:rPr>
          <w:rFonts w:ascii="Times New Roman" w:hAnsi="Times New Roman"/>
          <w:sz w:val="28"/>
          <w:szCs w:val="28"/>
          <w:lang w:val="ru-RU"/>
        </w:rPr>
        <w:t xml:space="preserve"> никогда не </w:t>
      </w:r>
      <w:r w:rsidRPr="00715134">
        <w:rPr>
          <w:rFonts w:ascii="Times New Roman" w:hAnsi="Times New Roman"/>
          <w:sz w:val="28"/>
          <w:szCs w:val="28"/>
          <w:lang w:val="ru-RU"/>
        </w:rPr>
        <w:t xml:space="preserve">воспитывать меня. </w:t>
      </w:r>
      <w:r w:rsidR="00111FFF" w:rsidRPr="00715134">
        <w:rPr>
          <w:rFonts w:ascii="Times New Roman" w:hAnsi="Times New Roman"/>
          <w:sz w:val="28"/>
          <w:szCs w:val="28"/>
          <w:lang w:val="ru-RU"/>
        </w:rPr>
        <w:t>При этом</w:t>
      </w:r>
      <w:r w:rsidRPr="00715134">
        <w:rPr>
          <w:rFonts w:ascii="Times New Roman" w:hAnsi="Times New Roman"/>
          <w:sz w:val="28"/>
          <w:szCs w:val="28"/>
          <w:lang w:val="ru-RU"/>
        </w:rPr>
        <w:t xml:space="preserve"> она </w:t>
      </w:r>
      <w:r w:rsidR="00842CA0" w:rsidRPr="00715134">
        <w:rPr>
          <w:rFonts w:ascii="Times New Roman" w:hAnsi="Times New Roman"/>
          <w:sz w:val="28"/>
          <w:szCs w:val="28"/>
          <w:lang w:val="ru-RU"/>
        </w:rPr>
        <w:t>научила меня трем</w:t>
      </w:r>
      <w:r w:rsidRPr="00715134">
        <w:rPr>
          <w:rFonts w:ascii="Times New Roman" w:hAnsi="Times New Roman"/>
          <w:sz w:val="28"/>
          <w:szCs w:val="28"/>
          <w:lang w:val="ru-RU"/>
        </w:rPr>
        <w:t xml:space="preserve"> </w:t>
      </w:r>
      <w:r w:rsidR="00842CA0" w:rsidRPr="00715134">
        <w:rPr>
          <w:rFonts w:ascii="Times New Roman" w:hAnsi="Times New Roman"/>
          <w:sz w:val="28"/>
          <w:szCs w:val="28"/>
          <w:lang w:val="ru-RU"/>
        </w:rPr>
        <w:t xml:space="preserve">своим </w:t>
      </w:r>
      <w:r w:rsidRPr="00715134">
        <w:rPr>
          <w:rFonts w:ascii="Times New Roman" w:hAnsi="Times New Roman"/>
          <w:sz w:val="28"/>
          <w:szCs w:val="28"/>
          <w:lang w:val="ru-RU"/>
        </w:rPr>
        <w:t>главны</w:t>
      </w:r>
      <w:r w:rsidR="00842CA0" w:rsidRPr="00715134">
        <w:rPr>
          <w:rFonts w:ascii="Times New Roman" w:hAnsi="Times New Roman"/>
          <w:sz w:val="28"/>
          <w:szCs w:val="28"/>
          <w:lang w:val="ru-RU"/>
        </w:rPr>
        <w:t>м</w:t>
      </w:r>
      <w:r w:rsidRPr="00715134">
        <w:rPr>
          <w:rFonts w:ascii="Times New Roman" w:hAnsi="Times New Roman"/>
          <w:sz w:val="28"/>
          <w:szCs w:val="28"/>
          <w:lang w:val="ru-RU"/>
        </w:rPr>
        <w:t xml:space="preserve"> правила</w:t>
      </w:r>
      <w:r w:rsidR="00842CA0" w:rsidRPr="00715134">
        <w:rPr>
          <w:rFonts w:ascii="Times New Roman" w:hAnsi="Times New Roman"/>
          <w:sz w:val="28"/>
          <w:szCs w:val="28"/>
          <w:lang w:val="ru-RU"/>
        </w:rPr>
        <w:t>м</w:t>
      </w:r>
      <w:r w:rsidRPr="00715134">
        <w:rPr>
          <w:rFonts w:ascii="Times New Roman" w:hAnsi="Times New Roman"/>
          <w:sz w:val="28"/>
          <w:szCs w:val="28"/>
          <w:lang w:val="ru-RU"/>
        </w:rPr>
        <w:t>:</w:t>
      </w:r>
    </w:p>
    <w:p w:rsidR="00C5351A" w:rsidRPr="00715134" w:rsidRDefault="00C5351A" w:rsidP="00715134">
      <w:pPr>
        <w:pStyle w:val="a3"/>
        <w:numPr>
          <w:ilvl w:val="0"/>
          <w:numId w:val="3"/>
        </w:numPr>
        <w:spacing w:after="0"/>
        <w:jc w:val="both"/>
        <w:rPr>
          <w:rFonts w:ascii="Times New Roman" w:hAnsi="Times New Roman"/>
          <w:sz w:val="28"/>
          <w:szCs w:val="28"/>
          <w:lang w:val="ru-RU"/>
        </w:rPr>
      </w:pPr>
      <w:r w:rsidRPr="00715134">
        <w:rPr>
          <w:rFonts w:ascii="Times New Roman" w:hAnsi="Times New Roman"/>
          <w:sz w:val="28"/>
          <w:szCs w:val="28"/>
          <w:lang w:val="ru-RU"/>
        </w:rPr>
        <w:t>Всегда прилагай кучу усилий, чтобы выглядеть хорошо. Внешне, ты должна быть всегда идеальна, неважно</w:t>
      </w:r>
      <w:r w:rsidR="00A82543" w:rsidRPr="00715134">
        <w:rPr>
          <w:rFonts w:ascii="Times New Roman" w:hAnsi="Times New Roman"/>
          <w:sz w:val="28"/>
          <w:szCs w:val="28"/>
          <w:lang w:val="ru-RU"/>
        </w:rPr>
        <w:t xml:space="preserve"> насколько</w:t>
      </w:r>
      <w:r w:rsidRPr="00715134">
        <w:rPr>
          <w:rFonts w:ascii="Times New Roman" w:hAnsi="Times New Roman"/>
          <w:sz w:val="28"/>
          <w:szCs w:val="28"/>
          <w:lang w:val="ru-RU"/>
        </w:rPr>
        <w:t xml:space="preserve"> </w:t>
      </w:r>
      <w:proofErr w:type="gramStart"/>
      <w:r w:rsidRPr="00715134">
        <w:rPr>
          <w:rFonts w:ascii="Times New Roman" w:hAnsi="Times New Roman"/>
          <w:sz w:val="28"/>
          <w:szCs w:val="28"/>
          <w:lang w:val="ru-RU"/>
        </w:rPr>
        <w:t>хреново</w:t>
      </w:r>
      <w:proofErr w:type="gramEnd"/>
      <w:r w:rsidRPr="00715134">
        <w:rPr>
          <w:rFonts w:ascii="Times New Roman" w:hAnsi="Times New Roman"/>
          <w:sz w:val="28"/>
          <w:szCs w:val="28"/>
          <w:lang w:val="ru-RU"/>
        </w:rPr>
        <w:t xml:space="preserve"> тебе на </w:t>
      </w:r>
      <w:r w:rsidRPr="00715134">
        <w:rPr>
          <w:rFonts w:ascii="Times New Roman" w:hAnsi="Times New Roman"/>
          <w:sz w:val="28"/>
          <w:szCs w:val="28"/>
          <w:lang w:val="ru-RU"/>
        </w:rPr>
        <w:lastRenderedPageBreak/>
        <w:t xml:space="preserve">самом деле. Если тебе когда-нибудь будет плохо или ты будешь в депрессии – смирись, закрой рот и добавь </w:t>
      </w:r>
      <w:proofErr w:type="gramStart"/>
      <w:r w:rsidRPr="00715134">
        <w:rPr>
          <w:rFonts w:ascii="Times New Roman" w:hAnsi="Times New Roman"/>
          <w:sz w:val="28"/>
          <w:szCs w:val="28"/>
          <w:lang w:val="ru-RU"/>
        </w:rPr>
        <w:t>побольше</w:t>
      </w:r>
      <w:proofErr w:type="gramEnd"/>
      <w:r w:rsidRPr="00715134">
        <w:rPr>
          <w:rFonts w:ascii="Times New Roman" w:hAnsi="Times New Roman"/>
          <w:sz w:val="28"/>
          <w:szCs w:val="28"/>
          <w:lang w:val="ru-RU"/>
        </w:rPr>
        <w:t xml:space="preserve"> туши.</w:t>
      </w:r>
    </w:p>
    <w:p w:rsidR="00C5351A" w:rsidRPr="00715134" w:rsidRDefault="00C5351A" w:rsidP="00715134">
      <w:pPr>
        <w:pStyle w:val="a3"/>
        <w:numPr>
          <w:ilvl w:val="0"/>
          <w:numId w:val="3"/>
        </w:numPr>
        <w:spacing w:after="0"/>
        <w:jc w:val="both"/>
        <w:rPr>
          <w:rFonts w:ascii="Times New Roman" w:hAnsi="Times New Roman"/>
          <w:sz w:val="28"/>
          <w:szCs w:val="28"/>
          <w:lang w:val="ru-RU"/>
        </w:rPr>
      </w:pPr>
      <w:r w:rsidRPr="00715134">
        <w:rPr>
          <w:rFonts w:ascii="Times New Roman" w:hAnsi="Times New Roman"/>
          <w:sz w:val="28"/>
          <w:szCs w:val="28"/>
          <w:lang w:val="ru-RU"/>
        </w:rPr>
        <w:t>Не заводи друзей. Заводи спонсоров. Если ты не можешь добиться ничего от человека или как-то его использовать для какой-</w:t>
      </w:r>
      <w:r w:rsidR="00426404" w:rsidRPr="00715134">
        <w:rPr>
          <w:rFonts w:ascii="Times New Roman" w:hAnsi="Times New Roman"/>
          <w:sz w:val="28"/>
          <w:szCs w:val="28"/>
          <w:lang w:val="ru-RU"/>
        </w:rPr>
        <w:t>либо</w:t>
      </w:r>
      <w:r w:rsidRPr="00715134">
        <w:rPr>
          <w:rFonts w:ascii="Times New Roman" w:hAnsi="Times New Roman"/>
          <w:sz w:val="28"/>
          <w:szCs w:val="28"/>
          <w:lang w:val="ru-RU"/>
        </w:rPr>
        <w:t xml:space="preserve"> цели – выкинь такого человека из </w:t>
      </w:r>
      <w:r w:rsidR="00426404" w:rsidRPr="00715134">
        <w:rPr>
          <w:rFonts w:ascii="Times New Roman" w:hAnsi="Times New Roman"/>
          <w:sz w:val="28"/>
          <w:szCs w:val="28"/>
          <w:lang w:val="ru-RU"/>
        </w:rPr>
        <w:t>своей</w:t>
      </w:r>
      <w:r w:rsidRPr="00715134">
        <w:rPr>
          <w:rFonts w:ascii="Times New Roman" w:hAnsi="Times New Roman"/>
          <w:sz w:val="28"/>
          <w:szCs w:val="28"/>
          <w:lang w:val="ru-RU"/>
        </w:rPr>
        <w:t xml:space="preserve"> жизни немедленно.</w:t>
      </w:r>
    </w:p>
    <w:p w:rsidR="00C5351A" w:rsidRPr="00715134" w:rsidRDefault="00C5351A" w:rsidP="00715134">
      <w:pPr>
        <w:pStyle w:val="a3"/>
        <w:numPr>
          <w:ilvl w:val="0"/>
          <w:numId w:val="3"/>
        </w:numPr>
        <w:spacing w:after="0"/>
        <w:jc w:val="both"/>
        <w:rPr>
          <w:rFonts w:ascii="Times New Roman" w:hAnsi="Times New Roman"/>
          <w:sz w:val="28"/>
          <w:szCs w:val="28"/>
          <w:lang w:val="ru-RU"/>
        </w:rPr>
      </w:pPr>
      <w:r w:rsidRPr="00715134">
        <w:rPr>
          <w:rFonts w:ascii="Times New Roman" w:hAnsi="Times New Roman"/>
          <w:sz w:val="28"/>
          <w:szCs w:val="28"/>
          <w:lang w:val="ru-RU"/>
        </w:rPr>
        <w:t>Ум всегда проигрывает красоте. Твое тело всегда будет твоим самым важным оружием. Запомни это.</w:t>
      </w:r>
    </w:p>
    <w:p w:rsidR="00C5351A" w:rsidRPr="00715134" w:rsidRDefault="00C5351A" w:rsidP="00715134">
      <w:pPr>
        <w:pStyle w:val="a3"/>
        <w:spacing w:after="0"/>
        <w:ind w:left="0"/>
        <w:jc w:val="both"/>
        <w:rPr>
          <w:rFonts w:ascii="Times New Roman" w:hAnsi="Times New Roman"/>
          <w:sz w:val="28"/>
          <w:szCs w:val="28"/>
          <w:lang w:val="ru-RU"/>
        </w:rPr>
      </w:pPr>
      <w:r w:rsidRPr="00715134">
        <w:rPr>
          <w:rFonts w:ascii="Times New Roman" w:hAnsi="Times New Roman"/>
          <w:sz w:val="28"/>
          <w:szCs w:val="28"/>
          <w:lang w:val="ru-RU"/>
        </w:rPr>
        <w:tab/>
        <w:t xml:space="preserve">На </w:t>
      </w:r>
      <w:r w:rsidR="00426404" w:rsidRPr="00715134">
        <w:rPr>
          <w:rFonts w:ascii="Times New Roman" w:hAnsi="Times New Roman"/>
          <w:sz w:val="28"/>
          <w:szCs w:val="28"/>
          <w:lang w:val="ru-RU"/>
        </w:rPr>
        <w:t>мой</w:t>
      </w:r>
      <w:r w:rsidRPr="00715134">
        <w:rPr>
          <w:rFonts w:ascii="Times New Roman" w:hAnsi="Times New Roman"/>
          <w:sz w:val="28"/>
          <w:szCs w:val="28"/>
          <w:lang w:val="ru-RU"/>
        </w:rPr>
        <w:t xml:space="preserve"> </w:t>
      </w:r>
      <w:r w:rsidR="00426404" w:rsidRPr="00715134">
        <w:rPr>
          <w:rFonts w:ascii="Times New Roman" w:hAnsi="Times New Roman"/>
          <w:sz w:val="28"/>
          <w:szCs w:val="28"/>
          <w:lang w:val="ru-RU"/>
        </w:rPr>
        <w:t>четырнадцатый День Рождения</w:t>
      </w:r>
      <w:r w:rsidRPr="00715134">
        <w:rPr>
          <w:rFonts w:ascii="Times New Roman" w:hAnsi="Times New Roman"/>
          <w:sz w:val="28"/>
          <w:szCs w:val="28"/>
          <w:lang w:val="ru-RU"/>
        </w:rPr>
        <w:t xml:space="preserve"> она налила мне мою первую рюмку и предложила первую дорожку кокса, со словами: «Добро пожаловать во взрослую жизнь, Эм!».</w:t>
      </w:r>
    </w:p>
    <w:p w:rsidR="00C5351A" w:rsidRPr="00715134" w:rsidRDefault="00C5351A" w:rsidP="00715134">
      <w:pPr>
        <w:pStyle w:val="a3"/>
        <w:spacing w:after="0"/>
        <w:ind w:left="0"/>
        <w:jc w:val="both"/>
        <w:rPr>
          <w:rFonts w:ascii="Times New Roman" w:hAnsi="Times New Roman"/>
          <w:sz w:val="28"/>
          <w:szCs w:val="28"/>
          <w:lang w:val="ru-RU"/>
        </w:rPr>
      </w:pPr>
      <w:r w:rsidRPr="00715134">
        <w:rPr>
          <w:rFonts w:ascii="Times New Roman" w:hAnsi="Times New Roman"/>
          <w:sz w:val="28"/>
          <w:szCs w:val="28"/>
          <w:lang w:val="ru-RU"/>
        </w:rPr>
        <w:tab/>
        <w:t xml:space="preserve">Я отказалась от кокса, </w:t>
      </w:r>
      <w:r w:rsidR="00842CA0" w:rsidRPr="00715134">
        <w:rPr>
          <w:rFonts w:ascii="Times New Roman" w:hAnsi="Times New Roman"/>
          <w:sz w:val="28"/>
          <w:szCs w:val="28"/>
          <w:lang w:val="ru-RU"/>
        </w:rPr>
        <w:t>будучи</w:t>
      </w:r>
      <w:r w:rsidRPr="00715134">
        <w:rPr>
          <w:rFonts w:ascii="Times New Roman" w:hAnsi="Times New Roman"/>
          <w:sz w:val="28"/>
          <w:szCs w:val="28"/>
          <w:lang w:val="ru-RU"/>
        </w:rPr>
        <w:t xml:space="preserve"> наслышана о его эффекте, но с радостью взяла бокал </w:t>
      </w:r>
      <w:r w:rsidR="00426404" w:rsidRPr="00715134">
        <w:rPr>
          <w:rFonts w:ascii="Times New Roman" w:hAnsi="Times New Roman"/>
          <w:sz w:val="28"/>
          <w:szCs w:val="28"/>
          <w:lang w:val="ru-RU"/>
        </w:rPr>
        <w:t>красненьк</w:t>
      </w:r>
      <w:r w:rsidR="00715134">
        <w:rPr>
          <w:rFonts w:ascii="Times New Roman" w:hAnsi="Times New Roman"/>
          <w:sz w:val="28"/>
          <w:szCs w:val="28"/>
          <w:lang w:val="ru-RU"/>
        </w:rPr>
        <w:t>ого</w:t>
      </w:r>
      <w:r w:rsidRPr="00715134">
        <w:rPr>
          <w:rFonts w:ascii="Times New Roman" w:hAnsi="Times New Roman"/>
          <w:sz w:val="28"/>
          <w:szCs w:val="28"/>
          <w:lang w:val="ru-RU"/>
        </w:rPr>
        <w:t>.</w:t>
      </w:r>
      <w:r w:rsidR="00842CA0" w:rsidRPr="00715134">
        <w:rPr>
          <w:rFonts w:ascii="Times New Roman" w:hAnsi="Times New Roman"/>
          <w:sz w:val="28"/>
          <w:szCs w:val="28"/>
          <w:lang w:val="ru-RU"/>
        </w:rPr>
        <w:t xml:space="preserve"> Лия</w:t>
      </w:r>
      <w:r w:rsidRPr="00715134">
        <w:rPr>
          <w:rFonts w:ascii="Times New Roman" w:hAnsi="Times New Roman"/>
          <w:sz w:val="28"/>
          <w:szCs w:val="28"/>
          <w:lang w:val="ru-RU"/>
        </w:rPr>
        <w:t xml:space="preserve"> она подняла свой бокал, ожидая, когда я сделаю то</w:t>
      </w:r>
      <w:r w:rsidR="00715134">
        <w:rPr>
          <w:rFonts w:ascii="Times New Roman" w:hAnsi="Times New Roman"/>
          <w:sz w:val="28"/>
          <w:szCs w:val="28"/>
          <w:lang w:val="ru-RU"/>
        </w:rPr>
        <w:t xml:space="preserve"> </w:t>
      </w:r>
      <w:r w:rsidRPr="00715134">
        <w:rPr>
          <w:rFonts w:ascii="Times New Roman" w:hAnsi="Times New Roman"/>
          <w:sz w:val="28"/>
          <w:szCs w:val="28"/>
          <w:lang w:val="ru-RU"/>
        </w:rPr>
        <w:t xml:space="preserve">же самое, </w:t>
      </w:r>
      <w:r w:rsidR="00426404" w:rsidRPr="00715134">
        <w:rPr>
          <w:rFonts w:ascii="Times New Roman" w:hAnsi="Times New Roman"/>
          <w:sz w:val="28"/>
          <w:szCs w:val="28"/>
          <w:lang w:val="ru-RU"/>
        </w:rPr>
        <w:t>и приказала</w:t>
      </w:r>
      <w:r w:rsidRPr="00715134">
        <w:rPr>
          <w:rFonts w:ascii="Times New Roman" w:hAnsi="Times New Roman"/>
          <w:sz w:val="28"/>
          <w:szCs w:val="28"/>
          <w:lang w:val="ru-RU"/>
        </w:rPr>
        <w:t xml:space="preserve"> выпить его залпом.</w:t>
      </w:r>
    </w:p>
    <w:p w:rsidR="00C5351A" w:rsidRPr="00715134" w:rsidRDefault="00C5351A" w:rsidP="00715134">
      <w:pPr>
        <w:pStyle w:val="a3"/>
        <w:spacing w:after="0"/>
        <w:ind w:left="0"/>
        <w:jc w:val="both"/>
        <w:rPr>
          <w:rFonts w:ascii="Times New Roman" w:hAnsi="Times New Roman"/>
          <w:sz w:val="28"/>
          <w:szCs w:val="28"/>
          <w:lang w:val="ru-RU"/>
        </w:rPr>
      </w:pPr>
      <w:r w:rsidRPr="00715134">
        <w:rPr>
          <w:rFonts w:ascii="Times New Roman" w:hAnsi="Times New Roman"/>
          <w:sz w:val="28"/>
          <w:szCs w:val="28"/>
          <w:lang w:val="ru-RU"/>
        </w:rPr>
        <w:tab/>
      </w:r>
      <w:r w:rsidR="00627414" w:rsidRPr="00715134">
        <w:rPr>
          <w:rFonts w:ascii="Times New Roman" w:hAnsi="Times New Roman"/>
          <w:sz w:val="28"/>
          <w:szCs w:val="28"/>
          <w:lang w:val="ru-RU"/>
        </w:rPr>
        <w:t>Алк</w:t>
      </w:r>
      <w:r w:rsidR="00842CA0" w:rsidRPr="00715134">
        <w:rPr>
          <w:rFonts w:ascii="Times New Roman" w:hAnsi="Times New Roman"/>
          <w:sz w:val="28"/>
          <w:szCs w:val="28"/>
          <w:lang w:val="ru-RU"/>
        </w:rPr>
        <w:t>о</w:t>
      </w:r>
      <w:r w:rsidR="00627414" w:rsidRPr="00715134">
        <w:rPr>
          <w:rFonts w:ascii="Times New Roman" w:hAnsi="Times New Roman"/>
          <w:sz w:val="28"/>
          <w:szCs w:val="28"/>
          <w:lang w:val="ru-RU"/>
        </w:rPr>
        <w:t>голь</w:t>
      </w:r>
      <w:r w:rsidR="003C6FFE" w:rsidRPr="00715134">
        <w:rPr>
          <w:rFonts w:ascii="Times New Roman" w:hAnsi="Times New Roman"/>
          <w:sz w:val="28"/>
          <w:szCs w:val="28"/>
          <w:lang w:val="ru-RU"/>
        </w:rPr>
        <w:t xml:space="preserve"> опалил мне горло</w:t>
      </w:r>
      <w:r w:rsidRPr="00715134">
        <w:rPr>
          <w:rFonts w:ascii="Times New Roman" w:hAnsi="Times New Roman"/>
          <w:sz w:val="28"/>
          <w:szCs w:val="28"/>
          <w:lang w:val="ru-RU"/>
        </w:rPr>
        <w:t xml:space="preserve"> – </w:t>
      </w:r>
      <w:r w:rsidR="003C6FFE" w:rsidRPr="00715134">
        <w:rPr>
          <w:rFonts w:ascii="Times New Roman" w:hAnsi="Times New Roman"/>
          <w:sz w:val="28"/>
          <w:szCs w:val="28"/>
          <w:lang w:val="ru-RU"/>
        </w:rPr>
        <w:t xml:space="preserve">на вкус он был </w:t>
      </w:r>
      <w:r w:rsidRPr="00715134">
        <w:rPr>
          <w:rFonts w:ascii="Times New Roman" w:hAnsi="Times New Roman"/>
          <w:sz w:val="28"/>
          <w:szCs w:val="28"/>
          <w:lang w:val="ru-RU"/>
        </w:rPr>
        <w:t>отвратительным</w:t>
      </w:r>
      <w:r w:rsidR="003C6FFE" w:rsidRPr="00715134">
        <w:rPr>
          <w:rFonts w:ascii="Times New Roman" w:hAnsi="Times New Roman"/>
          <w:sz w:val="28"/>
          <w:szCs w:val="28"/>
          <w:lang w:val="ru-RU"/>
        </w:rPr>
        <w:t>.</w:t>
      </w:r>
      <w:r w:rsidRPr="00715134">
        <w:rPr>
          <w:rFonts w:ascii="Times New Roman" w:hAnsi="Times New Roman"/>
          <w:sz w:val="28"/>
          <w:szCs w:val="28"/>
          <w:lang w:val="ru-RU"/>
        </w:rPr>
        <w:t xml:space="preserve"> </w:t>
      </w:r>
      <w:r w:rsidR="003C6FFE" w:rsidRPr="00715134">
        <w:rPr>
          <w:rFonts w:ascii="Times New Roman" w:hAnsi="Times New Roman"/>
          <w:sz w:val="28"/>
          <w:szCs w:val="28"/>
          <w:lang w:val="ru-RU"/>
        </w:rPr>
        <w:t xml:space="preserve">Но с </w:t>
      </w:r>
      <w:r w:rsidRPr="00715134">
        <w:rPr>
          <w:rFonts w:ascii="Times New Roman" w:hAnsi="Times New Roman"/>
          <w:sz w:val="28"/>
          <w:szCs w:val="28"/>
          <w:lang w:val="ru-RU"/>
        </w:rPr>
        <w:t xml:space="preserve"> годами горечь</w:t>
      </w:r>
      <w:r w:rsidR="00627414" w:rsidRPr="00715134">
        <w:rPr>
          <w:rFonts w:ascii="Times New Roman" w:hAnsi="Times New Roman"/>
          <w:sz w:val="28"/>
          <w:szCs w:val="28"/>
          <w:lang w:val="ru-RU"/>
        </w:rPr>
        <w:t xml:space="preserve"> спиртного </w:t>
      </w:r>
      <w:r w:rsidRPr="00715134">
        <w:rPr>
          <w:rFonts w:ascii="Times New Roman" w:hAnsi="Times New Roman"/>
          <w:sz w:val="28"/>
          <w:szCs w:val="28"/>
          <w:lang w:val="ru-RU"/>
        </w:rPr>
        <w:t xml:space="preserve">становилась всё приятнее, и я </w:t>
      </w:r>
      <w:r w:rsidR="003C6FFE" w:rsidRPr="00715134">
        <w:rPr>
          <w:rFonts w:ascii="Times New Roman" w:hAnsi="Times New Roman"/>
          <w:sz w:val="28"/>
          <w:szCs w:val="28"/>
          <w:lang w:val="ru-RU"/>
        </w:rPr>
        <w:t xml:space="preserve">уже </w:t>
      </w:r>
      <w:r w:rsidRPr="00715134">
        <w:rPr>
          <w:rFonts w:ascii="Times New Roman" w:hAnsi="Times New Roman"/>
          <w:sz w:val="28"/>
          <w:szCs w:val="28"/>
          <w:lang w:val="ru-RU"/>
        </w:rPr>
        <w:t xml:space="preserve">ждала </w:t>
      </w:r>
      <w:r w:rsidR="00627414" w:rsidRPr="00715134">
        <w:rPr>
          <w:rFonts w:ascii="Times New Roman" w:hAnsi="Times New Roman"/>
          <w:sz w:val="28"/>
          <w:szCs w:val="28"/>
          <w:lang w:val="ru-RU"/>
        </w:rPr>
        <w:t xml:space="preserve">эти </w:t>
      </w:r>
      <w:r w:rsidR="003C6FFE" w:rsidRPr="00715134">
        <w:rPr>
          <w:rFonts w:ascii="Times New Roman" w:hAnsi="Times New Roman"/>
          <w:sz w:val="28"/>
          <w:szCs w:val="28"/>
          <w:lang w:val="ru-RU"/>
        </w:rPr>
        <w:t>наши</w:t>
      </w:r>
      <w:r w:rsidRPr="00715134">
        <w:rPr>
          <w:rFonts w:ascii="Times New Roman" w:hAnsi="Times New Roman"/>
          <w:sz w:val="28"/>
          <w:szCs w:val="28"/>
          <w:lang w:val="ru-RU"/>
        </w:rPr>
        <w:t xml:space="preserve"> встреч</w:t>
      </w:r>
      <w:r w:rsidR="003C6FFE" w:rsidRPr="00715134">
        <w:rPr>
          <w:rFonts w:ascii="Times New Roman" w:hAnsi="Times New Roman"/>
          <w:sz w:val="28"/>
          <w:szCs w:val="28"/>
          <w:lang w:val="ru-RU"/>
        </w:rPr>
        <w:t>и</w:t>
      </w:r>
      <w:r w:rsidR="00627414" w:rsidRPr="00715134">
        <w:rPr>
          <w:rFonts w:ascii="Times New Roman" w:hAnsi="Times New Roman"/>
          <w:sz w:val="28"/>
          <w:szCs w:val="28"/>
          <w:lang w:val="ru-RU"/>
        </w:rPr>
        <w:t>.</w:t>
      </w:r>
      <w:r w:rsidRPr="00715134">
        <w:rPr>
          <w:rFonts w:ascii="Times New Roman" w:hAnsi="Times New Roman"/>
          <w:sz w:val="28"/>
          <w:szCs w:val="28"/>
          <w:lang w:val="ru-RU"/>
        </w:rPr>
        <w:t xml:space="preserve"> </w:t>
      </w:r>
      <w:r w:rsidR="00627414" w:rsidRPr="00715134">
        <w:rPr>
          <w:rFonts w:ascii="Times New Roman" w:hAnsi="Times New Roman"/>
          <w:sz w:val="28"/>
          <w:szCs w:val="28"/>
          <w:lang w:val="ru-RU"/>
        </w:rPr>
        <w:t>Н</w:t>
      </w:r>
      <w:r w:rsidR="003C6FFE" w:rsidRPr="00715134">
        <w:rPr>
          <w:rFonts w:ascii="Times New Roman" w:hAnsi="Times New Roman"/>
          <w:sz w:val="28"/>
          <w:szCs w:val="28"/>
          <w:lang w:val="ru-RU"/>
        </w:rPr>
        <w:t>аши маленькие пирушки</w:t>
      </w:r>
      <w:r w:rsidRPr="00715134">
        <w:rPr>
          <w:rFonts w:ascii="Times New Roman" w:hAnsi="Times New Roman"/>
          <w:sz w:val="28"/>
          <w:szCs w:val="28"/>
          <w:lang w:val="ru-RU"/>
        </w:rPr>
        <w:t xml:space="preserve"> были </w:t>
      </w:r>
      <w:r w:rsidR="00627414" w:rsidRPr="00715134">
        <w:rPr>
          <w:rFonts w:ascii="Times New Roman" w:hAnsi="Times New Roman"/>
          <w:sz w:val="28"/>
          <w:szCs w:val="28"/>
          <w:lang w:val="ru-RU"/>
        </w:rPr>
        <w:t>единственными</w:t>
      </w:r>
      <w:r w:rsidRPr="00715134">
        <w:rPr>
          <w:rFonts w:ascii="Times New Roman" w:hAnsi="Times New Roman"/>
          <w:sz w:val="28"/>
          <w:szCs w:val="28"/>
          <w:lang w:val="ru-RU"/>
        </w:rPr>
        <w:t xml:space="preserve"> момент</w:t>
      </w:r>
      <w:r w:rsidR="00627414" w:rsidRPr="00715134">
        <w:rPr>
          <w:rFonts w:ascii="Times New Roman" w:hAnsi="Times New Roman"/>
          <w:sz w:val="28"/>
          <w:szCs w:val="28"/>
          <w:lang w:val="ru-RU"/>
        </w:rPr>
        <w:t>ами</w:t>
      </w:r>
      <w:r w:rsidRPr="00715134">
        <w:rPr>
          <w:rFonts w:ascii="Times New Roman" w:hAnsi="Times New Roman"/>
          <w:sz w:val="28"/>
          <w:szCs w:val="28"/>
          <w:lang w:val="ru-RU"/>
        </w:rPr>
        <w:t>, когда она уделяла мне всё своё внимание.</w:t>
      </w:r>
    </w:p>
    <w:p w:rsidR="00C5351A" w:rsidRPr="00715134" w:rsidRDefault="00C5351A" w:rsidP="00715134">
      <w:pPr>
        <w:pStyle w:val="a3"/>
        <w:spacing w:after="0"/>
        <w:ind w:left="0"/>
        <w:jc w:val="both"/>
        <w:rPr>
          <w:rFonts w:ascii="Times New Roman" w:hAnsi="Times New Roman"/>
          <w:sz w:val="28"/>
          <w:szCs w:val="28"/>
          <w:lang w:val="ru-RU"/>
        </w:rPr>
      </w:pPr>
      <w:r w:rsidRPr="00715134">
        <w:rPr>
          <w:rFonts w:ascii="Times New Roman" w:hAnsi="Times New Roman"/>
          <w:sz w:val="28"/>
          <w:szCs w:val="28"/>
          <w:lang w:val="ru-RU"/>
        </w:rPr>
        <w:tab/>
      </w:r>
      <w:r w:rsidR="00627414" w:rsidRPr="00715134">
        <w:rPr>
          <w:rFonts w:ascii="Times New Roman" w:hAnsi="Times New Roman"/>
          <w:sz w:val="28"/>
          <w:szCs w:val="28"/>
          <w:lang w:val="ru-RU"/>
        </w:rPr>
        <w:t>Именно тогда</w:t>
      </w:r>
      <w:r w:rsidRPr="00715134">
        <w:rPr>
          <w:rFonts w:ascii="Times New Roman" w:hAnsi="Times New Roman"/>
          <w:sz w:val="28"/>
          <w:szCs w:val="28"/>
          <w:lang w:val="ru-RU"/>
        </w:rPr>
        <w:t xml:space="preserve">, я </w:t>
      </w:r>
      <w:r w:rsidR="00627414" w:rsidRPr="00715134">
        <w:rPr>
          <w:rFonts w:ascii="Times New Roman" w:hAnsi="Times New Roman"/>
          <w:sz w:val="28"/>
          <w:szCs w:val="28"/>
          <w:lang w:val="ru-RU"/>
        </w:rPr>
        <w:t>выкладывала</w:t>
      </w:r>
      <w:r w:rsidRPr="00715134">
        <w:rPr>
          <w:rFonts w:ascii="Times New Roman" w:hAnsi="Times New Roman"/>
          <w:sz w:val="28"/>
          <w:szCs w:val="28"/>
          <w:lang w:val="ru-RU"/>
        </w:rPr>
        <w:t xml:space="preserve"> </w:t>
      </w:r>
      <w:r w:rsidR="00627414" w:rsidRPr="00715134">
        <w:rPr>
          <w:rFonts w:ascii="Times New Roman" w:hAnsi="Times New Roman"/>
          <w:sz w:val="28"/>
          <w:szCs w:val="28"/>
          <w:lang w:val="ru-RU"/>
        </w:rPr>
        <w:t xml:space="preserve">ей </w:t>
      </w:r>
      <w:r w:rsidRPr="00715134">
        <w:rPr>
          <w:rFonts w:ascii="Times New Roman" w:hAnsi="Times New Roman"/>
          <w:sz w:val="28"/>
          <w:szCs w:val="28"/>
          <w:lang w:val="ru-RU"/>
        </w:rPr>
        <w:t>о выигранных мно</w:t>
      </w:r>
      <w:r w:rsidR="00627414" w:rsidRPr="00715134">
        <w:rPr>
          <w:rFonts w:ascii="Times New Roman" w:hAnsi="Times New Roman"/>
          <w:sz w:val="28"/>
          <w:szCs w:val="28"/>
          <w:lang w:val="ru-RU"/>
        </w:rPr>
        <w:t>ю</w:t>
      </w:r>
      <w:r w:rsidRPr="00715134">
        <w:rPr>
          <w:rFonts w:ascii="Times New Roman" w:hAnsi="Times New Roman"/>
          <w:sz w:val="28"/>
          <w:szCs w:val="28"/>
          <w:lang w:val="ru-RU"/>
        </w:rPr>
        <w:t xml:space="preserve"> конкурсах сочинений, или о том, как я досрочно получила стипендию в колледже. В свою очередь, </w:t>
      </w:r>
      <w:r w:rsidR="00627414" w:rsidRPr="00715134">
        <w:rPr>
          <w:rFonts w:ascii="Times New Roman" w:hAnsi="Times New Roman"/>
          <w:sz w:val="28"/>
          <w:szCs w:val="28"/>
          <w:lang w:val="ru-RU"/>
        </w:rPr>
        <w:t>Лия делилась со мной своими секретами</w:t>
      </w:r>
      <w:r w:rsidRPr="00715134">
        <w:rPr>
          <w:rFonts w:ascii="Times New Roman" w:hAnsi="Times New Roman"/>
          <w:sz w:val="28"/>
          <w:szCs w:val="28"/>
          <w:lang w:val="ru-RU"/>
        </w:rPr>
        <w:t xml:space="preserve">, </w:t>
      </w:r>
      <w:r w:rsidR="00627414" w:rsidRPr="00715134">
        <w:rPr>
          <w:rFonts w:ascii="Times New Roman" w:hAnsi="Times New Roman"/>
          <w:sz w:val="28"/>
          <w:szCs w:val="28"/>
          <w:lang w:val="ru-RU"/>
        </w:rPr>
        <w:t>или рассказывала</w:t>
      </w:r>
      <w:r w:rsidR="00E91CCA" w:rsidRPr="00715134">
        <w:rPr>
          <w:rFonts w:ascii="Times New Roman" w:hAnsi="Times New Roman"/>
          <w:sz w:val="28"/>
          <w:szCs w:val="28"/>
          <w:lang w:val="ru-RU"/>
        </w:rPr>
        <w:t>,</w:t>
      </w:r>
      <w:r w:rsidR="00627414" w:rsidRPr="00715134">
        <w:rPr>
          <w:rFonts w:ascii="Times New Roman" w:hAnsi="Times New Roman"/>
          <w:sz w:val="28"/>
          <w:szCs w:val="28"/>
          <w:lang w:val="ru-RU"/>
        </w:rPr>
        <w:t xml:space="preserve"> </w:t>
      </w:r>
      <w:r w:rsidRPr="00715134">
        <w:rPr>
          <w:rFonts w:ascii="Times New Roman" w:hAnsi="Times New Roman"/>
          <w:sz w:val="28"/>
          <w:szCs w:val="28"/>
          <w:lang w:val="ru-RU"/>
        </w:rPr>
        <w:t xml:space="preserve">как </w:t>
      </w:r>
      <w:r w:rsidR="00627414" w:rsidRPr="00715134">
        <w:rPr>
          <w:rFonts w:ascii="Times New Roman" w:hAnsi="Times New Roman"/>
          <w:sz w:val="28"/>
          <w:szCs w:val="28"/>
          <w:lang w:val="ru-RU"/>
        </w:rPr>
        <w:t>возбудить</w:t>
      </w:r>
      <w:r w:rsidRPr="00715134">
        <w:rPr>
          <w:rFonts w:ascii="Times New Roman" w:hAnsi="Times New Roman"/>
          <w:sz w:val="28"/>
          <w:szCs w:val="28"/>
          <w:lang w:val="ru-RU"/>
        </w:rPr>
        <w:t xml:space="preserve"> мужчину, </w:t>
      </w:r>
      <w:r w:rsidR="00627414" w:rsidRPr="00715134">
        <w:rPr>
          <w:rFonts w:ascii="Times New Roman" w:hAnsi="Times New Roman"/>
          <w:sz w:val="28"/>
          <w:szCs w:val="28"/>
          <w:lang w:val="ru-RU"/>
        </w:rPr>
        <w:t xml:space="preserve">при этом говоря так </w:t>
      </w:r>
      <w:r w:rsidRPr="00715134">
        <w:rPr>
          <w:rFonts w:ascii="Times New Roman" w:hAnsi="Times New Roman"/>
          <w:sz w:val="28"/>
          <w:szCs w:val="28"/>
          <w:lang w:val="ru-RU"/>
        </w:rPr>
        <w:t xml:space="preserve">спокойно, как другие родители </w:t>
      </w:r>
      <w:r w:rsidR="00E91CCA" w:rsidRPr="00715134">
        <w:rPr>
          <w:rFonts w:ascii="Times New Roman" w:hAnsi="Times New Roman"/>
          <w:sz w:val="28"/>
          <w:szCs w:val="28"/>
          <w:lang w:val="ru-RU"/>
        </w:rPr>
        <w:t>говорят о прошедшем дне</w:t>
      </w:r>
      <w:r w:rsidRPr="00715134">
        <w:rPr>
          <w:rFonts w:ascii="Times New Roman" w:hAnsi="Times New Roman"/>
          <w:sz w:val="28"/>
          <w:szCs w:val="28"/>
          <w:lang w:val="ru-RU"/>
        </w:rPr>
        <w:t xml:space="preserve"> в офисе.</w:t>
      </w:r>
    </w:p>
    <w:p w:rsidR="00C5351A" w:rsidRPr="00715134" w:rsidRDefault="00C5351A" w:rsidP="00715134">
      <w:pPr>
        <w:pStyle w:val="a3"/>
        <w:spacing w:after="0"/>
        <w:ind w:left="0"/>
        <w:jc w:val="both"/>
        <w:rPr>
          <w:rFonts w:ascii="Times New Roman" w:hAnsi="Times New Roman"/>
          <w:sz w:val="28"/>
          <w:szCs w:val="28"/>
          <w:lang w:val="ru-RU"/>
        </w:rPr>
      </w:pPr>
      <w:r w:rsidRPr="00715134">
        <w:rPr>
          <w:rFonts w:ascii="Times New Roman" w:hAnsi="Times New Roman"/>
          <w:sz w:val="28"/>
          <w:szCs w:val="28"/>
          <w:lang w:val="ru-RU"/>
        </w:rPr>
        <w:tab/>
        <w:t xml:space="preserve">– Я не могу тебе передать, какой вялый член был сегодня у Бена, – делилась со мной она. – Думаю, </w:t>
      </w:r>
      <w:r w:rsidR="00EE63BE" w:rsidRPr="00715134">
        <w:rPr>
          <w:rFonts w:ascii="Times New Roman" w:hAnsi="Times New Roman"/>
          <w:sz w:val="28"/>
          <w:szCs w:val="28"/>
          <w:lang w:val="ru-RU"/>
        </w:rPr>
        <w:t xml:space="preserve">раз мне приходится иметь дело с его </w:t>
      </w:r>
      <w:r w:rsidR="00E91CCA" w:rsidRPr="00715134">
        <w:rPr>
          <w:rFonts w:ascii="Times New Roman" w:hAnsi="Times New Roman"/>
          <w:sz w:val="28"/>
          <w:szCs w:val="28"/>
          <w:lang w:val="ru-RU"/>
        </w:rPr>
        <w:t>жухлой морковкой</w:t>
      </w:r>
      <w:r w:rsidR="00EE63BE" w:rsidRPr="00715134">
        <w:rPr>
          <w:rFonts w:ascii="Times New Roman" w:hAnsi="Times New Roman"/>
          <w:sz w:val="28"/>
          <w:szCs w:val="28"/>
          <w:lang w:val="ru-RU"/>
        </w:rPr>
        <w:t xml:space="preserve">, </w:t>
      </w:r>
      <w:r w:rsidR="003D44A3" w:rsidRPr="00715134">
        <w:rPr>
          <w:rFonts w:ascii="Times New Roman" w:hAnsi="Times New Roman"/>
          <w:sz w:val="28"/>
          <w:szCs w:val="28"/>
          <w:lang w:val="ru-RU"/>
        </w:rPr>
        <w:t>мне следует</w:t>
      </w:r>
      <w:r w:rsidR="00EE63BE" w:rsidRPr="00715134">
        <w:rPr>
          <w:rFonts w:ascii="Times New Roman" w:hAnsi="Times New Roman"/>
          <w:sz w:val="28"/>
          <w:szCs w:val="28"/>
          <w:lang w:val="ru-RU"/>
        </w:rPr>
        <w:t xml:space="preserve"> брать с него двойную цену.</w:t>
      </w:r>
    </w:p>
    <w:p w:rsidR="00C5351A" w:rsidRPr="00715134" w:rsidRDefault="00C5351A" w:rsidP="00715134">
      <w:pPr>
        <w:pStyle w:val="a3"/>
        <w:spacing w:after="0"/>
        <w:ind w:left="0"/>
        <w:jc w:val="both"/>
        <w:rPr>
          <w:rFonts w:ascii="Times New Roman" w:hAnsi="Times New Roman"/>
          <w:sz w:val="28"/>
          <w:szCs w:val="28"/>
          <w:lang w:val="ru-RU"/>
        </w:rPr>
      </w:pPr>
      <w:r w:rsidRPr="00715134">
        <w:rPr>
          <w:rFonts w:ascii="Times New Roman" w:hAnsi="Times New Roman"/>
          <w:sz w:val="28"/>
          <w:szCs w:val="28"/>
          <w:lang w:val="ru-RU"/>
        </w:rPr>
        <w:tab/>
        <w:t>– Неужели тебе не нравится секс с ним? Никогда? – спрашиваю я.</w:t>
      </w:r>
    </w:p>
    <w:p w:rsidR="00C5351A" w:rsidRPr="00715134" w:rsidRDefault="00C5351A" w:rsidP="00715134">
      <w:pPr>
        <w:pStyle w:val="a3"/>
        <w:spacing w:after="0"/>
        <w:ind w:left="0"/>
        <w:jc w:val="both"/>
        <w:rPr>
          <w:rFonts w:ascii="Times New Roman" w:hAnsi="Times New Roman"/>
          <w:sz w:val="28"/>
          <w:szCs w:val="28"/>
          <w:lang w:val="ru-RU"/>
        </w:rPr>
      </w:pPr>
      <w:r w:rsidRPr="00715134">
        <w:rPr>
          <w:rFonts w:ascii="Times New Roman" w:hAnsi="Times New Roman"/>
          <w:sz w:val="28"/>
          <w:szCs w:val="28"/>
          <w:lang w:val="ru-RU"/>
        </w:rPr>
        <w:tab/>
        <w:t xml:space="preserve">– Нет, с ним никогда. Он просто спонсор, я получаю от него деньги, и это единственное, почему я с ним. Я просто лежу, царапаю его спину и </w:t>
      </w:r>
      <w:r w:rsidR="00E91CCA" w:rsidRPr="00715134">
        <w:rPr>
          <w:rFonts w:ascii="Times New Roman" w:hAnsi="Times New Roman"/>
          <w:sz w:val="28"/>
          <w:szCs w:val="28"/>
          <w:lang w:val="ru-RU"/>
        </w:rPr>
        <w:t xml:space="preserve">с придыханием </w:t>
      </w:r>
      <w:r w:rsidRPr="00715134">
        <w:rPr>
          <w:rFonts w:ascii="Times New Roman" w:hAnsi="Times New Roman"/>
          <w:sz w:val="28"/>
          <w:szCs w:val="28"/>
          <w:lang w:val="ru-RU"/>
        </w:rPr>
        <w:t>повторяю: «</w:t>
      </w:r>
      <w:r w:rsidR="00E91CCA" w:rsidRPr="00715134">
        <w:rPr>
          <w:rFonts w:ascii="Times New Roman" w:hAnsi="Times New Roman"/>
          <w:sz w:val="28"/>
          <w:szCs w:val="28"/>
          <w:lang w:val="ru-RU"/>
        </w:rPr>
        <w:t>о,</w:t>
      </w:r>
      <w:r w:rsidR="008B66C5" w:rsidRPr="00715134">
        <w:rPr>
          <w:rFonts w:ascii="Times New Roman" w:hAnsi="Times New Roman"/>
          <w:sz w:val="28"/>
          <w:szCs w:val="28"/>
          <w:lang w:val="ru-RU"/>
        </w:rPr>
        <w:t xml:space="preserve"> </w:t>
      </w:r>
      <w:r w:rsidRPr="00715134">
        <w:rPr>
          <w:rFonts w:ascii="Times New Roman" w:hAnsi="Times New Roman"/>
          <w:sz w:val="28"/>
          <w:szCs w:val="28"/>
          <w:lang w:val="ru-RU"/>
        </w:rPr>
        <w:t xml:space="preserve">сильней… </w:t>
      </w:r>
      <w:proofErr w:type="gramStart"/>
      <w:r w:rsidRPr="00715134">
        <w:rPr>
          <w:rFonts w:ascii="Times New Roman" w:hAnsi="Times New Roman"/>
          <w:sz w:val="28"/>
          <w:szCs w:val="28"/>
          <w:lang w:val="ru-RU"/>
        </w:rPr>
        <w:t>сильней</w:t>
      </w:r>
      <w:proofErr w:type="gramEnd"/>
      <w:r w:rsidRPr="00715134">
        <w:rPr>
          <w:rFonts w:ascii="Times New Roman" w:hAnsi="Times New Roman"/>
          <w:sz w:val="28"/>
          <w:szCs w:val="28"/>
          <w:lang w:val="ru-RU"/>
        </w:rPr>
        <w:t xml:space="preserve">», </w:t>
      </w:r>
      <w:r w:rsidR="00E91CCA" w:rsidRPr="00715134">
        <w:rPr>
          <w:rFonts w:ascii="Times New Roman" w:hAnsi="Times New Roman"/>
          <w:sz w:val="28"/>
          <w:szCs w:val="28"/>
          <w:lang w:val="ru-RU"/>
        </w:rPr>
        <w:t>ну,</w:t>
      </w:r>
      <w:r w:rsidR="008B66C5" w:rsidRPr="00715134">
        <w:rPr>
          <w:rFonts w:ascii="Times New Roman" w:hAnsi="Times New Roman"/>
          <w:sz w:val="28"/>
          <w:szCs w:val="28"/>
          <w:lang w:val="ru-RU"/>
        </w:rPr>
        <w:t xml:space="preserve"> </w:t>
      </w:r>
      <w:r w:rsidRPr="00715134">
        <w:rPr>
          <w:rFonts w:ascii="Times New Roman" w:hAnsi="Times New Roman"/>
          <w:sz w:val="28"/>
          <w:szCs w:val="28"/>
          <w:lang w:val="ru-RU"/>
        </w:rPr>
        <w:t>чтобы он думал, что мне нравится, пока он…</w:t>
      </w:r>
    </w:p>
    <w:p w:rsidR="00C5351A" w:rsidRPr="00715134" w:rsidRDefault="00C5351A" w:rsidP="00715134">
      <w:pPr>
        <w:pStyle w:val="a3"/>
        <w:spacing w:after="0"/>
        <w:ind w:left="0"/>
        <w:jc w:val="both"/>
        <w:rPr>
          <w:rFonts w:ascii="Times New Roman" w:hAnsi="Times New Roman"/>
          <w:sz w:val="28"/>
          <w:szCs w:val="28"/>
          <w:lang w:val="ru-RU"/>
        </w:rPr>
      </w:pPr>
      <w:r w:rsidRPr="00715134">
        <w:rPr>
          <w:rFonts w:ascii="Times New Roman" w:hAnsi="Times New Roman"/>
          <w:sz w:val="28"/>
          <w:szCs w:val="28"/>
          <w:lang w:val="ru-RU"/>
        </w:rPr>
        <w:tab/>
        <w:t>– Пока он не кончит?</w:t>
      </w:r>
    </w:p>
    <w:p w:rsidR="00C5351A" w:rsidRPr="00715134" w:rsidRDefault="00C5351A" w:rsidP="00715134">
      <w:pPr>
        <w:pStyle w:val="a3"/>
        <w:spacing w:after="0"/>
        <w:ind w:left="0"/>
        <w:jc w:val="both"/>
        <w:rPr>
          <w:rFonts w:ascii="Times New Roman" w:hAnsi="Times New Roman"/>
          <w:sz w:val="28"/>
          <w:szCs w:val="28"/>
          <w:lang w:val="ru-RU"/>
        </w:rPr>
      </w:pPr>
      <w:r w:rsidRPr="00715134">
        <w:rPr>
          <w:rFonts w:ascii="Times New Roman" w:hAnsi="Times New Roman"/>
          <w:sz w:val="28"/>
          <w:szCs w:val="28"/>
          <w:lang w:val="ru-RU"/>
        </w:rPr>
        <w:tab/>
        <w:t xml:space="preserve">– Ага, – она передает мне сигарету, перед тем как вздохнуть. – С ним и ещё с некоторыми, </w:t>
      </w:r>
      <w:r w:rsidR="00EE63BE" w:rsidRPr="00715134">
        <w:rPr>
          <w:rFonts w:ascii="Times New Roman" w:hAnsi="Times New Roman"/>
          <w:sz w:val="28"/>
          <w:szCs w:val="28"/>
          <w:lang w:val="ru-RU"/>
        </w:rPr>
        <w:t xml:space="preserve">я </w:t>
      </w:r>
      <w:r w:rsidRPr="00715134">
        <w:rPr>
          <w:rFonts w:ascii="Times New Roman" w:hAnsi="Times New Roman"/>
          <w:sz w:val="28"/>
          <w:szCs w:val="28"/>
          <w:lang w:val="ru-RU"/>
        </w:rPr>
        <w:t>обычно выпиваю пару рюмок перед этим, чтобы отключить мозг. С теми</w:t>
      </w:r>
      <w:r w:rsidR="003D44A3" w:rsidRPr="00715134">
        <w:rPr>
          <w:rFonts w:ascii="Times New Roman" w:hAnsi="Times New Roman"/>
          <w:sz w:val="28"/>
          <w:szCs w:val="28"/>
          <w:lang w:val="ru-RU"/>
        </w:rPr>
        <w:t xml:space="preserve"> же</w:t>
      </w:r>
      <w:r w:rsidRPr="00715134">
        <w:rPr>
          <w:rFonts w:ascii="Times New Roman" w:hAnsi="Times New Roman"/>
          <w:sz w:val="28"/>
          <w:szCs w:val="28"/>
          <w:lang w:val="ru-RU"/>
        </w:rPr>
        <w:t>, кто действительно хорош, я просто могу расслабиться. Секс может быть реально потрясающим, если ты знаешь, что надо делать…</w:t>
      </w:r>
    </w:p>
    <w:p w:rsidR="00C5351A" w:rsidRPr="00715134" w:rsidRDefault="00E91CC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Как-то в пятницу,</w:t>
      </w:r>
      <w:r w:rsidR="003D44A3" w:rsidRPr="00715134">
        <w:rPr>
          <w:rFonts w:ascii="Times New Roman" w:hAnsi="Times New Roman"/>
          <w:sz w:val="28"/>
          <w:szCs w:val="28"/>
          <w:lang w:val="ru-RU"/>
        </w:rPr>
        <w:t xml:space="preserve"> придя домой </w:t>
      </w:r>
      <w:r w:rsidRPr="00715134">
        <w:rPr>
          <w:rFonts w:ascii="Times New Roman" w:hAnsi="Times New Roman"/>
          <w:sz w:val="28"/>
          <w:szCs w:val="28"/>
          <w:lang w:val="ru-RU"/>
        </w:rPr>
        <w:t xml:space="preserve">после обычного </w:t>
      </w:r>
      <w:r w:rsidR="00320B82" w:rsidRPr="00715134">
        <w:rPr>
          <w:rFonts w:ascii="Times New Roman" w:hAnsi="Times New Roman"/>
          <w:sz w:val="28"/>
          <w:szCs w:val="28"/>
          <w:lang w:val="ru-RU"/>
        </w:rPr>
        <w:t>похода</w:t>
      </w:r>
      <w:r w:rsidRPr="00715134">
        <w:rPr>
          <w:rFonts w:ascii="Times New Roman" w:hAnsi="Times New Roman"/>
          <w:sz w:val="28"/>
          <w:szCs w:val="28"/>
          <w:lang w:val="ru-RU"/>
        </w:rPr>
        <w:t xml:space="preserve"> </w:t>
      </w:r>
      <w:r w:rsidR="00320B82" w:rsidRPr="00715134">
        <w:rPr>
          <w:rFonts w:ascii="Times New Roman" w:hAnsi="Times New Roman"/>
          <w:sz w:val="28"/>
          <w:szCs w:val="28"/>
          <w:lang w:val="ru-RU"/>
        </w:rPr>
        <w:t xml:space="preserve">с Винсентом </w:t>
      </w:r>
      <w:r w:rsidRPr="00715134">
        <w:rPr>
          <w:rFonts w:ascii="Times New Roman" w:hAnsi="Times New Roman"/>
          <w:sz w:val="28"/>
          <w:szCs w:val="28"/>
          <w:lang w:val="ru-RU"/>
        </w:rPr>
        <w:t>по магазин</w:t>
      </w:r>
      <w:r w:rsidR="00320B82" w:rsidRPr="00715134">
        <w:rPr>
          <w:rFonts w:ascii="Times New Roman" w:hAnsi="Times New Roman"/>
          <w:sz w:val="28"/>
          <w:szCs w:val="28"/>
          <w:lang w:val="ru-RU"/>
        </w:rPr>
        <w:t>а</w:t>
      </w:r>
      <w:r w:rsidRPr="00715134">
        <w:rPr>
          <w:rFonts w:ascii="Times New Roman" w:hAnsi="Times New Roman"/>
          <w:sz w:val="28"/>
          <w:szCs w:val="28"/>
          <w:lang w:val="ru-RU"/>
        </w:rPr>
        <w:t>м</w:t>
      </w:r>
      <w:r w:rsidR="00320B82" w:rsidRPr="00715134">
        <w:rPr>
          <w:rFonts w:ascii="Times New Roman" w:hAnsi="Times New Roman"/>
          <w:sz w:val="28"/>
          <w:szCs w:val="28"/>
          <w:lang w:val="ru-RU"/>
        </w:rPr>
        <w:t xml:space="preserve">, где </w:t>
      </w:r>
      <w:r w:rsidR="00C5351A" w:rsidRPr="00715134">
        <w:rPr>
          <w:rFonts w:ascii="Times New Roman" w:hAnsi="Times New Roman"/>
          <w:sz w:val="28"/>
          <w:szCs w:val="28"/>
          <w:lang w:val="ru-RU"/>
        </w:rPr>
        <w:t xml:space="preserve">купила </w:t>
      </w:r>
      <w:r w:rsidRPr="00715134">
        <w:rPr>
          <w:rFonts w:ascii="Times New Roman" w:hAnsi="Times New Roman"/>
          <w:sz w:val="28"/>
          <w:szCs w:val="28"/>
          <w:lang w:val="ru-RU"/>
        </w:rPr>
        <w:t xml:space="preserve">себе </w:t>
      </w:r>
      <w:r w:rsidR="00C5351A" w:rsidRPr="00715134">
        <w:rPr>
          <w:rFonts w:ascii="Times New Roman" w:hAnsi="Times New Roman"/>
          <w:sz w:val="28"/>
          <w:szCs w:val="28"/>
          <w:lang w:val="ru-RU"/>
        </w:rPr>
        <w:t>сумочку Шанель</w:t>
      </w:r>
      <w:r w:rsidR="00EE63BE" w:rsidRPr="00715134">
        <w:rPr>
          <w:rFonts w:ascii="Times New Roman" w:hAnsi="Times New Roman"/>
          <w:sz w:val="28"/>
          <w:szCs w:val="28"/>
          <w:lang w:val="ru-RU"/>
        </w:rPr>
        <w:t xml:space="preserve">, </w:t>
      </w:r>
      <w:r w:rsidR="00320B82" w:rsidRPr="00715134">
        <w:rPr>
          <w:rFonts w:ascii="Times New Roman" w:hAnsi="Times New Roman"/>
          <w:sz w:val="28"/>
          <w:szCs w:val="28"/>
          <w:lang w:val="ru-RU"/>
        </w:rPr>
        <w:t>я обнаружила на полу</w:t>
      </w:r>
      <w:r w:rsidR="00C5351A" w:rsidRPr="00715134">
        <w:rPr>
          <w:rFonts w:ascii="Times New Roman" w:hAnsi="Times New Roman"/>
          <w:sz w:val="28"/>
          <w:szCs w:val="28"/>
          <w:lang w:val="ru-RU"/>
        </w:rPr>
        <w:t xml:space="preserve"> капли крови.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 xml:space="preserve">– Лия? – позвала я, поставив пакеты с покупками на пол. – У тебя снова </w:t>
      </w:r>
      <w:r w:rsidR="00320B82" w:rsidRPr="00715134">
        <w:rPr>
          <w:rFonts w:ascii="Times New Roman" w:hAnsi="Times New Roman"/>
          <w:sz w:val="28"/>
          <w:szCs w:val="28"/>
          <w:lang w:val="ru-RU"/>
        </w:rPr>
        <w:t xml:space="preserve">идет </w:t>
      </w:r>
      <w:r w:rsidRPr="00715134">
        <w:rPr>
          <w:rFonts w:ascii="Times New Roman" w:hAnsi="Times New Roman"/>
          <w:sz w:val="28"/>
          <w:szCs w:val="28"/>
          <w:lang w:val="ru-RU"/>
        </w:rPr>
        <w:t>кровь из носа?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Тишина. Я шла на кухню, глазами ища её обычные лекарства: горячий чай и ватные палочки, но её </w:t>
      </w:r>
      <w:r w:rsidR="006620BB" w:rsidRPr="00715134">
        <w:rPr>
          <w:rFonts w:ascii="Times New Roman" w:hAnsi="Times New Roman"/>
          <w:sz w:val="28"/>
          <w:szCs w:val="28"/>
          <w:lang w:val="ru-RU"/>
        </w:rPr>
        <w:t xml:space="preserve">там </w:t>
      </w:r>
      <w:r w:rsidRPr="00715134">
        <w:rPr>
          <w:rFonts w:ascii="Times New Roman" w:hAnsi="Times New Roman"/>
          <w:sz w:val="28"/>
          <w:szCs w:val="28"/>
          <w:lang w:val="ru-RU"/>
        </w:rPr>
        <w:t>не было.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Ты дома?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обошла нашу гостиную и проверила все комнаты наверху. Сбитая с толку я достала телефон и набрала её номер.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Снова никто не ответил.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320B82" w:rsidRPr="00715134">
        <w:rPr>
          <w:rFonts w:ascii="Times New Roman" w:hAnsi="Times New Roman"/>
          <w:sz w:val="28"/>
          <w:szCs w:val="28"/>
          <w:lang w:val="ru-RU"/>
        </w:rPr>
        <w:t>Пожав</w:t>
      </w:r>
      <w:r w:rsidRPr="00715134">
        <w:rPr>
          <w:rFonts w:ascii="Times New Roman" w:hAnsi="Times New Roman"/>
          <w:sz w:val="28"/>
          <w:szCs w:val="28"/>
          <w:lang w:val="ru-RU"/>
        </w:rPr>
        <w:t xml:space="preserve"> плечами, </w:t>
      </w:r>
      <w:r w:rsidR="00320B82" w:rsidRPr="00715134">
        <w:rPr>
          <w:rFonts w:ascii="Times New Roman" w:hAnsi="Times New Roman"/>
          <w:sz w:val="28"/>
          <w:szCs w:val="28"/>
          <w:lang w:val="ru-RU"/>
        </w:rPr>
        <w:t xml:space="preserve">я </w:t>
      </w:r>
      <w:r w:rsidRPr="00715134">
        <w:rPr>
          <w:rFonts w:ascii="Times New Roman" w:hAnsi="Times New Roman"/>
          <w:sz w:val="28"/>
          <w:szCs w:val="28"/>
          <w:lang w:val="ru-RU"/>
        </w:rPr>
        <w:t xml:space="preserve">открыла бутылку водки и выпила пару рюмок. </w:t>
      </w:r>
      <w:r w:rsidR="00693B81" w:rsidRPr="00715134">
        <w:rPr>
          <w:rFonts w:ascii="Times New Roman" w:hAnsi="Times New Roman"/>
          <w:sz w:val="28"/>
          <w:szCs w:val="28"/>
          <w:lang w:val="ru-RU"/>
        </w:rPr>
        <w:t>Возможно, Лия</w:t>
      </w:r>
      <w:r w:rsidRPr="00715134">
        <w:rPr>
          <w:rFonts w:ascii="Times New Roman" w:hAnsi="Times New Roman"/>
          <w:sz w:val="28"/>
          <w:szCs w:val="28"/>
          <w:lang w:val="ru-RU"/>
        </w:rPr>
        <w:t xml:space="preserve"> ненадолго уехала с кем-то из своих спонсоров и вернется к тому времени, когда начнется наше любимое шоу.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решила принять душ и направилась в ванную на первом этаже.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Моё сердце чуть не остановилось, когда я включила свет.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не хотела верить своим глазам и надеялась, что это просто игра моего воображения.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Бледное и посиневшее тело Лии безжизненно лежало в ванне. </w:t>
      </w:r>
      <w:r w:rsidR="00693B81" w:rsidRPr="00715134">
        <w:rPr>
          <w:rFonts w:ascii="Times New Roman" w:hAnsi="Times New Roman"/>
          <w:sz w:val="28"/>
          <w:szCs w:val="28"/>
          <w:lang w:val="ru-RU"/>
        </w:rPr>
        <w:t>Л</w:t>
      </w:r>
      <w:r w:rsidRPr="00715134">
        <w:rPr>
          <w:rFonts w:ascii="Times New Roman" w:hAnsi="Times New Roman"/>
          <w:sz w:val="28"/>
          <w:szCs w:val="28"/>
          <w:lang w:val="ru-RU"/>
        </w:rPr>
        <w:t xml:space="preserve">евая рука свисала из ванны, а её маленькая фиолетовая сумочка, в которой она хранила свой кокаин, болталась на кончиках её пальцев.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По полу были разбросаны таблетки и пустые оранжевые баночки, выписанные на разные имена. На туалетном столике лежал пустой шприц и сложенная записка, подписанная «Моей Эм».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Дрожа, я бросилась к </w:t>
      </w:r>
      <w:proofErr w:type="spellStart"/>
      <w:r w:rsidR="00693B81" w:rsidRPr="00715134">
        <w:rPr>
          <w:rFonts w:ascii="Times New Roman" w:hAnsi="Times New Roman"/>
          <w:sz w:val="28"/>
          <w:szCs w:val="28"/>
          <w:lang w:val="ru-RU"/>
        </w:rPr>
        <w:t>Лие</w:t>
      </w:r>
      <w:proofErr w:type="spellEnd"/>
      <w:r w:rsidRPr="00715134">
        <w:rPr>
          <w:rFonts w:ascii="Times New Roman" w:hAnsi="Times New Roman"/>
          <w:sz w:val="28"/>
          <w:szCs w:val="28"/>
          <w:lang w:val="ru-RU"/>
        </w:rPr>
        <w:t xml:space="preserve"> </w:t>
      </w:r>
      <w:proofErr w:type="gramStart"/>
      <w:r w:rsidRPr="00715134">
        <w:rPr>
          <w:rFonts w:ascii="Times New Roman" w:hAnsi="Times New Roman"/>
          <w:sz w:val="28"/>
          <w:szCs w:val="28"/>
          <w:lang w:val="ru-RU"/>
        </w:rPr>
        <w:t>и</w:t>
      </w:r>
      <w:proofErr w:type="gramEnd"/>
      <w:r w:rsidRPr="00715134">
        <w:rPr>
          <w:rFonts w:ascii="Times New Roman" w:hAnsi="Times New Roman"/>
          <w:sz w:val="28"/>
          <w:szCs w:val="28"/>
          <w:lang w:val="ru-RU"/>
        </w:rPr>
        <w:t xml:space="preserve"> </w:t>
      </w:r>
      <w:r w:rsidR="00693B81" w:rsidRPr="00715134">
        <w:rPr>
          <w:rFonts w:ascii="Times New Roman" w:hAnsi="Times New Roman"/>
          <w:sz w:val="28"/>
          <w:szCs w:val="28"/>
          <w:lang w:val="ru-RU"/>
        </w:rPr>
        <w:t>прижав палец к маминой шее, пыталась нащупать пульс</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Ничего.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w:t>
      </w:r>
      <w:r w:rsidR="00693B81" w:rsidRPr="00715134">
        <w:rPr>
          <w:rFonts w:ascii="Times New Roman" w:hAnsi="Times New Roman"/>
          <w:sz w:val="28"/>
          <w:szCs w:val="28"/>
          <w:lang w:val="ru-RU"/>
        </w:rPr>
        <w:t>Откинув</w:t>
      </w:r>
      <w:r w:rsidRPr="00715134">
        <w:rPr>
          <w:rFonts w:ascii="Times New Roman" w:hAnsi="Times New Roman"/>
          <w:sz w:val="28"/>
          <w:szCs w:val="28"/>
          <w:lang w:val="ru-RU"/>
        </w:rPr>
        <w:t xml:space="preserve"> её голову</w:t>
      </w:r>
      <w:r w:rsidR="00693B81" w:rsidRPr="00715134">
        <w:rPr>
          <w:rFonts w:ascii="Times New Roman" w:hAnsi="Times New Roman"/>
          <w:sz w:val="28"/>
          <w:szCs w:val="28"/>
          <w:lang w:val="ru-RU"/>
        </w:rPr>
        <w:t>,</w:t>
      </w:r>
      <w:r w:rsidRPr="00715134">
        <w:rPr>
          <w:rFonts w:ascii="Times New Roman" w:hAnsi="Times New Roman"/>
          <w:sz w:val="28"/>
          <w:szCs w:val="28"/>
          <w:lang w:val="ru-RU"/>
        </w:rPr>
        <w:t xml:space="preserve"> </w:t>
      </w:r>
      <w:r w:rsidR="00693B81" w:rsidRPr="00715134">
        <w:rPr>
          <w:rFonts w:ascii="Times New Roman" w:hAnsi="Times New Roman"/>
          <w:sz w:val="28"/>
          <w:szCs w:val="28"/>
          <w:lang w:val="ru-RU"/>
        </w:rPr>
        <w:t>я</w:t>
      </w:r>
      <w:r w:rsidRPr="00715134">
        <w:rPr>
          <w:rFonts w:ascii="Times New Roman" w:hAnsi="Times New Roman"/>
          <w:sz w:val="28"/>
          <w:szCs w:val="28"/>
          <w:lang w:val="ru-RU"/>
        </w:rPr>
        <w:t xml:space="preserve"> </w:t>
      </w:r>
      <w:r w:rsidR="00693B81" w:rsidRPr="00715134">
        <w:rPr>
          <w:rFonts w:ascii="Times New Roman" w:hAnsi="Times New Roman"/>
          <w:sz w:val="28"/>
          <w:szCs w:val="28"/>
          <w:lang w:val="ru-RU"/>
        </w:rPr>
        <w:t>начала делать</w:t>
      </w:r>
      <w:r w:rsidRPr="00715134">
        <w:rPr>
          <w:rFonts w:ascii="Times New Roman" w:hAnsi="Times New Roman"/>
          <w:sz w:val="28"/>
          <w:szCs w:val="28"/>
          <w:lang w:val="ru-RU"/>
        </w:rPr>
        <w:t xml:space="preserve"> ей </w:t>
      </w:r>
      <w:r w:rsidR="006620BB" w:rsidRPr="00715134">
        <w:rPr>
          <w:rFonts w:ascii="Times New Roman" w:hAnsi="Times New Roman"/>
          <w:sz w:val="28"/>
          <w:szCs w:val="28"/>
          <w:lang w:val="ru-RU"/>
        </w:rPr>
        <w:t>искусственное дыхание</w:t>
      </w:r>
      <w:r w:rsidRPr="00715134">
        <w:rPr>
          <w:rFonts w:ascii="Times New Roman" w:hAnsi="Times New Roman"/>
          <w:sz w:val="28"/>
          <w:szCs w:val="28"/>
          <w:lang w:val="ru-RU"/>
        </w:rPr>
        <w:t xml:space="preserve">, но это было бесполезно.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693B81" w:rsidRPr="00715134">
        <w:rPr>
          <w:rFonts w:ascii="Times New Roman" w:hAnsi="Times New Roman"/>
          <w:sz w:val="28"/>
          <w:szCs w:val="28"/>
          <w:lang w:val="ru-RU"/>
        </w:rPr>
        <w:t xml:space="preserve">Лия </w:t>
      </w:r>
      <w:proofErr w:type="spellStart"/>
      <w:r w:rsidR="00693B81" w:rsidRPr="00715134">
        <w:rPr>
          <w:rFonts w:ascii="Times New Roman" w:hAnsi="Times New Roman"/>
          <w:sz w:val="28"/>
          <w:szCs w:val="28"/>
          <w:lang w:val="ru-RU"/>
        </w:rPr>
        <w:t>Бэль</w:t>
      </w:r>
      <w:proofErr w:type="spellEnd"/>
      <w:r w:rsidRPr="00715134">
        <w:rPr>
          <w:rFonts w:ascii="Times New Roman" w:hAnsi="Times New Roman"/>
          <w:sz w:val="28"/>
          <w:szCs w:val="28"/>
          <w:lang w:val="ru-RU"/>
        </w:rPr>
        <w:t xml:space="preserve"> умерла.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В слезах, я опустилась на пол, проклиная и ненавидя её за то, что она так поступила</w:t>
      </w:r>
      <w:r w:rsidR="00693B81" w:rsidRPr="00715134">
        <w:rPr>
          <w:rFonts w:ascii="Times New Roman" w:hAnsi="Times New Roman"/>
          <w:sz w:val="28"/>
          <w:szCs w:val="28"/>
          <w:lang w:val="ru-RU"/>
        </w:rPr>
        <w:t xml:space="preserve"> со мной</w:t>
      </w:r>
      <w:r w:rsidRPr="00715134">
        <w:rPr>
          <w:rFonts w:ascii="Times New Roman" w:hAnsi="Times New Roman"/>
          <w:sz w:val="28"/>
          <w:szCs w:val="28"/>
          <w:lang w:val="ru-RU"/>
        </w:rPr>
        <w:t xml:space="preserve">. С нами. </w:t>
      </w:r>
    </w:p>
    <w:p w:rsidR="00C5351A"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У меня не было </w:t>
      </w:r>
      <w:r w:rsidR="009F6467" w:rsidRPr="00715134">
        <w:rPr>
          <w:rFonts w:ascii="Times New Roman" w:hAnsi="Times New Roman"/>
          <w:sz w:val="28"/>
          <w:szCs w:val="28"/>
          <w:lang w:val="ru-RU"/>
        </w:rPr>
        <w:t xml:space="preserve">ни </w:t>
      </w:r>
      <w:r w:rsidRPr="00715134">
        <w:rPr>
          <w:rFonts w:ascii="Times New Roman" w:hAnsi="Times New Roman"/>
          <w:sz w:val="28"/>
          <w:szCs w:val="28"/>
          <w:lang w:val="ru-RU"/>
        </w:rPr>
        <w:t>друзей, чтобы им позвонить, ни семьи; и в таком онемевшем и ошеломленном состоянии</w:t>
      </w:r>
      <w:r w:rsidR="006620BB" w:rsidRPr="00715134">
        <w:rPr>
          <w:rFonts w:ascii="Times New Roman" w:hAnsi="Times New Roman"/>
          <w:sz w:val="28"/>
          <w:szCs w:val="28"/>
          <w:lang w:val="ru-RU"/>
        </w:rPr>
        <w:t>,</w:t>
      </w:r>
      <w:r w:rsidRPr="00715134">
        <w:rPr>
          <w:rFonts w:ascii="Times New Roman" w:hAnsi="Times New Roman"/>
          <w:sz w:val="28"/>
          <w:szCs w:val="28"/>
          <w:lang w:val="ru-RU"/>
        </w:rPr>
        <w:t xml:space="preserve"> я как-то умудрилась позвонить 911. Пока оператор </w:t>
      </w:r>
      <w:r w:rsidR="006620BB" w:rsidRPr="00715134">
        <w:rPr>
          <w:rFonts w:ascii="Times New Roman" w:hAnsi="Times New Roman"/>
          <w:sz w:val="28"/>
          <w:szCs w:val="28"/>
          <w:lang w:val="ru-RU"/>
        </w:rPr>
        <w:t>с</w:t>
      </w:r>
      <w:r w:rsidRPr="00715134">
        <w:rPr>
          <w:rFonts w:ascii="Times New Roman" w:hAnsi="Times New Roman"/>
          <w:sz w:val="28"/>
          <w:szCs w:val="28"/>
          <w:lang w:val="ru-RU"/>
        </w:rPr>
        <w:t>оветовала делать глубокие вздохи, чтобы я успокоилась, я подошла к столику и развернула записку Лии:</w:t>
      </w:r>
    </w:p>
    <w:p w:rsidR="00715134" w:rsidRPr="00715134" w:rsidRDefault="00715134" w:rsidP="00715134">
      <w:pPr>
        <w:spacing w:after="0"/>
        <w:jc w:val="both"/>
        <w:rPr>
          <w:rFonts w:ascii="Times New Roman" w:hAnsi="Times New Roman"/>
          <w:sz w:val="28"/>
          <w:szCs w:val="28"/>
          <w:lang w:val="ru-RU"/>
        </w:rPr>
      </w:pPr>
    </w:p>
    <w:p w:rsidR="00C5351A" w:rsidRPr="00715134" w:rsidRDefault="00C5351A" w:rsidP="00715134">
      <w:pPr>
        <w:spacing w:after="0"/>
        <w:jc w:val="both"/>
        <w:rPr>
          <w:rFonts w:ascii="Times New Roman" w:hAnsi="Times New Roman"/>
          <w:i/>
          <w:sz w:val="28"/>
          <w:szCs w:val="28"/>
          <w:lang w:val="ru-RU"/>
        </w:rPr>
      </w:pPr>
    </w:p>
    <w:p w:rsidR="00C5351A" w:rsidRPr="00715134" w:rsidRDefault="00C5351A" w:rsidP="00715134">
      <w:pPr>
        <w:spacing w:after="0"/>
        <w:jc w:val="both"/>
        <w:rPr>
          <w:rFonts w:ascii="Times New Roman" w:hAnsi="Times New Roman"/>
          <w:i/>
          <w:sz w:val="28"/>
          <w:szCs w:val="28"/>
          <w:lang w:val="ru-RU"/>
        </w:rPr>
      </w:pPr>
      <w:r w:rsidRPr="00715134">
        <w:rPr>
          <w:rFonts w:ascii="Times New Roman" w:hAnsi="Times New Roman"/>
          <w:i/>
          <w:sz w:val="28"/>
          <w:szCs w:val="28"/>
          <w:lang w:val="ru-RU"/>
        </w:rPr>
        <w:t>Эм,</w:t>
      </w:r>
    </w:p>
    <w:p w:rsidR="00693B81" w:rsidRPr="00715134" w:rsidRDefault="00C5351A" w:rsidP="00715134">
      <w:pPr>
        <w:spacing w:after="0"/>
        <w:jc w:val="both"/>
        <w:rPr>
          <w:rFonts w:ascii="Times New Roman" w:hAnsi="Times New Roman"/>
          <w:i/>
          <w:sz w:val="28"/>
          <w:szCs w:val="28"/>
          <w:lang w:val="ru-RU"/>
        </w:rPr>
      </w:pPr>
      <w:r w:rsidRPr="00715134">
        <w:rPr>
          <w:rFonts w:ascii="Times New Roman" w:hAnsi="Times New Roman"/>
          <w:i/>
          <w:sz w:val="28"/>
          <w:szCs w:val="28"/>
          <w:lang w:val="ru-RU"/>
        </w:rPr>
        <w:t>Я знаю, что сейчас ты в смятении, но хочу, чтобы ты знала, что я люблю тебя. Я тебя, пиздец как сильно</w:t>
      </w:r>
      <w:r w:rsidR="006620BB" w:rsidRPr="00715134">
        <w:rPr>
          <w:rFonts w:ascii="Times New Roman" w:hAnsi="Times New Roman"/>
          <w:i/>
          <w:sz w:val="28"/>
          <w:szCs w:val="28"/>
          <w:lang w:val="ru-RU"/>
        </w:rPr>
        <w:t>,</w:t>
      </w:r>
      <w:r w:rsidRPr="00715134">
        <w:rPr>
          <w:rFonts w:ascii="Times New Roman" w:hAnsi="Times New Roman"/>
          <w:i/>
          <w:sz w:val="28"/>
          <w:szCs w:val="28"/>
          <w:lang w:val="ru-RU"/>
        </w:rPr>
        <w:t xml:space="preserve"> люблю… </w:t>
      </w:r>
    </w:p>
    <w:p w:rsidR="00C5351A" w:rsidRPr="00715134" w:rsidRDefault="00C5351A" w:rsidP="00715134">
      <w:pPr>
        <w:spacing w:after="0"/>
        <w:jc w:val="both"/>
        <w:rPr>
          <w:rFonts w:ascii="Times New Roman" w:hAnsi="Times New Roman"/>
          <w:i/>
          <w:sz w:val="28"/>
          <w:szCs w:val="28"/>
          <w:lang w:val="ru-RU"/>
        </w:rPr>
      </w:pPr>
      <w:r w:rsidRPr="00715134">
        <w:rPr>
          <w:rFonts w:ascii="Times New Roman" w:hAnsi="Times New Roman"/>
          <w:i/>
          <w:sz w:val="28"/>
          <w:szCs w:val="28"/>
          <w:lang w:val="ru-RU"/>
        </w:rPr>
        <w:lastRenderedPageBreak/>
        <w:t>Т</w:t>
      </w:r>
      <w:proofErr w:type="gramStart"/>
      <w:r w:rsidRPr="00715134">
        <w:rPr>
          <w:rFonts w:ascii="Times New Roman" w:hAnsi="Times New Roman"/>
          <w:i/>
          <w:sz w:val="28"/>
          <w:szCs w:val="28"/>
          <w:lang w:val="ru-RU"/>
        </w:rPr>
        <w:t>ы</w:t>
      </w:r>
      <w:r w:rsidR="009F6467" w:rsidRPr="00715134">
        <w:rPr>
          <w:rFonts w:ascii="Times New Roman" w:hAnsi="Times New Roman"/>
          <w:i/>
          <w:sz w:val="28"/>
          <w:szCs w:val="28"/>
          <w:lang w:val="ru-RU"/>
        </w:rPr>
        <w:t>-</w:t>
      </w:r>
      <w:proofErr w:type="gramEnd"/>
      <w:r w:rsidRPr="00715134">
        <w:rPr>
          <w:rFonts w:ascii="Times New Roman" w:hAnsi="Times New Roman"/>
          <w:i/>
          <w:sz w:val="28"/>
          <w:szCs w:val="28"/>
          <w:lang w:val="ru-RU"/>
        </w:rPr>
        <w:t xml:space="preserve"> единственное в моей жизни, ради чего стоило жить, и я бы очень хотела быть достаточно сильной, чтобы помнить </w:t>
      </w:r>
      <w:r w:rsidR="006620BB" w:rsidRPr="00715134">
        <w:rPr>
          <w:rFonts w:ascii="Times New Roman" w:hAnsi="Times New Roman"/>
          <w:i/>
          <w:sz w:val="28"/>
          <w:szCs w:val="28"/>
          <w:lang w:val="ru-RU"/>
        </w:rPr>
        <w:t>об этом</w:t>
      </w:r>
      <w:r w:rsidRPr="00715134">
        <w:rPr>
          <w:rFonts w:ascii="Times New Roman" w:hAnsi="Times New Roman"/>
          <w:i/>
          <w:sz w:val="28"/>
          <w:szCs w:val="28"/>
          <w:lang w:val="ru-RU"/>
        </w:rPr>
        <w:t xml:space="preserve">…  </w:t>
      </w:r>
    </w:p>
    <w:p w:rsidR="00C5351A" w:rsidRPr="00715134" w:rsidRDefault="00C5351A" w:rsidP="00715134">
      <w:pPr>
        <w:spacing w:after="0"/>
        <w:jc w:val="both"/>
        <w:rPr>
          <w:rFonts w:ascii="Times New Roman" w:hAnsi="Times New Roman"/>
          <w:i/>
          <w:sz w:val="28"/>
          <w:szCs w:val="28"/>
          <w:lang w:val="ru-RU"/>
        </w:rPr>
      </w:pPr>
      <w:r w:rsidRPr="00715134">
        <w:rPr>
          <w:rFonts w:ascii="Times New Roman" w:hAnsi="Times New Roman"/>
          <w:i/>
          <w:sz w:val="28"/>
          <w:szCs w:val="28"/>
          <w:lang w:val="ru-RU"/>
        </w:rPr>
        <w:t xml:space="preserve">Но я слабая. </w:t>
      </w:r>
    </w:p>
    <w:p w:rsidR="00C5351A" w:rsidRPr="00715134" w:rsidRDefault="00C5351A" w:rsidP="00715134">
      <w:pPr>
        <w:spacing w:after="0"/>
        <w:jc w:val="both"/>
        <w:rPr>
          <w:rFonts w:ascii="Times New Roman" w:hAnsi="Times New Roman"/>
          <w:i/>
          <w:sz w:val="28"/>
          <w:szCs w:val="28"/>
          <w:lang w:val="ru-RU"/>
        </w:rPr>
      </w:pPr>
      <w:r w:rsidRPr="00715134">
        <w:rPr>
          <w:rFonts w:ascii="Times New Roman" w:hAnsi="Times New Roman"/>
          <w:i/>
          <w:sz w:val="28"/>
          <w:szCs w:val="28"/>
          <w:lang w:val="ru-RU"/>
        </w:rPr>
        <w:t xml:space="preserve">Я устала </w:t>
      </w:r>
      <w:r w:rsidR="006620BB" w:rsidRPr="00715134">
        <w:rPr>
          <w:rFonts w:ascii="Times New Roman" w:hAnsi="Times New Roman"/>
          <w:i/>
          <w:sz w:val="28"/>
          <w:szCs w:val="28"/>
          <w:lang w:val="ru-RU"/>
        </w:rPr>
        <w:t xml:space="preserve">жить во лжи, и я </w:t>
      </w:r>
      <w:r w:rsidR="00693B81" w:rsidRPr="00715134">
        <w:rPr>
          <w:rFonts w:ascii="Times New Roman" w:hAnsi="Times New Roman"/>
          <w:i/>
          <w:sz w:val="28"/>
          <w:szCs w:val="28"/>
          <w:lang w:val="ru-RU"/>
        </w:rPr>
        <w:t xml:space="preserve">уже </w:t>
      </w:r>
      <w:r w:rsidR="006620BB" w:rsidRPr="00715134">
        <w:rPr>
          <w:rFonts w:ascii="Times New Roman" w:hAnsi="Times New Roman"/>
          <w:i/>
          <w:sz w:val="28"/>
          <w:szCs w:val="28"/>
          <w:lang w:val="ru-RU"/>
        </w:rPr>
        <w:t>очень давно не</w:t>
      </w:r>
      <w:r w:rsidRPr="00715134">
        <w:rPr>
          <w:rFonts w:ascii="Times New Roman" w:hAnsi="Times New Roman"/>
          <w:i/>
          <w:sz w:val="28"/>
          <w:szCs w:val="28"/>
          <w:lang w:val="ru-RU"/>
        </w:rPr>
        <w:t>счаст</w:t>
      </w:r>
      <w:r w:rsidR="006620BB" w:rsidRPr="00715134">
        <w:rPr>
          <w:rFonts w:ascii="Times New Roman" w:hAnsi="Times New Roman"/>
          <w:i/>
          <w:sz w:val="28"/>
          <w:szCs w:val="28"/>
          <w:lang w:val="ru-RU"/>
        </w:rPr>
        <w:t>н</w:t>
      </w:r>
      <w:r w:rsidRPr="00715134">
        <w:rPr>
          <w:rFonts w:ascii="Times New Roman" w:hAnsi="Times New Roman"/>
          <w:i/>
          <w:sz w:val="28"/>
          <w:szCs w:val="28"/>
          <w:lang w:val="ru-RU"/>
        </w:rPr>
        <w:t>а</w:t>
      </w:r>
      <w:r w:rsidR="006620BB" w:rsidRPr="00715134">
        <w:rPr>
          <w:rFonts w:ascii="Times New Roman" w:hAnsi="Times New Roman"/>
          <w:i/>
          <w:sz w:val="28"/>
          <w:szCs w:val="28"/>
          <w:lang w:val="ru-RU"/>
        </w:rPr>
        <w:t>.</w:t>
      </w:r>
      <w:r w:rsidRPr="00715134">
        <w:rPr>
          <w:rFonts w:ascii="Times New Roman" w:hAnsi="Times New Roman"/>
          <w:i/>
          <w:sz w:val="28"/>
          <w:szCs w:val="28"/>
          <w:lang w:val="ru-RU"/>
        </w:rPr>
        <w:t xml:space="preserve">… Я так </w:t>
      </w:r>
      <w:r w:rsidR="006620BB" w:rsidRPr="00715134">
        <w:rPr>
          <w:rFonts w:ascii="Times New Roman" w:hAnsi="Times New Roman"/>
          <w:i/>
          <w:sz w:val="28"/>
          <w:szCs w:val="28"/>
          <w:lang w:val="ru-RU"/>
        </w:rPr>
        <w:t xml:space="preserve">больше </w:t>
      </w:r>
      <w:r w:rsidRPr="00715134">
        <w:rPr>
          <w:rFonts w:ascii="Times New Roman" w:hAnsi="Times New Roman"/>
          <w:i/>
          <w:sz w:val="28"/>
          <w:szCs w:val="28"/>
          <w:lang w:val="ru-RU"/>
        </w:rPr>
        <w:t xml:space="preserve">не могу… </w:t>
      </w:r>
    </w:p>
    <w:p w:rsidR="009F6467" w:rsidRPr="00715134" w:rsidRDefault="00C5351A" w:rsidP="00715134">
      <w:pPr>
        <w:spacing w:after="0"/>
        <w:jc w:val="both"/>
        <w:rPr>
          <w:rFonts w:ascii="Times New Roman" w:hAnsi="Times New Roman"/>
          <w:i/>
          <w:sz w:val="28"/>
          <w:szCs w:val="28"/>
          <w:lang w:val="ru-RU"/>
        </w:rPr>
      </w:pPr>
      <w:r w:rsidRPr="00715134">
        <w:rPr>
          <w:rFonts w:ascii="Times New Roman" w:hAnsi="Times New Roman"/>
          <w:i/>
          <w:sz w:val="28"/>
          <w:szCs w:val="28"/>
          <w:lang w:val="ru-RU"/>
        </w:rPr>
        <w:t xml:space="preserve">Я испортила всё в своей жизни, но больше всего я жалею о том, как я воспитывала тебя… </w:t>
      </w:r>
    </w:p>
    <w:p w:rsidR="00693B81" w:rsidRPr="00715134" w:rsidRDefault="00C5351A" w:rsidP="00715134">
      <w:pPr>
        <w:spacing w:after="0"/>
        <w:jc w:val="both"/>
        <w:rPr>
          <w:rFonts w:ascii="Times New Roman" w:hAnsi="Times New Roman"/>
          <w:i/>
          <w:sz w:val="28"/>
          <w:szCs w:val="28"/>
          <w:lang w:val="ru-RU"/>
        </w:rPr>
      </w:pPr>
      <w:r w:rsidRPr="00715134">
        <w:rPr>
          <w:rFonts w:ascii="Times New Roman" w:hAnsi="Times New Roman"/>
          <w:i/>
          <w:sz w:val="28"/>
          <w:szCs w:val="28"/>
          <w:lang w:val="ru-RU"/>
        </w:rPr>
        <w:t>Прости меня…</w:t>
      </w:r>
    </w:p>
    <w:p w:rsidR="00C5351A" w:rsidRPr="00715134" w:rsidRDefault="00C5351A" w:rsidP="00715134">
      <w:pPr>
        <w:spacing w:after="0"/>
        <w:jc w:val="both"/>
        <w:rPr>
          <w:rFonts w:ascii="Times New Roman" w:hAnsi="Times New Roman"/>
          <w:i/>
          <w:sz w:val="28"/>
          <w:szCs w:val="28"/>
          <w:lang w:val="ru-RU"/>
        </w:rPr>
      </w:pPr>
      <w:r w:rsidRPr="00715134">
        <w:rPr>
          <w:rFonts w:ascii="Times New Roman" w:hAnsi="Times New Roman"/>
          <w:i/>
          <w:sz w:val="28"/>
          <w:szCs w:val="28"/>
          <w:lang w:val="ru-RU"/>
        </w:rPr>
        <w:t xml:space="preserve"> Тебе трудно будет в это поверить, особенно, когда меня не будет рядом, но я хочу, чтобы ты забыла всё </w:t>
      </w:r>
      <w:proofErr w:type="gramStart"/>
      <w:r w:rsidRPr="00715134">
        <w:rPr>
          <w:rFonts w:ascii="Times New Roman" w:hAnsi="Times New Roman"/>
          <w:i/>
          <w:sz w:val="28"/>
          <w:szCs w:val="28"/>
          <w:lang w:val="ru-RU"/>
        </w:rPr>
        <w:t>дерьмо</w:t>
      </w:r>
      <w:proofErr w:type="gramEnd"/>
      <w:r w:rsidRPr="00715134">
        <w:rPr>
          <w:rFonts w:ascii="Times New Roman" w:hAnsi="Times New Roman"/>
          <w:i/>
          <w:sz w:val="28"/>
          <w:szCs w:val="28"/>
          <w:lang w:val="ru-RU"/>
        </w:rPr>
        <w:t xml:space="preserve">, которому я учила тебя. Прямо сейчас. </w:t>
      </w:r>
    </w:p>
    <w:p w:rsidR="00247E31" w:rsidRPr="00715134" w:rsidRDefault="00C5351A" w:rsidP="00715134">
      <w:pPr>
        <w:spacing w:after="0"/>
        <w:jc w:val="both"/>
        <w:rPr>
          <w:rFonts w:ascii="Times New Roman" w:hAnsi="Times New Roman"/>
          <w:i/>
          <w:sz w:val="28"/>
          <w:szCs w:val="28"/>
          <w:lang w:val="ru-RU"/>
        </w:rPr>
      </w:pPr>
      <w:r w:rsidRPr="00715134">
        <w:rPr>
          <w:rFonts w:ascii="Times New Roman" w:hAnsi="Times New Roman"/>
          <w:i/>
          <w:sz w:val="28"/>
          <w:szCs w:val="28"/>
          <w:lang w:val="ru-RU"/>
        </w:rPr>
        <w:t>На</w:t>
      </w:r>
      <w:r w:rsidR="009F6467" w:rsidRPr="00715134">
        <w:rPr>
          <w:rFonts w:ascii="Times New Roman" w:hAnsi="Times New Roman"/>
          <w:i/>
          <w:sz w:val="28"/>
          <w:szCs w:val="28"/>
          <w:lang w:val="ru-RU"/>
        </w:rPr>
        <w:t xml:space="preserve"> </w:t>
      </w:r>
      <w:r w:rsidRPr="00715134">
        <w:rPr>
          <w:rFonts w:ascii="Times New Roman" w:hAnsi="Times New Roman"/>
          <w:i/>
          <w:sz w:val="28"/>
          <w:szCs w:val="28"/>
          <w:lang w:val="ru-RU"/>
        </w:rPr>
        <w:t>хер эту фигню, чтобы использовать свою внешность, чтобы получить всё, что ты хочешь.</w:t>
      </w:r>
    </w:p>
    <w:p w:rsidR="00C5351A" w:rsidRPr="00715134" w:rsidRDefault="00C5351A" w:rsidP="00715134">
      <w:pPr>
        <w:spacing w:after="0"/>
        <w:jc w:val="both"/>
        <w:rPr>
          <w:rFonts w:ascii="Times New Roman" w:hAnsi="Times New Roman"/>
          <w:i/>
          <w:sz w:val="28"/>
          <w:szCs w:val="28"/>
          <w:lang w:val="ru-RU"/>
        </w:rPr>
      </w:pPr>
      <w:r w:rsidRPr="00715134">
        <w:rPr>
          <w:rFonts w:ascii="Times New Roman" w:hAnsi="Times New Roman"/>
          <w:i/>
          <w:sz w:val="28"/>
          <w:szCs w:val="28"/>
          <w:lang w:val="ru-RU"/>
        </w:rPr>
        <w:t xml:space="preserve"> Поступи в колледж и </w:t>
      </w:r>
      <w:r w:rsidR="00247E31" w:rsidRPr="00715134">
        <w:rPr>
          <w:rFonts w:ascii="Times New Roman" w:hAnsi="Times New Roman"/>
          <w:i/>
          <w:sz w:val="28"/>
          <w:szCs w:val="28"/>
          <w:lang w:val="ru-RU"/>
        </w:rPr>
        <w:t>постарайся сделать со своей жизнью что-то путное,</w:t>
      </w:r>
      <w:r w:rsidRPr="00715134">
        <w:rPr>
          <w:rFonts w:ascii="Times New Roman" w:hAnsi="Times New Roman"/>
          <w:i/>
          <w:sz w:val="28"/>
          <w:szCs w:val="28"/>
          <w:lang w:val="ru-RU"/>
        </w:rPr>
        <w:t xml:space="preserve"> например, напиши книгу. У тебя очень </w:t>
      </w:r>
      <w:proofErr w:type="gramStart"/>
      <w:r w:rsidRPr="00715134">
        <w:rPr>
          <w:rFonts w:ascii="Times New Roman" w:hAnsi="Times New Roman"/>
          <w:i/>
          <w:sz w:val="28"/>
          <w:szCs w:val="28"/>
          <w:lang w:val="ru-RU"/>
        </w:rPr>
        <w:t>хорошо</w:t>
      </w:r>
      <w:proofErr w:type="gramEnd"/>
      <w:r w:rsidRPr="00715134">
        <w:rPr>
          <w:rFonts w:ascii="Times New Roman" w:hAnsi="Times New Roman"/>
          <w:i/>
          <w:sz w:val="28"/>
          <w:szCs w:val="28"/>
          <w:lang w:val="ru-RU"/>
        </w:rPr>
        <w:t xml:space="preserve"> получается писать, ты очень умная и должна использовать свои мозги, чтобы добиться того, чего хочешь. Ты можешь </w:t>
      </w:r>
      <w:proofErr w:type="gramStart"/>
      <w:r w:rsidRPr="00715134">
        <w:rPr>
          <w:rFonts w:ascii="Times New Roman" w:hAnsi="Times New Roman"/>
          <w:i/>
          <w:sz w:val="28"/>
          <w:szCs w:val="28"/>
          <w:lang w:val="ru-RU"/>
        </w:rPr>
        <w:t>пообещать мне сделать</w:t>
      </w:r>
      <w:proofErr w:type="gramEnd"/>
      <w:r w:rsidRPr="00715134">
        <w:rPr>
          <w:rFonts w:ascii="Times New Roman" w:hAnsi="Times New Roman"/>
          <w:i/>
          <w:sz w:val="28"/>
          <w:szCs w:val="28"/>
          <w:lang w:val="ru-RU"/>
        </w:rPr>
        <w:t xml:space="preserve"> это, Эм? </w:t>
      </w:r>
    </w:p>
    <w:p w:rsidR="00C5351A" w:rsidRPr="00715134" w:rsidRDefault="00247E31" w:rsidP="00715134">
      <w:pPr>
        <w:spacing w:after="0"/>
        <w:jc w:val="both"/>
        <w:rPr>
          <w:rFonts w:ascii="Times New Roman" w:hAnsi="Times New Roman"/>
          <w:i/>
          <w:sz w:val="28"/>
          <w:szCs w:val="28"/>
          <w:lang w:val="ru-RU"/>
        </w:rPr>
      </w:pPr>
      <w:r w:rsidRPr="00715134">
        <w:rPr>
          <w:rFonts w:ascii="Times New Roman" w:hAnsi="Times New Roman"/>
          <w:i/>
          <w:sz w:val="28"/>
          <w:szCs w:val="28"/>
          <w:lang w:val="ru-RU"/>
        </w:rPr>
        <w:t>Хотя</w:t>
      </w:r>
      <w:r w:rsidR="00C5351A" w:rsidRPr="00715134">
        <w:rPr>
          <w:rFonts w:ascii="Times New Roman" w:hAnsi="Times New Roman"/>
          <w:i/>
          <w:sz w:val="28"/>
          <w:szCs w:val="28"/>
          <w:lang w:val="ru-RU"/>
        </w:rPr>
        <w:t xml:space="preserve">… </w:t>
      </w:r>
      <w:r w:rsidRPr="00715134">
        <w:rPr>
          <w:rFonts w:ascii="Times New Roman" w:hAnsi="Times New Roman"/>
          <w:i/>
          <w:sz w:val="28"/>
          <w:szCs w:val="28"/>
          <w:lang w:val="ru-RU"/>
        </w:rPr>
        <w:t xml:space="preserve">возможно </w:t>
      </w:r>
      <w:r w:rsidR="00C5351A" w:rsidRPr="00715134">
        <w:rPr>
          <w:rFonts w:ascii="Times New Roman" w:hAnsi="Times New Roman"/>
          <w:i/>
          <w:sz w:val="28"/>
          <w:szCs w:val="28"/>
          <w:lang w:val="ru-RU"/>
        </w:rPr>
        <w:t xml:space="preserve">уже слишком поздно, и я готова поспорить, что ты закончишь, как </w:t>
      </w:r>
      <w:proofErr w:type="gramStart"/>
      <w:r w:rsidR="00C5351A" w:rsidRPr="00715134">
        <w:rPr>
          <w:rFonts w:ascii="Times New Roman" w:hAnsi="Times New Roman"/>
          <w:i/>
          <w:sz w:val="28"/>
          <w:szCs w:val="28"/>
          <w:lang w:val="ru-RU"/>
        </w:rPr>
        <w:t>я</w:t>
      </w:r>
      <w:r w:rsidR="00A82543" w:rsidRPr="00715134">
        <w:rPr>
          <w:rFonts w:ascii="Times New Roman" w:hAnsi="Times New Roman"/>
          <w:i/>
          <w:sz w:val="28"/>
          <w:szCs w:val="28"/>
          <w:lang w:val="ru-RU"/>
        </w:rPr>
        <w:t>-</w:t>
      </w:r>
      <w:proofErr w:type="gramEnd"/>
      <w:r w:rsidR="00C5351A" w:rsidRPr="00715134">
        <w:rPr>
          <w:rFonts w:ascii="Times New Roman" w:hAnsi="Times New Roman"/>
          <w:i/>
          <w:sz w:val="28"/>
          <w:szCs w:val="28"/>
          <w:lang w:val="ru-RU"/>
        </w:rPr>
        <w:t xml:space="preserve"> красивое ничто… </w:t>
      </w:r>
    </w:p>
    <w:p w:rsidR="00C5351A" w:rsidRPr="00715134" w:rsidRDefault="00C5351A" w:rsidP="00715134">
      <w:pPr>
        <w:spacing w:after="0"/>
        <w:jc w:val="both"/>
        <w:rPr>
          <w:rFonts w:ascii="Times New Roman" w:hAnsi="Times New Roman"/>
          <w:i/>
          <w:sz w:val="28"/>
          <w:szCs w:val="28"/>
          <w:lang w:val="ru-RU"/>
        </w:rPr>
      </w:pPr>
      <w:r w:rsidRPr="00715134">
        <w:rPr>
          <w:rFonts w:ascii="Times New Roman" w:hAnsi="Times New Roman"/>
          <w:i/>
          <w:sz w:val="28"/>
          <w:szCs w:val="28"/>
          <w:lang w:val="ru-RU"/>
        </w:rPr>
        <w:t>Правда</w:t>
      </w:r>
      <w:r w:rsidR="006620BB" w:rsidRPr="00715134">
        <w:rPr>
          <w:rFonts w:ascii="Times New Roman" w:hAnsi="Times New Roman"/>
          <w:i/>
          <w:sz w:val="28"/>
          <w:szCs w:val="28"/>
          <w:lang w:val="ru-RU"/>
        </w:rPr>
        <w:t>,</w:t>
      </w:r>
      <w:r w:rsidRPr="00715134">
        <w:rPr>
          <w:rFonts w:ascii="Times New Roman" w:hAnsi="Times New Roman"/>
          <w:i/>
          <w:sz w:val="28"/>
          <w:szCs w:val="28"/>
          <w:lang w:val="ru-RU"/>
        </w:rPr>
        <w:t xml:space="preserve"> это не твоя вина. Это...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Тут я перестала читать и спустила записку в унитаз. Её последние слова явно были написаны в отчаянии, и они только усугубляли мою боль.</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была уверена, что Лия растила меня наилучшим образом и для меня она была очень далека от «красивого ничто». В действительности, я</w:t>
      </w:r>
      <w:r w:rsidR="00FC798A" w:rsidRPr="00715134">
        <w:rPr>
          <w:rFonts w:ascii="Times New Roman" w:hAnsi="Times New Roman"/>
          <w:sz w:val="28"/>
          <w:szCs w:val="28"/>
          <w:lang w:val="ru-RU"/>
        </w:rPr>
        <w:t xml:space="preserve"> очень ценила</w:t>
      </w:r>
      <w:r w:rsidRPr="00715134">
        <w:rPr>
          <w:rFonts w:ascii="Times New Roman" w:hAnsi="Times New Roman"/>
          <w:sz w:val="28"/>
          <w:szCs w:val="28"/>
          <w:lang w:val="ru-RU"/>
        </w:rPr>
        <w:t xml:space="preserve"> всё, чему она учила меня.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Несмотря на невыносимую боль </w:t>
      </w:r>
      <w:r w:rsidR="006620BB" w:rsidRPr="00715134">
        <w:rPr>
          <w:rFonts w:ascii="Times New Roman" w:hAnsi="Times New Roman"/>
          <w:sz w:val="28"/>
          <w:szCs w:val="28"/>
          <w:lang w:val="ru-RU"/>
        </w:rPr>
        <w:t xml:space="preserve">от </w:t>
      </w:r>
      <w:r w:rsidRPr="00715134">
        <w:rPr>
          <w:rFonts w:ascii="Times New Roman" w:hAnsi="Times New Roman"/>
          <w:sz w:val="28"/>
          <w:szCs w:val="28"/>
          <w:lang w:val="ru-RU"/>
        </w:rPr>
        <w:t xml:space="preserve">того, что </w:t>
      </w:r>
      <w:r w:rsidR="00FC798A" w:rsidRPr="00715134">
        <w:rPr>
          <w:rFonts w:ascii="Times New Roman" w:hAnsi="Times New Roman"/>
          <w:sz w:val="28"/>
          <w:szCs w:val="28"/>
          <w:lang w:val="ru-RU"/>
        </w:rPr>
        <w:t>мама</w:t>
      </w:r>
      <w:r w:rsidRPr="00715134">
        <w:rPr>
          <w:rFonts w:ascii="Times New Roman" w:hAnsi="Times New Roman"/>
          <w:sz w:val="28"/>
          <w:szCs w:val="28"/>
          <w:lang w:val="ru-RU"/>
        </w:rPr>
        <w:t xml:space="preserve"> поступила так эгоистично и оставила меня одну, я была настроена запомнить Лию в лучшие </w:t>
      </w:r>
      <w:r w:rsidR="00FC798A" w:rsidRPr="00715134">
        <w:rPr>
          <w:rFonts w:ascii="Times New Roman" w:hAnsi="Times New Roman"/>
          <w:sz w:val="28"/>
          <w:szCs w:val="28"/>
          <w:lang w:val="ru-RU"/>
        </w:rPr>
        <w:t>ее моменты</w:t>
      </w:r>
      <w:r w:rsidRPr="00715134">
        <w:rPr>
          <w:rFonts w:ascii="Times New Roman" w:hAnsi="Times New Roman"/>
          <w:sz w:val="28"/>
          <w:szCs w:val="28"/>
          <w:lang w:val="ru-RU"/>
        </w:rPr>
        <w:t xml:space="preserve"> и </w:t>
      </w:r>
      <w:r w:rsidR="00FC798A" w:rsidRPr="00715134">
        <w:rPr>
          <w:rFonts w:ascii="Times New Roman" w:hAnsi="Times New Roman"/>
          <w:sz w:val="28"/>
          <w:szCs w:val="28"/>
          <w:lang w:val="ru-RU"/>
        </w:rPr>
        <w:t>такой</w:t>
      </w:r>
      <w:r w:rsidR="009F6467" w:rsidRPr="00715134">
        <w:rPr>
          <w:rFonts w:ascii="Times New Roman" w:hAnsi="Times New Roman"/>
          <w:sz w:val="28"/>
          <w:szCs w:val="28"/>
          <w:lang w:val="ru-RU"/>
        </w:rPr>
        <w:t>,</w:t>
      </w:r>
      <w:r w:rsidR="00FC798A" w:rsidRPr="00715134">
        <w:rPr>
          <w:rFonts w:ascii="Times New Roman" w:hAnsi="Times New Roman"/>
          <w:sz w:val="28"/>
          <w:szCs w:val="28"/>
          <w:lang w:val="ru-RU"/>
        </w:rPr>
        <w:t xml:space="preserve"> какой</w:t>
      </w:r>
      <w:r w:rsidRPr="00715134">
        <w:rPr>
          <w:rFonts w:ascii="Times New Roman" w:hAnsi="Times New Roman"/>
          <w:sz w:val="28"/>
          <w:szCs w:val="28"/>
          <w:lang w:val="ru-RU"/>
        </w:rPr>
        <w:t xml:space="preserve"> она была для меня: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Моей мамой.</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Моей лучшей подругой.</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Моим примером для подражания.</w:t>
      </w:r>
    </w:p>
    <w:p w:rsidR="00C5351A" w:rsidRPr="00715134" w:rsidRDefault="00C5351A" w:rsidP="00715134">
      <w:pPr>
        <w:spacing w:after="0"/>
        <w:jc w:val="both"/>
        <w:rPr>
          <w:rFonts w:ascii="Times New Roman" w:hAnsi="Times New Roman"/>
          <w:sz w:val="28"/>
          <w:szCs w:val="28"/>
          <w:lang w:val="ru-RU"/>
        </w:rPr>
      </w:pP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p>
    <w:p w:rsidR="00C5351A" w:rsidRPr="00715134" w:rsidRDefault="00C5351A" w:rsidP="00715134">
      <w:pPr>
        <w:jc w:val="center"/>
        <w:rPr>
          <w:rFonts w:ascii="Times New Roman" w:hAnsi="Times New Roman"/>
          <w:b/>
          <w:sz w:val="32"/>
          <w:szCs w:val="32"/>
          <w:lang w:val="ru-RU"/>
        </w:rPr>
      </w:pPr>
      <w:r w:rsidRPr="00715134">
        <w:rPr>
          <w:rFonts w:ascii="Times New Roman" w:hAnsi="Times New Roman"/>
          <w:b/>
          <w:sz w:val="32"/>
          <w:szCs w:val="32"/>
          <w:lang w:val="ru-RU"/>
        </w:rPr>
        <w:t>Глава 1</w:t>
      </w:r>
    </w:p>
    <w:p w:rsidR="00C5351A" w:rsidRPr="00715134" w:rsidRDefault="00C5351A" w:rsidP="00715134">
      <w:pPr>
        <w:jc w:val="both"/>
        <w:rPr>
          <w:rFonts w:ascii="Times New Roman" w:hAnsi="Times New Roman"/>
          <w:i/>
          <w:sz w:val="28"/>
          <w:szCs w:val="28"/>
          <w:lang w:val="ru-RU"/>
        </w:rPr>
      </w:pPr>
      <w:r w:rsidRPr="00715134">
        <w:rPr>
          <w:rFonts w:ascii="Times New Roman" w:hAnsi="Times New Roman"/>
          <w:i/>
          <w:sz w:val="28"/>
          <w:szCs w:val="28"/>
          <w:lang w:val="ru-RU"/>
        </w:rPr>
        <w:t>Наши дни.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FC798A" w:rsidRPr="00715134">
        <w:rPr>
          <w:rFonts w:ascii="Times New Roman" w:hAnsi="Times New Roman"/>
          <w:sz w:val="28"/>
          <w:szCs w:val="28"/>
          <w:lang w:val="ru-RU"/>
        </w:rPr>
        <w:t>Вся м</w:t>
      </w:r>
      <w:r w:rsidRPr="00715134">
        <w:rPr>
          <w:rFonts w:ascii="Times New Roman" w:hAnsi="Times New Roman"/>
          <w:sz w:val="28"/>
          <w:szCs w:val="28"/>
          <w:lang w:val="ru-RU"/>
        </w:rPr>
        <w:t xml:space="preserve">оя жизнь – просто бардак. Настоящий. Гребаный. Бардак.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FC798A" w:rsidRPr="00715134">
        <w:rPr>
          <w:rFonts w:ascii="Times New Roman" w:hAnsi="Times New Roman"/>
          <w:sz w:val="28"/>
          <w:szCs w:val="28"/>
          <w:lang w:val="ru-RU"/>
        </w:rPr>
        <w:t>Припарковавшись</w:t>
      </w:r>
      <w:r w:rsidRPr="00715134">
        <w:rPr>
          <w:rFonts w:ascii="Times New Roman" w:hAnsi="Times New Roman"/>
          <w:sz w:val="28"/>
          <w:szCs w:val="28"/>
          <w:lang w:val="ru-RU"/>
        </w:rPr>
        <w:t xml:space="preserve"> около «Обед </w:t>
      </w:r>
      <w:proofErr w:type="gramStart"/>
      <w:r w:rsidRPr="00715134">
        <w:rPr>
          <w:rFonts w:ascii="Times New Roman" w:hAnsi="Times New Roman"/>
          <w:sz w:val="28"/>
          <w:szCs w:val="28"/>
          <w:lang w:val="ru-RU"/>
        </w:rPr>
        <w:t>у</w:t>
      </w:r>
      <w:proofErr w:type="gramEnd"/>
      <w:r w:rsidRPr="00715134">
        <w:rPr>
          <w:rFonts w:ascii="Times New Roman" w:hAnsi="Times New Roman"/>
          <w:sz w:val="28"/>
          <w:szCs w:val="28"/>
          <w:lang w:val="ru-RU"/>
        </w:rPr>
        <w:t xml:space="preserve"> </w:t>
      </w:r>
      <w:proofErr w:type="gramStart"/>
      <w:r w:rsidRPr="00715134">
        <w:rPr>
          <w:rFonts w:ascii="Times New Roman" w:hAnsi="Times New Roman"/>
          <w:sz w:val="28"/>
          <w:szCs w:val="28"/>
          <w:lang w:val="ru-RU"/>
        </w:rPr>
        <w:t>Джины</w:t>
      </w:r>
      <w:proofErr w:type="gramEnd"/>
      <w:r w:rsidRPr="00715134">
        <w:rPr>
          <w:rFonts w:ascii="Times New Roman" w:hAnsi="Times New Roman"/>
          <w:sz w:val="28"/>
          <w:szCs w:val="28"/>
          <w:lang w:val="ru-RU"/>
        </w:rPr>
        <w:t xml:space="preserve"> и </w:t>
      </w:r>
      <w:proofErr w:type="spellStart"/>
      <w:r w:rsidRPr="00715134">
        <w:rPr>
          <w:rFonts w:ascii="Times New Roman" w:hAnsi="Times New Roman"/>
          <w:sz w:val="28"/>
          <w:szCs w:val="28"/>
          <w:lang w:val="ru-RU"/>
        </w:rPr>
        <w:t>Лейни</w:t>
      </w:r>
      <w:proofErr w:type="spellEnd"/>
      <w:r w:rsidRPr="00715134">
        <w:rPr>
          <w:rFonts w:ascii="Times New Roman" w:hAnsi="Times New Roman"/>
          <w:sz w:val="28"/>
          <w:szCs w:val="28"/>
          <w:lang w:val="ru-RU"/>
        </w:rPr>
        <w:t xml:space="preserve">», я курила сигарету, </w:t>
      </w:r>
      <w:r w:rsidR="00FC798A" w:rsidRPr="00715134">
        <w:rPr>
          <w:rFonts w:ascii="Times New Roman" w:hAnsi="Times New Roman"/>
          <w:sz w:val="28"/>
          <w:szCs w:val="28"/>
          <w:lang w:val="ru-RU"/>
        </w:rPr>
        <w:t>и</w:t>
      </w:r>
      <w:r w:rsidR="00116983" w:rsidRPr="00715134">
        <w:rPr>
          <w:rFonts w:ascii="Times New Roman" w:hAnsi="Times New Roman"/>
          <w:sz w:val="28"/>
          <w:szCs w:val="28"/>
          <w:lang w:val="ru-RU"/>
        </w:rPr>
        <w:t>,</w:t>
      </w:r>
      <w:r w:rsidR="00FC798A" w:rsidRPr="00715134">
        <w:rPr>
          <w:rFonts w:ascii="Times New Roman" w:hAnsi="Times New Roman"/>
          <w:sz w:val="28"/>
          <w:szCs w:val="28"/>
          <w:lang w:val="ru-RU"/>
        </w:rPr>
        <w:t xml:space="preserve"> глядя</w:t>
      </w:r>
      <w:r w:rsidRPr="00715134">
        <w:rPr>
          <w:rFonts w:ascii="Times New Roman" w:hAnsi="Times New Roman"/>
          <w:sz w:val="28"/>
          <w:szCs w:val="28"/>
          <w:lang w:val="ru-RU"/>
        </w:rPr>
        <w:t xml:space="preserve"> на чек, который мне выписали несколько минут назад, </w:t>
      </w:r>
      <w:r w:rsidR="006620BB" w:rsidRPr="00715134">
        <w:rPr>
          <w:rFonts w:ascii="Times New Roman" w:hAnsi="Times New Roman"/>
          <w:sz w:val="28"/>
          <w:szCs w:val="28"/>
          <w:lang w:val="ru-RU"/>
        </w:rPr>
        <w:t xml:space="preserve">я </w:t>
      </w:r>
      <w:r w:rsidRPr="00715134">
        <w:rPr>
          <w:rFonts w:ascii="Times New Roman" w:hAnsi="Times New Roman"/>
          <w:sz w:val="28"/>
          <w:szCs w:val="28"/>
          <w:lang w:val="ru-RU"/>
        </w:rPr>
        <w:t>думала</w:t>
      </w:r>
      <w:r w:rsidR="00116983" w:rsidRPr="00715134">
        <w:rPr>
          <w:rFonts w:ascii="Times New Roman" w:hAnsi="Times New Roman"/>
          <w:sz w:val="28"/>
          <w:szCs w:val="28"/>
          <w:lang w:val="ru-RU"/>
        </w:rPr>
        <w:t xml:space="preserve"> о </w:t>
      </w:r>
      <w:r w:rsidR="00116983" w:rsidRPr="00715134">
        <w:rPr>
          <w:rFonts w:ascii="Times New Roman" w:hAnsi="Times New Roman"/>
          <w:sz w:val="28"/>
          <w:szCs w:val="28"/>
          <w:lang w:val="ru-RU"/>
        </w:rPr>
        <w:lastRenderedPageBreak/>
        <w:t>том</w:t>
      </w:r>
      <w:r w:rsidRPr="00715134">
        <w:rPr>
          <w:rFonts w:ascii="Times New Roman" w:hAnsi="Times New Roman"/>
          <w:sz w:val="28"/>
          <w:szCs w:val="28"/>
          <w:lang w:val="ru-RU"/>
        </w:rPr>
        <w:t xml:space="preserve">, действительно ли моя жизнь была настолько печальной, или это всё было ужасным сном.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Это был мой последний чек, так как меня уволили в прошлую пятницу. По их словам, они устали от моих опозданий и замечаний клиентам, чтобы </w:t>
      </w:r>
      <w:r w:rsidR="006620BB" w:rsidRPr="00715134">
        <w:rPr>
          <w:rFonts w:ascii="Times New Roman" w:hAnsi="Times New Roman"/>
          <w:sz w:val="28"/>
          <w:szCs w:val="28"/>
          <w:lang w:val="ru-RU"/>
        </w:rPr>
        <w:t>те</w:t>
      </w:r>
      <w:r w:rsidRPr="00715134">
        <w:rPr>
          <w:rFonts w:ascii="Times New Roman" w:hAnsi="Times New Roman"/>
          <w:sz w:val="28"/>
          <w:szCs w:val="28"/>
          <w:lang w:val="ru-RU"/>
        </w:rPr>
        <w:t xml:space="preserve"> наконец-то решили, что будут заказывать</w:t>
      </w:r>
      <w:r w:rsidR="00116983" w:rsidRPr="00715134">
        <w:rPr>
          <w:rFonts w:ascii="Times New Roman" w:hAnsi="Times New Roman"/>
          <w:sz w:val="28"/>
          <w:szCs w:val="28"/>
          <w:lang w:val="ru-RU"/>
        </w:rPr>
        <w:t xml:space="preserve"> в ответ на их вопрос</w:t>
      </w:r>
      <w:r w:rsidRPr="00715134">
        <w:rPr>
          <w:rFonts w:ascii="Times New Roman" w:hAnsi="Times New Roman"/>
          <w:sz w:val="28"/>
          <w:szCs w:val="28"/>
          <w:lang w:val="ru-RU"/>
        </w:rPr>
        <w:t xml:space="preserve">, что я посоветовала бы им из меню.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Какова моя зарплата за две недели работы на полн</w:t>
      </w:r>
      <w:r w:rsidR="00FC3734" w:rsidRPr="00715134">
        <w:rPr>
          <w:rFonts w:ascii="Times New Roman" w:hAnsi="Times New Roman"/>
          <w:sz w:val="28"/>
          <w:szCs w:val="28"/>
          <w:lang w:val="ru-RU"/>
        </w:rPr>
        <w:t>ую</w:t>
      </w:r>
      <w:r w:rsidRPr="00715134">
        <w:rPr>
          <w:rFonts w:ascii="Times New Roman" w:hAnsi="Times New Roman"/>
          <w:sz w:val="28"/>
          <w:szCs w:val="28"/>
          <w:lang w:val="ru-RU"/>
        </w:rPr>
        <w:t xml:space="preserve"> ставк</w:t>
      </w:r>
      <w:r w:rsidR="00FC3734" w:rsidRPr="00715134">
        <w:rPr>
          <w:rFonts w:ascii="Times New Roman" w:hAnsi="Times New Roman"/>
          <w:sz w:val="28"/>
          <w:szCs w:val="28"/>
          <w:lang w:val="ru-RU"/>
        </w:rPr>
        <w:t>у</w:t>
      </w:r>
      <w:r w:rsidRPr="00715134">
        <w:rPr>
          <w:rFonts w:ascii="Times New Roman" w:hAnsi="Times New Roman"/>
          <w:sz w:val="28"/>
          <w:szCs w:val="28"/>
          <w:lang w:val="ru-RU"/>
        </w:rPr>
        <w:t xml:space="preserve">? Двести долларов и 31 цент. Никаких чаевых.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FC3734" w:rsidRPr="00715134">
        <w:rPr>
          <w:rFonts w:ascii="Times New Roman" w:hAnsi="Times New Roman"/>
          <w:sz w:val="28"/>
          <w:szCs w:val="28"/>
          <w:lang w:val="ru-RU"/>
        </w:rPr>
        <w:t>Меньше чем за год, я сменила восемь мест работы</w:t>
      </w:r>
      <w:r w:rsidRPr="00715134">
        <w:rPr>
          <w:rFonts w:ascii="Times New Roman" w:hAnsi="Times New Roman"/>
          <w:sz w:val="28"/>
          <w:szCs w:val="28"/>
          <w:lang w:val="ru-RU"/>
        </w:rPr>
        <w:t>, и</w:t>
      </w:r>
      <w:r w:rsidR="00FC3734" w:rsidRPr="00715134">
        <w:rPr>
          <w:rFonts w:ascii="Times New Roman" w:hAnsi="Times New Roman"/>
          <w:sz w:val="28"/>
          <w:szCs w:val="28"/>
          <w:lang w:val="ru-RU"/>
        </w:rPr>
        <w:t xml:space="preserve"> </w:t>
      </w:r>
      <w:r w:rsidR="006007A0" w:rsidRPr="00715134">
        <w:rPr>
          <w:rFonts w:ascii="Times New Roman" w:hAnsi="Times New Roman"/>
          <w:sz w:val="28"/>
          <w:szCs w:val="28"/>
          <w:lang w:val="ru-RU"/>
        </w:rPr>
        <w:t>теперь</w:t>
      </w:r>
      <w:r w:rsidRPr="00715134">
        <w:rPr>
          <w:rFonts w:ascii="Times New Roman" w:hAnsi="Times New Roman"/>
          <w:sz w:val="28"/>
          <w:szCs w:val="28"/>
          <w:lang w:val="ru-RU"/>
        </w:rPr>
        <w:t xml:space="preserve"> начала задумываться, создана ли я вообще для такой жизни. </w:t>
      </w:r>
      <w:r w:rsidR="006007A0" w:rsidRPr="00715134">
        <w:rPr>
          <w:rFonts w:ascii="Times New Roman" w:hAnsi="Times New Roman"/>
          <w:sz w:val="28"/>
          <w:szCs w:val="28"/>
          <w:lang w:val="ru-RU"/>
        </w:rPr>
        <w:t>Р</w:t>
      </w:r>
      <w:r w:rsidRPr="00715134">
        <w:rPr>
          <w:rFonts w:ascii="Times New Roman" w:hAnsi="Times New Roman"/>
          <w:sz w:val="28"/>
          <w:szCs w:val="28"/>
          <w:lang w:val="ru-RU"/>
        </w:rPr>
        <w:t xml:space="preserve">аботу упаковщицы </w:t>
      </w:r>
      <w:r w:rsidR="006007A0" w:rsidRPr="00715134">
        <w:rPr>
          <w:rFonts w:ascii="Times New Roman" w:hAnsi="Times New Roman"/>
          <w:sz w:val="28"/>
          <w:szCs w:val="28"/>
          <w:lang w:val="ru-RU"/>
        </w:rPr>
        <w:t xml:space="preserve">я потеряла </w:t>
      </w:r>
      <w:r w:rsidRPr="00715134">
        <w:rPr>
          <w:rFonts w:ascii="Times New Roman" w:hAnsi="Times New Roman"/>
          <w:sz w:val="28"/>
          <w:szCs w:val="28"/>
          <w:lang w:val="ru-RU"/>
        </w:rPr>
        <w:t xml:space="preserve">в течение недели, </w:t>
      </w:r>
      <w:r w:rsidR="00FC3734" w:rsidRPr="00715134">
        <w:rPr>
          <w:rFonts w:ascii="Times New Roman" w:hAnsi="Times New Roman"/>
          <w:sz w:val="28"/>
          <w:szCs w:val="28"/>
          <w:lang w:val="ru-RU"/>
        </w:rPr>
        <w:t>моя деятельность</w:t>
      </w:r>
      <w:r w:rsidRPr="00715134">
        <w:rPr>
          <w:rFonts w:ascii="Times New Roman" w:hAnsi="Times New Roman"/>
          <w:sz w:val="28"/>
          <w:szCs w:val="28"/>
          <w:lang w:val="ru-RU"/>
        </w:rPr>
        <w:t xml:space="preserve"> кассира закончились, когда мы с менеджером начали орать друг на друга, а на заводе удобрений я не протянула и часа.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r>
      <w:r w:rsidR="000B6A04" w:rsidRPr="00715134">
        <w:rPr>
          <w:rFonts w:ascii="Times New Roman" w:hAnsi="Times New Roman"/>
          <w:sz w:val="28"/>
          <w:szCs w:val="28"/>
          <w:lang w:val="ru-RU"/>
        </w:rPr>
        <w:t>Работая,</w:t>
      </w:r>
      <w:r w:rsidRPr="00715134">
        <w:rPr>
          <w:rFonts w:ascii="Times New Roman" w:hAnsi="Times New Roman"/>
          <w:sz w:val="28"/>
          <w:szCs w:val="28"/>
          <w:lang w:val="ru-RU"/>
        </w:rPr>
        <w:t xml:space="preserve"> я одержима </w:t>
      </w:r>
      <w:r w:rsidR="000B6A04" w:rsidRPr="00715134">
        <w:rPr>
          <w:rFonts w:ascii="Times New Roman" w:hAnsi="Times New Roman"/>
          <w:sz w:val="28"/>
          <w:szCs w:val="28"/>
          <w:lang w:val="ru-RU"/>
        </w:rPr>
        <w:t xml:space="preserve">своими </w:t>
      </w:r>
      <w:r w:rsidRPr="00715134">
        <w:rPr>
          <w:rFonts w:ascii="Times New Roman" w:hAnsi="Times New Roman"/>
          <w:sz w:val="28"/>
          <w:szCs w:val="28"/>
          <w:lang w:val="ru-RU"/>
        </w:rPr>
        <w:t>вымышленными героями</w:t>
      </w:r>
      <w:r w:rsidR="000B6A04" w:rsidRPr="00715134">
        <w:rPr>
          <w:rFonts w:ascii="Times New Roman" w:hAnsi="Times New Roman"/>
          <w:sz w:val="28"/>
          <w:szCs w:val="28"/>
          <w:lang w:val="ru-RU"/>
        </w:rPr>
        <w:t>.</w:t>
      </w:r>
      <w:r w:rsidRPr="00715134">
        <w:rPr>
          <w:rFonts w:ascii="Times New Roman" w:hAnsi="Times New Roman"/>
          <w:sz w:val="28"/>
          <w:szCs w:val="28"/>
          <w:lang w:val="ru-RU"/>
        </w:rPr>
        <w:t xml:space="preserve"> </w:t>
      </w:r>
      <w:r w:rsidR="000B6A04" w:rsidRPr="00715134">
        <w:rPr>
          <w:rFonts w:ascii="Times New Roman" w:hAnsi="Times New Roman"/>
          <w:sz w:val="28"/>
          <w:szCs w:val="28"/>
          <w:lang w:val="ru-RU"/>
        </w:rPr>
        <w:t>Надеюсь</w:t>
      </w:r>
      <w:r w:rsidRPr="00715134">
        <w:rPr>
          <w:rFonts w:ascii="Times New Roman" w:hAnsi="Times New Roman"/>
          <w:sz w:val="28"/>
          <w:szCs w:val="28"/>
          <w:lang w:val="ru-RU"/>
        </w:rPr>
        <w:t xml:space="preserve">, когда-нибудь у меня будет время, и я напишу их истории. </w:t>
      </w:r>
      <w:r w:rsidR="00A82543" w:rsidRPr="00715134">
        <w:rPr>
          <w:rFonts w:ascii="Times New Roman" w:hAnsi="Times New Roman"/>
          <w:sz w:val="28"/>
          <w:szCs w:val="28"/>
          <w:lang w:val="ru-RU"/>
        </w:rPr>
        <w:t>В</w:t>
      </w:r>
      <w:r w:rsidRPr="00715134">
        <w:rPr>
          <w:rFonts w:ascii="Times New Roman" w:hAnsi="Times New Roman"/>
          <w:sz w:val="28"/>
          <w:szCs w:val="28"/>
          <w:lang w:val="ru-RU"/>
        </w:rPr>
        <w:t xml:space="preserve">сё время летаю в облаках, придумывая своим героям </w:t>
      </w:r>
      <w:r w:rsidR="006007A0" w:rsidRPr="00715134">
        <w:rPr>
          <w:rFonts w:ascii="Times New Roman" w:hAnsi="Times New Roman"/>
          <w:sz w:val="28"/>
          <w:szCs w:val="28"/>
          <w:lang w:val="ru-RU"/>
        </w:rPr>
        <w:t>приключения и жизнь</w:t>
      </w:r>
      <w:r w:rsidRPr="00715134">
        <w:rPr>
          <w:rFonts w:ascii="Times New Roman" w:hAnsi="Times New Roman"/>
          <w:sz w:val="28"/>
          <w:szCs w:val="28"/>
          <w:lang w:val="ru-RU"/>
        </w:rPr>
        <w:t>, котор</w:t>
      </w:r>
      <w:r w:rsidR="006007A0" w:rsidRPr="00715134">
        <w:rPr>
          <w:rFonts w:ascii="Times New Roman" w:hAnsi="Times New Roman"/>
          <w:sz w:val="28"/>
          <w:szCs w:val="28"/>
          <w:lang w:val="ru-RU"/>
        </w:rPr>
        <w:t>ая</w:t>
      </w:r>
      <w:r w:rsidRPr="00715134">
        <w:rPr>
          <w:rFonts w:ascii="Times New Roman" w:hAnsi="Times New Roman"/>
          <w:sz w:val="28"/>
          <w:szCs w:val="28"/>
          <w:lang w:val="ru-RU"/>
        </w:rPr>
        <w:t xml:space="preserve"> намного интересней, чем моя</w:t>
      </w:r>
      <w:r w:rsidR="000B6A04" w:rsidRPr="00715134">
        <w:rPr>
          <w:rFonts w:ascii="Times New Roman" w:hAnsi="Times New Roman"/>
          <w:sz w:val="28"/>
          <w:szCs w:val="28"/>
          <w:lang w:val="ru-RU"/>
        </w:rPr>
        <w:t xml:space="preserve"> собственная</w:t>
      </w:r>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r>
      <w:r w:rsidR="006007A0" w:rsidRPr="00715134">
        <w:rPr>
          <w:rFonts w:ascii="Times New Roman" w:hAnsi="Times New Roman"/>
          <w:sz w:val="28"/>
          <w:szCs w:val="28"/>
          <w:lang w:val="ru-RU"/>
        </w:rPr>
        <w:t>Поднимая</w:t>
      </w:r>
      <w:r w:rsidRPr="00715134">
        <w:rPr>
          <w:rFonts w:ascii="Times New Roman" w:hAnsi="Times New Roman"/>
          <w:sz w:val="28"/>
          <w:szCs w:val="28"/>
          <w:lang w:val="ru-RU"/>
        </w:rPr>
        <w:t xml:space="preserve"> голову, замечаю молнии, мерцающие в облаках, и капли дождя на лобовом стекле</w:t>
      </w:r>
      <w:r w:rsidR="006007A0" w:rsidRPr="00715134">
        <w:rPr>
          <w:rFonts w:ascii="Times New Roman" w:hAnsi="Times New Roman"/>
          <w:sz w:val="28"/>
          <w:szCs w:val="28"/>
          <w:lang w:val="ru-RU"/>
        </w:rPr>
        <w:t xml:space="preserve"> моей машины</w:t>
      </w:r>
      <w:r w:rsidRPr="00715134">
        <w:rPr>
          <w:rFonts w:ascii="Times New Roman" w:hAnsi="Times New Roman"/>
          <w:sz w:val="28"/>
          <w:szCs w:val="28"/>
          <w:lang w:val="ru-RU"/>
        </w:rPr>
        <w:t xml:space="preserve">. Тут </w:t>
      </w:r>
      <w:r w:rsidR="006007A0" w:rsidRPr="00715134">
        <w:rPr>
          <w:rFonts w:ascii="Times New Roman" w:hAnsi="Times New Roman"/>
          <w:sz w:val="28"/>
          <w:szCs w:val="28"/>
          <w:lang w:val="ru-RU"/>
        </w:rPr>
        <w:t xml:space="preserve">только </w:t>
      </w:r>
      <w:r w:rsidR="000B6A04" w:rsidRPr="00715134">
        <w:rPr>
          <w:rFonts w:ascii="Times New Roman" w:hAnsi="Times New Roman"/>
          <w:sz w:val="28"/>
          <w:szCs w:val="28"/>
          <w:lang w:val="ru-RU"/>
        </w:rPr>
        <w:t>до меня доходит</w:t>
      </w:r>
      <w:r w:rsidRPr="00715134">
        <w:rPr>
          <w:rFonts w:ascii="Times New Roman" w:hAnsi="Times New Roman"/>
          <w:sz w:val="28"/>
          <w:szCs w:val="28"/>
          <w:lang w:val="ru-RU"/>
        </w:rPr>
        <w:t xml:space="preserve">, что у меня остается </w:t>
      </w:r>
      <w:r w:rsidR="00A82543" w:rsidRPr="00715134">
        <w:rPr>
          <w:rFonts w:ascii="Times New Roman" w:hAnsi="Times New Roman"/>
          <w:sz w:val="28"/>
          <w:szCs w:val="28"/>
          <w:lang w:val="ru-RU"/>
        </w:rPr>
        <w:t>лишь</w:t>
      </w:r>
      <w:r w:rsidRPr="00715134">
        <w:rPr>
          <w:rFonts w:ascii="Times New Roman" w:hAnsi="Times New Roman"/>
          <w:sz w:val="28"/>
          <w:szCs w:val="28"/>
          <w:lang w:val="ru-RU"/>
        </w:rPr>
        <w:t xml:space="preserve"> 20 минут до встречи.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Это собеседование в «</w:t>
      </w:r>
      <w:proofErr w:type="spellStart"/>
      <w:r w:rsidRPr="00715134">
        <w:rPr>
          <w:rFonts w:ascii="Times New Roman" w:hAnsi="Times New Roman"/>
          <w:sz w:val="28"/>
          <w:szCs w:val="28"/>
          <w:lang w:val="ru-RU"/>
        </w:rPr>
        <w:t>Уэстин</w:t>
      </w:r>
      <w:proofErr w:type="spellEnd"/>
      <w:r w:rsidRPr="00715134">
        <w:rPr>
          <w:rFonts w:ascii="Times New Roman" w:hAnsi="Times New Roman"/>
          <w:sz w:val="28"/>
          <w:szCs w:val="28"/>
          <w:lang w:val="ru-RU"/>
        </w:rPr>
        <w:t xml:space="preserve">», одном из самых </w:t>
      </w:r>
      <w:r w:rsidR="006007A0" w:rsidRPr="00715134">
        <w:rPr>
          <w:rFonts w:ascii="Times New Roman" w:hAnsi="Times New Roman"/>
          <w:sz w:val="28"/>
          <w:szCs w:val="28"/>
          <w:lang w:val="ru-RU"/>
        </w:rPr>
        <w:t>лучших</w:t>
      </w:r>
      <w:r w:rsidRPr="00715134">
        <w:rPr>
          <w:rFonts w:ascii="Times New Roman" w:hAnsi="Times New Roman"/>
          <w:sz w:val="28"/>
          <w:szCs w:val="28"/>
          <w:lang w:val="ru-RU"/>
        </w:rPr>
        <w:t xml:space="preserve"> отелей Юга</w:t>
      </w:r>
      <w:r w:rsidR="000B6A04" w:rsidRPr="00715134">
        <w:rPr>
          <w:rFonts w:ascii="Times New Roman" w:hAnsi="Times New Roman"/>
          <w:sz w:val="28"/>
          <w:szCs w:val="28"/>
          <w:lang w:val="ru-RU"/>
        </w:rPr>
        <w:t>.</w:t>
      </w:r>
      <w:r w:rsidRPr="00715134">
        <w:rPr>
          <w:rFonts w:ascii="Times New Roman" w:hAnsi="Times New Roman"/>
          <w:sz w:val="28"/>
          <w:szCs w:val="28"/>
          <w:lang w:val="ru-RU"/>
        </w:rPr>
        <w:t xml:space="preserve"> </w:t>
      </w:r>
      <w:r w:rsidR="000B6A04" w:rsidRPr="00715134">
        <w:rPr>
          <w:rFonts w:ascii="Times New Roman" w:hAnsi="Times New Roman"/>
          <w:sz w:val="28"/>
          <w:szCs w:val="28"/>
          <w:lang w:val="ru-RU"/>
        </w:rPr>
        <w:t>Б</w:t>
      </w:r>
      <w:r w:rsidRPr="00715134">
        <w:rPr>
          <w:rFonts w:ascii="Times New Roman" w:hAnsi="Times New Roman"/>
          <w:sz w:val="28"/>
          <w:szCs w:val="28"/>
          <w:lang w:val="ru-RU"/>
        </w:rPr>
        <w:t xml:space="preserve">лагодаря </w:t>
      </w:r>
      <w:r w:rsidR="000B6A04" w:rsidRPr="00715134">
        <w:rPr>
          <w:rFonts w:ascii="Times New Roman" w:hAnsi="Times New Roman"/>
          <w:sz w:val="28"/>
          <w:szCs w:val="28"/>
          <w:lang w:val="ru-RU"/>
        </w:rPr>
        <w:t xml:space="preserve">этому отелю, наш маленький городок </w:t>
      </w:r>
      <w:proofErr w:type="spellStart"/>
      <w:r w:rsidR="000B6A04" w:rsidRPr="00715134">
        <w:rPr>
          <w:rFonts w:ascii="Times New Roman" w:hAnsi="Times New Roman"/>
          <w:sz w:val="28"/>
          <w:szCs w:val="28"/>
          <w:lang w:val="ru-RU"/>
        </w:rPr>
        <w:t>Блайт</w:t>
      </w:r>
      <w:proofErr w:type="spellEnd"/>
      <w:r w:rsidR="000B6A04" w:rsidRPr="00715134">
        <w:rPr>
          <w:rFonts w:ascii="Times New Roman" w:hAnsi="Times New Roman"/>
          <w:sz w:val="28"/>
          <w:szCs w:val="28"/>
          <w:lang w:val="ru-RU"/>
        </w:rPr>
        <w:t xml:space="preserve"> </w:t>
      </w:r>
      <w:r w:rsidRPr="00715134">
        <w:rPr>
          <w:rFonts w:ascii="Times New Roman" w:hAnsi="Times New Roman"/>
          <w:sz w:val="28"/>
          <w:szCs w:val="28"/>
          <w:lang w:val="ru-RU"/>
        </w:rPr>
        <w:t xml:space="preserve">можно найти на карте </w:t>
      </w:r>
      <w:r w:rsidR="000B6A04" w:rsidRPr="00715134">
        <w:rPr>
          <w:rFonts w:ascii="Times New Roman" w:hAnsi="Times New Roman"/>
          <w:sz w:val="28"/>
          <w:szCs w:val="28"/>
          <w:lang w:val="ru-RU"/>
        </w:rPr>
        <w:t xml:space="preserve">штата </w:t>
      </w:r>
      <w:r w:rsidRPr="00715134">
        <w:rPr>
          <w:rFonts w:ascii="Times New Roman" w:hAnsi="Times New Roman"/>
          <w:sz w:val="28"/>
          <w:szCs w:val="28"/>
          <w:lang w:val="ru-RU"/>
        </w:rPr>
        <w:t>Алабам</w:t>
      </w:r>
      <w:r w:rsidR="000B6A04" w:rsidRPr="00715134">
        <w:rPr>
          <w:rFonts w:ascii="Times New Roman" w:hAnsi="Times New Roman"/>
          <w:sz w:val="28"/>
          <w:szCs w:val="28"/>
          <w:lang w:val="ru-RU"/>
        </w:rPr>
        <w:t>а</w:t>
      </w:r>
      <w:r w:rsidRPr="00715134">
        <w:rPr>
          <w:rFonts w:ascii="Times New Roman" w:hAnsi="Times New Roman"/>
          <w:sz w:val="28"/>
          <w:szCs w:val="28"/>
          <w:lang w:val="ru-RU"/>
        </w:rPr>
        <w:t xml:space="preserve">. Я намерена получить эту работу и продержаться там дольше, чем </w:t>
      </w:r>
      <w:r w:rsidR="00D2700B" w:rsidRPr="00715134">
        <w:rPr>
          <w:rFonts w:ascii="Times New Roman" w:hAnsi="Times New Roman"/>
          <w:sz w:val="28"/>
          <w:szCs w:val="28"/>
          <w:lang w:val="ru-RU"/>
        </w:rPr>
        <w:t>где бы то ни было до этого</w:t>
      </w:r>
      <w:r w:rsidR="006007A0" w:rsidRPr="00715134">
        <w:rPr>
          <w:rFonts w:ascii="Times New Roman" w:hAnsi="Times New Roman"/>
          <w:sz w:val="28"/>
          <w:szCs w:val="28"/>
          <w:lang w:val="ru-RU"/>
        </w:rPr>
        <w:t>,</w:t>
      </w:r>
      <w:r w:rsidRPr="00715134">
        <w:rPr>
          <w:rFonts w:ascii="Times New Roman" w:hAnsi="Times New Roman"/>
          <w:sz w:val="28"/>
          <w:szCs w:val="28"/>
          <w:lang w:val="ru-RU"/>
        </w:rPr>
        <w:t xml:space="preserve"> даже не смотря на то, что у них очень строгие правила и большая текучка </w:t>
      </w:r>
      <w:r w:rsidR="00D2700B" w:rsidRPr="00715134">
        <w:rPr>
          <w:rFonts w:ascii="Times New Roman" w:hAnsi="Times New Roman"/>
          <w:sz w:val="28"/>
          <w:szCs w:val="28"/>
          <w:lang w:val="ru-RU"/>
        </w:rPr>
        <w:t>кадров</w:t>
      </w:r>
      <w:r w:rsidRPr="00715134">
        <w:rPr>
          <w:rFonts w:ascii="Times New Roman" w:hAnsi="Times New Roman"/>
          <w:sz w:val="28"/>
          <w:szCs w:val="28"/>
          <w:lang w:val="ru-RU"/>
        </w:rPr>
        <w:t xml:space="preserve">.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Мне это необходимо.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устала просыпаться утром и видеть одно и то же </w:t>
      </w:r>
      <w:proofErr w:type="gramStart"/>
      <w:r w:rsidRPr="00715134">
        <w:rPr>
          <w:rFonts w:ascii="Times New Roman" w:hAnsi="Times New Roman"/>
          <w:sz w:val="28"/>
          <w:szCs w:val="28"/>
          <w:lang w:val="ru-RU"/>
        </w:rPr>
        <w:t>дерьмо</w:t>
      </w:r>
      <w:proofErr w:type="gramEnd"/>
      <w:r w:rsidRPr="00715134">
        <w:rPr>
          <w:rFonts w:ascii="Times New Roman" w:hAnsi="Times New Roman"/>
          <w:sz w:val="28"/>
          <w:szCs w:val="28"/>
          <w:lang w:val="ru-RU"/>
        </w:rPr>
        <w:t xml:space="preserve">: зеленые поля, коров, еще поля, еще коров.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В </w:t>
      </w:r>
      <w:proofErr w:type="spellStart"/>
      <w:r w:rsidR="008B0548" w:rsidRPr="00715134">
        <w:rPr>
          <w:rFonts w:ascii="Times New Roman" w:hAnsi="Times New Roman"/>
          <w:sz w:val="28"/>
          <w:szCs w:val="28"/>
          <w:lang w:val="ru-RU"/>
        </w:rPr>
        <w:t>Блайте</w:t>
      </w:r>
      <w:proofErr w:type="spellEnd"/>
      <w:r w:rsidRPr="00715134">
        <w:rPr>
          <w:rFonts w:ascii="Times New Roman" w:hAnsi="Times New Roman"/>
          <w:sz w:val="28"/>
          <w:szCs w:val="28"/>
          <w:lang w:val="ru-RU"/>
        </w:rPr>
        <w:t xml:space="preserve"> нет ничего, что могло бы меня увлечь. Чем быстрее я смогу накопить немного денег, тем </w:t>
      </w:r>
      <w:r w:rsidR="00A82543" w:rsidRPr="00715134">
        <w:rPr>
          <w:rFonts w:ascii="Times New Roman" w:hAnsi="Times New Roman"/>
          <w:sz w:val="28"/>
          <w:szCs w:val="28"/>
          <w:lang w:val="ru-RU"/>
        </w:rPr>
        <w:t>скорее</w:t>
      </w:r>
      <w:r w:rsidRPr="00715134">
        <w:rPr>
          <w:rFonts w:ascii="Times New Roman" w:hAnsi="Times New Roman"/>
          <w:sz w:val="28"/>
          <w:szCs w:val="28"/>
          <w:lang w:val="ru-RU"/>
        </w:rPr>
        <w:t xml:space="preserve"> смогу собрать чемоданы и свалить</w:t>
      </w:r>
      <w:r w:rsidR="008B0548" w:rsidRPr="00715134">
        <w:rPr>
          <w:rFonts w:ascii="Times New Roman" w:hAnsi="Times New Roman"/>
          <w:sz w:val="28"/>
          <w:szCs w:val="28"/>
          <w:lang w:val="ru-RU"/>
        </w:rPr>
        <w:t xml:space="preserve"> отсюда </w:t>
      </w:r>
      <w:r w:rsidR="00FB7F64" w:rsidRPr="00715134">
        <w:rPr>
          <w:rFonts w:ascii="Times New Roman" w:hAnsi="Times New Roman"/>
          <w:sz w:val="28"/>
          <w:szCs w:val="28"/>
          <w:lang w:val="ru-RU"/>
        </w:rPr>
        <w:t xml:space="preserve">на север, </w:t>
      </w:r>
      <w:r w:rsidR="008B0548" w:rsidRPr="00715134">
        <w:rPr>
          <w:rFonts w:ascii="Times New Roman" w:hAnsi="Times New Roman"/>
          <w:sz w:val="28"/>
          <w:szCs w:val="28"/>
          <w:lang w:val="ru-RU"/>
        </w:rPr>
        <w:t>ко всем чертям.</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FE0291" w:rsidRPr="00715134">
        <w:rPr>
          <w:rFonts w:ascii="Times New Roman" w:hAnsi="Times New Roman"/>
          <w:sz w:val="28"/>
          <w:szCs w:val="28"/>
          <w:lang w:val="ru-RU"/>
        </w:rPr>
        <w:t>Паркуя</w:t>
      </w:r>
      <w:r w:rsidR="0088663D" w:rsidRPr="00715134">
        <w:rPr>
          <w:rFonts w:ascii="Times New Roman" w:hAnsi="Times New Roman"/>
          <w:sz w:val="28"/>
          <w:szCs w:val="28"/>
          <w:lang w:val="ru-RU"/>
        </w:rPr>
        <w:t xml:space="preserve"> машину</w:t>
      </w:r>
      <w:r w:rsidRPr="00715134">
        <w:rPr>
          <w:rFonts w:ascii="Times New Roman" w:hAnsi="Times New Roman"/>
          <w:sz w:val="28"/>
          <w:szCs w:val="28"/>
          <w:lang w:val="ru-RU"/>
        </w:rPr>
        <w:t xml:space="preserve">, </w:t>
      </w:r>
      <w:r w:rsidR="00FE0291" w:rsidRPr="00715134">
        <w:rPr>
          <w:rFonts w:ascii="Times New Roman" w:hAnsi="Times New Roman"/>
          <w:sz w:val="28"/>
          <w:szCs w:val="28"/>
          <w:lang w:val="ru-RU"/>
        </w:rPr>
        <w:t xml:space="preserve">я </w:t>
      </w:r>
      <w:r w:rsidRPr="00715134">
        <w:rPr>
          <w:rFonts w:ascii="Times New Roman" w:hAnsi="Times New Roman"/>
          <w:sz w:val="28"/>
          <w:szCs w:val="28"/>
          <w:lang w:val="ru-RU"/>
        </w:rPr>
        <w:t xml:space="preserve">закатываю глаза при виде неуместных орлиных статуй, </w:t>
      </w:r>
      <w:r w:rsidR="008B0548" w:rsidRPr="00715134">
        <w:rPr>
          <w:rFonts w:ascii="Times New Roman" w:hAnsi="Times New Roman"/>
          <w:sz w:val="28"/>
          <w:szCs w:val="28"/>
          <w:lang w:val="ru-RU"/>
        </w:rPr>
        <w:t>натыканных по периметру отеля</w:t>
      </w:r>
      <w:r w:rsidRPr="00715134">
        <w:rPr>
          <w:rFonts w:ascii="Times New Roman" w:hAnsi="Times New Roman"/>
          <w:sz w:val="28"/>
          <w:szCs w:val="28"/>
          <w:lang w:val="ru-RU"/>
        </w:rPr>
        <w:t xml:space="preserve">. </w:t>
      </w:r>
      <w:r w:rsidR="008B0548" w:rsidRPr="00715134">
        <w:rPr>
          <w:rFonts w:ascii="Times New Roman" w:hAnsi="Times New Roman"/>
          <w:sz w:val="28"/>
          <w:szCs w:val="28"/>
          <w:lang w:val="ru-RU"/>
        </w:rPr>
        <w:t>З</w:t>
      </w:r>
      <w:r w:rsidRPr="00715134">
        <w:rPr>
          <w:rFonts w:ascii="Times New Roman" w:hAnsi="Times New Roman"/>
          <w:sz w:val="28"/>
          <w:szCs w:val="28"/>
          <w:lang w:val="ru-RU"/>
        </w:rPr>
        <w:t xml:space="preserve">дание покрыто посеребрённым стеклом, </w:t>
      </w:r>
      <w:r w:rsidR="008B0548" w:rsidRPr="00715134">
        <w:rPr>
          <w:rFonts w:ascii="Times New Roman" w:hAnsi="Times New Roman"/>
          <w:sz w:val="28"/>
          <w:szCs w:val="28"/>
          <w:lang w:val="ru-RU"/>
        </w:rPr>
        <w:t xml:space="preserve">и будто </w:t>
      </w:r>
      <w:r w:rsidRPr="00715134">
        <w:rPr>
          <w:rFonts w:ascii="Times New Roman" w:hAnsi="Times New Roman"/>
          <w:sz w:val="28"/>
          <w:szCs w:val="28"/>
          <w:lang w:val="ru-RU"/>
        </w:rPr>
        <w:t>кричит</w:t>
      </w:r>
      <w:r w:rsidR="008B0548" w:rsidRPr="00715134">
        <w:rPr>
          <w:rFonts w:ascii="Times New Roman" w:hAnsi="Times New Roman"/>
          <w:sz w:val="28"/>
          <w:szCs w:val="28"/>
          <w:lang w:val="ru-RU"/>
        </w:rPr>
        <w:t>: «</w:t>
      </w:r>
      <w:r w:rsidRPr="00715134">
        <w:rPr>
          <w:rFonts w:ascii="Times New Roman" w:hAnsi="Times New Roman"/>
          <w:sz w:val="28"/>
          <w:szCs w:val="28"/>
          <w:lang w:val="ru-RU"/>
        </w:rPr>
        <w:t xml:space="preserve"> </w:t>
      </w:r>
      <w:r w:rsidR="008B0548" w:rsidRPr="00715134">
        <w:rPr>
          <w:rFonts w:ascii="Times New Roman" w:hAnsi="Times New Roman"/>
          <w:sz w:val="28"/>
          <w:szCs w:val="28"/>
          <w:lang w:val="ru-RU"/>
        </w:rPr>
        <w:t>Мне здесь не место!»</w:t>
      </w:r>
      <w:r w:rsidR="00FE0291" w:rsidRPr="00715134">
        <w:rPr>
          <w:rFonts w:ascii="Times New Roman" w:hAnsi="Times New Roman"/>
          <w:sz w:val="28"/>
          <w:szCs w:val="28"/>
          <w:lang w:val="ru-RU"/>
        </w:rPr>
        <w:t xml:space="preserve">.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оста</w:t>
      </w:r>
      <w:r w:rsidR="00FE0291" w:rsidRPr="00715134">
        <w:rPr>
          <w:rFonts w:ascii="Times New Roman" w:hAnsi="Times New Roman"/>
          <w:sz w:val="28"/>
          <w:szCs w:val="28"/>
          <w:lang w:val="ru-RU"/>
        </w:rPr>
        <w:t>вляю</w:t>
      </w:r>
      <w:r w:rsidRPr="00715134">
        <w:rPr>
          <w:rFonts w:ascii="Times New Roman" w:hAnsi="Times New Roman"/>
          <w:sz w:val="28"/>
          <w:szCs w:val="28"/>
          <w:lang w:val="ru-RU"/>
        </w:rPr>
        <w:t xml:space="preserve"> машину под навесом, надеясь, что дождь вскоре </w:t>
      </w:r>
      <w:r w:rsidR="00FE0291" w:rsidRPr="00715134">
        <w:rPr>
          <w:rFonts w:ascii="Times New Roman" w:hAnsi="Times New Roman"/>
          <w:sz w:val="28"/>
          <w:szCs w:val="28"/>
          <w:lang w:val="ru-RU"/>
        </w:rPr>
        <w:t>кончится</w:t>
      </w:r>
      <w:r w:rsidRPr="00715134">
        <w:rPr>
          <w:rFonts w:ascii="Times New Roman" w:hAnsi="Times New Roman"/>
          <w:sz w:val="28"/>
          <w:szCs w:val="28"/>
          <w:lang w:val="ru-RU"/>
        </w:rPr>
        <w:t xml:space="preserve"> и мне не придётся мокнуть под ним, пока буду идти к зданию.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Так льет </w:t>
      </w:r>
      <w:r w:rsidR="006947B5" w:rsidRPr="00715134">
        <w:rPr>
          <w:rFonts w:ascii="Times New Roman" w:hAnsi="Times New Roman"/>
          <w:sz w:val="28"/>
          <w:szCs w:val="28"/>
          <w:lang w:val="ru-RU"/>
        </w:rPr>
        <w:t>уже несколько недель</w:t>
      </w:r>
      <w:r w:rsidRPr="00715134">
        <w:rPr>
          <w:rFonts w:ascii="Times New Roman" w:hAnsi="Times New Roman"/>
          <w:sz w:val="28"/>
          <w:szCs w:val="28"/>
          <w:lang w:val="ru-RU"/>
        </w:rPr>
        <w:t xml:space="preserve">. Каждый </w:t>
      </w:r>
      <w:r w:rsidR="006947B5" w:rsidRPr="00715134">
        <w:rPr>
          <w:rFonts w:ascii="Times New Roman" w:hAnsi="Times New Roman"/>
          <w:sz w:val="28"/>
          <w:szCs w:val="28"/>
          <w:lang w:val="ru-RU"/>
        </w:rPr>
        <w:t xml:space="preserve">такой </w:t>
      </w:r>
      <w:r w:rsidRPr="00715134">
        <w:rPr>
          <w:rFonts w:ascii="Times New Roman" w:hAnsi="Times New Roman"/>
          <w:sz w:val="28"/>
          <w:szCs w:val="28"/>
          <w:lang w:val="ru-RU"/>
        </w:rPr>
        <w:t xml:space="preserve">серый день заставляет меня всё больше скучать по Лии.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 xml:space="preserve">Если бы она была жива, то сейчас мы бы танцевали под дождем, пока полностью не промокли. </w:t>
      </w:r>
      <w:r w:rsidR="00FE0291" w:rsidRPr="00715134">
        <w:rPr>
          <w:rFonts w:ascii="Times New Roman" w:hAnsi="Times New Roman"/>
          <w:sz w:val="28"/>
          <w:szCs w:val="28"/>
          <w:lang w:val="ru-RU"/>
        </w:rPr>
        <w:t>Пока</w:t>
      </w:r>
      <w:r w:rsidRPr="00715134">
        <w:rPr>
          <w:rFonts w:ascii="Times New Roman" w:hAnsi="Times New Roman"/>
          <w:sz w:val="28"/>
          <w:szCs w:val="28"/>
          <w:lang w:val="ru-RU"/>
        </w:rPr>
        <w:t xml:space="preserve"> мы жили в Джерси, </w:t>
      </w:r>
      <w:r w:rsidR="006947B5" w:rsidRPr="00715134">
        <w:rPr>
          <w:rFonts w:ascii="Times New Roman" w:hAnsi="Times New Roman"/>
          <w:sz w:val="28"/>
          <w:szCs w:val="28"/>
          <w:lang w:val="ru-RU"/>
        </w:rPr>
        <w:t xml:space="preserve">каждую грозу </w:t>
      </w:r>
      <w:r w:rsidRPr="00715134">
        <w:rPr>
          <w:rFonts w:ascii="Times New Roman" w:hAnsi="Times New Roman"/>
          <w:sz w:val="28"/>
          <w:szCs w:val="28"/>
          <w:lang w:val="ru-RU"/>
        </w:rPr>
        <w:t xml:space="preserve">я и она «повелевали дождём». Мы сидели на балконе, </w:t>
      </w:r>
      <w:r w:rsidR="006947B5" w:rsidRPr="00715134">
        <w:rPr>
          <w:rFonts w:ascii="Times New Roman" w:hAnsi="Times New Roman"/>
          <w:sz w:val="28"/>
          <w:szCs w:val="28"/>
          <w:lang w:val="ru-RU"/>
        </w:rPr>
        <w:t xml:space="preserve">делили </w:t>
      </w:r>
      <w:r w:rsidRPr="00715134">
        <w:rPr>
          <w:rFonts w:ascii="Times New Roman" w:hAnsi="Times New Roman"/>
          <w:sz w:val="28"/>
          <w:szCs w:val="28"/>
          <w:lang w:val="ru-RU"/>
        </w:rPr>
        <w:t xml:space="preserve">пачку сигарет и соревновались, у кого она дольше не </w:t>
      </w:r>
      <w:r w:rsidR="006947B5" w:rsidRPr="00715134">
        <w:rPr>
          <w:rFonts w:ascii="Times New Roman" w:hAnsi="Times New Roman"/>
          <w:sz w:val="28"/>
          <w:szCs w:val="28"/>
          <w:lang w:val="ru-RU"/>
        </w:rPr>
        <w:t>намокнет</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В день её смерти я не разрешила забрать её тело из дома. Я просто сорвалась, кричала на любого, кто разговаривал со мной, и набрасывалась на врачей, которые хотели забрать </w:t>
      </w:r>
      <w:r w:rsidR="00FB7F64" w:rsidRPr="00715134">
        <w:rPr>
          <w:rFonts w:ascii="Times New Roman" w:hAnsi="Times New Roman"/>
          <w:sz w:val="28"/>
          <w:szCs w:val="28"/>
          <w:lang w:val="ru-RU"/>
        </w:rPr>
        <w:t>тело</w:t>
      </w:r>
      <w:r w:rsidRPr="00715134">
        <w:rPr>
          <w:rFonts w:ascii="Times New Roman" w:hAnsi="Times New Roman"/>
          <w:sz w:val="28"/>
          <w:szCs w:val="28"/>
          <w:lang w:val="ru-RU"/>
        </w:rPr>
        <w:t xml:space="preserve">. </w:t>
      </w:r>
    </w:p>
    <w:p w:rsidR="00FB7F64"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Когда</w:t>
      </w:r>
      <w:r w:rsidR="00FB7F64" w:rsidRPr="00715134">
        <w:rPr>
          <w:rFonts w:ascii="Times New Roman" w:hAnsi="Times New Roman"/>
          <w:sz w:val="28"/>
          <w:szCs w:val="28"/>
          <w:lang w:val="ru-RU"/>
        </w:rPr>
        <w:t xml:space="preserve">, </w:t>
      </w:r>
      <w:r w:rsidRPr="00715134">
        <w:rPr>
          <w:rFonts w:ascii="Times New Roman" w:hAnsi="Times New Roman"/>
          <w:sz w:val="28"/>
          <w:szCs w:val="28"/>
          <w:lang w:val="ru-RU"/>
        </w:rPr>
        <w:t>наконец, успокои</w:t>
      </w:r>
      <w:r w:rsidR="00FE0291" w:rsidRPr="00715134">
        <w:rPr>
          <w:rFonts w:ascii="Times New Roman" w:hAnsi="Times New Roman"/>
          <w:sz w:val="28"/>
          <w:szCs w:val="28"/>
          <w:lang w:val="ru-RU"/>
        </w:rPr>
        <w:t>вшись</w:t>
      </w:r>
      <w:r w:rsidR="006947B5" w:rsidRPr="00715134">
        <w:rPr>
          <w:rFonts w:ascii="Times New Roman" w:hAnsi="Times New Roman"/>
          <w:sz w:val="28"/>
          <w:szCs w:val="28"/>
          <w:lang w:val="ru-RU"/>
        </w:rPr>
        <w:t>,</w:t>
      </w:r>
      <w:r w:rsidRPr="00715134">
        <w:rPr>
          <w:rFonts w:ascii="Times New Roman" w:hAnsi="Times New Roman"/>
          <w:sz w:val="28"/>
          <w:szCs w:val="28"/>
          <w:lang w:val="ru-RU"/>
        </w:rPr>
        <w:t xml:space="preserve"> </w:t>
      </w:r>
      <w:r w:rsidR="0088663D" w:rsidRPr="00715134">
        <w:rPr>
          <w:rFonts w:ascii="Times New Roman" w:hAnsi="Times New Roman"/>
          <w:sz w:val="28"/>
          <w:szCs w:val="28"/>
          <w:lang w:val="ru-RU"/>
        </w:rPr>
        <w:t xml:space="preserve">а </w:t>
      </w:r>
      <w:r w:rsidRPr="00715134">
        <w:rPr>
          <w:rFonts w:ascii="Times New Roman" w:hAnsi="Times New Roman"/>
          <w:sz w:val="28"/>
          <w:szCs w:val="28"/>
          <w:lang w:val="ru-RU"/>
        </w:rPr>
        <w:t>для этого полиции пришлось скрутить</w:t>
      </w:r>
      <w:r w:rsidR="006947B5" w:rsidRPr="00715134">
        <w:rPr>
          <w:rFonts w:ascii="Times New Roman" w:hAnsi="Times New Roman"/>
          <w:sz w:val="28"/>
          <w:szCs w:val="28"/>
          <w:lang w:val="ru-RU"/>
        </w:rPr>
        <w:t xml:space="preserve"> меня</w:t>
      </w:r>
      <w:r w:rsidRPr="00715134">
        <w:rPr>
          <w:rFonts w:ascii="Times New Roman" w:hAnsi="Times New Roman"/>
          <w:sz w:val="28"/>
          <w:szCs w:val="28"/>
          <w:lang w:val="ru-RU"/>
        </w:rPr>
        <w:t xml:space="preserve">, </w:t>
      </w:r>
      <w:r w:rsidR="0088663D" w:rsidRPr="00715134">
        <w:rPr>
          <w:rFonts w:ascii="Times New Roman" w:hAnsi="Times New Roman"/>
          <w:sz w:val="28"/>
          <w:szCs w:val="28"/>
          <w:lang w:val="ru-RU"/>
        </w:rPr>
        <w:t>я</w:t>
      </w:r>
      <w:r w:rsidRPr="00715134">
        <w:rPr>
          <w:rFonts w:ascii="Times New Roman" w:hAnsi="Times New Roman"/>
          <w:sz w:val="28"/>
          <w:szCs w:val="28"/>
          <w:lang w:val="ru-RU"/>
        </w:rPr>
        <w:t xml:space="preserve"> </w:t>
      </w:r>
      <w:r w:rsidR="006947B5" w:rsidRPr="00715134">
        <w:rPr>
          <w:rFonts w:ascii="Times New Roman" w:hAnsi="Times New Roman"/>
          <w:sz w:val="28"/>
          <w:szCs w:val="28"/>
          <w:lang w:val="ru-RU"/>
        </w:rPr>
        <w:t>изо всех сил старалась принять ее смерть</w:t>
      </w:r>
      <w:r w:rsidRPr="00715134">
        <w:rPr>
          <w:rFonts w:ascii="Times New Roman" w:hAnsi="Times New Roman"/>
          <w:sz w:val="28"/>
          <w:szCs w:val="28"/>
          <w:lang w:val="ru-RU"/>
        </w:rPr>
        <w:t xml:space="preserve">.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Я пыталась организовать её похороны, настаивала на белых розах и </w:t>
      </w:r>
      <w:proofErr w:type="spellStart"/>
      <w:r w:rsidRPr="00715134">
        <w:rPr>
          <w:rFonts w:ascii="Times New Roman" w:hAnsi="Times New Roman"/>
          <w:sz w:val="28"/>
          <w:szCs w:val="28"/>
          <w:lang w:val="ru-RU"/>
        </w:rPr>
        <w:t>каллах</w:t>
      </w:r>
      <w:proofErr w:type="spellEnd"/>
      <w:r w:rsidRPr="00715134">
        <w:rPr>
          <w:rFonts w:ascii="Times New Roman" w:hAnsi="Times New Roman"/>
          <w:sz w:val="28"/>
          <w:szCs w:val="28"/>
          <w:lang w:val="ru-RU"/>
        </w:rPr>
        <w:t xml:space="preserve"> – это были её </w:t>
      </w:r>
      <w:r w:rsidR="00FB7F64" w:rsidRPr="00715134">
        <w:rPr>
          <w:rFonts w:ascii="Times New Roman" w:hAnsi="Times New Roman"/>
          <w:sz w:val="28"/>
          <w:szCs w:val="28"/>
          <w:lang w:val="ru-RU"/>
        </w:rPr>
        <w:t>л</w:t>
      </w:r>
      <w:r w:rsidRPr="00715134">
        <w:rPr>
          <w:rFonts w:ascii="Times New Roman" w:hAnsi="Times New Roman"/>
          <w:sz w:val="28"/>
          <w:szCs w:val="28"/>
          <w:lang w:val="ru-RU"/>
        </w:rPr>
        <w:t xml:space="preserve">юбимые цветы. </w:t>
      </w:r>
      <w:r w:rsidR="00FB7F64" w:rsidRPr="00715134">
        <w:rPr>
          <w:rFonts w:ascii="Times New Roman" w:hAnsi="Times New Roman"/>
          <w:sz w:val="28"/>
          <w:szCs w:val="28"/>
          <w:lang w:val="ru-RU"/>
        </w:rPr>
        <w:t>Однако</w:t>
      </w:r>
      <w:r w:rsidRPr="00715134">
        <w:rPr>
          <w:rFonts w:ascii="Times New Roman" w:hAnsi="Times New Roman"/>
          <w:sz w:val="28"/>
          <w:szCs w:val="28"/>
          <w:lang w:val="ru-RU"/>
        </w:rPr>
        <w:t xml:space="preserve"> цены были такими высокими, что, даже продав все свои дизайнерские сумочки, мне не хватало 3 тысяч.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2E767F" w:rsidRPr="00715134">
        <w:rPr>
          <w:rFonts w:ascii="Times New Roman" w:hAnsi="Times New Roman"/>
          <w:sz w:val="28"/>
          <w:szCs w:val="28"/>
          <w:lang w:val="ru-RU"/>
        </w:rPr>
        <w:t>Обзвонив в</w:t>
      </w:r>
      <w:r w:rsidRPr="00715134">
        <w:rPr>
          <w:rFonts w:ascii="Times New Roman" w:hAnsi="Times New Roman"/>
          <w:sz w:val="28"/>
          <w:szCs w:val="28"/>
          <w:lang w:val="ru-RU"/>
        </w:rPr>
        <w:t xml:space="preserve">сех её постоянных клиентов, </w:t>
      </w:r>
      <w:r w:rsidR="002E767F" w:rsidRPr="00715134">
        <w:rPr>
          <w:rFonts w:ascii="Times New Roman" w:hAnsi="Times New Roman"/>
          <w:sz w:val="28"/>
          <w:szCs w:val="28"/>
          <w:lang w:val="ru-RU"/>
        </w:rPr>
        <w:t>с просьбой</w:t>
      </w:r>
      <w:r w:rsidRPr="00715134">
        <w:rPr>
          <w:rFonts w:ascii="Times New Roman" w:hAnsi="Times New Roman"/>
          <w:sz w:val="28"/>
          <w:szCs w:val="28"/>
          <w:lang w:val="ru-RU"/>
        </w:rPr>
        <w:t xml:space="preserve"> </w:t>
      </w:r>
      <w:r w:rsidR="002E767F" w:rsidRPr="00715134">
        <w:rPr>
          <w:rFonts w:ascii="Times New Roman" w:hAnsi="Times New Roman"/>
          <w:sz w:val="28"/>
          <w:szCs w:val="28"/>
          <w:lang w:val="ru-RU"/>
        </w:rPr>
        <w:t>подкинуть</w:t>
      </w:r>
      <w:r w:rsidRPr="00715134">
        <w:rPr>
          <w:rFonts w:ascii="Times New Roman" w:hAnsi="Times New Roman"/>
          <w:sz w:val="28"/>
          <w:szCs w:val="28"/>
          <w:lang w:val="ru-RU"/>
        </w:rPr>
        <w:t xml:space="preserve"> мне по паре сотен, </w:t>
      </w:r>
      <w:r w:rsidR="002E767F" w:rsidRPr="00715134">
        <w:rPr>
          <w:rFonts w:ascii="Times New Roman" w:hAnsi="Times New Roman"/>
          <w:sz w:val="28"/>
          <w:szCs w:val="28"/>
          <w:lang w:val="ru-RU"/>
        </w:rPr>
        <w:t>я столкнулась с тем, что все</w:t>
      </w:r>
      <w:r w:rsidRPr="00715134">
        <w:rPr>
          <w:rFonts w:ascii="Times New Roman" w:hAnsi="Times New Roman"/>
          <w:sz w:val="28"/>
          <w:szCs w:val="28"/>
          <w:lang w:val="ru-RU"/>
        </w:rPr>
        <w:t xml:space="preserve"> они </w:t>
      </w:r>
      <w:r w:rsidR="00FB7F64" w:rsidRPr="00715134">
        <w:rPr>
          <w:rFonts w:ascii="Times New Roman" w:hAnsi="Times New Roman"/>
          <w:sz w:val="28"/>
          <w:szCs w:val="28"/>
          <w:lang w:val="ru-RU"/>
        </w:rPr>
        <w:t>с</w:t>
      </w:r>
      <w:r w:rsidRPr="00715134">
        <w:rPr>
          <w:rFonts w:ascii="Times New Roman" w:hAnsi="Times New Roman"/>
          <w:sz w:val="28"/>
          <w:szCs w:val="28"/>
          <w:lang w:val="ru-RU"/>
        </w:rPr>
        <w:t xml:space="preserve">делали вид, что не </w:t>
      </w:r>
      <w:r w:rsidR="00FB7F64" w:rsidRPr="00715134">
        <w:rPr>
          <w:rFonts w:ascii="Times New Roman" w:hAnsi="Times New Roman"/>
          <w:sz w:val="28"/>
          <w:szCs w:val="28"/>
          <w:lang w:val="ru-RU"/>
        </w:rPr>
        <w:t>знакомы со мной</w:t>
      </w:r>
      <w:r w:rsidRPr="00715134">
        <w:rPr>
          <w:rFonts w:ascii="Times New Roman" w:hAnsi="Times New Roman"/>
          <w:sz w:val="28"/>
          <w:szCs w:val="28"/>
          <w:lang w:val="ru-RU"/>
        </w:rPr>
        <w:t xml:space="preserve">. Я не знала, кому ещё позвонить, </w:t>
      </w:r>
      <w:r w:rsidR="00FE0291" w:rsidRPr="00715134">
        <w:rPr>
          <w:rFonts w:ascii="Times New Roman" w:hAnsi="Times New Roman"/>
          <w:sz w:val="28"/>
          <w:szCs w:val="28"/>
          <w:lang w:val="ru-RU"/>
        </w:rPr>
        <w:t xml:space="preserve">и </w:t>
      </w:r>
      <w:r w:rsidR="00FB7F64" w:rsidRPr="00715134">
        <w:rPr>
          <w:rFonts w:ascii="Times New Roman" w:hAnsi="Times New Roman"/>
          <w:sz w:val="28"/>
          <w:szCs w:val="28"/>
          <w:lang w:val="ru-RU"/>
        </w:rPr>
        <w:t>тогда</w:t>
      </w:r>
      <w:r w:rsidRPr="00715134">
        <w:rPr>
          <w:rFonts w:ascii="Times New Roman" w:hAnsi="Times New Roman"/>
          <w:sz w:val="28"/>
          <w:szCs w:val="28"/>
          <w:lang w:val="ru-RU"/>
        </w:rPr>
        <w:t xml:space="preserve"> появились мои бабушка с дедушкой и привезли меня в </w:t>
      </w:r>
      <w:proofErr w:type="spellStart"/>
      <w:r w:rsidRPr="00715134">
        <w:rPr>
          <w:rFonts w:ascii="Times New Roman" w:hAnsi="Times New Roman"/>
          <w:sz w:val="28"/>
          <w:szCs w:val="28"/>
          <w:lang w:val="ru-RU"/>
        </w:rPr>
        <w:t>Блайт</w:t>
      </w:r>
      <w:proofErr w:type="spellEnd"/>
      <w:r w:rsidRPr="00715134">
        <w:rPr>
          <w:rFonts w:ascii="Times New Roman" w:hAnsi="Times New Roman"/>
          <w:sz w:val="28"/>
          <w:szCs w:val="28"/>
          <w:lang w:val="ru-RU"/>
        </w:rPr>
        <w:t xml:space="preserve">, Алабама – где мы и похоронили Лию.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была ошарашена и очень одинока.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Заканчивать последние два месяца старшей школы и так было трудно, но жить с двумя членами семьи, которых я никогда не знала, было намного </w:t>
      </w:r>
      <w:r w:rsidR="002E767F" w:rsidRPr="00715134">
        <w:rPr>
          <w:rFonts w:ascii="Times New Roman" w:hAnsi="Times New Roman"/>
          <w:sz w:val="28"/>
          <w:szCs w:val="28"/>
          <w:lang w:val="ru-RU"/>
        </w:rPr>
        <w:t>тяжелее</w:t>
      </w:r>
      <w:r w:rsidRPr="00715134">
        <w:rPr>
          <w:rFonts w:ascii="Times New Roman" w:hAnsi="Times New Roman"/>
          <w:sz w:val="28"/>
          <w:szCs w:val="28"/>
          <w:lang w:val="ru-RU"/>
        </w:rPr>
        <w:t xml:space="preserve">. </w:t>
      </w:r>
      <w:r w:rsidR="00C9242D" w:rsidRPr="00715134">
        <w:rPr>
          <w:rFonts w:ascii="Times New Roman" w:hAnsi="Times New Roman"/>
          <w:sz w:val="28"/>
          <w:szCs w:val="28"/>
          <w:lang w:val="ru-RU"/>
        </w:rPr>
        <w:t>Не смотря на мои уверения в том, что программа</w:t>
      </w:r>
      <w:r w:rsidR="00FE0291" w:rsidRPr="00715134">
        <w:rPr>
          <w:rFonts w:ascii="Times New Roman" w:hAnsi="Times New Roman"/>
          <w:sz w:val="28"/>
          <w:szCs w:val="28"/>
          <w:lang w:val="ru-RU"/>
        </w:rPr>
        <w:t xml:space="preserve"> обучения</w:t>
      </w:r>
      <w:r w:rsidR="00C9242D" w:rsidRPr="00715134">
        <w:rPr>
          <w:rFonts w:ascii="Times New Roman" w:hAnsi="Times New Roman"/>
          <w:sz w:val="28"/>
          <w:szCs w:val="28"/>
          <w:lang w:val="ru-RU"/>
        </w:rPr>
        <w:t xml:space="preserve"> и так очень легкая, б</w:t>
      </w:r>
      <w:r w:rsidR="002E767F" w:rsidRPr="00715134">
        <w:rPr>
          <w:rFonts w:ascii="Times New Roman" w:hAnsi="Times New Roman"/>
          <w:sz w:val="28"/>
          <w:szCs w:val="28"/>
          <w:lang w:val="ru-RU"/>
        </w:rPr>
        <w:t>абушка с дедом</w:t>
      </w:r>
      <w:r w:rsidRPr="00715134">
        <w:rPr>
          <w:rFonts w:ascii="Times New Roman" w:hAnsi="Times New Roman"/>
          <w:sz w:val="28"/>
          <w:szCs w:val="28"/>
          <w:lang w:val="ru-RU"/>
        </w:rPr>
        <w:t xml:space="preserve"> никогда не разрешали мне прогуливать школу. Они покупали мне вещи на распродажах и уже решили за меня, что я не буду поступать в колледж.</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w:t>
      </w:r>
      <w:proofErr w:type="spellStart"/>
      <w:r w:rsidRPr="00715134">
        <w:rPr>
          <w:rFonts w:ascii="Times New Roman" w:hAnsi="Times New Roman"/>
          <w:sz w:val="28"/>
          <w:szCs w:val="28"/>
          <w:lang w:val="ru-RU"/>
        </w:rPr>
        <w:t>Мэм</w:t>
      </w:r>
      <w:proofErr w:type="spellEnd"/>
      <w:r w:rsidRPr="00715134">
        <w:rPr>
          <w:rFonts w:ascii="Times New Roman" w:hAnsi="Times New Roman"/>
          <w:sz w:val="28"/>
          <w:szCs w:val="28"/>
          <w:lang w:val="ru-RU"/>
        </w:rPr>
        <w:t xml:space="preserve">? </w:t>
      </w:r>
      <w:proofErr w:type="spellStart"/>
      <w:r w:rsidRPr="00715134">
        <w:rPr>
          <w:rFonts w:ascii="Times New Roman" w:hAnsi="Times New Roman"/>
          <w:sz w:val="28"/>
          <w:szCs w:val="28"/>
          <w:lang w:val="ru-RU"/>
        </w:rPr>
        <w:t>Мэм</w:t>
      </w:r>
      <w:proofErr w:type="spellEnd"/>
      <w:r w:rsidRPr="00715134">
        <w:rPr>
          <w:rFonts w:ascii="Times New Roman" w:hAnsi="Times New Roman"/>
          <w:sz w:val="28"/>
          <w:szCs w:val="28"/>
          <w:lang w:val="ru-RU"/>
        </w:rPr>
        <w:t>? – мужчина стучал по стеклу моей машины, отвлекая меня от моих воспоминаний.</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 Да? – отвечаю я ему, открыв окно.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Здесь нельзя парковаться. Вы здесь работаете?</w:t>
      </w:r>
      <w:r w:rsidRPr="00715134">
        <w:rPr>
          <w:rFonts w:ascii="Times New Roman" w:hAnsi="Times New Roman"/>
          <w:sz w:val="28"/>
          <w:szCs w:val="28"/>
          <w:lang w:val="ru-RU"/>
        </w:rPr>
        <w:tab/>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Нет, я приехала на собеседование, </w:t>
      </w:r>
      <w:proofErr w:type="gramStart"/>
      <w:r w:rsidRPr="00715134">
        <w:rPr>
          <w:rFonts w:ascii="Times New Roman" w:hAnsi="Times New Roman"/>
          <w:sz w:val="28"/>
          <w:szCs w:val="28"/>
          <w:lang w:val="ru-RU"/>
        </w:rPr>
        <w:t>–я</w:t>
      </w:r>
      <w:proofErr w:type="gramEnd"/>
      <w:r w:rsidRPr="00715134">
        <w:rPr>
          <w:rFonts w:ascii="Times New Roman" w:hAnsi="Times New Roman"/>
          <w:sz w:val="28"/>
          <w:szCs w:val="28"/>
          <w:lang w:val="ru-RU"/>
        </w:rPr>
        <w:t xml:space="preserve"> заметила нашивку «Полиция </w:t>
      </w:r>
      <w:proofErr w:type="spellStart"/>
      <w:r w:rsidRPr="00715134">
        <w:rPr>
          <w:rFonts w:ascii="Times New Roman" w:hAnsi="Times New Roman"/>
          <w:sz w:val="28"/>
          <w:szCs w:val="28"/>
          <w:lang w:val="ru-RU"/>
        </w:rPr>
        <w:t>Блайта</w:t>
      </w:r>
      <w:proofErr w:type="spellEnd"/>
      <w:r w:rsidRPr="00715134">
        <w:rPr>
          <w:rFonts w:ascii="Times New Roman" w:hAnsi="Times New Roman"/>
          <w:sz w:val="28"/>
          <w:szCs w:val="28"/>
          <w:lang w:val="ru-RU"/>
        </w:rPr>
        <w:t>» на его пончо. – Я отъеду.</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Вообще-то… – он уставился на меня, на самом деле уставился, поэтому я улыбаюсь ему своей самой соблазнительной улыбкой, – припаркуйте машину на стоянке для клиентов отеля. Я прослежу, чтобы ничего с ней не случилось. Дождь вряд ли скоро закончится, а мне бы не хотелось, чтобы вы промокли, – он бросает взгляд на мою очень облегающую  рубашку</w:t>
      </w:r>
      <w:r w:rsidR="00FE0291" w:rsidRPr="00715134">
        <w:rPr>
          <w:rFonts w:ascii="Times New Roman" w:hAnsi="Times New Roman"/>
          <w:sz w:val="28"/>
          <w:szCs w:val="28"/>
          <w:lang w:val="ru-RU"/>
        </w:rPr>
        <w:t>,</w:t>
      </w:r>
      <w:r w:rsidRPr="00715134">
        <w:rPr>
          <w:rFonts w:ascii="Times New Roman" w:hAnsi="Times New Roman"/>
          <w:sz w:val="28"/>
          <w:szCs w:val="28"/>
          <w:lang w:val="ru-RU"/>
        </w:rPr>
        <w:t xml:space="preserve"> </w:t>
      </w:r>
      <w:r w:rsidR="00B94AE3" w:rsidRPr="00715134">
        <w:rPr>
          <w:rFonts w:ascii="Times New Roman" w:hAnsi="Times New Roman"/>
          <w:sz w:val="28"/>
          <w:szCs w:val="28"/>
          <w:lang w:val="ru-RU"/>
        </w:rPr>
        <w:t>указывая</w:t>
      </w:r>
      <w:r w:rsidRPr="00715134">
        <w:rPr>
          <w:rFonts w:ascii="Times New Roman" w:hAnsi="Times New Roman"/>
          <w:sz w:val="28"/>
          <w:szCs w:val="28"/>
          <w:lang w:val="ru-RU"/>
        </w:rPr>
        <w:t xml:space="preserve"> куда ехать.</w:t>
      </w:r>
    </w:p>
    <w:p w:rsidR="00C5351A" w:rsidRPr="00715134" w:rsidRDefault="00C5351A" w:rsidP="00715134">
      <w:pPr>
        <w:spacing w:after="0"/>
        <w:jc w:val="both"/>
        <w:rPr>
          <w:rFonts w:ascii="Times New Roman" w:hAnsi="Times New Roman"/>
          <w:i/>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r>
      <w:r w:rsidRPr="00715134">
        <w:rPr>
          <w:rFonts w:ascii="Times New Roman" w:hAnsi="Times New Roman"/>
          <w:i/>
          <w:sz w:val="28"/>
          <w:szCs w:val="28"/>
          <w:lang w:val="ru-RU"/>
        </w:rPr>
        <w:t>«Всегда используй свою соблазняющую улыбку, чтобы получить то, что тебе надо, Эм</w:t>
      </w:r>
      <w:proofErr w:type="gramStart"/>
      <w:r w:rsidRPr="00715134">
        <w:rPr>
          <w:rFonts w:ascii="Times New Roman" w:hAnsi="Times New Roman"/>
          <w:i/>
          <w:sz w:val="28"/>
          <w:szCs w:val="28"/>
          <w:lang w:val="ru-RU"/>
        </w:rPr>
        <w:t xml:space="preserve">… </w:t>
      </w:r>
      <w:r w:rsidR="0088663D" w:rsidRPr="00715134">
        <w:rPr>
          <w:rFonts w:ascii="Times New Roman" w:hAnsi="Times New Roman"/>
          <w:i/>
          <w:sz w:val="28"/>
          <w:szCs w:val="28"/>
          <w:lang w:val="ru-RU"/>
        </w:rPr>
        <w:t>Н</w:t>
      </w:r>
      <w:proofErr w:type="gramEnd"/>
      <w:r w:rsidR="0088663D" w:rsidRPr="00715134">
        <w:rPr>
          <w:rFonts w:ascii="Times New Roman" w:hAnsi="Times New Roman"/>
          <w:i/>
          <w:sz w:val="28"/>
          <w:szCs w:val="28"/>
          <w:lang w:val="ru-RU"/>
        </w:rPr>
        <w:t>и один</w:t>
      </w:r>
      <w:r w:rsidRPr="00715134">
        <w:rPr>
          <w:rFonts w:ascii="Times New Roman" w:hAnsi="Times New Roman"/>
          <w:i/>
          <w:sz w:val="28"/>
          <w:szCs w:val="28"/>
          <w:lang w:val="ru-RU"/>
        </w:rPr>
        <w:t xml:space="preserve"> мужчина не сможет тебе отказать, если ты правильно всё обыграешь…»</w:t>
      </w:r>
    </w:p>
    <w:p w:rsidR="008E3B99" w:rsidRPr="00715134" w:rsidRDefault="008E3B99" w:rsidP="00715134">
      <w:pPr>
        <w:spacing w:after="0"/>
        <w:jc w:val="both"/>
        <w:rPr>
          <w:rFonts w:ascii="Times New Roman" w:hAnsi="Times New Roman"/>
          <w:i/>
          <w:sz w:val="28"/>
          <w:szCs w:val="28"/>
          <w:lang w:val="ru-RU"/>
        </w:rPr>
      </w:pP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 xml:space="preserve">Я улыбаюсь и направляю машину на парковку под навесом, пока слова Лии звучат в голове. Выходя, я отдаю ключи </w:t>
      </w:r>
      <w:proofErr w:type="spellStart"/>
      <w:r w:rsidRPr="00715134">
        <w:rPr>
          <w:rFonts w:ascii="Times New Roman" w:hAnsi="Times New Roman"/>
          <w:sz w:val="28"/>
          <w:szCs w:val="28"/>
          <w:lang w:val="ru-RU"/>
        </w:rPr>
        <w:t>парковщику</w:t>
      </w:r>
      <w:proofErr w:type="spellEnd"/>
      <w:r w:rsidRPr="00715134">
        <w:rPr>
          <w:rFonts w:ascii="Times New Roman" w:hAnsi="Times New Roman"/>
          <w:sz w:val="28"/>
          <w:szCs w:val="28"/>
          <w:lang w:val="ru-RU"/>
        </w:rPr>
        <w:t xml:space="preserve"> в красной форме. У  меня остается еще несколько минут, чтобы немного узнать об отеле, перед тем, как подойдет моя очередь.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FE0291" w:rsidRPr="00715134">
        <w:rPr>
          <w:rFonts w:ascii="Times New Roman" w:hAnsi="Times New Roman"/>
          <w:sz w:val="28"/>
          <w:szCs w:val="28"/>
          <w:lang w:val="ru-RU"/>
        </w:rPr>
        <w:t>Д</w:t>
      </w:r>
      <w:r w:rsidRPr="00715134">
        <w:rPr>
          <w:rFonts w:ascii="Times New Roman" w:hAnsi="Times New Roman"/>
          <w:sz w:val="28"/>
          <w:szCs w:val="28"/>
          <w:lang w:val="ru-RU"/>
        </w:rPr>
        <w:t xml:space="preserve">остаю своё резюме из внутреннего кармана, чтобы просмотреть его в последний раз. Проходя мимо таблички «Собеседования проходят здесь», замечаю, что тут около ста соискателей, которые, как и я, хотят «мгновенно трудоустроиться», как </w:t>
      </w:r>
      <w:r w:rsidR="00FE0291" w:rsidRPr="00715134">
        <w:rPr>
          <w:rFonts w:ascii="Times New Roman" w:hAnsi="Times New Roman"/>
          <w:sz w:val="28"/>
          <w:szCs w:val="28"/>
          <w:lang w:val="ru-RU"/>
        </w:rPr>
        <w:t xml:space="preserve">и </w:t>
      </w:r>
      <w:r w:rsidRPr="00715134">
        <w:rPr>
          <w:rFonts w:ascii="Times New Roman" w:hAnsi="Times New Roman"/>
          <w:sz w:val="28"/>
          <w:szCs w:val="28"/>
          <w:lang w:val="ru-RU"/>
        </w:rPr>
        <w:t xml:space="preserve">обещали в радио-объявлении.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В тот момент, когда я нахожу свободное место, женский голос </w:t>
      </w:r>
      <w:r w:rsidR="0053642F" w:rsidRPr="00715134">
        <w:rPr>
          <w:rFonts w:ascii="Times New Roman" w:hAnsi="Times New Roman"/>
          <w:sz w:val="28"/>
          <w:szCs w:val="28"/>
          <w:lang w:val="ru-RU"/>
        </w:rPr>
        <w:t>из</w:t>
      </w:r>
      <w:r w:rsidRPr="00715134">
        <w:rPr>
          <w:rFonts w:ascii="Times New Roman" w:hAnsi="Times New Roman"/>
          <w:sz w:val="28"/>
          <w:szCs w:val="28"/>
          <w:lang w:val="ru-RU"/>
        </w:rPr>
        <w:t xml:space="preserve"> другого конца коридора произносит моё имя.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w:t>
      </w:r>
      <w:proofErr w:type="spellStart"/>
      <w:r w:rsidRPr="00715134">
        <w:rPr>
          <w:rFonts w:ascii="Times New Roman" w:hAnsi="Times New Roman"/>
          <w:sz w:val="28"/>
          <w:szCs w:val="28"/>
          <w:lang w:val="ru-RU"/>
        </w:rPr>
        <w:t>Эмерланд</w:t>
      </w:r>
      <w:proofErr w:type="spellEnd"/>
      <w:r w:rsidRPr="00715134">
        <w:rPr>
          <w:rFonts w:ascii="Times New Roman" w:hAnsi="Times New Roman"/>
          <w:sz w:val="28"/>
          <w:szCs w:val="28"/>
          <w:lang w:val="ru-RU"/>
        </w:rPr>
        <w:t xml:space="preserve"> Андерсон?</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w:t>
      </w:r>
      <w:r w:rsidR="007639DA" w:rsidRPr="00715134">
        <w:rPr>
          <w:rFonts w:ascii="Times New Roman" w:hAnsi="Times New Roman"/>
          <w:sz w:val="28"/>
          <w:szCs w:val="28"/>
          <w:lang w:val="ru-RU"/>
        </w:rPr>
        <w:t>В</w:t>
      </w:r>
      <w:r w:rsidRPr="00715134">
        <w:rPr>
          <w:rFonts w:ascii="Times New Roman" w:hAnsi="Times New Roman"/>
          <w:sz w:val="28"/>
          <w:szCs w:val="28"/>
          <w:lang w:val="ru-RU"/>
        </w:rPr>
        <w:t>стаю и улыбаюсь своей лучшей улыбкой. Иду в направлении голоса, и меня провожают в маленький кабинет.</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xml:space="preserve">– </w:t>
      </w:r>
      <w:proofErr w:type="spellStart"/>
      <w:r w:rsidRPr="00715134">
        <w:rPr>
          <w:rFonts w:ascii="Times New Roman" w:hAnsi="Times New Roman"/>
          <w:sz w:val="28"/>
          <w:szCs w:val="28"/>
          <w:lang w:val="ru-RU"/>
        </w:rPr>
        <w:t>Эмерланд</w:t>
      </w:r>
      <w:proofErr w:type="spellEnd"/>
      <w:r w:rsidRPr="00715134">
        <w:rPr>
          <w:rFonts w:ascii="Times New Roman" w:hAnsi="Times New Roman"/>
          <w:sz w:val="28"/>
          <w:szCs w:val="28"/>
          <w:lang w:val="ru-RU"/>
        </w:rPr>
        <w:t xml:space="preserve"> Андерсон, – сообщает женщина и закрывает за мной дверь.</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Я остаюсь одна наедине с лысым</w:t>
      </w:r>
      <w:r w:rsidR="0088663D" w:rsidRPr="00715134">
        <w:rPr>
          <w:rFonts w:ascii="Times New Roman" w:hAnsi="Times New Roman"/>
          <w:sz w:val="28"/>
          <w:szCs w:val="28"/>
          <w:lang w:val="ru-RU"/>
        </w:rPr>
        <w:t>,</w:t>
      </w:r>
      <w:r w:rsidRPr="00715134">
        <w:rPr>
          <w:rFonts w:ascii="Times New Roman" w:hAnsi="Times New Roman"/>
          <w:sz w:val="28"/>
          <w:szCs w:val="28"/>
          <w:lang w:val="ru-RU"/>
        </w:rPr>
        <w:t xml:space="preserve"> толстым мужчиной, которому около 30-ти.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proofErr w:type="spellStart"/>
      <w:r w:rsidR="001A6C01" w:rsidRPr="00715134">
        <w:rPr>
          <w:rFonts w:ascii="Times New Roman" w:hAnsi="Times New Roman"/>
          <w:sz w:val="28"/>
          <w:szCs w:val="28"/>
          <w:lang w:val="ru-RU"/>
        </w:rPr>
        <w:t>Бейджик</w:t>
      </w:r>
      <w:proofErr w:type="spellEnd"/>
      <w:r w:rsidRPr="00715134">
        <w:rPr>
          <w:rFonts w:ascii="Times New Roman" w:hAnsi="Times New Roman"/>
          <w:sz w:val="28"/>
          <w:szCs w:val="28"/>
          <w:lang w:val="ru-RU"/>
        </w:rPr>
        <w:t xml:space="preserve"> на его безупречном черном костюме гласит, что его зовут «</w:t>
      </w:r>
      <w:proofErr w:type="spellStart"/>
      <w:r w:rsidRPr="00715134">
        <w:rPr>
          <w:rFonts w:ascii="Times New Roman" w:hAnsi="Times New Roman"/>
          <w:sz w:val="28"/>
          <w:szCs w:val="28"/>
          <w:lang w:val="ru-RU"/>
        </w:rPr>
        <w:t>Итан</w:t>
      </w:r>
      <w:proofErr w:type="spellEnd"/>
      <w:r w:rsidRPr="00715134">
        <w:rPr>
          <w:rFonts w:ascii="Times New Roman" w:hAnsi="Times New Roman"/>
          <w:sz w:val="28"/>
          <w:szCs w:val="28"/>
          <w:lang w:val="ru-RU"/>
        </w:rPr>
        <w:t xml:space="preserve"> Кайл». Судя по его одежде</w:t>
      </w:r>
      <w:r w:rsidR="0088663D" w:rsidRPr="00715134">
        <w:rPr>
          <w:rFonts w:ascii="Times New Roman" w:hAnsi="Times New Roman"/>
          <w:sz w:val="28"/>
          <w:szCs w:val="28"/>
          <w:lang w:val="ru-RU"/>
        </w:rPr>
        <w:t>,</w:t>
      </w:r>
      <w:r w:rsidRPr="00715134">
        <w:rPr>
          <w:rFonts w:ascii="Times New Roman" w:hAnsi="Times New Roman"/>
          <w:sz w:val="28"/>
          <w:szCs w:val="28"/>
          <w:lang w:val="ru-RU"/>
        </w:rPr>
        <w:t xml:space="preserve"> сверкающим запонкам и </w:t>
      </w:r>
      <w:proofErr w:type="spellStart"/>
      <w:r w:rsidRPr="00715134">
        <w:rPr>
          <w:rFonts w:ascii="Times New Roman" w:hAnsi="Times New Roman"/>
          <w:sz w:val="28"/>
          <w:szCs w:val="28"/>
          <w:lang w:val="ru-RU"/>
        </w:rPr>
        <w:t>дизайнерским</w:t>
      </w:r>
      <w:r w:rsidR="001A6C01" w:rsidRPr="00715134">
        <w:rPr>
          <w:rFonts w:ascii="Times New Roman" w:hAnsi="Times New Roman"/>
          <w:sz w:val="28"/>
          <w:szCs w:val="28"/>
          <w:lang w:val="ru-RU"/>
        </w:rPr>
        <w:t>у</w:t>
      </w:r>
      <w:proofErr w:type="spellEnd"/>
      <w:r w:rsidRPr="00715134">
        <w:rPr>
          <w:rFonts w:ascii="Times New Roman" w:hAnsi="Times New Roman"/>
          <w:sz w:val="28"/>
          <w:szCs w:val="28"/>
          <w:lang w:val="ru-RU"/>
        </w:rPr>
        <w:t xml:space="preserve"> галстук</w:t>
      </w:r>
      <w:r w:rsidR="001A6C01" w:rsidRPr="00715134">
        <w:rPr>
          <w:rFonts w:ascii="Times New Roman" w:hAnsi="Times New Roman"/>
          <w:sz w:val="28"/>
          <w:szCs w:val="28"/>
          <w:lang w:val="ru-RU"/>
        </w:rPr>
        <w:t>у</w:t>
      </w:r>
      <w:r w:rsidRPr="00715134">
        <w:rPr>
          <w:rFonts w:ascii="Times New Roman" w:hAnsi="Times New Roman"/>
          <w:sz w:val="28"/>
          <w:szCs w:val="28"/>
          <w:lang w:val="ru-RU"/>
        </w:rPr>
        <w:t xml:space="preserve">, он считает ниже своего достоинства, представляться мне </w:t>
      </w:r>
      <w:r w:rsidR="0088663D" w:rsidRPr="00715134">
        <w:rPr>
          <w:rFonts w:ascii="Times New Roman" w:hAnsi="Times New Roman"/>
          <w:sz w:val="28"/>
          <w:szCs w:val="28"/>
          <w:lang w:val="ru-RU"/>
        </w:rPr>
        <w:t>лично</w:t>
      </w:r>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Добрый день, Мисс Андерсон, – здоровается он и движением руки предлагает сесть.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xml:space="preserve"> – Добрый день… – наступает тишина, пока я сажусь и поправляю свою серую юбку.</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чувствую, как он раздевает меня своими глазами, рассматривая меня с ног до головы. Меня уже тошнит.</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proofErr w:type="gramStart"/>
      <w:r w:rsidRPr="00715134">
        <w:rPr>
          <w:rFonts w:ascii="Times New Roman" w:hAnsi="Times New Roman"/>
          <w:sz w:val="28"/>
          <w:szCs w:val="28"/>
          <w:lang w:val="ru-RU"/>
        </w:rPr>
        <w:t xml:space="preserve">– Мисс Андерсон… – он берет моё резюме, </w:t>
      </w:r>
      <w:r w:rsidR="001A6C01" w:rsidRPr="00715134">
        <w:rPr>
          <w:rFonts w:ascii="Times New Roman" w:hAnsi="Times New Roman"/>
          <w:sz w:val="28"/>
          <w:szCs w:val="28"/>
          <w:lang w:val="ru-RU"/>
        </w:rPr>
        <w:t>задерживаясь</w:t>
      </w:r>
      <w:r w:rsidRPr="00715134">
        <w:rPr>
          <w:rFonts w:ascii="Times New Roman" w:hAnsi="Times New Roman"/>
          <w:sz w:val="28"/>
          <w:szCs w:val="28"/>
          <w:lang w:val="ru-RU"/>
        </w:rPr>
        <w:t xml:space="preserve"> своими пальцами </w:t>
      </w:r>
      <w:r w:rsidR="001A6C01" w:rsidRPr="00715134">
        <w:rPr>
          <w:rFonts w:ascii="Times New Roman" w:hAnsi="Times New Roman"/>
          <w:sz w:val="28"/>
          <w:szCs w:val="28"/>
          <w:lang w:val="ru-RU"/>
        </w:rPr>
        <w:t xml:space="preserve">на </w:t>
      </w:r>
      <w:r w:rsidRPr="00715134">
        <w:rPr>
          <w:rFonts w:ascii="Times New Roman" w:hAnsi="Times New Roman"/>
          <w:sz w:val="28"/>
          <w:szCs w:val="28"/>
          <w:lang w:val="ru-RU"/>
        </w:rPr>
        <w:t>моих дольше, чем нужно.</w:t>
      </w:r>
      <w:proofErr w:type="gramEnd"/>
      <w:r w:rsidRPr="00715134">
        <w:rPr>
          <w:rFonts w:ascii="Times New Roman" w:hAnsi="Times New Roman"/>
          <w:sz w:val="28"/>
          <w:szCs w:val="28"/>
          <w:lang w:val="ru-RU"/>
        </w:rPr>
        <w:t xml:space="preserve"> – Почему же вы хотите работать в «</w:t>
      </w:r>
      <w:proofErr w:type="spellStart"/>
      <w:r w:rsidRPr="00715134">
        <w:rPr>
          <w:rFonts w:ascii="Times New Roman" w:hAnsi="Times New Roman"/>
          <w:sz w:val="28"/>
          <w:szCs w:val="28"/>
          <w:lang w:val="ru-RU"/>
        </w:rPr>
        <w:t>Уэстине</w:t>
      </w:r>
      <w:proofErr w:type="spellEnd"/>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Я цитирую информацию, которую прочла пару минут назад об отеле в Википедии, привирая, как я хочу получить интересную работу.</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Как долго вы планируете работать в индустрии обслуживания?</w:t>
      </w:r>
    </w:p>
    <w:p w:rsidR="00C5351A" w:rsidRPr="00715134" w:rsidRDefault="00C5351A" w:rsidP="00715134">
      <w:pPr>
        <w:spacing w:after="0"/>
        <w:jc w:val="both"/>
        <w:rPr>
          <w:rFonts w:ascii="Times New Roman" w:hAnsi="Times New Roman"/>
          <w:i/>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r>
      <w:r w:rsidRPr="00715134">
        <w:rPr>
          <w:rFonts w:ascii="Times New Roman" w:hAnsi="Times New Roman"/>
          <w:i/>
          <w:sz w:val="28"/>
          <w:szCs w:val="28"/>
          <w:lang w:val="ru-RU"/>
        </w:rPr>
        <w:t>«Черт, нисколько!»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i/>
          <w:sz w:val="28"/>
          <w:szCs w:val="28"/>
          <w:lang w:val="ru-RU"/>
        </w:rPr>
        <w:tab/>
        <w:t xml:space="preserve">– </w:t>
      </w:r>
      <w:r w:rsidRPr="00715134">
        <w:rPr>
          <w:rFonts w:ascii="Times New Roman" w:hAnsi="Times New Roman"/>
          <w:sz w:val="28"/>
          <w:szCs w:val="28"/>
          <w:lang w:val="ru-RU"/>
        </w:rPr>
        <w:t xml:space="preserve">Я планирую сделать карьеру в </w:t>
      </w:r>
      <w:r w:rsidR="001A6C01" w:rsidRPr="00715134">
        <w:rPr>
          <w:rFonts w:ascii="Times New Roman" w:hAnsi="Times New Roman"/>
          <w:sz w:val="28"/>
          <w:szCs w:val="28"/>
          <w:lang w:val="ru-RU"/>
        </w:rPr>
        <w:t xml:space="preserve">этой </w:t>
      </w:r>
      <w:r w:rsidRPr="00715134">
        <w:rPr>
          <w:rFonts w:ascii="Times New Roman" w:hAnsi="Times New Roman"/>
          <w:sz w:val="28"/>
          <w:szCs w:val="28"/>
          <w:lang w:val="ru-RU"/>
        </w:rPr>
        <w:t>сфере.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Он улыбается, кивая мне.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У нас есть вакансии на стойки регистрации, в уборке номеров и в обслуживании ресторана. В каком отделе вы бы хотели работать? – он уставился на мою грудь.</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Уборка номеров.</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Это очень тяжелый физический труд, – он качает головой. – Вы не похожи </w:t>
      </w:r>
      <w:proofErr w:type="gramStart"/>
      <w:r w:rsidRPr="00715134">
        <w:rPr>
          <w:rFonts w:ascii="Times New Roman" w:hAnsi="Times New Roman"/>
          <w:sz w:val="28"/>
          <w:szCs w:val="28"/>
          <w:lang w:val="ru-RU"/>
        </w:rPr>
        <w:t>на</w:t>
      </w:r>
      <w:proofErr w:type="gramEnd"/>
      <w:r w:rsidRPr="00715134">
        <w:rPr>
          <w:rFonts w:ascii="Times New Roman" w:hAnsi="Times New Roman"/>
          <w:sz w:val="28"/>
          <w:szCs w:val="28"/>
          <w:lang w:val="ru-RU"/>
        </w:rPr>
        <w:t>…</w:t>
      </w:r>
    </w:p>
    <w:p w:rsidR="00C5351A" w:rsidRPr="00715134" w:rsidRDefault="00C5351A" w:rsidP="00715134">
      <w:pPr>
        <w:tabs>
          <w:tab w:val="left" w:pos="709"/>
        </w:tabs>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 xml:space="preserve">Мой живот сжимается от его грязных взглядов. Я хочу встать и уйти, но я должна получить это место.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Я замечательно убираю. У меня маниакальная страсть к чистоте, – нагло вру 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Он наклоняется, опираясь локтями о стол.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Стартовая зарплата горничной 7.50</w:t>
      </w:r>
      <w:r w:rsidRPr="00715134">
        <w:rPr>
          <w:rFonts w:ascii="Times New Roman" w:hAnsi="Times New Roman"/>
          <w:sz w:val="28"/>
          <w:szCs w:val="28"/>
          <w:lang w:val="ro-RO"/>
        </w:rPr>
        <w:t>$</w:t>
      </w:r>
      <w:r w:rsidRPr="00715134">
        <w:rPr>
          <w:rFonts w:ascii="Times New Roman" w:hAnsi="Times New Roman"/>
          <w:sz w:val="28"/>
          <w:szCs w:val="28"/>
          <w:lang w:val="ru-RU"/>
        </w:rPr>
        <w:t xml:space="preserve"> в час. Работа в ресторане оплачивается по ставке 8</w:t>
      </w:r>
      <w:r w:rsidRPr="00715134">
        <w:rPr>
          <w:rFonts w:ascii="Times New Roman" w:hAnsi="Times New Roman"/>
          <w:sz w:val="28"/>
          <w:szCs w:val="28"/>
          <w:lang w:val="ro-RO"/>
        </w:rPr>
        <w:t>$</w:t>
      </w:r>
      <w:r w:rsidRPr="00715134">
        <w:rPr>
          <w:rFonts w:ascii="Times New Roman" w:hAnsi="Times New Roman"/>
          <w:sz w:val="28"/>
          <w:szCs w:val="28"/>
          <w:lang w:val="ru-RU"/>
        </w:rPr>
        <w:t xml:space="preserve"> в час, а зарплата администратора стойки регистрации 9</w:t>
      </w:r>
      <w:r w:rsidRPr="00715134">
        <w:rPr>
          <w:rFonts w:ascii="Times New Roman" w:hAnsi="Times New Roman"/>
          <w:sz w:val="28"/>
          <w:szCs w:val="28"/>
          <w:lang w:val="ro-RO"/>
        </w:rPr>
        <w:t>$</w:t>
      </w:r>
      <w:r w:rsidRPr="00715134">
        <w:rPr>
          <w:rFonts w:ascii="Times New Roman" w:hAnsi="Times New Roman"/>
          <w:sz w:val="28"/>
          <w:szCs w:val="28"/>
          <w:lang w:val="ru-RU"/>
        </w:rPr>
        <w:t xml:space="preserve"> в час. Вы не окончили колледж, – говорит он, отдавая мне резюме, – но вы же знаете, что будет лучше для Вас... Мы так же набираем стажеров, для нашей программы подготовки менеджеров. Это самый удобный и легкий путь узнать все об индустрии обслуживания.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Какая ставка?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16 </w:t>
      </w:r>
      <w:r w:rsidRPr="00715134">
        <w:rPr>
          <w:rFonts w:ascii="Times New Roman" w:hAnsi="Times New Roman"/>
          <w:sz w:val="28"/>
          <w:szCs w:val="28"/>
          <w:lang w:val="ro-RO"/>
        </w:rPr>
        <w:t>$</w:t>
      </w:r>
      <w:r w:rsidRPr="00715134">
        <w:rPr>
          <w:rFonts w:ascii="Times New Roman" w:hAnsi="Times New Roman"/>
          <w:sz w:val="28"/>
          <w:szCs w:val="28"/>
          <w:lang w:val="ru-RU"/>
        </w:rPr>
        <w:t xml:space="preserve"> в час, но Вам придется работать под началом вашего наставника, то есть проводить со мной очень много времени... в этом тесном помещении, задерживаться после окончания смены.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стараюсь не закатывать глаза, слушая его неубедительные и пошлые намеки. Я знаю, что должна отказаться, так как этого козла интересует только одно, но вместо этого я говорю:</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Это предложение меня заинтересовало.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Он улыбается и встает из-за стола. Подходит ко мне и берет моё лицо в свои руки, а я стараюсь не дергаться.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На эту должность очень много кандидатов, Эмерланд. И у этих кандидатов есть образование и опыт, – он облизывает свою нижнюю губу</w:t>
      </w:r>
      <w:r w:rsidR="00A81317" w:rsidRPr="00715134">
        <w:rPr>
          <w:rFonts w:ascii="Times New Roman" w:hAnsi="Times New Roman"/>
          <w:sz w:val="28"/>
          <w:szCs w:val="28"/>
          <w:lang w:val="ru-RU"/>
        </w:rPr>
        <w:t>,</w:t>
      </w:r>
      <w:r w:rsidRPr="00715134">
        <w:rPr>
          <w:rFonts w:ascii="Times New Roman" w:hAnsi="Times New Roman"/>
          <w:sz w:val="28"/>
          <w:szCs w:val="28"/>
          <w:lang w:val="ru-RU"/>
        </w:rPr>
        <w:t xml:space="preserve"> расстёгива</w:t>
      </w:r>
      <w:r w:rsidR="00A81317" w:rsidRPr="00715134">
        <w:rPr>
          <w:rFonts w:ascii="Times New Roman" w:hAnsi="Times New Roman"/>
          <w:sz w:val="28"/>
          <w:szCs w:val="28"/>
          <w:lang w:val="ru-RU"/>
        </w:rPr>
        <w:t>я при этом</w:t>
      </w:r>
      <w:r w:rsidRPr="00715134">
        <w:rPr>
          <w:rFonts w:ascii="Times New Roman" w:hAnsi="Times New Roman"/>
          <w:sz w:val="28"/>
          <w:szCs w:val="28"/>
          <w:lang w:val="ru-RU"/>
        </w:rPr>
        <w:t xml:space="preserve"> ширинку. – Чем же ты докажешь, что ты лучше всех этих кандидатов</w:t>
      </w:r>
      <w:r w:rsidR="00370869" w:rsidRPr="00715134">
        <w:rPr>
          <w:rFonts w:ascii="Times New Roman" w:hAnsi="Times New Roman"/>
          <w:sz w:val="28"/>
          <w:szCs w:val="28"/>
          <w:lang w:val="ru-RU"/>
        </w:rPr>
        <w:t>?</w:t>
      </w:r>
      <w:r w:rsidRPr="00715134">
        <w:rPr>
          <w:rFonts w:ascii="Times New Roman" w:hAnsi="Times New Roman"/>
          <w:sz w:val="28"/>
          <w:szCs w:val="28"/>
          <w:lang w:val="ru-RU"/>
        </w:rPr>
        <w:t xml:space="preserve">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Он засовывает руку в свои штаны и достает оттуда свой член. Он смотрит на меня, подняв бровь. Я </w:t>
      </w:r>
      <w:r w:rsidR="00A81317" w:rsidRPr="00715134">
        <w:rPr>
          <w:rFonts w:ascii="Times New Roman" w:hAnsi="Times New Roman"/>
          <w:sz w:val="28"/>
          <w:szCs w:val="28"/>
          <w:lang w:val="ru-RU"/>
        </w:rPr>
        <w:t>гляжу</w:t>
      </w:r>
      <w:r w:rsidRPr="00715134">
        <w:rPr>
          <w:rFonts w:ascii="Times New Roman" w:hAnsi="Times New Roman"/>
          <w:sz w:val="28"/>
          <w:szCs w:val="28"/>
          <w:lang w:val="ru-RU"/>
        </w:rPr>
        <w:t xml:space="preserve"> на него, не веря своим глазам, мне противно. В этот момент, он улыбается и свободной рукой проводит по моим волосам.</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Ты можешь мне показать, как хорошо можешь работать, Эмерланд? –</w:t>
      </w:r>
      <w:r w:rsidR="00A81317" w:rsidRPr="00715134">
        <w:rPr>
          <w:rFonts w:ascii="Times New Roman" w:hAnsi="Times New Roman"/>
          <w:sz w:val="28"/>
          <w:szCs w:val="28"/>
          <w:lang w:val="ru-RU"/>
        </w:rPr>
        <w:t xml:space="preserve"> </w:t>
      </w:r>
      <w:r w:rsidRPr="00715134">
        <w:rPr>
          <w:rFonts w:ascii="Times New Roman" w:hAnsi="Times New Roman"/>
          <w:sz w:val="28"/>
          <w:szCs w:val="28"/>
          <w:lang w:val="ru-RU"/>
        </w:rPr>
        <w:t>то, как он делает ударение на каждом слове, заставляет меня съёжиться.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7639DA" w:rsidRPr="00715134">
        <w:rPr>
          <w:rFonts w:ascii="Times New Roman" w:hAnsi="Times New Roman"/>
          <w:sz w:val="28"/>
          <w:szCs w:val="28"/>
          <w:lang w:val="ru-RU"/>
        </w:rPr>
        <w:t>Меня тошнит</w:t>
      </w:r>
      <w:r w:rsidRPr="00715134">
        <w:rPr>
          <w:rFonts w:ascii="Times New Roman" w:hAnsi="Times New Roman"/>
          <w:sz w:val="28"/>
          <w:szCs w:val="28"/>
          <w:lang w:val="ru-RU"/>
        </w:rPr>
        <w:t>, но мне нужна эта работа. Очень нужна. Я занимаюсь сексом, поэтому пытаюсь напомнить себе, что это просто минет. По моим меркам, это самая низкая его ступень, но я не могу приблизить свой рот к нему.</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Я не могу... – я отворачиваюсь и смотрю в сторону. – Рассмотрите мою кандидатуру на другую должность, пожалуйста.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У нас нет других вакансий, – он застегивает свою ширинку и идет к двери. – Мы сохраним ваше резюме в нашей базе данных, Мисс Андерсон.</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 Что?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Мы тут закончили. Вы можете идти, Мисс Андерсон, – говорит он прохладно.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Я трясу головой, когда встаю. Медленно проходя мимо него, слышу, как он с выдохом произносит: «Тупая сучка», перед тем как захлопнуть за мной дверь.</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смотрю на девушек, сидящих в коридоре, на этих стульях для банкета, думая скольким из них предложат такую же работу. </w:t>
      </w:r>
      <w:r w:rsidR="00A81317" w:rsidRPr="00715134">
        <w:rPr>
          <w:rFonts w:ascii="Times New Roman" w:hAnsi="Times New Roman"/>
          <w:sz w:val="28"/>
          <w:szCs w:val="28"/>
          <w:lang w:val="ru-RU"/>
        </w:rPr>
        <w:t>Н</w:t>
      </w:r>
      <w:r w:rsidRPr="00715134">
        <w:rPr>
          <w:rFonts w:ascii="Times New Roman" w:hAnsi="Times New Roman"/>
          <w:sz w:val="28"/>
          <w:szCs w:val="28"/>
          <w:lang w:val="ru-RU"/>
        </w:rPr>
        <w:t>е знаю, что на меня находит, но я подхожу к стойке регистрации, надеясь поговорить с еще каким-то менеджером. Эта свинья не может быть единственным сотрудником, который решает, кого взять на работу. Когда я приближаюсь, мне улыбается блондинка со светло-карими глазами.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Чем я могу Вам помочь, мисс?</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Могу ли я поговорить с главным менеджером?</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Я главный менеджер, – она улыбается еще шире. – Что-то случилось?</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Не могли бы Вы... не могли бы Вы рассказать мне о вашей программе подготовки менеджеров? Сколько менеджеров у вас курирует эту программу?</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О какой программе</w:t>
      </w:r>
      <w:r w:rsidR="00A81317" w:rsidRPr="00715134">
        <w:rPr>
          <w:rFonts w:ascii="Times New Roman" w:hAnsi="Times New Roman"/>
          <w:sz w:val="28"/>
          <w:szCs w:val="28"/>
          <w:lang w:val="ru-RU"/>
        </w:rPr>
        <w:t xml:space="preserve"> вы говорите</w:t>
      </w:r>
      <w:r w:rsidRPr="00715134">
        <w:rPr>
          <w:rFonts w:ascii="Times New Roman" w:hAnsi="Times New Roman"/>
          <w:sz w:val="28"/>
          <w:szCs w:val="28"/>
          <w:lang w:val="ru-RU"/>
        </w:rPr>
        <w:t>? – она снимает очки.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Программа подготовки менеджеров... Со ставкой 16$ в час, когда стажер работает под началом менеджера. </w:t>
      </w:r>
      <w:r w:rsidR="00A81317" w:rsidRPr="00715134">
        <w:rPr>
          <w:rFonts w:ascii="Times New Roman" w:hAnsi="Times New Roman"/>
          <w:sz w:val="28"/>
          <w:szCs w:val="28"/>
          <w:lang w:val="ru-RU"/>
        </w:rPr>
        <w:t>Верно</w:t>
      </w:r>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Мы не практикуем программу подготовки менеджеров уже несколько лет, и у нас никто не получает 16$ в час, – говорит она, подняв удивленно брови. – Может, Вы перепутали «</w:t>
      </w:r>
      <w:proofErr w:type="spellStart"/>
      <w:r w:rsidRPr="00715134">
        <w:rPr>
          <w:rFonts w:ascii="Times New Roman" w:hAnsi="Times New Roman"/>
          <w:sz w:val="28"/>
          <w:szCs w:val="28"/>
          <w:lang w:val="ru-RU"/>
        </w:rPr>
        <w:t>Уэстин</w:t>
      </w:r>
      <w:proofErr w:type="spellEnd"/>
      <w:r w:rsidRPr="00715134">
        <w:rPr>
          <w:rFonts w:ascii="Times New Roman" w:hAnsi="Times New Roman"/>
          <w:sz w:val="28"/>
          <w:szCs w:val="28"/>
          <w:lang w:val="ru-RU"/>
        </w:rPr>
        <w:t>» с «</w:t>
      </w:r>
      <w:proofErr w:type="spellStart"/>
      <w:r w:rsidRPr="00715134">
        <w:rPr>
          <w:rFonts w:ascii="Times New Roman" w:hAnsi="Times New Roman"/>
          <w:sz w:val="28"/>
          <w:szCs w:val="28"/>
          <w:lang w:val="ru-RU"/>
        </w:rPr>
        <w:t>Марриотом</w:t>
      </w:r>
      <w:proofErr w:type="spellEnd"/>
      <w:r w:rsidRPr="00715134">
        <w:rPr>
          <w:rFonts w:ascii="Times New Roman" w:hAnsi="Times New Roman"/>
          <w:sz w:val="28"/>
          <w:szCs w:val="28"/>
          <w:lang w:val="ru-RU"/>
        </w:rPr>
        <w:t>»? «</w:t>
      </w:r>
      <w:proofErr w:type="spellStart"/>
      <w:r w:rsidRPr="00715134">
        <w:rPr>
          <w:rFonts w:ascii="Times New Roman" w:hAnsi="Times New Roman"/>
          <w:sz w:val="28"/>
          <w:szCs w:val="28"/>
          <w:lang w:val="ru-RU"/>
        </w:rPr>
        <w:t>Марриот</w:t>
      </w:r>
      <w:proofErr w:type="spellEnd"/>
      <w:r w:rsidRPr="00715134">
        <w:rPr>
          <w:rFonts w:ascii="Times New Roman" w:hAnsi="Times New Roman"/>
          <w:sz w:val="28"/>
          <w:szCs w:val="28"/>
          <w:lang w:val="ru-RU"/>
        </w:rPr>
        <w:t>» дальше по этой улице, направо.</w:t>
      </w:r>
    </w:p>
    <w:p w:rsidR="00C5351A" w:rsidRPr="00715134" w:rsidRDefault="008E3B99" w:rsidP="00715134">
      <w:pPr>
        <w:spacing w:after="0"/>
        <w:jc w:val="both"/>
        <w:rPr>
          <w:rFonts w:ascii="Times New Roman" w:hAnsi="Times New Roman"/>
          <w:i/>
          <w:sz w:val="28"/>
          <w:szCs w:val="28"/>
          <w:lang w:val="ru-RU"/>
        </w:rPr>
      </w:pPr>
      <w:r w:rsidRPr="00715134">
        <w:rPr>
          <w:rFonts w:ascii="Times New Roman" w:hAnsi="Times New Roman"/>
          <w:i/>
          <w:sz w:val="28"/>
          <w:szCs w:val="28"/>
          <w:lang w:val="ru-RU"/>
        </w:rPr>
        <w:tab/>
        <w:t>Сукин сын...</w:t>
      </w:r>
    </w:p>
    <w:p w:rsidR="008E3B99" w:rsidRPr="00715134" w:rsidRDefault="008E3B99" w:rsidP="00715134">
      <w:pPr>
        <w:spacing w:after="0"/>
        <w:jc w:val="both"/>
        <w:rPr>
          <w:rFonts w:ascii="Times New Roman" w:hAnsi="Times New Roman"/>
          <w:i/>
          <w:sz w:val="28"/>
          <w:szCs w:val="28"/>
          <w:lang w:val="ru-RU"/>
        </w:rPr>
      </w:pP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паркую машину перед домом дедушки и бабушки и закуриваю мою последнюю сигарету. Я должна сегодня бросить, но не уверенна, что получится. Особенно после сегодняшнего.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После «собеседования» в отеле я была ещё на трех ярмарках вакансий. </w:t>
      </w:r>
      <w:r w:rsidR="007639DA" w:rsidRPr="00715134">
        <w:rPr>
          <w:rFonts w:ascii="Times New Roman" w:hAnsi="Times New Roman"/>
          <w:sz w:val="28"/>
          <w:szCs w:val="28"/>
          <w:lang w:val="ru-RU"/>
        </w:rPr>
        <w:t>О</w:t>
      </w:r>
      <w:r w:rsidRPr="00715134">
        <w:rPr>
          <w:rFonts w:ascii="Times New Roman" w:hAnsi="Times New Roman"/>
          <w:sz w:val="28"/>
          <w:szCs w:val="28"/>
          <w:lang w:val="ru-RU"/>
        </w:rPr>
        <w:t>станавливалась около каждого стола</w:t>
      </w:r>
      <w:r w:rsidR="007639DA" w:rsidRPr="00715134">
        <w:rPr>
          <w:rFonts w:ascii="Times New Roman" w:hAnsi="Times New Roman"/>
          <w:sz w:val="28"/>
          <w:szCs w:val="28"/>
          <w:lang w:val="ru-RU"/>
        </w:rPr>
        <w:t>,</w:t>
      </w:r>
      <w:r w:rsidRPr="00715134">
        <w:rPr>
          <w:rFonts w:ascii="Times New Roman" w:hAnsi="Times New Roman"/>
          <w:sz w:val="28"/>
          <w:szCs w:val="28"/>
          <w:lang w:val="ru-RU"/>
        </w:rPr>
        <w:t xml:space="preserve"> </w:t>
      </w:r>
      <w:r w:rsidR="007639DA" w:rsidRPr="00715134">
        <w:rPr>
          <w:rFonts w:ascii="Times New Roman" w:hAnsi="Times New Roman"/>
          <w:sz w:val="28"/>
          <w:szCs w:val="28"/>
          <w:lang w:val="ru-RU"/>
        </w:rPr>
        <w:t>я</w:t>
      </w:r>
      <w:r w:rsidRPr="00715134">
        <w:rPr>
          <w:rFonts w:ascii="Times New Roman" w:hAnsi="Times New Roman"/>
          <w:sz w:val="28"/>
          <w:szCs w:val="28"/>
          <w:lang w:val="ru-RU"/>
        </w:rPr>
        <w:t xml:space="preserve"> заполняла любые анкеты и знакомилась с </w:t>
      </w:r>
      <w:r w:rsidR="00A81317" w:rsidRPr="00715134">
        <w:rPr>
          <w:rFonts w:ascii="Times New Roman" w:hAnsi="Times New Roman"/>
          <w:sz w:val="28"/>
          <w:szCs w:val="28"/>
          <w:lang w:val="ru-RU"/>
        </w:rPr>
        <w:t>каждым</w:t>
      </w:r>
      <w:r w:rsidRPr="00715134">
        <w:rPr>
          <w:rFonts w:ascii="Times New Roman" w:hAnsi="Times New Roman"/>
          <w:sz w:val="28"/>
          <w:szCs w:val="28"/>
          <w:lang w:val="ru-RU"/>
        </w:rPr>
        <w:t xml:space="preserve"> представителем компании. Но всё что я слышала, это: «Мы сохраним Ваше резюме в нашей базе», «Мы с Вами свяжемся», «Мы скоро с Вами увидимся». Всем этим они хотели сказать: «Вы о нас больше не услышите».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И что было еще хуже</w:t>
      </w:r>
      <w:r w:rsidR="007E0FC8" w:rsidRPr="00715134">
        <w:rPr>
          <w:rFonts w:ascii="Times New Roman" w:hAnsi="Times New Roman"/>
          <w:sz w:val="28"/>
          <w:szCs w:val="28"/>
          <w:lang w:val="ru-RU"/>
        </w:rPr>
        <w:t xml:space="preserve"> всего</w:t>
      </w:r>
      <w:r w:rsidRPr="00715134">
        <w:rPr>
          <w:rFonts w:ascii="Times New Roman" w:hAnsi="Times New Roman"/>
          <w:sz w:val="28"/>
          <w:szCs w:val="28"/>
          <w:lang w:val="ru-RU"/>
        </w:rPr>
        <w:t xml:space="preserve">, больше не было </w:t>
      </w:r>
      <w:proofErr w:type="spellStart"/>
      <w:r w:rsidRPr="00715134">
        <w:rPr>
          <w:rFonts w:ascii="Times New Roman" w:hAnsi="Times New Roman"/>
          <w:sz w:val="28"/>
          <w:szCs w:val="28"/>
          <w:lang w:val="ru-RU"/>
        </w:rPr>
        <w:t>парковщика</w:t>
      </w:r>
      <w:proofErr w:type="spellEnd"/>
      <w:r w:rsidRPr="00715134">
        <w:rPr>
          <w:rFonts w:ascii="Times New Roman" w:hAnsi="Times New Roman"/>
          <w:sz w:val="28"/>
          <w:szCs w:val="28"/>
          <w:lang w:val="ru-RU"/>
        </w:rPr>
        <w:t xml:space="preserve">, чтобы присмотреть за моей машиной, поэтому я </w:t>
      </w:r>
      <w:r w:rsidR="007E0FC8" w:rsidRPr="00715134">
        <w:rPr>
          <w:rFonts w:ascii="Times New Roman" w:hAnsi="Times New Roman"/>
          <w:sz w:val="28"/>
          <w:szCs w:val="28"/>
          <w:lang w:val="ru-RU"/>
        </w:rPr>
        <w:t>вы</w:t>
      </w:r>
      <w:r w:rsidRPr="00715134">
        <w:rPr>
          <w:rFonts w:ascii="Times New Roman" w:hAnsi="Times New Roman"/>
          <w:sz w:val="28"/>
          <w:szCs w:val="28"/>
          <w:lang w:val="ru-RU"/>
        </w:rPr>
        <w:t xml:space="preserve">мокла с головы до ног.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r>
      <w:r w:rsidR="00E01A6A" w:rsidRPr="00715134">
        <w:rPr>
          <w:rFonts w:ascii="Times New Roman" w:hAnsi="Times New Roman"/>
          <w:sz w:val="28"/>
          <w:szCs w:val="28"/>
          <w:lang w:val="ru-RU"/>
        </w:rPr>
        <w:t>У</w:t>
      </w:r>
      <w:r w:rsidRPr="00715134">
        <w:rPr>
          <w:rFonts w:ascii="Times New Roman" w:hAnsi="Times New Roman"/>
          <w:sz w:val="28"/>
          <w:szCs w:val="28"/>
          <w:lang w:val="ru-RU"/>
        </w:rPr>
        <w:t xml:space="preserve">друченно докуриваю свою сигарету, потом брызгаю на себя духами, чтобы замаскировать запах, </w:t>
      </w:r>
      <w:r w:rsidR="007E0FC8" w:rsidRPr="00715134">
        <w:rPr>
          <w:rFonts w:ascii="Times New Roman" w:hAnsi="Times New Roman"/>
          <w:sz w:val="28"/>
          <w:szCs w:val="28"/>
          <w:lang w:val="ru-RU"/>
        </w:rPr>
        <w:t>перед тем</w:t>
      </w:r>
      <w:r w:rsidRPr="00715134">
        <w:rPr>
          <w:rFonts w:ascii="Times New Roman" w:hAnsi="Times New Roman"/>
          <w:sz w:val="28"/>
          <w:szCs w:val="28"/>
          <w:lang w:val="ru-RU"/>
        </w:rPr>
        <w:t xml:space="preserve"> как войду в дом.</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Когда я закрываю входную дверь, мои дедушка с бабушкой ужинают за столом и уже поставили мне приборы, как всегда.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Привет, дорогая! – лучезарно приветствует меня бабушка. – Как </w:t>
      </w:r>
      <w:r w:rsidR="00D20273" w:rsidRPr="00715134">
        <w:rPr>
          <w:rFonts w:ascii="Times New Roman" w:hAnsi="Times New Roman"/>
          <w:sz w:val="28"/>
          <w:szCs w:val="28"/>
          <w:lang w:val="ru-RU"/>
        </w:rPr>
        <w:t>прошел день</w:t>
      </w:r>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Не очень.</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Ах, Эмерланд, – говорит она, отодвигая мне стул. – Ты обязательно что-нибудь найдешь, дорогая. Не расстраивайся ты так.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Похоже, что я расстроена?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Дедушка кивает.</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Почему бы тебе пока не поработать в церкви?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Да! – бабушка радостно прижимает руки к груди и вздыхает. – Почему я раньше не подумала об этом! Нам всегда нужны люди, чтобы распространять слово божье. Тебе точно </w:t>
      </w:r>
      <w:proofErr w:type="gramStart"/>
      <w:r w:rsidRPr="00715134">
        <w:rPr>
          <w:rFonts w:ascii="Times New Roman" w:hAnsi="Times New Roman"/>
          <w:sz w:val="28"/>
          <w:szCs w:val="28"/>
          <w:lang w:val="ru-RU"/>
        </w:rPr>
        <w:t>полегчает</w:t>
      </w:r>
      <w:proofErr w:type="gramEnd"/>
      <w:r w:rsidRPr="00715134">
        <w:rPr>
          <w:rFonts w:ascii="Times New Roman" w:hAnsi="Times New Roman"/>
          <w:sz w:val="28"/>
          <w:szCs w:val="28"/>
          <w:lang w:val="ru-RU"/>
        </w:rPr>
        <w:t>, если ты будешь работать в Доме Божьем.</w:t>
      </w:r>
    </w:p>
    <w:p w:rsidR="00C5351A" w:rsidRPr="00715134" w:rsidRDefault="00C5351A" w:rsidP="00715134">
      <w:pPr>
        <w:tabs>
          <w:tab w:val="left" w:pos="0"/>
        </w:tabs>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стараюсь сдержать стон. </w:t>
      </w:r>
      <w:r w:rsidR="00E01A6A" w:rsidRPr="00715134">
        <w:rPr>
          <w:rFonts w:ascii="Times New Roman" w:hAnsi="Times New Roman"/>
          <w:sz w:val="28"/>
          <w:szCs w:val="28"/>
          <w:lang w:val="ru-RU"/>
        </w:rPr>
        <w:t>Мы знакомы</w:t>
      </w:r>
      <w:r w:rsidRPr="00715134">
        <w:rPr>
          <w:rFonts w:ascii="Times New Roman" w:hAnsi="Times New Roman"/>
          <w:sz w:val="28"/>
          <w:szCs w:val="28"/>
          <w:lang w:val="ru-RU"/>
        </w:rPr>
        <w:t xml:space="preserve"> всего лишь несколько лет, но могу поклясться, что они думают, будто Бог может исправить всё. </w:t>
      </w:r>
    </w:p>
    <w:p w:rsidR="00C5351A" w:rsidRPr="00715134" w:rsidRDefault="00C5351A" w:rsidP="00715134">
      <w:pPr>
        <w:tabs>
          <w:tab w:val="left" w:pos="0"/>
        </w:tabs>
        <w:spacing w:after="0"/>
        <w:jc w:val="both"/>
        <w:rPr>
          <w:rFonts w:ascii="Times New Roman" w:hAnsi="Times New Roman"/>
          <w:sz w:val="28"/>
          <w:szCs w:val="28"/>
          <w:lang w:val="ru-RU"/>
        </w:rPr>
      </w:pPr>
      <w:r w:rsidRPr="00715134">
        <w:rPr>
          <w:rFonts w:ascii="Times New Roman" w:hAnsi="Times New Roman"/>
          <w:sz w:val="28"/>
          <w:szCs w:val="28"/>
          <w:lang w:val="ru-RU"/>
        </w:rPr>
        <w:tab/>
        <w:t>Моих дедушку и бабушку зовут Генри</w:t>
      </w:r>
      <w:proofErr w:type="gramStart"/>
      <w:r w:rsidRPr="00715134">
        <w:rPr>
          <w:rFonts w:ascii="Times New Roman" w:hAnsi="Times New Roman"/>
          <w:sz w:val="28"/>
          <w:szCs w:val="28"/>
          <w:lang w:val="ru-RU"/>
        </w:rPr>
        <w:t xml:space="preserve"> Л</w:t>
      </w:r>
      <w:proofErr w:type="gramEnd"/>
      <w:r w:rsidRPr="00715134">
        <w:rPr>
          <w:rFonts w:ascii="Times New Roman" w:hAnsi="Times New Roman"/>
          <w:sz w:val="28"/>
          <w:szCs w:val="28"/>
          <w:lang w:val="ru-RU"/>
        </w:rPr>
        <w:t xml:space="preserve">и и Вирджиния Марш. Они являются </w:t>
      </w:r>
      <w:r w:rsidR="007E0FC8" w:rsidRPr="00715134">
        <w:rPr>
          <w:rFonts w:ascii="Times New Roman" w:hAnsi="Times New Roman"/>
          <w:sz w:val="28"/>
          <w:szCs w:val="28"/>
          <w:lang w:val="ru-RU"/>
        </w:rPr>
        <w:t>наглядным</w:t>
      </w:r>
      <w:r w:rsidRPr="00715134">
        <w:rPr>
          <w:rFonts w:ascii="Times New Roman" w:hAnsi="Times New Roman"/>
          <w:sz w:val="28"/>
          <w:szCs w:val="28"/>
          <w:lang w:val="ru-RU"/>
        </w:rPr>
        <w:t xml:space="preserve"> примером</w:t>
      </w:r>
      <w:r w:rsidR="0091159E" w:rsidRPr="00715134">
        <w:rPr>
          <w:rFonts w:ascii="Times New Roman" w:hAnsi="Times New Roman"/>
          <w:sz w:val="28"/>
          <w:szCs w:val="28"/>
          <w:lang w:val="ru-RU"/>
        </w:rPr>
        <w:t xml:space="preserve"> жителей</w:t>
      </w:r>
      <w:r w:rsidRPr="00715134">
        <w:rPr>
          <w:rFonts w:ascii="Times New Roman" w:hAnsi="Times New Roman"/>
          <w:sz w:val="28"/>
          <w:szCs w:val="28"/>
          <w:lang w:val="ru-RU"/>
        </w:rPr>
        <w:t xml:space="preserve"> Американско</w:t>
      </w:r>
      <w:r w:rsidR="0091159E" w:rsidRPr="00715134">
        <w:rPr>
          <w:rFonts w:ascii="Times New Roman" w:hAnsi="Times New Roman"/>
          <w:sz w:val="28"/>
          <w:szCs w:val="28"/>
          <w:lang w:val="ru-RU"/>
        </w:rPr>
        <w:t>го</w:t>
      </w:r>
      <w:r w:rsidRPr="00715134">
        <w:rPr>
          <w:rFonts w:ascii="Times New Roman" w:hAnsi="Times New Roman"/>
          <w:sz w:val="28"/>
          <w:szCs w:val="28"/>
          <w:lang w:val="ru-RU"/>
        </w:rPr>
        <w:t xml:space="preserve"> Библейско</w:t>
      </w:r>
      <w:r w:rsidR="0091159E" w:rsidRPr="00715134">
        <w:rPr>
          <w:rFonts w:ascii="Times New Roman" w:hAnsi="Times New Roman"/>
          <w:sz w:val="28"/>
          <w:szCs w:val="28"/>
          <w:lang w:val="ru-RU"/>
        </w:rPr>
        <w:t>го</w:t>
      </w:r>
      <w:r w:rsidRPr="00715134">
        <w:rPr>
          <w:rFonts w:ascii="Times New Roman" w:hAnsi="Times New Roman"/>
          <w:sz w:val="28"/>
          <w:szCs w:val="28"/>
          <w:lang w:val="ru-RU"/>
        </w:rPr>
        <w:t xml:space="preserve"> Пояс</w:t>
      </w:r>
      <w:r w:rsidR="0091159E" w:rsidRPr="00715134">
        <w:rPr>
          <w:rFonts w:ascii="Times New Roman" w:hAnsi="Times New Roman"/>
          <w:sz w:val="28"/>
          <w:szCs w:val="28"/>
          <w:lang w:val="ru-RU"/>
        </w:rPr>
        <w:t>а</w:t>
      </w:r>
      <w:r w:rsidRPr="00715134">
        <w:rPr>
          <w:rFonts w:ascii="Times New Roman" w:hAnsi="Times New Roman"/>
          <w:sz w:val="28"/>
          <w:szCs w:val="28"/>
          <w:lang w:val="ru-RU"/>
        </w:rPr>
        <w:t xml:space="preserve"> (Южно-Восточные и Южно-Центральные штаты с консервативными Евангелистами). Они всегда носят с собой библию и склонны повторять «Хвала Господу» каждую секунду</w:t>
      </w:r>
      <w:r w:rsidR="0091159E" w:rsidRPr="00715134">
        <w:rPr>
          <w:rFonts w:ascii="Times New Roman" w:hAnsi="Times New Roman"/>
          <w:sz w:val="28"/>
          <w:szCs w:val="28"/>
          <w:lang w:val="ru-RU"/>
        </w:rPr>
        <w:t xml:space="preserve">, </w:t>
      </w:r>
      <w:r w:rsidR="007E0FC8" w:rsidRPr="00715134">
        <w:rPr>
          <w:rFonts w:ascii="Times New Roman" w:hAnsi="Times New Roman"/>
          <w:sz w:val="28"/>
          <w:szCs w:val="28"/>
          <w:lang w:val="ru-RU"/>
        </w:rPr>
        <w:t>а</w:t>
      </w:r>
      <w:r w:rsidRPr="00715134">
        <w:rPr>
          <w:rFonts w:ascii="Times New Roman" w:hAnsi="Times New Roman"/>
          <w:sz w:val="28"/>
          <w:szCs w:val="28"/>
          <w:lang w:val="ru-RU"/>
        </w:rPr>
        <w:t xml:space="preserve"> в церкви</w:t>
      </w:r>
      <w:r w:rsidR="0091159E" w:rsidRPr="00715134">
        <w:rPr>
          <w:rFonts w:ascii="Times New Roman" w:hAnsi="Times New Roman"/>
          <w:sz w:val="28"/>
          <w:szCs w:val="28"/>
          <w:lang w:val="ru-RU"/>
        </w:rPr>
        <w:t xml:space="preserve"> они проводят</w:t>
      </w:r>
      <w:r w:rsidRPr="00715134">
        <w:rPr>
          <w:rFonts w:ascii="Times New Roman" w:hAnsi="Times New Roman"/>
          <w:sz w:val="28"/>
          <w:szCs w:val="28"/>
          <w:lang w:val="ru-RU"/>
        </w:rPr>
        <w:t xml:space="preserve"> времени</w:t>
      </w:r>
      <w:r w:rsidR="0091159E" w:rsidRPr="00715134">
        <w:rPr>
          <w:rFonts w:ascii="Times New Roman" w:hAnsi="Times New Roman"/>
          <w:sz w:val="28"/>
          <w:szCs w:val="28"/>
          <w:lang w:val="ru-RU"/>
        </w:rPr>
        <w:t xml:space="preserve"> больше</w:t>
      </w:r>
      <w:r w:rsidRPr="00715134">
        <w:rPr>
          <w:rFonts w:ascii="Times New Roman" w:hAnsi="Times New Roman"/>
          <w:sz w:val="28"/>
          <w:szCs w:val="28"/>
          <w:lang w:val="ru-RU"/>
        </w:rPr>
        <w:t>, чем где-либо.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Спасибо за предложение, – говорю я, открывая кока-колу. – Но</w:t>
      </w:r>
      <w:r w:rsidR="00E01A6A" w:rsidRPr="00715134">
        <w:rPr>
          <w:rFonts w:ascii="Times New Roman" w:hAnsi="Times New Roman"/>
          <w:sz w:val="28"/>
          <w:szCs w:val="28"/>
          <w:lang w:val="ru-RU"/>
        </w:rPr>
        <w:t>,</w:t>
      </w:r>
      <w:r w:rsidRPr="00715134">
        <w:rPr>
          <w:rFonts w:ascii="Times New Roman" w:hAnsi="Times New Roman"/>
          <w:sz w:val="28"/>
          <w:szCs w:val="28"/>
          <w:lang w:val="ru-RU"/>
        </w:rPr>
        <w:t xml:space="preserve"> нет.</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Наверно, именно поэтому ты и не можешь найти работу, – говорит </w:t>
      </w:r>
      <w:r w:rsidR="00E01A6A" w:rsidRPr="00715134">
        <w:rPr>
          <w:rFonts w:ascii="Times New Roman" w:hAnsi="Times New Roman"/>
          <w:sz w:val="28"/>
          <w:szCs w:val="28"/>
          <w:lang w:val="ru-RU"/>
        </w:rPr>
        <w:t>Вирджиния</w:t>
      </w:r>
      <w:r w:rsidRPr="00715134">
        <w:rPr>
          <w:rFonts w:ascii="Times New Roman" w:hAnsi="Times New Roman"/>
          <w:sz w:val="28"/>
          <w:szCs w:val="28"/>
          <w:lang w:val="ru-RU"/>
        </w:rPr>
        <w:t>, указывая на меня вилкой. – Ты очень давно не была с нами в церкви.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w:t>
      </w:r>
      <w:proofErr w:type="gramStart"/>
      <w:r w:rsidRPr="00715134">
        <w:rPr>
          <w:rFonts w:ascii="Times New Roman" w:hAnsi="Times New Roman"/>
          <w:sz w:val="28"/>
          <w:szCs w:val="28"/>
          <w:lang w:val="ru-RU"/>
        </w:rPr>
        <w:t>Ох-ой</w:t>
      </w:r>
      <w:proofErr w:type="gramEnd"/>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Сын Мэри </w:t>
      </w:r>
      <w:proofErr w:type="spellStart"/>
      <w:r w:rsidRPr="00715134">
        <w:rPr>
          <w:rFonts w:ascii="Times New Roman" w:hAnsi="Times New Roman"/>
          <w:sz w:val="28"/>
          <w:szCs w:val="28"/>
          <w:lang w:val="ru-RU"/>
        </w:rPr>
        <w:t>Файн</w:t>
      </w:r>
      <w:proofErr w:type="spellEnd"/>
      <w:r w:rsidRPr="00715134">
        <w:rPr>
          <w:rFonts w:ascii="Times New Roman" w:hAnsi="Times New Roman"/>
          <w:sz w:val="28"/>
          <w:szCs w:val="28"/>
          <w:lang w:val="ru-RU"/>
        </w:rPr>
        <w:t xml:space="preserve"> начал ходить в церковь две недели назад, и он уже нашёл работу в Макдоналдсе... А он же сидел.</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Боже мой...</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Благослови его Господи! – воскликнули они в унисон.</w:t>
      </w:r>
    </w:p>
    <w:p w:rsidR="00C5351A" w:rsidRPr="00715134" w:rsidRDefault="00C5351A" w:rsidP="00715134">
      <w:pPr>
        <w:tabs>
          <w:tab w:val="left" w:pos="0"/>
        </w:tabs>
        <w:spacing w:after="0"/>
        <w:jc w:val="both"/>
        <w:rPr>
          <w:rFonts w:ascii="Times New Roman" w:hAnsi="Times New Roman"/>
          <w:sz w:val="28"/>
          <w:szCs w:val="28"/>
          <w:lang w:val="ru-RU"/>
        </w:rPr>
      </w:pPr>
      <w:r w:rsidRPr="00715134">
        <w:rPr>
          <w:rFonts w:ascii="Times New Roman" w:hAnsi="Times New Roman"/>
          <w:sz w:val="28"/>
          <w:szCs w:val="28"/>
          <w:lang w:val="ru-RU"/>
        </w:rPr>
        <w:tab/>
        <w:t>Я вздыхаю.</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Если я ничего не найду в течение следующих двух недель, </w:t>
      </w:r>
      <w:r w:rsidR="007E0FC8" w:rsidRPr="00715134">
        <w:rPr>
          <w:rFonts w:ascii="Times New Roman" w:hAnsi="Times New Roman"/>
          <w:sz w:val="28"/>
          <w:szCs w:val="28"/>
          <w:lang w:val="ru-RU"/>
        </w:rPr>
        <w:t>я</w:t>
      </w:r>
      <w:r w:rsidRPr="00715134">
        <w:rPr>
          <w:rFonts w:ascii="Times New Roman" w:hAnsi="Times New Roman"/>
          <w:sz w:val="28"/>
          <w:szCs w:val="28"/>
          <w:lang w:val="ru-RU"/>
        </w:rPr>
        <w:t xml:space="preserve"> согла</w:t>
      </w:r>
      <w:r w:rsidR="0091159E" w:rsidRPr="00715134">
        <w:rPr>
          <w:rFonts w:ascii="Times New Roman" w:hAnsi="Times New Roman"/>
          <w:sz w:val="28"/>
          <w:szCs w:val="28"/>
          <w:lang w:val="ru-RU"/>
        </w:rPr>
        <w:t>шусь</w:t>
      </w:r>
      <w:r w:rsidRPr="00715134">
        <w:rPr>
          <w:rFonts w:ascii="Times New Roman" w:hAnsi="Times New Roman"/>
          <w:sz w:val="28"/>
          <w:szCs w:val="28"/>
          <w:lang w:val="ru-RU"/>
        </w:rPr>
        <w:t xml:space="preserve"> на ваше предложение, – </w:t>
      </w:r>
      <w:r w:rsidR="007E0FC8" w:rsidRPr="00715134">
        <w:rPr>
          <w:rFonts w:ascii="Times New Roman" w:hAnsi="Times New Roman"/>
          <w:sz w:val="28"/>
          <w:szCs w:val="28"/>
          <w:lang w:val="ru-RU"/>
        </w:rPr>
        <w:t>только</w:t>
      </w:r>
      <w:r w:rsidRPr="00715134">
        <w:rPr>
          <w:rFonts w:ascii="Times New Roman" w:hAnsi="Times New Roman"/>
          <w:sz w:val="28"/>
          <w:szCs w:val="28"/>
          <w:lang w:val="ru-RU"/>
        </w:rPr>
        <w:t xml:space="preserve"> я очень надеюсь, что до этого не дойдёт.</w:t>
      </w:r>
    </w:p>
    <w:p w:rsidR="00C5351A" w:rsidRPr="00715134" w:rsidRDefault="00C5351A" w:rsidP="00715134">
      <w:pPr>
        <w:tabs>
          <w:tab w:val="left" w:pos="0"/>
        </w:tabs>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Вирджиния хлопает в ладоши и улыбается.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 Тебе там понравится! Нам будет так интересно в единении с Богом</w:t>
      </w:r>
      <w:r w:rsidR="00F64BC1" w:rsidRPr="00715134">
        <w:rPr>
          <w:rFonts w:ascii="Times New Roman" w:hAnsi="Times New Roman"/>
          <w:sz w:val="28"/>
          <w:szCs w:val="28"/>
          <w:lang w:val="ru-RU"/>
        </w:rPr>
        <w:t>!</w:t>
      </w:r>
      <w:r w:rsidRPr="00715134">
        <w:rPr>
          <w:rFonts w:ascii="Times New Roman" w:hAnsi="Times New Roman"/>
          <w:sz w:val="28"/>
          <w:szCs w:val="28"/>
          <w:lang w:val="ru-RU"/>
        </w:rPr>
        <w:t xml:space="preserve"> Спасать и подбадривать заблудшие души!</w:t>
      </w:r>
    </w:p>
    <w:p w:rsidR="00C5351A" w:rsidRPr="00715134" w:rsidRDefault="00C5351A" w:rsidP="00715134">
      <w:pPr>
        <w:tabs>
          <w:tab w:val="left" w:pos="0"/>
        </w:tabs>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пододвигаю поближе тарелку с пюре и меняю тему.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Следующий час или около того я сидела и слушала</w:t>
      </w:r>
      <w:r w:rsidR="00E01A6A" w:rsidRPr="00715134">
        <w:rPr>
          <w:rFonts w:ascii="Times New Roman" w:hAnsi="Times New Roman"/>
          <w:sz w:val="28"/>
          <w:szCs w:val="28"/>
          <w:lang w:val="ru-RU"/>
        </w:rPr>
        <w:t xml:space="preserve"> их</w:t>
      </w:r>
      <w:r w:rsidRPr="00715134">
        <w:rPr>
          <w:rFonts w:ascii="Times New Roman" w:hAnsi="Times New Roman"/>
          <w:sz w:val="28"/>
          <w:szCs w:val="28"/>
          <w:lang w:val="ru-RU"/>
        </w:rPr>
        <w:t xml:space="preserve">, </w:t>
      </w:r>
      <w:r w:rsidR="00E01A6A" w:rsidRPr="00715134">
        <w:rPr>
          <w:rFonts w:ascii="Times New Roman" w:hAnsi="Times New Roman"/>
          <w:sz w:val="28"/>
          <w:szCs w:val="28"/>
          <w:lang w:val="ru-RU"/>
        </w:rPr>
        <w:t>пока</w:t>
      </w:r>
      <w:r w:rsidRPr="00715134">
        <w:rPr>
          <w:rFonts w:ascii="Times New Roman" w:hAnsi="Times New Roman"/>
          <w:sz w:val="28"/>
          <w:szCs w:val="28"/>
          <w:lang w:val="ru-RU"/>
        </w:rPr>
        <w:t xml:space="preserve"> они </w:t>
      </w:r>
      <w:r w:rsidR="00F64BC1" w:rsidRPr="00715134">
        <w:rPr>
          <w:rFonts w:ascii="Times New Roman" w:hAnsi="Times New Roman"/>
          <w:sz w:val="28"/>
          <w:szCs w:val="28"/>
          <w:lang w:val="ru-RU"/>
        </w:rPr>
        <w:t>пересказывали мне местные новости</w:t>
      </w:r>
      <w:r w:rsidRPr="00715134">
        <w:rPr>
          <w:rFonts w:ascii="Times New Roman" w:hAnsi="Times New Roman"/>
          <w:sz w:val="28"/>
          <w:szCs w:val="28"/>
          <w:lang w:val="ru-RU"/>
        </w:rPr>
        <w:t xml:space="preserve">: ещё больше детей заболело в госпитале Вирджинии, у Генри в пожарной бригаде снова пополнение, очередной неудачный день для их соседей-садоводов, еще одна корова родила на ферме дальше по улице.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E01A6A" w:rsidRPr="00715134">
        <w:rPr>
          <w:rFonts w:ascii="Times New Roman" w:hAnsi="Times New Roman"/>
          <w:sz w:val="28"/>
          <w:szCs w:val="28"/>
          <w:lang w:val="ru-RU"/>
        </w:rPr>
        <w:t>Как только они начинают выяснять кто должен печь пирожные для следующей церковной распродажи, я</w:t>
      </w:r>
      <w:r w:rsidRPr="00715134">
        <w:rPr>
          <w:rFonts w:ascii="Times New Roman" w:hAnsi="Times New Roman"/>
          <w:sz w:val="28"/>
          <w:szCs w:val="28"/>
          <w:lang w:val="ru-RU"/>
        </w:rPr>
        <w:t xml:space="preserve"> извиняюсь и встаю из-за стола, чтобы подняться наверх</w:t>
      </w:r>
      <w:r w:rsidR="007E0FC8" w:rsidRPr="00715134">
        <w:rPr>
          <w:rFonts w:ascii="Times New Roman" w:hAnsi="Times New Roman"/>
          <w:sz w:val="28"/>
          <w:szCs w:val="28"/>
          <w:lang w:val="ru-RU"/>
        </w:rPr>
        <w:t>,</w:t>
      </w:r>
      <w:r w:rsidRPr="00715134">
        <w:rPr>
          <w:rFonts w:ascii="Times New Roman" w:hAnsi="Times New Roman"/>
          <w:sz w:val="28"/>
          <w:szCs w:val="28"/>
          <w:lang w:val="ru-RU"/>
        </w:rPr>
        <w:t xml:space="preserve"> в свою комнату. </w:t>
      </w:r>
      <w:r w:rsidR="007E0FC8" w:rsidRPr="00715134">
        <w:rPr>
          <w:rFonts w:ascii="Times New Roman" w:hAnsi="Times New Roman"/>
          <w:sz w:val="28"/>
          <w:szCs w:val="28"/>
          <w:lang w:val="ru-RU"/>
        </w:rPr>
        <w:t>В</w:t>
      </w:r>
      <w:r w:rsidRPr="00715134">
        <w:rPr>
          <w:rFonts w:ascii="Times New Roman" w:hAnsi="Times New Roman"/>
          <w:sz w:val="28"/>
          <w:szCs w:val="28"/>
          <w:lang w:val="ru-RU"/>
        </w:rPr>
        <w:t xml:space="preserve">здыхаю, когда включаю свет </w:t>
      </w:r>
      <w:r w:rsidR="00E01A6A" w:rsidRPr="00715134">
        <w:rPr>
          <w:rFonts w:ascii="Times New Roman" w:hAnsi="Times New Roman"/>
          <w:sz w:val="28"/>
          <w:szCs w:val="28"/>
          <w:lang w:val="ru-RU"/>
        </w:rPr>
        <w:t xml:space="preserve">в </w:t>
      </w:r>
      <w:r w:rsidRPr="00715134">
        <w:rPr>
          <w:rFonts w:ascii="Times New Roman" w:hAnsi="Times New Roman"/>
          <w:sz w:val="28"/>
          <w:szCs w:val="28"/>
          <w:lang w:val="ru-RU"/>
        </w:rPr>
        <w:t xml:space="preserve">комнате: я вижу </w:t>
      </w:r>
      <w:r w:rsidR="007E0FC8" w:rsidRPr="00715134">
        <w:rPr>
          <w:rFonts w:ascii="Times New Roman" w:hAnsi="Times New Roman"/>
          <w:sz w:val="28"/>
          <w:szCs w:val="28"/>
          <w:lang w:val="ru-RU"/>
        </w:rPr>
        <w:t xml:space="preserve">одно и </w:t>
      </w:r>
      <w:r w:rsidRPr="00715134">
        <w:rPr>
          <w:rFonts w:ascii="Times New Roman" w:hAnsi="Times New Roman"/>
          <w:sz w:val="28"/>
          <w:szCs w:val="28"/>
          <w:lang w:val="ru-RU"/>
        </w:rPr>
        <w:t>то</w:t>
      </w:r>
      <w:r w:rsidR="00AF7E00" w:rsidRPr="00715134">
        <w:rPr>
          <w:rFonts w:ascii="Times New Roman" w:hAnsi="Times New Roman"/>
          <w:sz w:val="28"/>
          <w:szCs w:val="28"/>
          <w:lang w:val="ru-RU"/>
        </w:rPr>
        <w:t xml:space="preserve"> </w:t>
      </w:r>
      <w:r w:rsidRPr="00715134">
        <w:rPr>
          <w:rFonts w:ascii="Times New Roman" w:hAnsi="Times New Roman"/>
          <w:sz w:val="28"/>
          <w:szCs w:val="28"/>
          <w:lang w:val="ru-RU"/>
        </w:rPr>
        <w:t>же жалкое зрелище уже несколько месяцев. Стена моей комнаты увешана письмами с отказами от всех известных издательств и литературных магазинов. Рама окна обклеена копиями моих оценок из колледжа, и я очень горжусь тем, что получила все тройки с минусом и двойки. Самая высокая</w:t>
      </w:r>
      <w:r w:rsidR="007E0FC8" w:rsidRPr="00715134">
        <w:rPr>
          <w:rFonts w:ascii="Times New Roman" w:hAnsi="Times New Roman"/>
          <w:sz w:val="28"/>
          <w:szCs w:val="28"/>
          <w:lang w:val="ru-RU"/>
        </w:rPr>
        <w:t xml:space="preserve"> полученная мною</w:t>
      </w:r>
      <w:r w:rsidRPr="00715134">
        <w:rPr>
          <w:rFonts w:ascii="Times New Roman" w:hAnsi="Times New Roman"/>
          <w:sz w:val="28"/>
          <w:szCs w:val="28"/>
          <w:lang w:val="ru-RU"/>
        </w:rPr>
        <w:t xml:space="preserve"> оценка, это пятерка с плюсом за изобразительное искусство, </w:t>
      </w:r>
      <w:r w:rsidR="007E0FC8" w:rsidRPr="00715134">
        <w:rPr>
          <w:rFonts w:ascii="Times New Roman" w:hAnsi="Times New Roman"/>
          <w:sz w:val="28"/>
          <w:szCs w:val="28"/>
          <w:lang w:val="ru-RU"/>
        </w:rPr>
        <w:t>она</w:t>
      </w:r>
      <w:r w:rsidRPr="00715134">
        <w:rPr>
          <w:rFonts w:ascii="Times New Roman" w:hAnsi="Times New Roman"/>
          <w:sz w:val="28"/>
          <w:szCs w:val="28"/>
          <w:lang w:val="ru-RU"/>
        </w:rPr>
        <w:t xml:space="preserve"> висит над моим зеркалом.</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Это единственная вещь, которая заставляет меня улыбаться. Я чувствую, что, несмотря на все то, что я испортила в своей жизни: школа, работа, отношения, друзья, я еще не конченый человек...</w:t>
      </w:r>
    </w:p>
    <w:p w:rsidR="00C5351A" w:rsidRPr="00715134" w:rsidRDefault="00C5351A" w:rsidP="00715134">
      <w:pPr>
        <w:spacing w:after="0"/>
        <w:jc w:val="both"/>
        <w:rPr>
          <w:rFonts w:ascii="Times New Roman" w:hAnsi="Times New Roman"/>
          <w:b/>
          <w:bCs/>
          <w:sz w:val="28"/>
          <w:szCs w:val="28"/>
          <w:lang w:val="ru-RU"/>
        </w:rPr>
      </w:pPr>
    </w:p>
    <w:p w:rsidR="00715134" w:rsidRDefault="00715134" w:rsidP="00715134">
      <w:pPr>
        <w:spacing w:after="0"/>
        <w:jc w:val="both"/>
        <w:rPr>
          <w:rFonts w:ascii="Times New Roman" w:hAnsi="Times New Roman"/>
          <w:b/>
          <w:bCs/>
          <w:sz w:val="28"/>
          <w:szCs w:val="28"/>
          <w:lang w:val="ru-RU"/>
        </w:rPr>
      </w:pPr>
      <w:r>
        <w:rPr>
          <w:rFonts w:ascii="Times New Roman" w:hAnsi="Times New Roman"/>
          <w:b/>
          <w:bCs/>
          <w:sz w:val="28"/>
          <w:szCs w:val="28"/>
          <w:lang w:val="ru-RU"/>
        </w:rPr>
        <w:br w:type="page"/>
      </w:r>
    </w:p>
    <w:p w:rsidR="00C5351A" w:rsidRPr="00715134" w:rsidRDefault="00C5351A" w:rsidP="00715134">
      <w:pPr>
        <w:spacing w:after="0"/>
        <w:jc w:val="both"/>
        <w:rPr>
          <w:rFonts w:ascii="Times New Roman" w:hAnsi="Times New Roman"/>
          <w:b/>
          <w:bCs/>
          <w:sz w:val="28"/>
          <w:szCs w:val="28"/>
          <w:lang w:val="ru-RU"/>
        </w:rPr>
      </w:pPr>
    </w:p>
    <w:p w:rsidR="00C5351A" w:rsidRDefault="00C5351A" w:rsidP="00715134">
      <w:pPr>
        <w:jc w:val="center"/>
        <w:rPr>
          <w:rFonts w:ascii="Times New Roman" w:hAnsi="Times New Roman"/>
          <w:b/>
          <w:bCs/>
          <w:sz w:val="32"/>
          <w:szCs w:val="32"/>
          <w:lang w:val="ru-RU"/>
        </w:rPr>
      </w:pPr>
      <w:r w:rsidRPr="00715134">
        <w:rPr>
          <w:rFonts w:ascii="Times New Roman" w:hAnsi="Times New Roman"/>
          <w:b/>
          <w:bCs/>
          <w:sz w:val="32"/>
          <w:szCs w:val="32"/>
          <w:lang w:val="ru-RU"/>
        </w:rPr>
        <w:t>Глава 2</w:t>
      </w:r>
    </w:p>
    <w:p w:rsidR="00715134" w:rsidRPr="00715134" w:rsidRDefault="00715134" w:rsidP="00715134">
      <w:pPr>
        <w:jc w:val="center"/>
        <w:rPr>
          <w:rFonts w:ascii="Times New Roman" w:hAnsi="Times New Roman"/>
          <w:b/>
          <w:bCs/>
          <w:sz w:val="32"/>
          <w:szCs w:val="32"/>
          <w:lang w:val="ru-RU"/>
        </w:rPr>
      </w:pPr>
    </w:p>
    <w:p w:rsidR="00C5351A" w:rsidRPr="00715134" w:rsidRDefault="00C5351A" w:rsidP="00715134">
      <w:pPr>
        <w:jc w:val="both"/>
        <w:rPr>
          <w:rFonts w:ascii="Times New Roman" w:hAnsi="Times New Roman"/>
          <w:i/>
          <w:sz w:val="28"/>
          <w:szCs w:val="28"/>
          <w:lang w:val="ru-RU"/>
        </w:rPr>
      </w:pPr>
      <w:r w:rsidRPr="00715134">
        <w:rPr>
          <w:rFonts w:ascii="Times New Roman" w:hAnsi="Times New Roman"/>
          <w:i/>
          <w:sz w:val="28"/>
          <w:szCs w:val="28"/>
          <w:lang w:val="ru-RU"/>
        </w:rPr>
        <w:t>Осень 2011</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Сильнее... – шепчу я. – Сильнее... – я запускаю свои пальцы в темные волосы Паркера </w:t>
      </w:r>
      <w:proofErr w:type="spellStart"/>
      <w:r w:rsidRPr="00715134">
        <w:rPr>
          <w:rFonts w:ascii="Times New Roman" w:hAnsi="Times New Roman"/>
          <w:sz w:val="28"/>
          <w:szCs w:val="28"/>
          <w:lang w:val="ru-RU"/>
        </w:rPr>
        <w:t>Далтона</w:t>
      </w:r>
      <w:proofErr w:type="spellEnd"/>
      <w:r w:rsidRPr="00715134">
        <w:rPr>
          <w:rFonts w:ascii="Times New Roman" w:hAnsi="Times New Roman"/>
          <w:sz w:val="28"/>
          <w:szCs w:val="28"/>
          <w:lang w:val="ru-RU"/>
        </w:rPr>
        <w:t>, умоляя его.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Он касается своими губами моей шеи и нежно меня кусает, снова и снова входя в меня.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В тебе так охуенно хорошо, </w:t>
      </w:r>
      <w:proofErr w:type="spellStart"/>
      <w:r w:rsidRPr="00715134">
        <w:rPr>
          <w:rFonts w:ascii="Times New Roman" w:hAnsi="Times New Roman"/>
          <w:sz w:val="28"/>
          <w:szCs w:val="28"/>
          <w:lang w:val="ru-RU"/>
        </w:rPr>
        <w:t>Эмерланд</w:t>
      </w:r>
      <w:proofErr w:type="spellEnd"/>
      <w:r w:rsidRPr="00715134">
        <w:rPr>
          <w:rFonts w:ascii="Times New Roman" w:hAnsi="Times New Roman"/>
          <w:sz w:val="28"/>
          <w:szCs w:val="28"/>
          <w:lang w:val="ru-RU"/>
        </w:rPr>
        <w:t>... Так охуенно хорошо...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AF7E00" w:rsidRPr="00715134">
        <w:rPr>
          <w:rFonts w:ascii="Times New Roman" w:hAnsi="Times New Roman"/>
          <w:sz w:val="28"/>
          <w:szCs w:val="28"/>
          <w:lang w:val="ru-RU"/>
        </w:rPr>
        <w:t>З</w:t>
      </w:r>
      <w:r w:rsidRPr="00715134">
        <w:rPr>
          <w:rFonts w:ascii="Times New Roman" w:hAnsi="Times New Roman"/>
          <w:sz w:val="28"/>
          <w:szCs w:val="28"/>
          <w:lang w:val="ru-RU"/>
        </w:rPr>
        <w:t>акрыва</w:t>
      </w:r>
      <w:r w:rsidR="00AF7E00" w:rsidRPr="00715134">
        <w:rPr>
          <w:rFonts w:ascii="Times New Roman" w:hAnsi="Times New Roman"/>
          <w:sz w:val="28"/>
          <w:szCs w:val="28"/>
          <w:lang w:val="ru-RU"/>
        </w:rPr>
        <w:t>я</w:t>
      </w:r>
      <w:r w:rsidRPr="00715134">
        <w:rPr>
          <w:rFonts w:ascii="Times New Roman" w:hAnsi="Times New Roman"/>
          <w:sz w:val="28"/>
          <w:szCs w:val="28"/>
          <w:lang w:val="ru-RU"/>
        </w:rPr>
        <w:t xml:space="preserve"> глаза</w:t>
      </w:r>
      <w:r w:rsidR="00AF7E00" w:rsidRPr="00715134">
        <w:rPr>
          <w:rFonts w:ascii="Times New Roman" w:hAnsi="Times New Roman"/>
          <w:sz w:val="28"/>
          <w:szCs w:val="28"/>
          <w:lang w:val="ru-RU"/>
        </w:rPr>
        <w:t>,</w:t>
      </w:r>
      <w:r w:rsidRPr="00715134">
        <w:rPr>
          <w:rFonts w:ascii="Times New Roman" w:hAnsi="Times New Roman"/>
          <w:sz w:val="28"/>
          <w:szCs w:val="28"/>
          <w:lang w:val="ru-RU"/>
        </w:rPr>
        <w:t xml:space="preserve"> </w:t>
      </w:r>
      <w:r w:rsidR="00AF7E00" w:rsidRPr="00715134">
        <w:rPr>
          <w:rFonts w:ascii="Times New Roman" w:hAnsi="Times New Roman"/>
          <w:sz w:val="28"/>
          <w:szCs w:val="28"/>
          <w:lang w:val="ru-RU"/>
        </w:rPr>
        <w:t>я</w:t>
      </w:r>
      <w:r w:rsidRPr="00715134">
        <w:rPr>
          <w:rFonts w:ascii="Times New Roman" w:hAnsi="Times New Roman"/>
          <w:sz w:val="28"/>
          <w:szCs w:val="28"/>
          <w:lang w:val="ru-RU"/>
        </w:rPr>
        <w:t xml:space="preserve"> царапаю ему спину. </w:t>
      </w:r>
      <w:r w:rsidR="007E0FC8" w:rsidRPr="00715134">
        <w:rPr>
          <w:rFonts w:ascii="Times New Roman" w:hAnsi="Times New Roman"/>
          <w:sz w:val="28"/>
          <w:szCs w:val="28"/>
          <w:lang w:val="ru-RU"/>
        </w:rPr>
        <w:t>Н</w:t>
      </w:r>
      <w:r w:rsidRPr="00715134">
        <w:rPr>
          <w:rFonts w:ascii="Times New Roman" w:hAnsi="Times New Roman"/>
          <w:sz w:val="28"/>
          <w:szCs w:val="28"/>
          <w:lang w:val="ru-RU"/>
        </w:rPr>
        <w:t xml:space="preserve">ачинаю стонать, когда он ускоряется. </w:t>
      </w:r>
      <w:r w:rsidR="00AF7E00" w:rsidRPr="00715134">
        <w:rPr>
          <w:rFonts w:ascii="Times New Roman" w:hAnsi="Times New Roman"/>
          <w:sz w:val="28"/>
          <w:szCs w:val="28"/>
          <w:lang w:val="ru-RU"/>
        </w:rPr>
        <w:t>Пока</w:t>
      </w:r>
      <w:r w:rsidRPr="00715134">
        <w:rPr>
          <w:rFonts w:ascii="Times New Roman" w:hAnsi="Times New Roman"/>
          <w:sz w:val="28"/>
          <w:szCs w:val="28"/>
          <w:lang w:val="ru-RU"/>
        </w:rPr>
        <w:t xml:space="preserve"> он проводит языком между моими грудями, я сцепляю свои ноги за его спиной и еще ближе притягиваю его к себе. Шлепающий звук нашей соприкасающейся плоти отдается эхом от стен, но перед тем, как я кончу, его ритм замедляется.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w:t>
      </w:r>
      <w:proofErr w:type="spellStart"/>
      <w:r w:rsidRPr="00715134">
        <w:rPr>
          <w:rFonts w:ascii="Times New Roman" w:hAnsi="Times New Roman"/>
          <w:sz w:val="28"/>
          <w:szCs w:val="28"/>
          <w:lang w:val="ru-RU"/>
        </w:rPr>
        <w:t>Чееерт</w:t>
      </w:r>
      <w:proofErr w:type="spellEnd"/>
      <w:r w:rsidRPr="00715134">
        <w:rPr>
          <w:rFonts w:ascii="Times New Roman" w:hAnsi="Times New Roman"/>
          <w:sz w:val="28"/>
          <w:szCs w:val="28"/>
          <w:lang w:val="ru-RU"/>
        </w:rPr>
        <w:t>... – он входит в меня еще один последний раз и оставляет меня без оргазма. Снова.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235688" w:rsidRPr="00715134">
        <w:rPr>
          <w:rFonts w:ascii="Times New Roman" w:hAnsi="Times New Roman"/>
          <w:sz w:val="28"/>
          <w:szCs w:val="28"/>
          <w:lang w:val="ru-RU"/>
        </w:rPr>
        <w:t>Т</w:t>
      </w:r>
      <w:r w:rsidRPr="00715134">
        <w:rPr>
          <w:rFonts w:ascii="Times New Roman" w:hAnsi="Times New Roman"/>
          <w:sz w:val="28"/>
          <w:szCs w:val="28"/>
          <w:lang w:val="ru-RU"/>
        </w:rPr>
        <w:t xml:space="preserve">рясясь, </w:t>
      </w:r>
      <w:r w:rsidR="007E0FC8" w:rsidRPr="00715134">
        <w:rPr>
          <w:rFonts w:ascii="Times New Roman" w:hAnsi="Times New Roman"/>
          <w:sz w:val="28"/>
          <w:szCs w:val="28"/>
          <w:lang w:val="ru-RU"/>
        </w:rPr>
        <w:t>Паркер</w:t>
      </w:r>
      <w:r w:rsidRPr="00715134">
        <w:rPr>
          <w:rFonts w:ascii="Times New Roman" w:hAnsi="Times New Roman"/>
          <w:sz w:val="28"/>
          <w:szCs w:val="28"/>
          <w:lang w:val="ru-RU"/>
        </w:rPr>
        <w:t xml:space="preserve"> падает на мою грудь и тихонько целует меня в лоб.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прячу своё разочарование за улыбкой. Я рада, что примерно через час у меня урок изобразительного искусства, поэтому мне не придётся лежать тут с ним и обниматься после секса.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Несмотря на уверения Паркера </w:t>
      </w:r>
      <w:proofErr w:type="spellStart"/>
      <w:r w:rsidRPr="00715134">
        <w:rPr>
          <w:rFonts w:ascii="Times New Roman" w:hAnsi="Times New Roman"/>
          <w:sz w:val="28"/>
          <w:szCs w:val="28"/>
          <w:lang w:val="ru-RU"/>
        </w:rPr>
        <w:t>Далтона</w:t>
      </w:r>
      <w:proofErr w:type="spellEnd"/>
      <w:r w:rsidRPr="00715134">
        <w:rPr>
          <w:rFonts w:ascii="Times New Roman" w:hAnsi="Times New Roman"/>
          <w:sz w:val="28"/>
          <w:szCs w:val="28"/>
          <w:lang w:val="ru-RU"/>
        </w:rPr>
        <w:t xml:space="preserve"> о том, что я ему «действительно нравлюсь» и настоятельные просьбы проводить с ним как можно больше времени, он не мой парень. Он тщательно выбранный спонсор.</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Он главный президент «Омега </w:t>
      </w:r>
      <w:proofErr w:type="spellStart"/>
      <w:r w:rsidRPr="00715134">
        <w:rPr>
          <w:rFonts w:ascii="Times New Roman" w:hAnsi="Times New Roman"/>
          <w:sz w:val="28"/>
          <w:szCs w:val="28"/>
          <w:lang w:val="ru-RU"/>
        </w:rPr>
        <w:t>Чи</w:t>
      </w:r>
      <w:proofErr w:type="spellEnd"/>
      <w:r w:rsidRPr="00715134">
        <w:rPr>
          <w:rFonts w:ascii="Times New Roman" w:hAnsi="Times New Roman"/>
          <w:sz w:val="28"/>
          <w:szCs w:val="28"/>
          <w:lang w:val="ru-RU"/>
        </w:rPr>
        <w:t xml:space="preserve">» – самого уважаемого братства Нью-Йоркского университета и является президентом Студенческого Совета Университета. </w:t>
      </w:r>
      <w:proofErr w:type="spellStart"/>
      <w:r w:rsidR="007E0FC8" w:rsidRPr="00715134">
        <w:rPr>
          <w:rFonts w:ascii="Times New Roman" w:hAnsi="Times New Roman"/>
          <w:sz w:val="28"/>
          <w:szCs w:val="28"/>
          <w:lang w:val="ru-RU"/>
        </w:rPr>
        <w:t>Далтон</w:t>
      </w:r>
      <w:proofErr w:type="spellEnd"/>
      <w:r w:rsidRPr="00715134">
        <w:rPr>
          <w:rFonts w:ascii="Times New Roman" w:hAnsi="Times New Roman"/>
          <w:sz w:val="28"/>
          <w:szCs w:val="28"/>
          <w:lang w:val="ru-RU"/>
        </w:rPr>
        <w:t xml:space="preserve"> уже сдал </w:t>
      </w:r>
      <w:r w:rsidR="00C91E32" w:rsidRPr="00715134">
        <w:rPr>
          <w:rFonts w:ascii="Times New Roman" w:hAnsi="Times New Roman"/>
          <w:sz w:val="28"/>
          <w:szCs w:val="28"/>
          <w:lang w:val="ru-RU"/>
        </w:rPr>
        <w:t>в</w:t>
      </w:r>
      <w:r w:rsidRPr="00715134">
        <w:rPr>
          <w:rFonts w:ascii="Times New Roman" w:hAnsi="Times New Roman"/>
          <w:sz w:val="28"/>
          <w:szCs w:val="28"/>
          <w:lang w:val="ru-RU"/>
        </w:rPr>
        <w:t xml:space="preserve">ступительный экзамен </w:t>
      </w:r>
      <w:proofErr w:type="gramStart"/>
      <w:r w:rsidRPr="00715134">
        <w:rPr>
          <w:rFonts w:ascii="Times New Roman" w:hAnsi="Times New Roman"/>
          <w:sz w:val="28"/>
          <w:szCs w:val="28"/>
          <w:lang w:val="ru-RU"/>
        </w:rPr>
        <w:t>на</w:t>
      </w:r>
      <w:proofErr w:type="gramEnd"/>
      <w:r w:rsidRPr="00715134">
        <w:rPr>
          <w:rFonts w:ascii="Times New Roman" w:hAnsi="Times New Roman"/>
          <w:sz w:val="28"/>
          <w:szCs w:val="28"/>
          <w:lang w:val="ru-RU"/>
        </w:rPr>
        <w:t xml:space="preserve"> </w:t>
      </w:r>
      <w:r w:rsidR="00C91E32" w:rsidRPr="00715134">
        <w:rPr>
          <w:rFonts w:ascii="Times New Roman" w:hAnsi="Times New Roman"/>
          <w:sz w:val="28"/>
          <w:szCs w:val="28"/>
          <w:lang w:val="ru-RU"/>
        </w:rPr>
        <w:t>ю</w:t>
      </w:r>
      <w:r w:rsidRPr="00715134">
        <w:rPr>
          <w:rFonts w:ascii="Times New Roman" w:hAnsi="Times New Roman"/>
          <w:sz w:val="28"/>
          <w:szCs w:val="28"/>
          <w:lang w:val="ru-RU"/>
        </w:rPr>
        <w:t>ридический, почти на отлично. Он уже одной ногой в Гарварде. А ещё</w:t>
      </w:r>
      <w:r w:rsidR="00235688" w:rsidRPr="00715134">
        <w:rPr>
          <w:rFonts w:ascii="Times New Roman" w:hAnsi="Times New Roman"/>
          <w:sz w:val="28"/>
          <w:szCs w:val="28"/>
          <w:lang w:val="ru-RU"/>
        </w:rPr>
        <w:t>,</w:t>
      </w:r>
      <w:r w:rsidRPr="00715134">
        <w:rPr>
          <w:rFonts w:ascii="Times New Roman" w:hAnsi="Times New Roman"/>
          <w:sz w:val="28"/>
          <w:szCs w:val="28"/>
          <w:lang w:val="ru-RU"/>
        </w:rPr>
        <w:t xml:space="preserve"> он из известной и богатой семьи.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Держась рядом с ним, я была уверенна, что и мне что-то перепадёт. Я очень надеялась, что это был билет в лучшую жизнь.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235688" w:rsidRPr="00715134">
        <w:rPr>
          <w:rFonts w:ascii="Times New Roman" w:hAnsi="Times New Roman"/>
          <w:sz w:val="28"/>
          <w:szCs w:val="28"/>
          <w:lang w:val="ru-RU"/>
        </w:rPr>
        <w:t>Похлопывая</w:t>
      </w:r>
      <w:r w:rsidRPr="00715134">
        <w:rPr>
          <w:rFonts w:ascii="Times New Roman" w:hAnsi="Times New Roman"/>
          <w:sz w:val="28"/>
          <w:szCs w:val="28"/>
          <w:lang w:val="ru-RU"/>
        </w:rPr>
        <w:t xml:space="preserve"> его по спине, я прочистила горло.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Ты делаешь мне больно.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Прости меня, малышка, – он скатывается с меня и притягивает, чтобы обнять. – Тебе было хорошо?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робко ему улыбаюсь той улыбкой, которую я совершенствовала годами: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 xml:space="preserve">– Да, – </w:t>
      </w:r>
      <w:r w:rsidR="00235688" w:rsidRPr="00715134">
        <w:rPr>
          <w:rFonts w:ascii="Times New Roman" w:hAnsi="Times New Roman"/>
          <w:sz w:val="28"/>
          <w:szCs w:val="28"/>
          <w:lang w:val="ru-RU"/>
        </w:rPr>
        <w:t>шепчу я. Ч</w:t>
      </w:r>
      <w:r w:rsidRPr="00715134">
        <w:rPr>
          <w:rFonts w:ascii="Times New Roman" w:hAnsi="Times New Roman"/>
          <w:sz w:val="28"/>
          <w:szCs w:val="28"/>
          <w:lang w:val="ru-RU"/>
        </w:rPr>
        <w:t>то я действительно хочу сказать, так это то, что хороший секс у меня был всего лишь несколько раз, и ни одного раза с ним.</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У тебя чертовки красивые глаза, Эм, – шепчет он мне, заправляя мне локон за ухо.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Не называй меня так. Моё имя Эмерланд.</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Извини, все забываю, что тебе это не нравится, – он проводит пальцами по моим губам. – И как тебе твой первый семестр в колледже?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Мне больше понравится мой последний семестр. </w:t>
      </w:r>
      <w:r w:rsidR="00235688" w:rsidRPr="00715134">
        <w:rPr>
          <w:rFonts w:ascii="Times New Roman" w:hAnsi="Times New Roman"/>
          <w:sz w:val="28"/>
          <w:szCs w:val="28"/>
          <w:lang w:val="ru-RU"/>
        </w:rPr>
        <w:t>Н</w:t>
      </w:r>
      <w:r w:rsidRPr="00715134">
        <w:rPr>
          <w:rFonts w:ascii="Times New Roman" w:hAnsi="Times New Roman"/>
          <w:sz w:val="28"/>
          <w:szCs w:val="28"/>
          <w:lang w:val="ru-RU"/>
        </w:rPr>
        <w:t>енавижу колледж.</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Поверь мне, в выпускном классе все ещё хуже, – смеется он.</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Жду не дождусь.</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Разве у тебя не одни пятерки? Ты никогда не упоминала, что получала что-то ниже пятерки. </w:t>
      </w:r>
      <w:r w:rsidR="00235688" w:rsidRPr="00715134">
        <w:rPr>
          <w:rFonts w:ascii="Times New Roman" w:hAnsi="Times New Roman"/>
          <w:sz w:val="28"/>
          <w:szCs w:val="28"/>
          <w:lang w:val="ru-RU"/>
        </w:rPr>
        <w:t>Тебе же должно что-то нравиться?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качаю головой.</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Это слишком легко. Я написала сочинение для семинара в </w:t>
      </w:r>
      <w:proofErr w:type="spellStart"/>
      <w:r w:rsidRPr="00715134">
        <w:rPr>
          <w:rFonts w:ascii="Times New Roman" w:hAnsi="Times New Roman"/>
          <w:sz w:val="28"/>
          <w:szCs w:val="28"/>
          <w:lang w:val="ru-RU"/>
        </w:rPr>
        <w:t>Кампе</w:t>
      </w:r>
      <w:proofErr w:type="spellEnd"/>
      <w:r w:rsidRPr="00715134">
        <w:rPr>
          <w:rFonts w:ascii="Times New Roman" w:hAnsi="Times New Roman"/>
          <w:sz w:val="28"/>
          <w:szCs w:val="28"/>
          <w:lang w:val="ru-RU"/>
        </w:rPr>
        <w:t xml:space="preserve"> за два часа до сдачи. Пять с плюсом.</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235688" w:rsidRPr="00715134">
        <w:rPr>
          <w:rFonts w:ascii="Times New Roman" w:hAnsi="Times New Roman"/>
          <w:sz w:val="28"/>
          <w:szCs w:val="28"/>
          <w:lang w:val="ru-RU"/>
        </w:rPr>
        <w:t>Е</w:t>
      </w:r>
      <w:r w:rsidRPr="00715134">
        <w:rPr>
          <w:rFonts w:ascii="Times New Roman" w:hAnsi="Times New Roman"/>
          <w:sz w:val="28"/>
          <w:szCs w:val="28"/>
          <w:lang w:val="ru-RU"/>
        </w:rPr>
        <w:t xml:space="preserve">ще хочу добавить, что моё последние исследование по литературе было написано по книге классической литературы, которую даже моя учительница не читала, но </w:t>
      </w:r>
      <w:r w:rsidR="00235688" w:rsidRPr="00715134">
        <w:rPr>
          <w:rFonts w:ascii="Times New Roman" w:hAnsi="Times New Roman"/>
          <w:sz w:val="28"/>
          <w:szCs w:val="28"/>
          <w:lang w:val="ru-RU"/>
        </w:rPr>
        <w:t xml:space="preserve">в литературе </w:t>
      </w:r>
      <w:r w:rsidRPr="00715134">
        <w:rPr>
          <w:rFonts w:ascii="Times New Roman" w:hAnsi="Times New Roman"/>
          <w:sz w:val="28"/>
          <w:szCs w:val="28"/>
          <w:lang w:val="ru-RU"/>
        </w:rPr>
        <w:t>вкус Паркера ужасен, он бы просто не понял.</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Не хочешь написать мне </w:t>
      </w:r>
      <w:proofErr w:type="gramStart"/>
      <w:r w:rsidRPr="00715134">
        <w:rPr>
          <w:rFonts w:ascii="Times New Roman" w:hAnsi="Times New Roman"/>
          <w:sz w:val="28"/>
          <w:szCs w:val="28"/>
          <w:lang w:val="ru-RU"/>
        </w:rPr>
        <w:t>дипломную</w:t>
      </w:r>
      <w:proofErr w:type="gramEnd"/>
      <w:r w:rsidRPr="00715134">
        <w:rPr>
          <w:rFonts w:ascii="Times New Roman" w:hAnsi="Times New Roman"/>
          <w:sz w:val="28"/>
          <w:szCs w:val="28"/>
          <w:lang w:val="ru-RU"/>
        </w:rPr>
        <w:t xml:space="preserve"> в следующем семестре?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w:t>
      </w:r>
      <w:proofErr w:type="spellStart"/>
      <w:r w:rsidRPr="00715134">
        <w:rPr>
          <w:rFonts w:ascii="Times New Roman" w:hAnsi="Times New Roman"/>
          <w:sz w:val="28"/>
          <w:szCs w:val="28"/>
          <w:lang w:val="ru-RU"/>
        </w:rPr>
        <w:t>Не</w:t>
      </w:r>
      <w:r w:rsidR="00562E2F" w:rsidRPr="00715134">
        <w:rPr>
          <w:rFonts w:ascii="Times New Roman" w:hAnsi="Times New Roman"/>
          <w:sz w:val="28"/>
          <w:szCs w:val="28"/>
          <w:lang w:val="ru-RU"/>
        </w:rPr>
        <w:t>а</w:t>
      </w:r>
      <w:proofErr w:type="spellEnd"/>
      <w:r w:rsidRPr="00715134">
        <w:rPr>
          <w:rFonts w:ascii="Times New Roman" w:hAnsi="Times New Roman"/>
          <w:sz w:val="28"/>
          <w:szCs w:val="28"/>
          <w:lang w:val="ru-RU"/>
        </w:rPr>
        <w:t>, – я отодвигаюсь от него и встаю с кровати.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У тебя точно нет парня, который ждет тебя дома? Или какой-то другой парень в студгородке, с которым ты встречаешься за моей спиной?</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BA7FE3" w:rsidRPr="00715134">
        <w:rPr>
          <w:rFonts w:ascii="Times New Roman" w:hAnsi="Times New Roman"/>
          <w:sz w:val="28"/>
          <w:szCs w:val="28"/>
          <w:lang w:val="ru-RU"/>
        </w:rPr>
        <w:t>Я хмурюсь</w:t>
      </w:r>
      <w:r w:rsidR="007D37BD">
        <w:rPr>
          <w:rFonts w:ascii="Times New Roman" w:hAnsi="Times New Roman"/>
          <w:sz w:val="28"/>
          <w:szCs w:val="28"/>
          <w:lang w:val="ru-RU"/>
        </w:rPr>
        <w:t>,</w:t>
      </w:r>
      <w:r w:rsidR="00BA7FE3" w:rsidRPr="00715134">
        <w:rPr>
          <w:rFonts w:ascii="Times New Roman" w:hAnsi="Times New Roman"/>
          <w:sz w:val="28"/>
          <w:szCs w:val="28"/>
          <w:lang w:val="ru-RU"/>
        </w:rPr>
        <w:t xml:space="preserve"> глядя</w:t>
      </w:r>
      <w:r w:rsidRPr="00715134">
        <w:rPr>
          <w:rFonts w:ascii="Times New Roman" w:hAnsi="Times New Roman"/>
          <w:sz w:val="28"/>
          <w:szCs w:val="28"/>
          <w:lang w:val="ru-RU"/>
        </w:rPr>
        <w:t xml:space="preserve"> на него</w:t>
      </w:r>
      <w:r w:rsidR="00BA7FE3" w:rsidRPr="00715134">
        <w:rPr>
          <w:rFonts w:ascii="Times New Roman" w:hAnsi="Times New Roman"/>
          <w:sz w:val="28"/>
          <w:szCs w:val="28"/>
          <w:lang w:val="ru-RU"/>
        </w:rPr>
        <w:t xml:space="preserve"> пока </w:t>
      </w:r>
      <w:r w:rsidR="00562E2F" w:rsidRPr="00715134">
        <w:rPr>
          <w:rFonts w:ascii="Times New Roman" w:hAnsi="Times New Roman"/>
          <w:sz w:val="28"/>
          <w:szCs w:val="28"/>
          <w:lang w:val="ru-RU"/>
        </w:rPr>
        <w:t>натягиваю</w:t>
      </w:r>
      <w:r w:rsidRPr="00715134">
        <w:rPr>
          <w:rFonts w:ascii="Times New Roman" w:hAnsi="Times New Roman"/>
          <w:sz w:val="28"/>
          <w:szCs w:val="28"/>
          <w:lang w:val="ru-RU"/>
        </w:rPr>
        <w:t xml:space="preserve"> свои джинсы.</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Что? Что ты хочешь этим сказать?</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proofErr w:type="spellStart"/>
      <w:r w:rsidR="00562E2F" w:rsidRPr="00715134">
        <w:rPr>
          <w:rFonts w:ascii="Times New Roman" w:hAnsi="Times New Roman"/>
          <w:sz w:val="28"/>
          <w:szCs w:val="28"/>
          <w:lang w:val="ru-RU"/>
        </w:rPr>
        <w:t>Далтон</w:t>
      </w:r>
      <w:proofErr w:type="spellEnd"/>
      <w:r w:rsidRPr="00715134">
        <w:rPr>
          <w:rFonts w:ascii="Times New Roman" w:hAnsi="Times New Roman"/>
          <w:sz w:val="28"/>
          <w:szCs w:val="28"/>
          <w:lang w:val="ru-RU"/>
        </w:rPr>
        <w:t xml:space="preserve"> встает</w:t>
      </w:r>
      <w:r w:rsidR="00562E2F" w:rsidRPr="00715134">
        <w:rPr>
          <w:rFonts w:ascii="Times New Roman" w:hAnsi="Times New Roman"/>
          <w:sz w:val="28"/>
          <w:szCs w:val="28"/>
          <w:lang w:val="ru-RU"/>
        </w:rPr>
        <w:t>,</w:t>
      </w:r>
      <w:r w:rsidRPr="00715134">
        <w:rPr>
          <w:rFonts w:ascii="Times New Roman" w:hAnsi="Times New Roman"/>
          <w:sz w:val="28"/>
          <w:szCs w:val="28"/>
          <w:lang w:val="ru-RU"/>
        </w:rPr>
        <w:t xml:space="preserve"> обнимает меня</w:t>
      </w:r>
      <w:r w:rsidR="00562E2F" w:rsidRPr="00715134">
        <w:rPr>
          <w:rFonts w:ascii="Times New Roman" w:hAnsi="Times New Roman"/>
          <w:sz w:val="28"/>
          <w:szCs w:val="28"/>
          <w:lang w:val="ru-RU"/>
        </w:rPr>
        <w:t xml:space="preserve"> и</w:t>
      </w:r>
      <w:r w:rsidRPr="00715134">
        <w:rPr>
          <w:rFonts w:ascii="Times New Roman" w:hAnsi="Times New Roman"/>
          <w:sz w:val="28"/>
          <w:szCs w:val="28"/>
          <w:lang w:val="ru-RU"/>
        </w:rPr>
        <w:t xml:space="preserve"> нежно целует, я </w:t>
      </w:r>
      <w:r w:rsidR="00BA7FE3" w:rsidRPr="00715134">
        <w:rPr>
          <w:rFonts w:ascii="Times New Roman" w:hAnsi="Times New Roman"/>
          <w:sz w:val="28"/>
          <w:szCs w:val="28"/>
          <w:lang w:val="ru-RU"/>
        </w:rPr>
        <w:t xml:space="preserve">же </w:t>
      </w:r>
      <w:r w:rsidRPr="00715134">
        <w:rPr>
          <w:rFonts w:ascii="Times New Roman" w:hAnsi="Times New Roman"/>
          <w:sz w:val="28"/>
          <w:szCs w:val="28"/>
          <w:lang w:val="ru-RU"/>
        </w:rPr>
        <w:t xml:space="preserve">стараюсь не оттолкнуть его.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не должна целовать своего спонсора больше, чем 5 секунд. Немногим </w:t>
      </w:r>
      <w:r w:rsidR="00562E2F" w:rsidRPr="00715134">
        <w:rPr>
          <w:rFonts w:ascii="Times New Roman" w:hAnsi="Times New Roman"/>
          <w:sz w:val="28"/>
          <w:szCs w:val="28"/>
          <w:lang w:val="ru-RU"/>
        </w:rPr>
        <w:t>дольше</w:t>
      </w:r>
      <w:r w:rsidRPr="00715134">
        <w:rPr>
          <w:rFonts w:ascii="Times New Roman" w:hAnsi="Times New Roman"/>
          <w:sz w:val="28"/>
          <w:szCs w:val="28"/>
          <w:lang w:val="ru-RU"/>
        </w:rPr>
        <w:t xml:space="preserve"> этого, и они начнут думать, что это может быть чем-то большим, чем секс.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Правила, которые я выучила, всегда были просты: переспать, использовать, бросить.</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Паркер, я серьезно. Что ты хотел этим сказать?</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Я просто хочу знать, что ты только моя.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Я смотрю на него в замешательстве.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Эмерланд, просто... Просто ты такая красивая, и ты не похожа на девушку, которой будет достаточно внимания одного парня.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Я только твоя. Это комплимент?</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Да, – он улыбается и снова целует меня в губы.</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 Хорошо... – я заставляю себя поцеловать его ответ. – Я только твоя. Я позвоню тебе.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BA7FE3" w:rsidRPr="00715134">
        <w:rPr>
          <w:rFonts w:ascii="Times New Roman" w:hAnsi="Times New Roman"/>
          <w:sz w:val="28"/>
          <w:szCs w:val="28"/>
          <w:lang w:val="ru-RU"/>
        </w:rPr>
        <w:t>Л</w:t>
      </w:r>
      <w:r w:rsidRPr="00715134">
        <w:rPr>
          <w:rFonts w:ascii="Times New Roman" w:hAnsi="Times New Roman"/>
          <w:sz w:val="28"/>
          <w:szCs w:val="28"/>
          <w:lang w:val="ru-RU"/>
        </w:rPr>
        <w:t xml:space="preserve">ечу через весь университетский городок и направляюсь в обсерваторию, где другие студенты из моего класса по изобразительному искусству уже </w:t>
      </w:r>
      <w:r w:rsidR="00562E2F" w:rsidRPr="00715134">
        <w:rPr>
          <w:rFonts w:ascii="Times New Roman" w:hAnsi="Times New Roman"/>
          <w:sz w:val="28"/>
          <w:szCs w:val="28"/>
          <w:lang w:val="ru-RU"/>
        </w:rPr>
        <w:t>приготовили</w:t>
      </w:r>
      <w:r w:rsidRPr="00715134">
        <w:rPr>
          <w:rFonts w:ascii="Times New Roman" w:hAnsi="Times New Roman"/>
          <w:sz w:val="28"/>
          <w:szCs w:val="28"/>
          <w:lang w:val="ru-RU"/>
        </w:rPr>
        <w:t xml:space="preserve"> свои кисти и холсты.</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хватаю свои вещи и иду за </w:t>
      </w:r>
      <w:r w:rsidR="00562E2F" w:rsidRPr="00715134">
        <w:rPr>
          <w:rFonts w:ascii="Times New Roman" w:hAnsi="Times New Roman"/>
          <w:sz w:val="28"/>
          <w:szCs w:val="28"/>
          <w:lang w:val="ru-RU"/>
        </w:rPr>
        <w:t>всеми</w:t>
      </w:r>
      <w:r w:rsidRPr="00715134">
        <w:rPr>
          <w:rFonts w:ascii="Times New Roman" w:hAnsi="Times New Roman"/>
          <w:sz w:val="28"/>
          <w:szCs w:val="28"/>
          <w:lang w:val="ru-RU"/>
        </w:rPr>
        <w:t xml:space="preserve"> на крышу, где следующие полтора часа наш профессор </w:t>
      </w:r>
      <w:r w:rsidR="00562E2F" w:rsidRPr="00715134">
        <w:rPr>
          <w:rFonts w:ascii="Times New Roman" w:hAnsi="Times New Roman"/>
          <w:sz w:val="28"/>
          <w:szCs w:val="28"/>
          <w:lang w:val="ru-RU"/>
        </w:rPr>
        <w:t>позволит</w:t>
      </w:r>
      <w:r w:rsidRPr="00715134">
        <w:rPr>
          <w:rFonts w:ascii="Times New Roman" w:hAnsi="Times New Roman"/>
          <w:sz w:val="28"/>
          <w:szCs w:val="28"/>
          <w:lang w:val="ru-RU"/>
        </w:rPr>
        <w:t xml:space="preserve"> нам создавать наши шедевры.</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Это единственное, что делает учебу в этом колледже терпимой  – возможность создавать что-то прекрасное в моей </w:t>
      </w:r>
      <w:proofErr w:type="gramStart"/>
      <w:r w:rsidRPr="00715134">
        <w:rPr>
          <w:rFonts w:ascii="Times New Roman" w:hAnsi="Times New Roman"/>
          <w:sz w:val="28"/>
          <w:szCs w:val="28"/>
          <w:lang w:val="ru-RU"/>
        </w:rPr>
        <w:t>дерьмовой</w:t>
      </w:r>
      <w:proofErr w:type="gramEnd"/>
      <w:r w:rsidRPr="00715134">
        <w:rPr>
          <w:rFonts w:ascii="Times New Roman" w:hAnsi="Times New Roman"/>
          <w:sz w:val="28"/>
          <w:szCs w:val="28"/>
          <w:lang w:val="ru-RU"/>
        </w:rPr>
        <w:t xml:space="preserve"> жизни.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562E2F" w:rsidRPr="00715134">
        <w:rPr>
          <w:rFonts w:ascii="Times New Roman" w:hAnsi="Times New Roman"/>
          <w:sz w:val="28"/>
          <w:szCs w:val="28"/>
          <w:lang w:val="ru-RU"/>
        </w:rPr>
        <w:t>Заканчивая</w:t>
      </w:r>
      <w:r w:rsidRPr="00715134">
        <w:rPr>
          <w:rFonts w:ascii="Times New Roman" w:hAnsi="Times New Roman"/>
          <w:sz w:val="28"/>
          <w:szCs w:val="28"/>
          <w:lang w:val="ru-RU"/>
        </w:rPr>
        <w:t xml:space="preserve"> рисовать, отдаем работы учителю, и я иду в общежитие, надеясь проспать остаток дня. Это то, как я решаю свои проблемы – я не плачу, не ною, я просто сплю.</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Привет, – я кидаю сумку у двери и киваю своей соседке. – Как дела?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Нормально</w:t>
      </w:r>
      <w:r w:rsidR="00562E2F" w:rsidRPr="00715134">
        <w:rPr>
          <w:rFonts w:ascii="Times New Roman" w:hAnsi="Times New Roman"/>
          <w:sz w:val="28"/>
          <w:szCs w:val="28"/>
          <w:lang w:val="ru-RU"/>
        </w:rPr>
        <w:t>. П</w:t>
      </w:r>
      <w:r w:rsidRPr="00715134">
        <w:rPr>
          <w:rFonts w:ascii="Times New Roman" w:hAnsi="Times New Roman"/>
          <w:sz w:val="28"/>
          <w:szCs w:val="28"/>
          <w:lang w:val="ru-RU"/>
        </w:rPr>
        <w:t>ойдешь со мной на сегодняшнюю вечеринку? Ты обещала!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Я вздыхаю. Я не хожу на вечеринки</w:t>
      </w:r>
      <w:r w:rsidR="00BA7FE3" w:rsidRPr="00715134">
        <w:rPr>
          <w:rFonts w:ascii="Times New Roman" w:hAnsi="Times New Roman"/>
          <w:sz w:val="28"/>
          <w:szCs w:val="28"/>
          <w:lang w:val="ru-RU"/>
        </w:rPr>
        <w:t xml:space="preserve"> </w:t>
      </w:r>
      <w:r w:rsidRPr="00715134">
        <w:rPr>
          <w:rFonts w:ascii="Times New Roman" w:hAnsi="Times New Roman"/>
          <w:sz w:val="28"/>
          <w:szCs w:val="28"/>
          <w:lang w:val="ru-RU"/>
        </w:rPr>
        <w:t>с</w:t>
      </w:r>
      <w:r w:rsidR="00BA7FE3" w:rsidRPr="00715134">
        <w:rPr>
          <w:rFonts w:ascii="Times New Roman" w:hAnsi="Times New Roman"/>
          <w:sz w:val="28"/>
          <w:szCs w:val="28"/>
          <w:lang w:val="ru-RU"/>
        </w:rPr>
        <w:t xml:space="preserve"> </w:t>
      </w:r>
      <w:r w:rsidRPr="00715134">
        <w:rPr>
          <w:rFonts w:ascii="Times New Roman" w:hAnsi="Times New Roman"/>
          <w:sz w:val="28"/>
          <w:szCs w:val="28"/>
          <w:lang w:val="ru-RU"/>
        </w:rPr>
        <w:t xml:space="preserve">начала семестра. Они не такие, какими были, когда Лия была жива: </w:t>
      </w:r>
      <w:r w:rsidR="00393B90" w:rsidRPr="00715134">
        <w:rPr>
          <w:rFonts w:ascii="Times New Roman" w:hAnsi="Times New Roman"/>
          <w:sz w:val="28"/>
          <w:szCs w:val="28"/>
          <w:lang w:val="ru-RU"/>
        </w:rPr>
        <w:t xml:space="preserve">тогда </w:t>
      </w:r>
      <w:r w:rsidRPr="00715134">
        <w:rPr>
          <w:rFonts w:ascii="Times New Roman" w:hAnsi="Times New Roman"/>
          <w:sz w:val="28"/>
          <w:szCs w:val="28"/>
          <w:lang w:val="ru-RU"/>
        </w:rPr>
        <w:t>она наряжала меня как куклу, и я выглядела так, как на своих фальшивых правах.</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Давай же, Эмерланд! Ты должна, ради меня! – она выдает мне своё лучшее «пожалей меня» выражение лица. – Ты моя подруга!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Эми Хьюстон мне не подруга. Она моя соседка по комнате и потенциальный спонсор. Её родители первые советники губернатора штата и делают всё, что она </w:t>
      </w:r>
      <w:r w:rsidR="00562E2F" w:rsidRPr="00715134">
        <w:rPr>
          <w:rFonts w:ascii="Times New Roman" w:hAnsi="Times New Roman"/>
          <w:sz w:val="28"/>
          <w:szCs w:val="28"/>
          <w:lang w:val="ru-RU"/>
        </w:rPr>
        <w:t>пожелает</w:t>
      </w:r>
      <w:r w:rsidRPr="00715134">
        <w:rPr>
          <w:rFonts w:ascii="Times New Roman" w:hAnsi="Times New Roman"/>
          <w:sz w:val="28"/>
          <w:szCs w:val="28"/>
          <w:lang w:val="ru-RU"/>
        </w:rPr>
        <w:t xml:space="preserve">, включая моё новенькое, сделанное на заказ постельное белье. </w:t>
      </w:r>
      <w:r w:rsidR="00393B90" w:rsidRPr="00715134">
        <w:rPr>
          <w:rFonts w:ascii="Times New Roman" w:hAnsi="Times New Roman"/>
          <w:sz w:val="28"/>
          <w:szCs w:val="28"/>
          <w:lang w:val="ru-RU"/>
        </w:rPr>
        <w:t>Эми</w:t>
      </w:r>
      <w:r w:rsidRPr="00715134">
        <w:rPr>
          <w:rFonts w:ascii="Times New Roman" w:hAnsi="Times New Roman"/>
          <w:sz w:val="28"/>
          <w:szCs w:val="28"/>
          <w:lang w:val="ru-RU"/>
        </w:rPr>
        <w:t xml:space="preserve"> заказала его специально для меня, потому что хотела, чтобы наша комната была оформлена в унисон.</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Честно говоря, я не доверяю ей, я никому не доверяю, но она самый близкий человек, который у меня есть. Она рассказывает мне о своей жизни, смеется над моими шутками и пытается мотивировать меня знакомиться с другими студентами. Однажды, </w:t>
      </w:r>
      <w:r w:rsidR="00562E2F" w:rsidRPr="00715134">
        <w:rPr>
          <w:rFonts w:ascii="Times New Roman" w:hAnsi="Times New Roman"/>
          <w:sz w:val="28"/>
          <w:szCs w:val="28"/>
          <w:lang w:val="ru-RU"/>
        </w:rPr>
        <w:t>Эми</w:t>
      </w:r>
      <w:r w:rsidRPr="00715134">
        <w:rPr>
          <w:rFonts w:ascii="Times New Roman" w:hAnsi="Times New Roman"/>
          <w:sz w:val="28"/>
          <w:szCs w:val="28"/>
          <w:lang w:val="ru-RU"/>
        </w:rPr>
        <w:t xml:space="preserve"> даже держала меня за руку, когда я нашла у себя в чемодане вещь, напоминающую мне о Лии. Она не спрашивала, что случилось, и не пыталась узнать, в чём дело. Она просто утешала меня, пока я не успокоилась.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Хорошо, – со стоном соглашаюсь я. – Я пойду. Но только на час.</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Да! – она вскакивает с кровати и обнимает меня. – У тебя есть фальшивые права? Я должна убедиться, что всё готово.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Кивая, я достаю из бумажника фальшивые права. Они на имя </w:t>
      </w:r>
      <w:proofErr w:type="spellStart"/>
      <w:r w:rsidRPr="00715134">
        <w:rPr>
          <w:rFonts w:ascii="Times New Roman" w:hAnsi="Times New Roman"/>
          <w:sz w:val="28"/>
          <w:szCs w:val="28"/>
          <w:lang w:val="ru-RU"/>
        </w:rPr>
        <w:t>От</w:t>
      </w:r>
      <w:r w:rsidR="00C91E32" w:rsidRPr="00715134">
        <w:rPr>
          <w:rFonts w:ascii="Times New Roman" w:hAnsi="Times New Roman"/>
          <w:sz w:val="28"/>
          <w:szCs w:val="28"/>
          <w:lang w:val="ru-RU"/>
        </w:rPr>
        <w:t>э</w:t>
      </w:r>
      <w:r w:rsidRPr="00715134">
        <w:rPr>
          <w:rFonts w:ascii="Times New Roman" w:hAnsi="Times New Roman"/>
          <w:sz w:val="28"/>
          <w:szCs w:val="28"/>
          <w:lang w:val="ru-RU"/>
        </w:rPr>
        <w:t>м</w:t>
      </w:r>
      <w:proofErr w:type="spellEnd"/>
      <w:r w:rsidRPr="00715134">
        <w:rPr>
          <w:rFonts w:ascii="Times New Roman" w:hAnsi="Times New Roman"/>
          <w:sz w:val="28"/>
          <w:szCs w:val="28"/>
          <w:lang w:val="ru-RU"/>
        </w:rPr>
        <w:t xml:space="preserve"> </w:t>
      </w:r>
      <w:proofErr w:type="spellStart"/>
      <w:r w:rsidRPr="00715134">
        <w:rPr>
          <w:rFonts w:ascii="Times New Roman" w:hAnsi="Times New Roman"/>
          <w:sz w:val="28"/>
          <w:szCs w:val="28"/>
          <w:lang w:val="ru-RU"/>
        </w:rPr>
        <w:t>Милс</w:t>
      </w:r>
      <w:proofErr w:type="spellEnd"/>
      <w:r w:rsidRPr="00715134">
        <w:rPr>
          <w:rFonts w:ascii="Times New Roman" w:hAnsi="Times New Roman"/>
          <w:sz w:val="28"/>
          <w:szCs w:val="28"/>
          <w:lang w:val="ru-RU"/>
        </w:rPr>
        <w:t>, у женщины на фото темные волосы и большие зеленые глаза, как у меня.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 Ого! – восклицает она и отдает мне права. – С ними тебя точно впустят! Где ты их взяла? Это очень хорошая подделка! Тут даже есть вод</w:t>
      </w:r>
      <w:r w:rsidR="00C91E32" w:rsidRPr="00715134">
        <w:rPr>
          <w:rFonts w:ascii="Times New Roman" w:hAnsi="Times New Roman"/>
          <w:sz w:val="28"/>
          <w:szCs w:val="28"/>
          <w:lang w:val="ru-RU"/>
        </w:rPr>
        <w:t>я</w:t>
      </w:r>
      <w:r w:rsidRPr="00715134">
        <w:rPr>
          <w:rFonts w:ascii="Times New Roman" w:hAnsi="Times New Roman"/>
          <w:sz w:val="28"/>
          <w:szCs w:val="28"/>
          <w:lang w:val="ru-RU"/>
        </w:rPr>
        <w:t>н</w:t>
      </w:r>
      <w:r w:rsidR="00C91E32" w:rsidRPr="00715134">
        <w:rPr>
          <w:rFonts w:ascii="Times New Roman" w:hAnsi="Times New Roman"/>
          <w:sz w:val="28"/>
          <w:szCs w:val="28"/>
          <w:lang w:val="ru-RU"/>
        </w:rPr>
        <w:t>о</w:t>
      </w:r>
      <w:r w:rsidRPr="00715134">
        <w:rPr>
          <w:rFonts w:ascii="Times New Roman" w:hAnsi="Times New Roman"/>
          <w:sz w:val="28"/>
          <w:szCs w:val="28"/>
          <w:lang w:val="ru-RU"/>
        </w:rPr>
        <w:t xml:space="preserve">й </w:t>
      </w:r>
      <w:r w:rsidR="00562E2F" w:rsidRPr="00715134">
        <w:rPr>
          <w:rFonts w:ascii="Times New Roman" w:hAnsi="Times New Roman"/>
          <w:sz w:val="28"/>
          <w:szCs w:val="28"/>
          <w:lang w:val="ru-RU"/>
        </w:rPr>
        <w:t>знак</w:t>
      </w:r>
      <w:r w:rsidRPr="00715134">
        <w:rPr>
          <w:rFonts w:ascii="Times New Roman" w:hAnsi="Times New Roman"/>
          <w:sz w:val="28"/>
          <w:szCs w:val="28"/>
          <w:lang w:val="ru-RU"/>
        </w:rPr>
        <w:t xml:space="preserve"> и защитные линии.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чуть не </w:t>
      </w:r>
      <w:r w:rsidR="00393B90" w:rsidRPr="00715134">
        <w:rPr>
          <w:rFonts w:ascii="Times New Roman" w:hAnsi="Times New Roman"/>
          <w:sz w:val="28"/>
          <w:szCs w:val="28"/>
          <w:lang w:val="ru-RU"/>
        </w:rPr>
        <w:t>проговорилась</w:t>
      </w:r>
      <w:r w:rsidRPr="00715134">
        <w:rPr>
          <w:rFonts w:ascii="Times New Roman" w:hAnsi="Times New Roman"/>
          <w:sz w:val="28"/>
          <w:szCs w:val="28"/>
          <w:lang w:val="ru-RU"/>
        </w:rPr>
        <w:t>, что один из клиентов Лии сделал их мне</w:t>
      </w:r>
      <w:r w:rsidR="004600B4" w:rsidRPr="00715134">
        <w:rPr>
          <w:rFonts w:ascii="Times New Roman" w:hAnsi="Times New Roman"/>
          <w:sz w:val="28"/>
          <w:szCs w:val="28"/>
          <w:lang w:val="ru-RU"/>
        </w:rPr>
        <w:t xml:space="preserve"> в подарок на</w:t>
      </w:r>
      <w:r w:rsidRPr="00715134">
        <w:rPr>
          <w:rFonts w:ascii="Times New Roman" w:hAnsi="Times New Roman"/>
          <w:sz w:val="28"/>
          <w:szCs w:val="28"/>
          <w:lang w:val="ru-RU"/>
        </w:rPr>
        <w:t xml:space="preserve"> </w:t>
      </w:r>
      <w:proofErr w:type="gramStart"/>
      <w:r w:rsidRPr="00715134">
        <w:rPr>
          <w:rFonts w:ascii="Times New Roman" w:hAnsi="Times New Roman"/>
          <w:sz w:val="28"/>
          <w:szCs w:val="28"/>
          <w:lang w:val="ru-RU"/>
        </w:rPr>
        <w:t>моё</w:t>
      </w:r>
      <w:proofErr w:type="gramEnd"/>
      <w:r w:rsidRPr="00715134">
        <w:rPr>
          <w:rFonts w:ascii="Times New Roman" w:hAnsi="Times New Roman"/>
          <w:sz w:val="28"/>
          <w:szCs w:val="28"/>
          <w:lang w:val="ru-RU"/>
        </w:rPr>
        <w:t xml:space="preserve"> 16-летие, но сдержалась.</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Один друг из Джерси помог.</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Она кивает и включает радио.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Не могу без музыки. Давай одеваться, краситься и так далее.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w:t>
      </w:r>
      <w:r w:rsidR="00393B90" w:rsidRPr="00715134">
        <w:rPr>
          <w:rFonts w:ascii="Times New Roman" w:hAnsi="Times New Roman"/>
          <w:sz w:val="28"/>
          <w:szCs w:val="28"/>
          <w:lang w:val="ru-RU"/>
        </w:rPr>
        <w:t>Эми</w:t>
      </w:r>
      <w:r w:rsidRPr="00715134">
        <w:rPr>
          <w:rFonts w:ascii="Times New Roman" w:hAnsi="Times New Roman"/>
          <w:sz w:val="28"/>
          <w:szCs w:val="28"/>
          <w:lang w:val="ru-RU"/>
        </w:rPr>
        <w:t xml:space="preserve"> достает бутылку водки из-под кровати и наливает по три </w:t>
      </w:r>
      <w:proofErr w:type="spellStart"/>
      <w:r w:rsidRPr="00715134">
        <w:rPr>
          <w:rFonts w:ascii="Times New Roman" w:hAnsi="Times New Roman"/>
          <w:sz w:val="28"/>
          <w:szCs w:val="28"/>
          <w:lang w:val="ru-RU"/>
        </w:rPr>
        <w:t>шота</w:t>
      </w:r>
      <w:proofErr w:type="spellEnd"/>
      <w:r w:rsidRPr="00715134">
        <w:rPr>
          <w:rFonts w:ascii="Times New Roman" w:hAnsi="Times New Roman"/>
          <w:sz w:val="28"/>
          <w:szCs w:val="28"/>
          <w:lang w:val="ru-RU"/>
        </w:rPr>
        <w:t xml:space="preserve"> в каждый стакан. – Время гулять, сучка!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Следующие два часа пролетают</w:t>
      </w:r>
      <w:r w:rsidR="00393B90" w:rsidRPr="00715134">
        <w:rPr>
          <w:rFonts w:ascii="Times New Roman" w:hAnsi="Times New Roman"/>
          <w:sz w:val="28"/>
          <w:szCs w:val="28"/>
          <w:lang w:val="ru-RU"/>
        </w:rPr>
        <w:t xml:space="preserve"> как</w:t>
      </w:r>
      <w:r w:rsidRPr="00715134">
        <w:rPr>
          <w:rFonts w:ascii="Times New Roman" w:hAnsi="Times New Roman"/>
          <w:sz w:val="28"/>
          <w:szCs w:val="28"/>
          <w:lang w:val="ru-RU"/>
        </w:rPr>
        <w:t xml:space="preserve"> в тумане: мы пьем, смеемся и выбираем платья. К тому времени, как я пьянею, мы уже в накуренном клубе, вне студгородка. Большинство присутствующих старшекурсники либо члены братства, так что я никого из них не знаю. На мне короткое розовое платье, не оставля</w:t>
      </w:r>
      <w:r w:rsidR="00562E2F" w:rsidRPr="00715134">
        <w:rPr>
          <w:rFonts w:ascii="Times New Roman" w:hAnsi="Times New Roman"/>
          <w:sz w:val="28"/>
          <w:szCs w:val="28"/>
          <w:lang w:val="ru-RU"/>
        </w:rPr>
        <w:t>ющее</w:t>
      </w:r>
      <w:r w:rsidRPr="00715134">
        <w:rPr>
          <w:rFonts w:ascii="Times New Roman" w:hAnsi="Times New Roman"/>
          <w:sz w:val="28"/>
          <w:szCs w:val="28"/>
          <w:lang w:val="ru-RU"/>
        </w:rPr>
        <w:t xml:space="preserve"> места воображению, мои волосы собраны в замысловатый пучок, </w:t>
      </w:r>
      <w:r w:rsidR="00562E2F" w:rsidRPr="00715134">
        <w:rPr>
          <w:rFonts w:ascii="Times New Roman" w:hAnsi="Times New Roman"/>
          <w:sz w:val="28"/>
          <w:szCs w:val="28"/>
          <w:lang w:val="ru-RU"/>
        </w:rPr>
        <w:t>и</w:t>
      </w:r>
      <w:r w:rsidRPr="00715134">
        <w:rPr>
          <w:rFonts w:ascii="Times New Roman" w:hAnsi="Times New Roman"/>
          <w:sz w:val="28"/>
          <w:szCs w:val="28"/>
          <w:lang w:val="ru-RU"/>
        </w:rPr>
        <w:t xml:space="preserve"> несколько локонов падают на глаза. </w:t>
      </w:r>
      <w:r w:rsidR="00562E2F" w:rsidRPr="00715134">
        <w:rPr>
          <w:rFonts w:ascii="Times New Roman" w:hAnsi="Times New Roman"/>
          <w:sz w:val="28"/>
          <w:szCs w:val="28"/>
          <w:lang w:val="ru-RU"/>
        </w:rPr>
        <w:t>Пробираясь</w:t>
      </w:r>
      <w:r w:rsidRPr="00715134">
        <w:rPr>
          <w:rFonts w:ascii="Times New Roman" w:hAnsi="Times New Roman"/>
          <w:sz w:val="28"/>
          <w:szCs w:val="28"/>
          <w:lang w:val="ru-RU"/>
        </w:rPr>
        <w:t xml:space="preserve"> к бару, замечаю Паркера, который разговаривает с кем-то из братства. Я подхожу к нему и трогаю за плечо: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Привет.</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Привет, малышка, – он поворачивается и обнимает меня за талию. – Ты же говорила, что не любишь вечеринки.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Не люблю. Эми заставила меня прийти.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Где она?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пожимаю плечами. Она исчезла, как только мы зашли, и больше я её не видела.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Хочешь остаться со мной? – он наклоняется и шепчет мне в ухо. – Я могу предложить намного более </w:t>
      </w:r>
      <w:r w:rsidR="004600B4" w:rsidRPr="00715134">
        <w:rPr>
          <w:rFonts w:ascii="Times New Roman" w:hAnsi="Times New Roman"/>
          <w:sz w:val="28"/>
          <w:szCs w:val="28"/>
          <w:lang w:val="ru-RU"/>
        </w:rPr>
        <w:t>интересное время</w:t>
      </w:r>
      <w:r w:rsidRPr="00715134">
        <w:rPr>
          <w:rFonts w:ascii="Times New Roman" w:hAnsi="Times New Roman"/>
          <w:sz w:val="28"/>
          <w:szCs w:val="28"/>
          <w:lang w:val="ru-RU"/>
        </w:rPr>
        <w:t xml:space="preserve">препровождение для нас </w:t>
      </w:r>
      <w:r w:rsidR="00C205BE" w:rsidRPr="00715134">
        <w:rPr>
          <w:rFonts w:ascii="Times New Roman" w:hAnsi="Times New Roman"/>
          <w:sz w:val="28"/>
          <w:szCs w:val="28"/>
          <w:lang w:val="ru-RU"/>
        </w:rPr>
        <w:t xml:space="preserve">сегодня </w:t>
      </w:r>
      <w:r w:rsidRPr="00715134">
        <w:rPr>
          <w:rFonts w:ascii="Times New Roman" w:hAnsi="Times New Roman"/>
          <w:sz w:val="28"/>
          <w:szCs w:val="28"/>
          <w:lang w:val="ru-RU"/>
        </w:rPr>
        <w:t>вечером.</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Заманчиво... Но я не могу оставить её тут одну. Это будет некрасиво.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proofErr w:type="spellStart"/>
      <w:r w:rsidRPr="00715134">
        <w:rPr>
          <w:rFonts w:ascii="Times New Roman" w:hAnsi="Times New Roman"/>
          <w:sz w:val="28"/>
          <w:szCs w:val="28"/>
          <w:lang w:val="ru-RU"/>
        </w:rPr>
        <w:t>Танцпол</w:t>
      </w:r>
      <w:proofErr w:type="spellEnd"/>
      <w:r w:rsidRPr="00715134">
        <w:rPr>
          <w:rFonts w:ascii="Times New Roman" w:hAnsi="Times New Roman"/>
          <w:sz w:val="28"/>
          <w:szCs w:val="28"/>
          <w:lang w:val="ru-RU"/>
        </w:rPr>
        <w:t xml:space="preserve"> забит, но никто не танцует, я удивлённо приподнимаю бровь. Все смеются и показывают на что-то пальцем, я не могу ничего разглядеть. Я уверенна, что это очередное видео </w:t>
      </w:r>
      <w:proofErr w:type="spellStart"/>
      <w:r w:rsidRPr="00715134">
        <w:rPr>
          <w:rFonts w:ascii="Times New Roman" w:hAnsi="Times New Roman"/>
          <w:sz w:val="28"/>
          <w:szCs w:val="28"/>
          <w:lang w:val="ru-RU"/>
        </w:rPr>
        <w:t>флешмоба</w:t>
      </w:r>
      <w:proofErr w:type="spellEnd"/>
      <w:r w:rsidRPr="00715134">
        <w:rPr>
          <w:rFonts w:ascii="Times New Roman" w:hAnsi="Times New Roman"/>
          <w:sz w:val="28"/>
          <w:szCs w:val="28"/>
          <w:lang w:val="ru-RU"/>
        </w:rPr>
        <w:t xml:space="preserve">, которые стали так популярны в последнее время. Я поворачиваюсь к бармену и машу рукой, </w:t>
      </w:r>
      <w:r w:rsidR="00393B90" w:rsidRPr="00715134">
        <w:rPr>
          <w:rFonts w:ascii="Times New Roman" w:hAnsi="Times New Roman"/>
          <w:sz w:val="28"/>
          <w:szCs w:val="28"/>
          <w:lang w:val="ru-RU"/>
        </w:rPr>
        <w:t xml:space="preserve">в надежде </w:t>
      </w:r>
      <w:r w:rsidRPr="00715134">
        <w:rPr>
          <w:rFonts w:ascii="Times New Roman" w:hAnsi="Times New Roman"/>
          <w:sz w:val="28"/>
          <w:szCs w:val="28"/>
          <w:lang w:val="ru-RU"/>
        </w:rPr>
        <w:t>привлечь его внимание.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Что будете пить?</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Ром с колой.</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У вас есть права или паспорт?</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показываю ему браслет, который должен подтвердить, что мне больше 21</w:t>
      </w:r>
      <w:r w:rsidR="00393B90" w:rsidRPr="00715134">
        <w:rPr>
          <w:rFonts w:ascii="Times New Roman" w:hAnsi="Times New Roman"/>
          <w:sz w:val="28"/>
          <w:szCs w:val="28"/>
          <w:lang w:val="ru-RU"/>
        </w:rPr>
        <w:t xml:space="preserve"> и мое право</w:t>
      </w:r>
      <w:r w:rsidRPr="00715134">
        <w:rPr>
          <w:rFonts w:ascii="Times New Roman" w:hAnsi="Times New Roman"/>
          <w:sz w:val="28"/>
          <w:szCs w:val="28"/>
          <w:lang w:val="ru-RU"/>
        </w:rPr>
        <w:t xml:space="preserve"> заказ</w:t>
      </w:r>
      <w:r w:rsidR="00393B90" w:rsidRPr="00715134">
        <w:rPr>
          <w:rFonts w:ascii="Times New Roman" w:hAnsi="Times New Roman"/>
          <w:sz w:val="28"/>
          <w:szCs w:val="28"/>
          <w:lang w:val="ru-RU"/>
        </w:rPr>
        <w:t>ыва</w:t>
      </w:r>
      <w:r w:rsidRPr="00715134">
        <w:rPr>
          <w:rFonts w:ascii="Times New Roman" w:hAnsi="Times New Roman"/>
          <w:sz w:val="28"/>
          <w:szCs w:val="28"/>
          <w:lang w:val="ru-RU"/>
        </w:rPr>
        <w:t>ть алкоголь.</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 Хорошо... – он ставит стакан на стойку. – С Вас... – он смотрит мне в глаза. – Ебать. Знаете что? Это за счет заведения.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Спасибо, – я улыбаюсь</w:t>
      </w:r>
      <w:r w:rsidR="00393B90" w:rsidRPr="00715134">
        <w:rPr>
          <w:rFonts w:ascii="Times New Roman" w:hAnsi="Times New Roman"/>
          <w:sz w:val="28"/>
          <w:szCs w:val="28"/>
          <w:lang w:val="ru-RU"/>
        </w:rPr>
        <w:t>,</w:t>
      </w:r>
      <w:r w:rsidRPr="00715134">
        <w:rPr>
          <w:rFonts w:ascii="Times New Roman" w:hAnsi="Times New Roman"/>
          <w:sz w:val="28"/>
          <w:szCs w:val="28"/>
          <w:lang w:val="ru-RU"/>
        </w:rPr>
        <w:t xml:space="preserve"> соблазнительно закусыва</w:t>
      </w:r>
      <w:r w:rsidR="00393B90" w:rsidRPr="00715134">
        <w:rPr>
          <w:rFonts w:ascii="Times New Roman" w:hAnsi="Times New Roman"/>
          <w:sz w:val="28"/>
          <w:szCs w:val="28"/>
          <w:lang w:val="ru-RU"/>
        </w:rPr>
        <w:t>я</w:t>
      </w:r>
      <w:r w:rsidRPr="00715134">
        <w:rPr>
          <w:rFonts w:ascii="Times New Roman" w:hAnsi="Times New Roman"/>
          <w:sz w:val="28"/>
          <w:szCs w:val="28"/>
          <w:lang w:val="ru-RU"/>
        </w:rPr>
        <w:t xml:space="preserve"> губу.</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xml:space="preserve">Выпиваю и возвращаю ему стакан. Через плечо я замечаю, что на </w:t>
      </w:r>
      <w:proofErr w:type="spellStart"/>
      <w:r w:rsidRPr="00715134">
        <w:rPr>
          <w:rFonts w:ascii="Times New Roman" w:hAnsi="Times New Roman"/>
          <w:sz w:val="28"/>
          <w:szCs w:val="28"/>
          <w:lang w:val="ru-RU"/>
        </w:rPr>
        <w:t>танцполе</w:t>
      </w:r>
      <w:proofErr w:type="spellEnd"/>
      <w:r w:rsidRPr="00715134">
        <w:rPr>
          <w:rFonts w:ascii="Times New Roman" w:hAnsi="Times New Roman"/>
          <w:sz w:val="28"/>
          <w:szCs w:val="28"/>
          <w:lang w:val="ru-RU"/>
        </w:rPr>
        <w:t xml:space="preserve"> </w:t>
      </w:r>
      <w:r w:rsidR="00393B90" w:rsidRPr="00715134">
        <w:rPr>
          <w:rFonts w:ascii="Times New Roman" w:hAnsi="Times New Roman"/>
          <w:sz w:val="28"/>
          <w:szCs w:val="28"/>
          <w:lang w:val="ru-RU"/>
        </w:rPr>
        <w:t xml:space="preserve">все </w:t>
      </w:r>
      <w:r w:rsidRPr="00715134">
        <w:rPr>
          <w:rFonts w:ascii="Times New Roman" w:hAnsi="Times New Roman"/>
          <w:sz w:val="28"/>
          <w:szCs w:val="28"/>
          <w:lang w:val="ru-RU"/>
        </w:rPr>
        <w:t xml:space="preserve">просто загипнотизированы тем, что происходит на сцене. Меня раздражает всё это, и я снова прошу бармена мне налить, и он снова говорит, что это за счет заведения. Я закатываю глаза, когда толпа начинает в унисон </w:t>
      </w:r>
      <w:r w:rsidR="004600B4" w:rsidRPr="00715134">
        <w:rPr>
          <w:rFonts w:ascii="Times New Roman" w:hAnsi="Times New Roman"/>
          <w:sz w:val="28"/>
          <w:szCs w:val="28"/>
          <w:lang w:val="ru-RU"/>
        </w:rPr>
        <w:t>о</w:t>
      </w:r>
      <w:r w:rsidRPr="00715134">
        <w:rPr>
          <w:rFonts w:ascii="Times New Roman" w:hAnsi="Times New Roman"/>
          <w:sz w:val="28"/>
          <w:szCs w:val="28"/>
          <w:lang w:val="ru-RU"/>
        </w:rPr>
        <w:t xml:space="preserve">хать и </w:t>
      </w:r>
      <w:r w:rsidR="004600B4" w:rsidRPr="00715134">
        <w:rPr>
          <w:rFonts w:ascii="Times New Roman" w:hAnsi="Times New Roman"/>
          <w:sz w:val="28"/>
          <w:szCs w:val="28"/>
          <w:lang w:val="ru-RU"/>
        </w:rPr>
        <w:t>а</w:t>
      </w:r>
      <w:r w:rsidRPr="00715134">
        <w:rPr>
          <w:rFonts w:ascii="Times New Roman" w:hAnsi="Times New Roman"/>
          <w:sz w:val="28"/>
          <w:szCs w:val="28"/>
          <w:lang w:val="ru-RU"/>
        </w:rPr>
        <w:t xml:space="preserve">хать.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C205BE" w:rsidRPr="00715134">
        <w:rPr>
          <w:rFonts w:ascii="Times New Roman" w:hAnsi="Times New Roman"/>
          <w:sz w:val="28"/>
          <w:szCs w:val="28"/>
          <w:lang w:val="ru-RU"/>
        </w:rPr>
        <w:t>Д</w:t>
      </w:r>
      <w:r w:rsidRPr="00715134">
        <w:rPr>
          <w:rFonts w:ascii="Times New Roman" w:hAnsi="Times New Roman"/>
          <w:sz w:val="28"/>
          <w:szCs w:val="28"/>
          <w:lang w:val="ru-RU"/>
        </w:rPr>
        <w:t>огадываюсь, что, скорее всего, Паркер смотрит то же, что и остальные, поэтому пытаюсь найти Эми. Направляюсь в толпу, потягивая выпивку. Протискиваясь через потные и пьяные тела, я слышу многочисленные вздохи и клянусь убить Эми за то, что она оставила меня одну.</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Ну и </w:t>
      </w:r>
      <w:proofErr w:type="gramStart"/>
      <w:r w:rsidRPr="00715134">
        <w:rPr>
          <w:rFonts w:ascii="Times New Roman" w:hAnsi="Times New Roman"/>
          <w:sz w:val="28"/>
          <w:szCs w:val="28"/>
          <w:lang w:val="ru-RU"/>
        </w:rPr>
        <w:t>шлюха</w:t>
      </w:r>
      <w:proofErr w:type="gramEnd"/>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Кто это?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Это первокурсница...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Её имиджу пиздец!</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Я врезаюсь в какого-то потного и очень пьяного парня. Разглядев  меня, он пятится назад, тыча в меня пальцем и крича: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Можно я буду следующим, малышка? Я обещаю, я лучше их обоих! Я доставлю тебе удовольствие!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7D33B4" w:rsidRPr="00715134">
        <w:rPr>
          <w:rFonts w:ascii="Times New Roman" w:hAnsi="Times New Roman"/>
          <w:sz w:val="28"/>
          <w:szCs w:val="28"/>
          <w:lang w:val="ru-RU"/>
        </w:rPr>
        <w:t>П</w:t>
      </w:r>
      <w:r w:rsidRPr="00715134">
        <w:rPr>
          <w:rFonts w:ascii="Times New Roman" w:hAnsi="Times New Roman"/>
          <w:sz w:val="28"/>
          <w:szCs w:val="28"/>
          <w:lang w:val="ru-RU"/>
        </w:rPr>
        <w:t xml:space="preserve">риподнимаю удивленно бровь, не понимая о чем это он, и перевожу взгляд на экран.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7D33B4" w:rsidRPr="00715134">
        <w:rPr>
          <w:rFonts w:ascii="Times New Roman" w:hAnsi="Times New Roman"/>
          <w:sz w:val="28"/>
          <w:szCs w:val="28"/>
          <w:lang w:val="ru-RU"/>
        </w:rPr>
        <w:t>Мой стакан падает у меня из рук</w:t>
      </w:r>
      <w:r w:rsidRPr="00715134">
        <w:rPr>
          <w:rFonts w:ascii="Times New Roman" w:hAnsi="Times New Roman"/>
          <w:sz w:val="28"/>
          <w:szCs w:val="28"/>
          <w:lang w:val="ru-RU"/>
        </w:rPr>
        <w:t xml:space="preserve">.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Картинки на экране унизительны и настолько откровенны, что я щипаю себя, чтобы убедиться, что я не сплю.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Это я.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занимаюсь сексом с Паркером.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занимаюсь сексом с каким-то парнем из братства, за неделю до знакомства с ним.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Экран разделен на две части</w:t>
      </w:r>
      <w:r w:rsidR="007D33B4" w:rsidRPr="00715134">
        <w:rPr>
          <w:rFonts w:ascii="Times New Roman" w:hAnsi="Times New Roman"/>
          <w:sz w:val="28"/>
          <w:szCs w:val="28"/>
          <w:lang w:val="ru-RU"/>
        </w:rPr>
        <w:t xml:space="preserve"> -</w:t>
      </w:r>
      <w:r w:rsidRPr="00715134">
        <w:rPr>
          <w:rFonts w:ascii="Times New Roman" w:hAnsi="Times New Roman"/>
          <w:sz w:val="28"/>
          <w:szCs w:val="28"/>
          <w:lang w:val="ru-RU"/>
        </w:rPr>
        <w:t xml:space="preserve"> в каждой я занимаюсь сексом с каждым из парней и там четко видно, что это я. Я в своей комнате занимаюсь сексом с одним и тем же выражением лица: таким же, как когда я лишилась девственности два года назад, повторяя одни и те же слова.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xml:space="preserve">Я замираю.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в смятении.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раздавлена.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xml:space="preserve">Я оглядываюсь по сторонам, надеясь, что Паркер вышел, чтобы найти Эми.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r>
      <w:r w:rsidR="00C205BE" w:rsidRPr="00715134">
        <w:rPr>
          <w:rFonts w:ascii="Times New Roman" w:hAnsi="Times New Roman"/>
          <w:sz w:val="28"/>
          <w:szCs w:val="28"/>
          <w:lang w:val="ru-RU"/>
        </w:rPr>
        <w:t>С</w:t>
      </w:r>
      <w:r w:rsidRPr="00715134">
        <w:rPr>
          <w:rFonts w:ascii="Times New Roman" w:hAnsi="Times New Roman"/>
          <w:sz w:val="28"/>
          <w:szCs w:val="28"/>
          <w:lang w:val="ru-RU"/>
        </w:rPr>
        <w:t xml:space="preserve">пешу к выходу, расталкивая всех на своем пути. </w:t>
      </w:r>
      <w:r w:rsidR="007D33B4" w:rsidRPr="00715134">
        <w:rPr>
          <w:rFonts w:ascii="Times New Roman" w:hAnsi="Times New Roman"/>
          <w:sz w:val="28"/>
          <w:szCs w:val="28"/>
          <w:lang w:val="ru-RU"/>
        </w:rPr>
        <w:t>О</w:t>
      </w:r>
      <w:r w:rsidRPr="00715134">
        <w:rPr>
          <w:rFonts w:ascii="Times New Roman" w:hAnsi="Times New Roman"/>
          <w:sz w:val="28"/>
          <w:szCs w:val="28"/>
          <w:lang w:val="ru-RU"/>
        </w:rPr>
        <w:t xml:space="preserve">станавливаюсь, когда слышу свой голос в динамиках. Через плечо, я вижу </w:t>
      </w:r>
      <w:r w:rsidR="007D33B4" w:rsidRPr="00715134">
        <w:rPr>
          <w:rFonts w:ascii="Times New Roman" w:hAnsi="Times New Roman"/>
          <w:sz w:val="28"/>
          <w:szCs w:val="28"/>
          <w:lang w:val="ru-RU"/>
        </w:rPr>
        <w:t>кадры видео</w:t>
      </w:r>
      <w:r w:rsidRPr="00715134">
        <w:rPr>
          <w:rFonts w:ascii="Times New Roman" w:hAnsi="Times New Roman"/>
          <w:sz w:val="28"/>
          <w:szCs w:val="28"/>
          <w:lang w:val="ru-RU"/>
        </w:rPr>
        <w:t xml:space="preserve">, как мы с Эми </w:t>
      </w:r>
      <w:r w:rsidR="007D33B4" w:rsidRPr="00715134">
        <w:rPr>
          <w:rFonts w:ascii="Times New Roman" w:hAnsi="Times New Roman"/>
          <w:sz w:val="28"/>
          <w:szCs w:val="28"/>
          <w:lang w:val="ru-RU"/>
        </w:rPr>
        <w:t>выпиваем</w:t>
      </w:r>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w:t>
      </w:r>
      <w:r w:rsidR="00C205BE" w:rsidRPr="00715134">
        <w:rPr>
          <w:rFonts w:ascii="Times New Roman" w:hAnsi="Times New Roman"/>
          <w:sz w:val="28"/>
          <w:szCs w:val="28"/>
          <w:lang w:val="ru-RU"/>
        </w:rPr>
        <w:t>Зачем</w:t>
      </w:r>
      <w:r w:rsidRPr="00715134">
        <w:rPr>
          <w:rFonts w:ascii="Times New Roman" w:hAnsi="Times New Roman"/>
          <w:sz w:val="28"/>
          <w:szCs w:val="28"/>
          <w:lang w:val="ru-RU"/>
        </w:rPr>
        <w:t xml:space="preserve"> же ты спишь с Паркером </w:t>
      </w:r>
      <w:proofErr w:type="spellStart"/>
      <w:r w:rsidRPr="00715134">
        <w:rPr>
          <w:rFonts w:ascii="Times New Roman" w:hAnsi="Times New Roman"/>
          <w:sz w:val="28"/>
          <w:szCs w:val="28"/>
          <w:lang w:val="ru-RU"/>
        </w:rPr>
        <w:t>Далтоном</w:t>
      </w:r>
      <w:proofErr w:type="spellEnd"/>
      <w:r w:rsidRPr="00715134">
        <w:rPr>
          <w:rFonts w:ascii="Times New Roman" w:hAnsi="Times New Roman"/>
          <w:sz w:val="28"/>
          <w:szCs w:val="28"/>
          <w:lang w:val="ru-RU"/>
        </w:rPr>
        <w:t>, если ты не считаешь его своим парнем?</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Может, я надеюсь, что </w:t>
      </w:r>
      <w:r w:rsidR="00C205BE" w:rsidRPr="00715134">
        <w:rPr>
          <w:rFonts w:ascii="Times New Roman" w:hAnsi="Times New Roman"/>
          <w:sz w:val="28"/>
          <w:szCs w:val="28"/>
          <w:lang w:val="ru-RU"/>
        </w:rPr>
        <w:t>в один прекрасный день</w:t>
      </w:r>
      <w:r w:rsidRPr="00715134">
        <w:rPr>
          <w:rFonts w:ascii="Times New Roman" w:hAnsi="Times New Roman"/>
          <w:sz w:val="28"/>
          <w:szCs w:val="28"/>
          <w:lang w:val="ru-RU"/>
        </w:rPr>
        <w:t xml:space="preserve"> секс с ним станет лучше. Он же президент Омега </w:t>
      </w:r>
      <w:proofErr w:type="spellStart"/>
      <w:proofErr w:type="gramStart"/>
      <w:r w:rsidRPr="00715134">
        <w:rPr>
          <w:rFonts w:ascii="Times New Roman" w:hAnsi="Times New Roman"/>
          <w:sz w:val="28"/>
          <w:szCs w:val="28"/>
          <w:lang w:val="ru-RU"/>
        </w:rPr>
        <w:t>Чи</w:t>
      </w:r>
      <w:proofErr w:type="spellEnd"/>
      <w:r w:rsidRPr="00715134">
        <w:rPr>
          <w:rFonts w:ascii="Times New Roman" w:hAnsi="Times New Roman"/>
          <w:sz w:val="28"/>
          <w:szCs w:val="28"/>
          <w:lang w:val="ru-RU"/>
        </w:rPr>
        <w:t xml:space="preserve"> и</w:t>
      </w:r>
      <w:proofErr w:type="gramEnd"/>
      <w:r w:rsidRPr="00715134">
        <w:rPr>
          <w:rFonts w:ascii="Times New Roman" w:hAnsi="Times New Roman"/>
          <w:sz w:val="28"/>
          <w:szCs w:val="28"/>
          <w:lang w:val="ru-RU"/>
        </w:rPr>
        <w:t xml:space="preserve"> будущий политик. Я просто использую</w:t>
      </w:r>
      <w:r w:rsidR="004600B4" w:rsidRPr="00715134">
        <w:rPr>
          <w:rFonts w:ascii="Times New Roman" w:hAnsi="Times New Roman"/>
          <w:sz w:val="28"/>
          <w:szCs w:val="28"/>
          <w:lang w:val="ru-RU"/>
        </w:rPr>
        <w:t xml:space="preserve"> его</w:t>
      </w:r>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Неужели секс </w:t>
      </w:r>
      <w:r w:rsidR="004600B4" w:rsidRPr="00715134">
        <w:rPr>
          <w:rFonts w:ascii="Times New Roman" w:hAnsi="Times New Roman"/>
          <w:sz w:val="28"/>
          <w:szCs w:val="28"/>
          <w:lang w:val="ru-RU"/>
        </w:rPr>
        <w:t>так плох</w:t>
      </w:r>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Да.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И он тебе совсем не нравится?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Нет.</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Даже чуть-чуть?</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Нет. Он просто мой билет в лучшую жизнь. Налей мне еще. Больше алкоголя, меньше болтовни.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Я не помню этого разговора, но</w:t>
      </w:r>
      <w:r w:rsidR="007D33B4" w:rsidRPr="00715134">
        <w:rPr>
          <w:rFonts w:ascii="Times New Roman" w:hAnsi="Times New Roman"/>
          <w:sz w:val="28"/>
          <w:szCs w:val="28"/>
          <w:lang w:val="ru-RU"/>
        </w:rPr>
        <w:t>,</w:t>
      </w:r>
      <w:r w:rsidRPr="00715134">
        <w:rPr>
          <w:rFonts w:ascii="Times New Roman" w:hAnsi="Times New Roman"/>
          <w:sz w:val="28"/>
          <w:szCs w:val="28"/>
          <w:lang w:val="ru-RU"/>
        </w:rPr>
        <w:t xml:space="preserve"> </w:t>
      </w:r>
      <w:proofErr w:type="gramStart"/>
      <w:r w:rsidR="00C205BE" w:rsidRPr="00715134">
        <w:rPr>
          <w:rFonts w:ascii="Times New Roman" w:hAnsi="Times New Roman"/>
          <w:sz w:val="28"/>
          <w:szCs w:val="28"/>
          <w:lang w:val="ru-RU"/>
        </w:rPr>
        <w:t>похоже</w:t>
      </w:r>
      <w:proofErr w:type="gramEnd"/>
      <w:r w:rsidR="00C205BE" w:rsidRPr="00715134">
        <w:rPr>
          <w:rFonts w:ascii="Times New Roman" w:hAnsi="Times New Roman"/>
          <w:sz w:val="28"/>
          <w:szCs w:val="28"/>
          <w:lang w:val="ru-RU"/>
        </w:rPr>
        <w:t xml:space="preserve"> я</w:t>
      </w:r>
      <w:r w:rsidRPr="00715134">
        <w:rPr>
          <w:rFonts w:ascii="Times New Roman" w:hAnsi="Times New Roman"/>
          <w:sz w:val="28"/>
          <w:szCs w:val="28"/>
          <w:lang w:val="ru-RU"/>
        </w:rPr>
        <w:t xml:space="preserve"> была пьяной в говно, чтобы разговаривать о таком личном с Эми. Вообще с кем-либо.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C205BE" w:rsidRPr="00715134">
        <w:rPr>
          <w:rFonts w:ascii="Times New Roman" w:hAnsi="Times New Roman"/>
          <w:sz w:val="28"/>
          <w:szCs w:val="28"/>
          <w:lang w:val="ru-RU"/>
        </w:rPr>
        <w:t>Идя</w:t>
      </w:r>
      <w:r w:rsidRPr="00715134">
        <w:rPr>
          <w:rFonts w:ascii="Times New Roman" w:hAnsi="Times New Roman"/>
          <w:sz w:val="28"/>
          <w:szCs w:val="28"/>
          <w:lang w:val="ru-RU"/>
        </w:rPr>
        <w:t xml:space="preserve"> к двери</w:t>
      </w:r>
      <w:r w:rsidR="00C205BE" w:rsidRPr="00715134">
        <w:rPr>
          <w:rFonts w:ascii="Times New Roman" w:hAnsi="Times New Roman"/>
          <w:sz w:val="28"/>
          <w:szCs w:val="28"/>
          <w:lang w:val="ru-RU"/>
        </w:rPr>
        <w:t>,</w:t>
      </w:r>
      <w:r w:rsidRPr="00715134">
        <w:rPr>
          <w:rFonts w:ascii="Times New Roman" w:hAnsi="Times New Roman"/>
          <w:sz w:val="28"/>
          <w:szCs w:val="28"/>
          <w:lang w:val="ru-RU"/>
        </w:rPr>
        <w:t xml:space="preserve"> в углу замечаю Паркера. Он качает головой, выгляд</w:t>
      </w:r>
      <w:r w:rsidR="00C205BE" w:rsidRPr="00715134">
        <w:rPr>
          <w:rFonts w:ascii="Times New Roman" w:hAnsi="Times New Roman"/>
          <w:sz w:val="28"/>
          <w:szCs w:val="28"/>
          <w:lang w:val="ru-RU"/>
        </w:rPr>
        <w:t>я при этом</w:t>
      </w:r>
      <w:r w:rsidRPr="00715134">
        <w:rPr>
          <w:rFonts w:ascii="Times New Roman" w:hAnsi="Times New Roman"/>
          <w:sz w:val="28"/>
          <w:szCs w:val="28"/>
          <w:lang w:val="ru-RU"/>
        </w:rPr>
        <w:t xml:space="preserve"> совершенно раздавленным. Разбитым.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направляюсь к нему, надеясь объяснить, что секс с парнем из его братства был до того, как мы познакомились. Он поднимает глаза и видит меня. Он смотрит на меня убийственным взглядом, и, не произнося ни слова, показывает мне средний палец.</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C205BE" w:rsidRPr="00715134">
        <w:rPr>
          <w:rFonts w:ascii="Times New Roman" w:hAnsi="Times New Roman"/>
          <w:sz w:val="28"/>
          <w:szCs w:val="28"/>
          <w:lang w:val="ru-RU"/>
        </w:rPr>
        <w:t>Ч</w:t>
      </w:r>
      <w:r w:rsidRPr="00715134">
        <w:rPr>
          <w:rFonts w:ascii="Times New Roman" w:hAnsi="Times New Roman"/>
          <w:sz w:val="28"/>
          <w:szCs w:val="28"/>
          <w:lang w:val="ru-RU"/>
        </w:rPr>
        <w:t>увствую, что сейчас заплачу, но всё равно иду к нему. Я хочу попросить его поговорить у него в комнате, чтобы объяснить</w:t>
      </w:r>
      <w:r w:rsidR="007D33B4" w:rsidRPr="00715134">
        <w:rPr>
          <w:rFonts w:ascii="Times New Roman" w:hAnsi="Times New Roman"/>
          <w:sz w:val="28"/>
          <w:szCs w:val="28"/>
          <w:lang w:val="ru-RU"/>
        </w:rPr>
        <w:t>ся</w:t>
      </w:r>
      <w:r w:rsidRPr="00715134">
        <w:rPr>
          <w:rFonts w:ascii="Times New Roman" w:hAnsi="Times New Roman"/>
          <w:sz w:val="28"/>
          <w:szCs w:val="28"/>
          <w:lang w:val="ru-RU"/>
        </w:rPr>
        <w:t>, но он исчезает.</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Охи и </w:t>
      </w:r>
      <w:r w:rsidR="00DE38D4" w:rsidRPr="00715134">
        <w:rPr>
          <w:rFonts w:ascii="Times New Roman" w:hAnsi="Times New Roman"/>
          <w:sz w:val="28"/>
          <w:szCs w:val="28"/>
          <w:lang w:val="ru-RU"/>
        </w:rPr>
        <w:t>а</w:t>
      </w:r>
      <w:r w:rsidRPr="00715134">
        <w:rPr>
          <w:rFonts w:ascii="Times New Roman" w:hAnsi="Times New Roman"/>
          <w:sz w:val="28"/>
          <w:szCs w:val="28"/>
          <w:lang w:val="ru-RU"/>
        </w:rPr>
        <w:t xml:space="preserve">хи толпы становятся громче, и я заставляю себя двигаться вперед, забыть все то, что сейчас показывают на экране за моей спиной, и пойти в свою комнату. Но я не могу, я оборачиваюсь и смотрю на экран.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На видео я выливаю алкоголь в свой розовый термос, который я везде ношу с собой. Видео заканчивается </w:t>
      </w:r>
      <w:r w:rsidR="007D33B4" w:rsidRPr="00715134">
        <w:rPr>
          <w:rFonts w:ascii="Times New Roman" w:hAnsi="Times New Roman"/>
          <w:sz w:val="28"/>
          <w:szCs w:val="28"/>
          <w:lang w:val="ru-RU"/>
        </w:rPr>
        <w:t>кадрами, на которых</w:t>
      </w:r>
      <w:r w:rsidRPr="00715134">
        <w:rPr>
          <w:rFonts w:ascii="Times New Roman" w:hAnsi="Times New Roman"/>
          <w:sz w:val="28"/>
          <w:szCs w:val="28"/>
          <w:lang w:val="ru-RU"/>
        </w:rPr>
        <w:t xml:space="preserve"> я раскладываю косяк на своём столике.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xml:space="preserve">Кровь стынет в моих жилах, моё сердце бьётся с бешеной скоростью. Я униженна, </w:t>
      </w:r>
      <w:r w:rsidR="007D33B4" w:rsidRPr="00715134">
        <w:rPr>
          <w:rFonts w:ascii="Times New Roman" w:hAnsi="Times New Roman"/>
          <w:sz w:val="28"/>
          <w:szCs w:val="28"/>
          <w:lang w:val="ru-RU"/>
        </w:rPr>
        <w:t>и</w:t>
      </w:r>
      <w:r w:rsidRPr="00715134">
        <w:rPr>
          <w:rFonts w:ascii="Times New Roman" w:hAnsi="Times New Roman"/>
          <w:sz w:val="28"/>
          <w:szCs w:val="28"/>
          <w:lang w:val="ru-RU"/>
        </w:rPr>
        <w:t xml:space="preserve"> еще я вне себя. Я просто в ярости.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С другой стороны зала, вижу Эми </w:t>
      </w:r>
      <w:proofErr w:type="gramStart"/>
      <w:r w:rsidR="005B239E" w:rsidRPr="00715134">
        <w:rPr>
          <w:rFonts w:ascii="Times New Roman" w:hAnsi="Times New Roman"/>
          <w:sz w:val="28"/>
          <w:szCs w:val="28"/>
          <w:lang w:val="ru-RU"/>
        </w:rPr>
        <w:t>стоящую</w:t>
      </w:r>
      <w:proofErr w:type="gramEnd"/>
      <w:r w:rsidRPr="00715134">
        <w:rPr>
          <w:rFonts w:ascii="Times New Roman" w:hAnsi="Times New Roman"/>
          <w:sz w:val="28"/>
          <w:szCs w:val="28"/>
          <w:lang w:val="ru-RU"/>
        </w:rPr>
        <w:t xml:space="preserve"> около двери в служебное помещение между сложенными друг на друга ящиками.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Она смеется вместе со всеми, в её руках пульт, нажима</w:t>
      </w:r>
      <w:r w:rsidR="00E9159B" w:rsidRPr="00715134">
        <w:rPr>
          <w:rFonts w:ascii="Times New Roman" w:hAnsi="Times New Roman"/>
          <w:sz w:val="28"/>
          <w:szCs w:val="28"/>
          <w:lang w:val="ru-RU"/>
        </w:rPr>
        <w:t>я</w:t>
      </w:r>
      <w:r w:rsidRPr="00715134">
        <w:rPr>
          <w:rFonts w:ascii="Times New Roman" w:hAnsi="Times New Roman"/>
          <w:sz w:val="28"/>
          <w:szCs w:val="28"/>
          <w:lang w:val="ru-RU"/>
        </w:rPr>
        <w:t xml:space="preserve"> паузу, чтобы сделать передышку в просмотре сегодняшнего шедевра.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Толпа хлопает и скандирует: «</w:t>
      </w:r>
      <w:proofErr w:type="gramStart"/>
      <w:r w:rsidRPr="00715134">
        <w:rPr>
          <w:rFonts w:ascii="Times New Roman" w:hAnsi="Times New Roman"/>
          <w:sz w:val="28"/>
          <w:szCs w:val="28"/>
          <w:lang w:val="ru-RU"/>
        </w:rPr>
        <w:t>Шлюха</w:t>
      </w:r>
      <w:proofErr w:type="gramEnd"/>
      <w:r w:rsidRPr="00715134">
        <w:rPr>
          <w:rFonts w:ascii="Times New Roman" w:hAnsi="Times New Roman"/>
          <w:sz w:val="28"/>
          <w:szCs w:val="28"/>
          <w:lang w:val="ru-RU"/>
        </w:rPr>
        <w:t xml:space="preserve"> первокурсница!», «Забей, Паркер!», и «Братство превыше шалав!». Шум просто оглушает. Девочки в толпе, которые узнают во мне звезду экрана, ухмыляются, тыкают в меня пальцем и фотографируют на телефон.</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Ладно! Ладно! Давайте продолжать эту гребаную вечеринку! – звучит голос </w:t>
      </w:r>
      <w:proofErr w:type="gramStart"/>
      <w:r w:rsidR="00DE38D4" w:rsidRPr="00715134">
        <w:rPr>
          <w:rFonts w:ascii="Times New Roman" w:hAnsi="Times New Roman"/>
          <w:sz w:val="28"/>
          <w:szCs w:val="28"/>
          <w:lang w:val="ru-RU"/>
        </w:rPr>
        <w:t>д</w:t>
      </w:r>
      <w:r w:rsidRPr="00715134">
        <w:rPr>
          <w:rFonts w:ascii="Times New Roman" w:hAnsi="Times New Roman"/>
          <w:sz w:val="28"/>
          <w:szCs w:val="28"/>
          <w:lang w:val="ru-RU"/>
        </w:rPr>
        <w:t>и-</w:t>
      </w:r>
      <w:r w:rsidR="00DE38D4" w:rsidRPr="00715134">
        <w:rPr>
          <w:rFonts w:ascii="Times New Roman" w:hAnsi="Times New Roman"/>
          <w:sz w:val="28"/>
          <w:szCs w:val="28"/>
          <w:lang w:val="ru-RU"/>
        </w:rPr>
        <w:t>д</w:t>
      </w:r>
      <w:r w:rsidRPr="00715134">
        <w:rPr>
          <w:rFonts w:ascii="Times New Roman" w:hAnsi="Times New Roman"/>
          <w:sz w:val="28"/>
          <w:szCs w:val="28"/>
          <w:lang w:val="ru-RU"/>
        </w:rPr>
        <w:t>жея</w:t>
      </w:r>
      <w:proofErr w:type="gramEnd"/>
      <w:r w:rsidRPr="00715134">
        <w:rPr>
          <w:rFonts w:ascii="Times New Roman" w:hAnsi="Times New Roman"/>
          <w:sz w:val="28"/>
          <w:szCs w:val="28"/>
          <w:lang w:val="ru-RU"/>
        </w:rPr>
        <w:t xml:space="preserve"> и музыка рвет колонки, но я не слышу насмешек.</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E9159B" w:rsidRPr="00715134">
        <w:rPr>
          <w:rFonts w:ascii="Times New Roman" w:hAnsi="Times New Roman"/>
          <w:sz w:val="28"/>
          <w:szCs w:val="28"/>
          <w:lang w:val="ru-RU"/>
        </w:rPr>
        <w:t>Сощурившись,</w:t>
      </w:r>
      <w:r w:rsidRPr="00715134">
        <w:rPr>
          <w:rFonts w:ascii="Times New Roman" w:hAnsi="Times New Roman"/>
          <w:sz w:val="28"/>
          <w:szCs w:val="28"/>
          <w:lang w:val="ru-RU"/>
        </w:rPr>
        <w:t xml:space="preserve"> я делаю несколько глубоких вздохов, переваривая</w:t>
      </w:r>
      <w:r w:rsidR="00E9159B" w:rsidRPr="00715134">
        <w:rPr>
          <w:rFonts w:ascii="Times New Roman" w:hAnsi="Times New Roman"/>
          <w:sz w:val="28"/>
          <w:szCs w:val="28"/>
          <w:lang w:val="ru-RU"/>
        </w:rPr>
        <w:t xml:space="preserve"> </w:t>
      </w:r>
      <w:proofErr w:type="gramStart"/>
      <w:r w:rsidR="00E9159B" w:rsidRPr="00715134">
        <w:rPr>
          <w:rFonts w:ascii="Times New Roman" w:hAnsi="Times New Roman"/>
          <w:sz w:val="28"/>
          <w:szCs w:val="28"/>
          <w:lang w:val="ru-RU"/>
        </w:rPr>
        <w:t>увиден</w:t>
      </w:r>
      <w:r w:rsidR="007D37BD">
        <w:rPr>
          <w:rFonts w:ascii="Times New Roman" w:hAnsi="Times New Roman"/>
          <w:sz w:val="28"/>
          <w:szCs w:val="28"/>
          <w:lang w:val="ru-RU"/>
        </w:rPr>
        <w:t>н</w:t>
      </w:r>
      <w:r w:rsidR="00E9159B" w:rsidRPr="00715134">
        <w:rPr>
          <w:rFonts w:ascii="Times New Roman" w:hAnsi="Times New Roman"/>
          <w:sz w:val="28"/>
          <w:szCs w:val="28"/>
          <w:lang w:val="ru-RU"/>
        </w:rPr>
        <w:t>ое</w:t>
      </w:r>
      <w:proofErr w:type="gramEnd"/>
      <w:r w:rsidRPr="00715134">
        <w:rPr>
          <w:rFonts w:ascii="Times New Roman" w:hAnsi="Times New Roman"/>
          <w:sz w:val="28"/>
          <w:szCs w:val="28"/>
          <w:lang w:val="ru-RU"/>
        </w:rPr>
        <w:t xml:space="preserve">. </w:t>
      </w:r>
      <w:r w:rsidR="005B239E" w:rsidRPr="00715134">
        <w:rPr>
          <w:rFonts w:ascii="Times New Roman" w:hAnsi="Times New Roman"/>
          <w:sz w:val="28"/>
          <w:szCs w:val="28"/>
          <w:lang w:val="ru-RU"/>
        </w:rPr>
        <w:t>Глядя Эми</w:t>
      </w:r>
      <w:r w:rsidRPr="00715134">
        <w:rPr>
          <w:rFonts w:ascii="Times New Roman" w:hAnsi="Times New Roman"/>
          <w:sz w:val="28"/>
          <w:szCs w:val="28"/>
          <w:lang w:val="ru-RU"/>
        </w:rPr>
        <w:t xml:space="preserve"> прямо в глаза</w:t>
      </w:r>
      <w:r w:rsidR="005B239E" w:rsidRPr="00715134">
        <w:rPr>
          <w:rFonts w:ascii="Times New Roman" w:hAnsi="Times New Roman"/>
          <w:sz w:val="28"/>
          <w:szCs w:val="28"/>
          <w:lang w:val="ru-RU"/>
        </w:rPr>
        <w:t>,</w:t>
      </w:r>
      <w:r w:rsidRPr="00715134">
        <w:rPr>
          <w:rFonts w:ascii="Times New Roman" w:hAnsi="Times New Roman"/>
          <w:sz w:val="28"/>
          <w:szCs w:val="28"/>
          <w:lang w:val="ru-RU"/>
        </w:rPr>
        <w:t xml:space="preserve"> </w:t>
      </w:r>
      <w:r w:rsidR="005B239E" w:rsidRPr="00715134">
        <w:rPr>
          <w:rFonts w:ascii="Times New Roman" w:hAnsi="Times New Roman"/>
          <w:sz w:val="28"/>
          <w:szCs w:val="28"/>
          <w:lang w:val="ru-RU"/>
        </w:rPr>
        <w:t>я</w:t>
      </w:r>
      <w:r w:rsidRPr="00715134">
        <w:rPr>
          <w:rFonts w:ascii="Times New Roman" w:hAnsi="Times New Roman"/>
          <w:sz w:val="28"/>
          <w:szCs w:val="28"/>
          <w:lang w:val="ru-RU"/>
        </w:rPr>
        <w:t xml:space="preserve"> </w:t>
      </w:r>
      <w:r w:rsidR="00E9159B" w:rsidRPr="00715134">
        <w:rPr>
          <w:rFonts w:ascii="Times New Roman" w:hAnsi="Times New Roman"/>
          <w:sz w:val="28"/>
          <w:szCs w:val="28"/>
          <w:lang w:val="ru-RU"/>
        </w:rPr>
        <w:t>размышляю о том,</w:t>
      </w:r>
      <w:r w:rsidRPr="00715134">
        <w:rPr>
          <w:rFonts w:ascii="Times New Roman" w:hAnsi="Times New Roman"/>
          <w:sz w:val="28"/>
          <w:szCs w:val="28"/>
          <w:lang w:val="ru-RU"/>
        </w:rPr>
        <w:t xml:space="preserve"> чтобы сделала Лия на моём месте. Приняв решение, иду к </w:t>
      </w:r>
      <w:r w:rsidR="00E9159B" w:rsidRPr="00715134">
        <w:rPr>
          <w:rFonts w:ascii="Times New Roman" w:hAnsi="Times New Roman"/>
          <w:sz w:val="28"/>
          <w:szCs w:val="28"/>
          <w:lang w:val="ru-RU"/>
        </w:rPr>
        <w:t>Эми</w:t>
      </w:r>
      <w:r w:rsidRPr="00715134">
        <w:rPr>
          <w:rFonts w:ascii="Times New Roman" w:hAnsi="Times New Roman"/>
          <w:sz w:val="28"/>
          <w:szCs w:val="28"/>
          <w:lang w:val="ru-RU"/>
        </w:rPr>
        <w:t xml:space="preserve"> через весь </w:t>
      </w:r>
      <w:proofErr w:type="spellStart"/>
      <w:r w:rsidRPr="00715134">
        <w:rPr>
          <w:rFonts w:ascii="Times New Roman" w:hAnsi="Times New Roman"/>
          <w:sz w:val="28"/>
          <w:szCs w:val="28"/>
          <w:lang w:val="ru-RU"/>
        </w:rPr>
        <w:t>танцпол</w:t>
      </w:r>
      <w:proofErr w:type="spellEnd"/>
      <w:r w:rsidRPr="00715134">
        <w:rPr>
          <w:rFonts w:ascii="Times New Roman" w:hAnsi="Times New Roman"/>
          <w:sz w:val="28"/>
          <w:szCs w:val="28"/>
          <w:lang w:val="ru-RU"/>
        </w:rPr>
        <w:t xml:space="preserve">. </w:t>
      </w:r>
      <w:r w:rsidR="005B239E" w:rsidRPr="00715134">
        <w:rPr>
          <w:rFonts w:ascii="Times New Roman" w:hAnsi="Times New Roman"/>
          <w:sz w:val="28"/>
          <w:szCs w:val="28"/>
          <w:lang w:val="ru-RU"/>
        </w:rPr>
        <w:t xml:space="preserve">Глаза </w:t>
      </w:r>
      <w:r w:rsidR="00E9159B" w:rsidRPr="00715134">
        <w:rPr>
          <w:rFonts w:ascii="Times New Roman" w:hAnsi="Times New Roman"/>
          <w:sz w:val="28"/>
          <w:szCs w:val="28"/>
          <w:lang w:val="ru-RU"/>
        </w:rPr>
        <w:t>ее</w:t>
      </w:r>
      <w:r w:rsidRPr="00715134">
        <w:rPr>
          <w:rFonts w:ascii="Times New Roman" w:hAnsi="Times New Roman"/>
          <w:sz w:val="28"/>
          <w:szCs w:val="28"/>
          <w:lang w:val="ru-RU"/>
        </w:rPr>
        <w:t xml:space="preserve"> расширяются от удивления, когда я приближаюсь к ней.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Одна из стоящих рядом с </w:t>
      </w:r>
      <w:r w:rsidR="00E9159B" w:rsidRPr="00715134">
        <w:rPr>
          <w:rFonts w:ascii="Times New Roman" w:hAnsi="Times New Roman"/>
          <w:sz w:val="28"/>
          <w:szCs w:val="28"/>
          <w:lang w:val="ru-RU"/>
        </w:rPr>
        <w:t>Эми</w:t>
      </w:r>
      <w:r w:rsidRPr="00715134">
        <w:rPr>
          <w:rFonts w:ascii="Times New Roman" w:hAnsi="Times New Roman"/>
          <w:sz w:val="28"/>
          <w:szCs w:val="28"/>
          <w:lang w:val="ru-RU"/>
        </w:rPr>
        <w:t xml:space="preserve"> девчонок скре</w:t>
      </w:r>
      <w:r w:rsidR="00E9159B" w:rsidRPr="00715134">
        <w:rPr>
          <w:rFonts w:ascii="Times New Roman" w:hAnsi="Times New Roman"/>
          <w:sz w:val="28"/>
          <w:szCs w:val="28"/>
          <w:lang w:val="ru-RU"/>
        </w:rPr>
        <w:t>стив</w:t>
      </w:r>
      <w:r w:rsidRPr="00715134">
        <w:rPr>
          <w:rFonts w:ascii="Times New Roman" w:hAnsi="Times New Roman"/>
          <w:sz w:val="28"/>
          <w:szCs w:val="28"/>
          <w:lang w:val="ru-RU"/>
        </w:rPr>
        <w:t xml:space="preserve"> руки</w:t>
      </w:r>
      <w:r w:rsidR="005B239E" w:rsidRPr="00715134">
        <w:rPr>
          <w:rFonts w:ascii="Times New Roman" w:hAnsi="Times New Roman"/>
          <w:sz w:val="28"/>
          <w:szCs w:val="28"/>
          <w:lang w:val="ru-RU"/>
        </w:rPr>
        <w:t xml:space="preserve"> на груди</w:t>
      </w:r>
      <w:r w:rsidR="00E9159B" w:rsidRPr="00715134">
        <w:rPr>
          <w:rFonts w:ascii="Times New Roman" w:hAnsi="Times New Roman"/>
          <w:sz w:val="28"/>
          <w:szCs w:val="28"/>
          <w:lang w:val="ru-RU"/>
        </w:rPr>
        <w:t>,</w:t>
      </w:r>
      <w:r w:rsidR="005B239E" w:rsidRPr="00715134">
        <w:rPr>
          <w:rFonts w:ascii="Times New Roman" w:hAnsi="Times New Roman"/>
          <w:sz w:val="28"/>
          <w:szCs w:val="28"/>
          <w:lang w:val="ru-RU"/>
        </w:rPr>
        <w:t xml:space="preserve"> </w:t>
      </w:r>
      <w:r w:rsidRPr="00715134">
        <w:rPr>
          <w:rFonts w:ascii="Times New Roman" w:hAnsi="Times New Roman"/>
          <w:sz w:val="28"/>
          <w:szCs w:val="28"/>
          <w:lang w:val="ru-RU"/>
        </w:rPr>
        <w:t>загораживает её от меня. Я закатываю глаза и отталкиваю её.</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Именно для этого ты притащила меня на сегодняшнюю вечеринку? </w:t>
      </w:r>
      <w:proofErr w:type="gramStart"/>
      <w:r w:rsidRPr="00715134">
        <w:rPr>
          <w:rFonts w:ascii="Times New Roman" w:hAnsi="Times New Roman"/>
          <w:sz w:val="28"/>
          <w:szCs w:val="28"/>
          <w:lang w:val="ru-RU"/>
        </w:rPr>
        <w:t>–с</w:t>
      </w:r>
      <w:proofErr w:type="gramEnd"/>
      <w:r w:rsidRPr="00715134">
        <w:rPr>
          <w:rFonts w:ascii="Times New Roman" w:hAnsi="Times New Roman"/>
          <w:sz w:val="28"/>
          <w:szCs w:val="28"/>
          <w:lang w:val="ru-RU"/>
        </w:rPr>
        <w:t>то</w:t>
      </w:r>
      <w:r w:rsidR="005B239E" w:rsidRPr="00715134">
        <w:rPr>
          <w:rFonts w:ascii="Times New Roman" w:hAnsi="Times New Roman"/>
          <w:sz w:val="28"/>
          <w:szCs w:val="28"/>
          <w:lang w:val="ru-RU"/>
        </w:rPr>
        <w:t>я</w:t>
      </w:r>
      <w:r w:rsidRPr="00715134">
        <w:rPr>
          <w:rFonts w:ascii="Times New Roman" w:hAnsi="Times New Roman"/>
          <w:sz w:val="28"/>
          <w:szCs w:val="28"/>
          <w:lang w:val="ru-RU"/>
        </w:rPr>
        <w:t xml:space="preserve"> перед ней мне так хочется врезать ей. – И чего же ты хотела этим добиться?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Я </w:t>
      </w:r>
      <w:r w:rsidR="005B239E" w:rsidRPr="00715134">
        <w:rPr>
          <w:rFonts w:ascii="Times New Roman" w:hAnsi="Times New Roman"/>
          <w:sz w:val="28"/>
          <w:szCs w:val="28"/>
          <w:lang w:val="ru-RU"/>
        </w:rPr>
        <w:t xml:space="preserve">рассказала </w:t>
      </w:r>
      <w:r w:rsidRPr="00715134">
        <w:rPr>
          <w:rFonts w:ascii="Times New Roman" w:hAnsi="Times New Roman"/>
          <w:sz w:val="28"/>
          <w:szCs w:val="28"/>
          <w:lang w:val="ru-RU"/>
        </w:rPr>
        <w:t xml:space="preserve">тебе, как мне нравится Паркер, в первый же день, как въехала в общежитие. Это было первое, </w:t>
      </w:r>
      <w:r w:rsidR="00E9159B" w:rsidRPr="00715134">
        <w:rPr>
          <w:rFonts w:ascii="Times New Roman" w:hAnsi="Times New Roman"/>
          <w:sz w:val="28"/>
          <w:szCs w:val="28"/>
          <w:lang w:val="ru-RU"/>
        </w:rPr>
        <w:t>с</w:t>
      </w:r>
      <w:r w:rsidRPr="00715134">
        <w:rPr>
          <w:rFonts w:ascii="Times New Roman" w:hAnsi="Times New Roman"/>
          <w:sz w:val="28"/>
          <w:szCs w:val="28"/>
          <w:lang w:val="ru-RU"/>
        </w:rPr>
        <w:t xml:space="preserve"> чем я </w:t>
      </w:r>
      <w:r w:rsidR="00E9159B" w:rsidRPr="00715134">
        <w:rPr>
          <w:rFonts w:ascii="Times New Roman" w:hAnsi="Times New Roman"/>
          <w:sz w:val="28"/>
          <w:szCs w:val="28"/>
          <w:lang w:val="ru-RU"/>
        </w:rPr>
        <w:t>поделилась с тобой</w:t>
      </w:r>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Я тебе уже говорила, что ты ему не нравишься. Он сам сказал это. Он ясно дал это понять.</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А тебе просто обязательно надо было похлопать своими ресничками перед ним? Я же </w:t>
      </w:r>
      <w:r w:rsidR="000E79AD" w:rsidRPr="00715134">
        <w:rPr>
          <w:rFonts w:ascii="Times New Roman" w:hAnsi="Times New Roman"/>
          <w:sz w:val="28"/>
          <w:szCs w:val="28"/>
          <w:lang w:val="ru-RU"/>
        </w:rPr>
        <w:t>упоминала</w:t>
      </w:r>
      <w:r w:rsidRPr="00715134">
        <w:rPr>
          <w:rFonts w:ascii="Times New Roman" w:hAnsi="Times New Roman"/>
          <w:sz w:val="28"/>
          <w:szCs w:val="28"/>
          <w:lang w:val="ru-RU"/>
        </w:rPr>
        <w:t>, что мы выросли вместе, мы – лучшие друзья, а ты просто...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Ты что издеваешься, сучка?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xml:space="preserve">Она открывает рот, чтобы сказать что-то ещё, но я поворачиваюсь и ухожу. </w:t>
      </w:r>
    </w:p>
    <w:p w:rsidR="00C5351A" w:rsidRPr="00715134" w:rsidRDefault="00C5351A" w:rsidP="007D37BD">
      <w:pPr>
        <w:spacing w:after="0"/>
        <w:jc w:val="both"/>
        <w:rPr>
          <w:rFonts w:ascii="Times New Roman" w:hAnsi="Times New Roman"/>
          <w:sz w:val="28"/>
          <w:szCs w:val="28"/>
          <w:lang w:val="ru-RU"/>
        </w:rPr>
      </w:pPr>
      <w:r w:rsidRPr="00715134">
        <w:rPr>
          <w:rFonts w:ascii="Times New Roman" w:hAnsi="Times New Roman"/>
          <w:sz w:val="28"/>
          <w:szCs w:val="28"/>
          <w:lang w:val="ru-RU"/>
        </w:rPr>
        <w:tab/>
        <w:t>Если бы мы были в Нью-Джерси, я бы уже выбивала</w:t>
      </w:r>
      <w:r w:rsidR="007D37BD">
        <w:rPr>
          <w:rFonts w:ascii="Times New Roman" w:hAnsi="Times New Roman"/>
          <w:sz w:val="28"/>
          <w:szCs w:val="28"/>
          <w:lang w:val="ru-RU"/>
        </w:rPr>
        <w:t xml:space="preserve"> из нее </w:t>
      </w:r>
      <w:r w:rsidRPr="00715134">
        <w:rPr>
          <w:rFonts w:ascii="Times New Roman" w:hAnsi="Times New Roman"/>
          <w:sz w:val="28"/>
          <w:szCs w:val="28"/>
          <w:lang w:val="ru-RU"/>
        </w:rPr>
        <w:t xml:space="preserve">всё </w:t>
      </w:r>
      <w:proofErr w:type="gramStart"/>
      <w:r w:rsidRPr="00715134">
        <w:rPr>
          <w:rFonts w:ascii="Times New Roman" w:hAnsi="Times New Roman"/>
          <w:sz w:val="28"/>
          <w:szCs w:val="28"/>
          <w:lang w:val="ru-RU"/>
        </w:rPr>
        <w:t>дерьмо</w:t>
      </w:r>
      <w:proofErr w:type="gramEnd"/>
      <w:r w:rsidRPr="00715134">
        <w:rPr>
          <w:rFonts w:ascii="Times New Roman" w:hAnsi="Times New Roman"/>
          <w:sz w:val="28"/>
          <w:szCs w:val="28"/>
          <w:lang w:val="ru-RU"/>
        </w:rPr>
        <w:t xml:space="preserve">, но мы в колледже. И потому что её друзей больше, чем моих, в соотношение 6-0, я должна выработать стратегию...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пробегаю все пять миль до студгородка, позволяя непривычным влажным дорожкам бежать по моим щекам. Мо</w:t>
      </w:r>
      <w:r w:rsidR="00DE38D4" w:rsidRPr="00715134">
        <w:rPr>
          <w:rFonts w:ascii="Times New Roman" w:hAnsi="Times New Roman"/>
          <w:sz w:val="28"/>
          <w:szCs w:val="28"/>
          <w:lang w:val="ru-RU"/>
        </w:rPr>
        <w:t>е</w:t>
      </w:r>
      <w:r w:rsidRPr="00715134">
        <w:rPr>
          <w:rFonts w:ascii="Times New Roman" w:hAnsi="Times New Roman"/>
          <w:sz w:val="28"/>
          <w:szCs w:val="28"/>
          <w:lang w:val="ru-RU"/>
        </w:rPr>
        <w:t xml:space="preserve"> </w:t>
      </w:r>
      <w:r w:rsidR="00DE38D4" w:rsidRPr="00715134">
        <w:rPr>
          <w:rFonts w:ascii="Times New Roman" w:hAnsi="Times New Roman"/>
          <w:sz w:val="28"/>
          <w:szCs w:val="28"/>
          <w:lang w:val="ru-RU"/>
        </w:rPr>
        <w:t>горло</w:t>
      </w:r>
      <w:r w:rsidRPr="00715134">
        <w:rPr>
          <w:rFonts w:ascii="Times New Roman" w:hAnsi="Times New Roman"/>
          <w:sz w:val="28"/>
          <w:szCs w:val="28"/>
          <w:lang w:val="ru-RU"/>
        </w:rPr>
        <w:t xml:space="preserve"> горит, и тел</w:t>
      </w:r>
      <w:r w:rsidR="005B239E" w:rsidRPr="00715134">
        <w:rPr>
          <w:rFonts w:ascii="Times New Roman" w:hAnsi="Times New Roman"/>
          <w:sz w:val="28"/>
          <w:szCs w:val="28"/>
          <w:lang w:val="ru-RU"/>
        </w:rPr>
        <w:t>у</w:t>
      </w:r>
      <w:r w:rsidRPr="00715134">
        <w:rPr>
          <w:rFonts w:ascii="Times New Roman" w:hAnsi="Times New Roman"/>
          <w:sz w:val="28"/>
          <w:szCs w:val="28"/>
          <w:lang w:val="ru-RU"/>
        </w:rPr>
        <w:t xml:space="preserve"> хочет</w:t>
      </w:r>
      <w:r w:rsidR="005B239E" w:rsidRPr="00715134">
        <w:rPr>
          <w:rFonts w:ascii="Times New Roman" w:hAnsi="Times New Roman"/>
          <w:sz w:val="28"/>
          <w:szCs w:val="28"/>
          <w:lang w:val="ru-RU"/>
        </w:rPr>
        <w:t>ся</w:t>
      </w:r>
      <w:r w:rsidRPr="00715134">
        <w:rPr>
          <w:rFonts w:ascii="Times New Roman" w:hAnsi="Times New Roman"/>
          <w:sz w:val="28"/>
          <w:szCs w:val="28"/>
          <w:lang w:val="ru-RU"/>
        </w:rPr>
        <w:t xml:space="preserve"> остановиться, потому что очень тяжело бегать, когда твой организм </w:t>
      </w:r>
      <w:r w:rsidR="005B239E" w:rsidRPr="00715134">
        <w:rPr>
          <w:rFonts w:ascii="Times New Roman" w:hAnsi="Times New Roman"/>
          <w:sz w:val="28"/>
          <w:szCs w:val="28"/>
          <w:lang w:val="ru-RU"/>
        </w:rPr>
        <w:t>полон</w:t>
      </w:r>
      <w:r w:rsidRPr="00715134">
        <w:rPr>
          <w:rFonts w:ascii="Times New Roman" w:hAnsi="Times New Roman"/>
          <w:sz w:val="28"/>
          <w:szCs w:val="28"/>
          <w:lang w:val="ru-RU"/>
        </w:rPr>
        <w:t xml:space="preserve"> алкогол</w:t>
      </w:r>
      <w:r w:rsidR="000E79AD" w:rsidRPr="00715134">
        <w:rPr>
          <w:rFonts w:ascii="Times New Roman" w:hAnsi="Times New Roman"/>
          <w:sz w:val="28"/>
          <w:szCs w:val="28"/>
          <w:lang w:val="ru-RU"/>
        </w:rPr>
        <w:t>я</w:t>
      </w:r>
      <w:r w:rsidRPr="00715134">
        <w:rPr>
          <w:rFonts w:ascii="Times New Roman" w:hAnsi="Times New Roman"/>
          <w:sz w:val="28"/>
          <w:szCs w:val="28"/>
          <w:lang w:val="ru-RU"/>
        </w:rPr>
        <w:t xml:space="preserve">.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Но я не останавливаюсь.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бегу быстрее и быстрее, пока не оказываюсь в своей комнате.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5B239E" w:rsidRPr="00715134">
        <w:rPr>
          <w:rFonts w:ascii="Times New Roman" w:hAnsi="Times New Roman"/>
          <w:sz w:val="28"/>
          <w:szCs w:val="28"/>
          <w:lang w:val="ru-RU"/>
        </w:rPr>
        <w:t>С</w:t>
      </w:r>
      <w:r w:rsidRPr="00715134">
        <w:rPr>
          <w:rFonts w:ascii="Times New Roman" w:hAnsi="Times New Roman"/>
          <w:sz w:val="28"/>
          <w:szCs w:val="28"/>
          <w:lang w:val="ru-RU"/>
        </w:rPr>
        <w:t xml:space="preserve">тягиваю платье и </w:t>
      </w:r>
      <w:r w:rsidR="005B239E" w:rsidRPr="00715134">
        <w:rPr>
          <w:rFonts w:ascii="Times New Roman" w:hAnsi="Times New Roman"/>
          <w:sz w:val="28"/>
          <w:szCs w:val="28"/>
          <w:lang w:val="ru-RU"/>
        </w:rPr>
        <w:t>надеваю</w:t>
      </w:r>
      <w:r w:rsidRPr="00715134">
        <w:rPr>
          <w:rFonts w:ascii="Times New Roman" w:hAnsi="Times New Roman"/>
          <w:sz w:val="28"/>
          <w:szCs w:val="28"/>
          <w:lang w:val="ru-RU"/>
        </w:rPr>
        <w:t xml:space="preserve"> халат. Я </w:t>
      </w:r>
      <w:r w:rsidR="005B239E" w:rsidRPr="00715134">
        <w:rPr>
          <w:rFonts w:ascii="Times New Roman" w:hAnsi="Times New Roman"/>
          <w:sz w:val="28"/>
          <w:szCs w:val="28"/>
          <w:lang w:val="ru-RU"/>
        </w:rPr>
        <w:t>спешу</w:t>
      </w:r>
      <w:r w:rsidRPr="00715134">
        <w:rPr>
          <w:rFonts w:ascii="Times New Roman" w:hAnsi="Times New Roman"/>
          <w:sz w:val="28"/>
          <w:szCs w:val="28"/>
          <w:lang w:val="ru-RU"/>
        </w:rPr>
        <w:t xml:space="preserve"> в общий душ, который находится дальше по коридору.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Больше в душевых никого нет,</w:t>
      </w:r>
      <w:r w:rsidR="00DE38D4" w:rsidRPr="00715134">
        <w:rPr>
          <w:rFonts w:ascii="Times New Roman" w:hAnsi="Times New Roman"/>
          <w:sz w:val="28"/>
          <w:szCs w:val="28"/>
          <w:lang w:val="ru-RU"/>
        </w:rPr>
        <w:t xml:space="preserve"> но</w:t>
      </w:r>
      <w:r w:rsidRPr="00715134">
        <w:rPr>
          <w:rFonts w:ascii="Times New Roman" w:hAnsi="Times New Roman"/>
          <w:sz w:val="28"/>
          <w:szCs w:val="28"/>
          <w:lang w:val="ru-RU"/>
        </w:rPr>
        <w:t xml:space="preserve"> проверяю кабинки дважды, чтобы убедиться. Захожу в душ и включаю горячую воду до самой терпимой температуры.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Подставляю лицо под струи и приказываю себе собраться. Слезы тут не помогут, но я не могу остановиться</w:t>
      </w:r>
      <w:r w:rsidR="00C824B0" w:rsidRPr="00715134">
        <w:rPr>
          <w:rFonts w:ascii="Times New Roman" w:hAnsi="Times New Roman"/>
          <w:sz w:val="28"/>
          <w:szCs w:val="28"/>
          <w:lang w:val="ru-RU"/>
        </w:rPr>
        <w:t>,</w:t>
      </w:r>
      <w:r w:rsidRPr="00715134">
        <w:rPr>
          <w:rFonts w:ascii="Times New Roman" w:hAnsi="Times New Roman"/>
          <w:sz w:val="28"/>
          <w:szCs w:val="28"/>
          <w:lang w:val="ru-RU"/>
        </w:rPr>
        <w:t xml:space="preserve"> </w:t>
      </w:r>
      <w:r w:rsidR="00C824B0" w:rsidRPr="00715134">
        <w:rPr>
          <w:rFonts w:ascii="Times New Roman" w:hAnsi="Times New Roman"/>
          <w:sz w:val="28"/>
          <w:szCs w:val="28"/>
          <w:lang w:val="ru-RU"/>
        </w:rPr>
        <w:t>м</w:t>
      </w:r>
      <w:r w:rsidRPr="00715134">
        <w:rPr>
          <w:rFonts w:ascii="Times New Roman" w:hAnsi="Times New Roman"/>
          <w:sz w:val="28"/>
          <w:szCs w:val="28"/>
          <w:lang w:val="ru-RU"/>
        </w:rPr>
        <w:t xml:space="preserve">ои слезы текут так же быстро, как и струи. </w:t>
      </w:r>
      <w:r w:rsidR="000E79AD" w:rsidRPr="00715134">
        <w:rPr>
          <w:rFonts w:ascii="Times New Roman" w:hAnsi="Times New Roman"/>
          <w:sz w:val="28"/>
          <w:szCs w:val="28"/>
          <w:lang w:val="ru-RU"/>
        </w:rPr>
        <w:t>Я так сильно дрожу</w:t>
      </w:r>
      <w:r w:rsidRPr="00715134">
        <w:rPr>
          <w:rFonts w:ascii="Times New Roman" w:hAnsi="Times New Roman"/>
          <w:sz w:val="28"/>
          <w:szCs w:val="28"/>
          <w:lang w:val="ru-RU"/>
        </w:rPr>
        <w:t xml:space="preserve">, что еле стою на ногах.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C824B0" w:rsidRPr="00715134">
        <w:rPr>
          <w:rFonts w:ascii="Times New Roman" w:hAnsi="Times New Roman"/>
          <w:sz w:val="28"/>
          <w:szCs w:val="28"/>
          <w:lang w:val="ru-RU"/>
        </w:rPr>
        <w:t>Меня поразило то,</w:t>
      </w:r>
      <w:r w:rsidRPr="00715134">
        <w:rPr>
          <w:rFonts w:ascii="Times New Roman" w:hAnsi="Times New Roman"/>
          <w:sz w:val="28"/>
          <w:szCs w:val="28"/>
          <w:lang w:val="ru-RU"/>
        </w:rPr>
        <w:t xml:space="preserve"> как Эми </w:t>
      </w:r>
      <w:r w:rsidR="00C824B0" w:rsidRPr="00715134">
        <w:rPr>
          <w:rFonts w:ascii="Times New Roman" w:hAnsi="Times New Roman"/>
          <w:sz w:val="28"/>
          <w:szCs w:val="28"/>
          <w:lang w:val="ru-RU"/>
        </w:rPr>
        <w:t>поступила со мно</w:t>
      </w:r>
      <w:proofErr w:type="gramStart"/>
      <w:r w:rsidR="00C824B0" w:rsidRPr="00715134">
        <w:rPr>
          <w:rFonts w:ascii="Times New Roman" w:hAnsi="Times New Roman"/>
          <w:sz w:val="28"/>
          <w:szCs w:val="28"/>
          <w:lang w:val="ru-RU"/>
        </w:rPr>
        <w:t>й</w:t>
      </w:r>
      <w:r w:rsidR="000E79AD" w:rsidRPr="00715134">
        <w:rPr>
          <w:rFonts w:ascii="Times New Roman" w:hAnsi="Times New Roman"/>
          <w:sz w:val="28"/>
          <w:szCs w:val="28"/>
          <w:lang w:val="ru-RU"/>
        </w:rPr>
        <w:t>-</w:t>
      </w:r>
      <w:proofErr w:type="gramEnd"/>
      <w:r w:rsidRPr="00715134">
        <w:rPr>
          <w:rFonts w:ascii="Times New Roman" w:hAnsi="Times New Roman"/>
          <w:sz w:val="28"/>
          <w:szCs w:val="28"/>
          <w:lang w:val="ru-RU"/>
        </w:rPr>
        <w:t xml:space="preserve"> замани</w:t>
      </w:r>
      <w:r w:rsidR="00C824B0" w:rsidRPr="00715134">
        <w:rPr>
          <w:rFonts w:ascii="Times New Roman" w:hAnsi="Times New Roman"/>
          <w:sz w:val="28"/>
          <w:szCs w:val="28"/>
          <w:lang w:val="ru-RU"/>
        </w:rPr>
        <w:t>ла</w:t>
      </w:r>
      <w:r w:rsidRPr="00715134">
        <w:rPr>
          <w:rFonts w:ascii="Times New Roman" w:hAnsi="Times New Roman"/>
          <w:sz w:val="28"/>
          <w:szCs w:val="28"/>
          <w:lang w:val="ru-RU"/>
        </w:rPr>
        <w:t xml:space="preserve"> на вечеринку</w:t>
      </w:r>
      <w:r w:rsidR="00C824B0" w:rsidRPr="00715134">
        <w:rPr>
          <w:rFonts w:ascii="Times New Roman" w:hAnsi="Times New Roman"/>
          <w:sz w:val="28"/>
          <w:szCs w:val="28"/>
          <w:lang w:val="ru-RU"/>
        </w:rPr>
        <w:t xml:space="preserve"> с целью</w:t>
      </w:r>
      <w:r w:rsidRPr="00715134">
        <w:rPr>
          <w:rFonts w:ascii="Times New Roman" w:hAnsi="Times New Roman"/>
          <w:sz w:val="28"/>
          <w:szCs w:val="28"/>
          <w:lang w:val="ru-RU"/>
        </w:rPr>
        <w:t xml:space="preserve"> унизить</w:t>
      </w:r>
      <w:r w:rsidR="00C824B0" w:rsidRPr="00715134">
        <w:rPr>
          <w:rFonts w:ascii="Times New Roman" w:hAnsi="Times New Roman"/>
          <w:sz w:val="28"/>
          <w:szCs w:val="28"/>
          <w:lang w:val="ru-RU"/>
        </w:rPr>
        <w:t xml:space="preserve"> меня</w:t>
      </w:r>
      <w:r w:rsidRPr="00715134">
        <w:rPr>
          <w:rFonts w:ascii="Times New Roman" w:hAnsi="Times New Roman"/>
          <w:sz w:val="28"/>
          <w:szCs w:val="28"/>
          <w:lang w:val="ru-RU"/>
        </w:rPr>
        <w:t xml:space="preserve">. Всего лишь несколько дней назад она пригласила меня провести выходные с её семьей в их загородном доме.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не вижу в этом никакого смысла...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Тот факт, что сделанное Эми было жестоко, не имело ничего общего с тем, что се</w:t>
      </w:r>
      <w:proofErr w:type="gramStart"/>
      <w:r w:rsidRPr="00715134">
        <w:rPr>
          <w:rFonts w:ascii="Times New Roman" w:hAnsi="Times New Roman"/>
          <w:sz w:val="28"/>
          <w:szCs w:val="28"/>
          <w:lang w:val="ru-RU"/>
        </w:rPr>
        <w:t>кс с др</w:t>
      </w:r>
      <w:proofErr w:type="gramEnd"/>
      <w:r w:rsidRPr="00715134">
        <w:rPr>
          <w:rFonts w:ascii="Times New Roman" w:hAnsi="Times New Roman"/>
          <w:sz w:val="28"/>
          <w:szCs w:val="28"/>
          <w:lang w:val="ru-RU"/>
        </w:rPr>
        <w:t xml:space="preserve">угом Паркера был просто ошибкой. Пьяной, бестолковой ошибкой.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После собрания первокурсников, он пошел за мной в общежитие. Я могу поклясться, что попросила Эми не оставлять нас в комнате одних. Но так как она была тоже пьяна (как я тогда думала) она все равно ушла.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была возбуждена и отчаянно одинока, поэтому </w:t>
      </w:r>
      <w:r w:rsidR="00C824B0" w:rsidRPr="00715134">
        <w:rPr>
          <w:rFonts w:ascii="Times New Roman" w:hAnsi="Times New Roman"/>
          <w:sz w:val="28"/>
          <w:szCs w:val="28"/>
          <w:lang w:val="ru-RU"/>
        </w:rPr>
        <w:t xml:space="preserve">и </w:t>
      </w:r>
      <w:r w:rsidRPr="00715134">
        <w:rPr>
          <w:rFonts w:ascii="Times New Roman" w:hAnsi="Times New Roman"/>
          <w:sz w:val="28"/>
          <w:szCs w:val="28"/>
          <w:lang w:val="ru-RU"/>
        </w:rPr>
        <w:t xml:space="preserve">решила ответить на его поцелуи, </w:t>
      </w:r>
      <w:r w:rsidR="00C824B0" w:rsidRPr="00715134">
        <w:rPr>
          <w:rFonts w:ascii="Times New Roman" w:hAnsi="Times New Roman"/>
          <w:sz w:val="28"/>
          <w:szCs w:val="28"/>
          <w:lang w:val="ru-RU"/>
        </w:rPr>
        <w:t>в надежде</w:t>
      </w:r>
      <w:r w:rsidRPr="00715134">
        <w:rPr>
          <w:rFonts w:ascii="Times New Roman" w:hAnsi="Times New Roman"/>
          <w:sz w:val="28"/>
          <w:szCs w:val="28"/>
          <w:lang w:val="ru-RU"/>
        </w:rPr>
        <w:t xml:space="preserve">, что секс с ним будет таким же приятным. Но я ошиблась. Он только целовался хорошо.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Только утром я сообразила, что произошло. Но я не </w:t>
      </w:r>
      <w:r w:rsidR="000E79AD" w:rsidRPr="00715134">
        <w:rPr>
          <w:rFonts w:ascii="Times New Roman" w:hAnsi="Times New Roman"/>
          <w:sz w:val="28"/>
          <w:szCs w:val="28"/>
          <w:lang w:val="ru-RU"/>
        </w:rPr>
        <w:t>позволила</w:t>
      </w:r>
      <w:r w:rsidRPr="00715134">
        <w:rPr>
          <w:rFonts w:ascii="Times New Roman" w:hAnsi="Times New Roman"/>
          <w:sz w:val="28"/>
          <w:szCs w:val="28"/>
          <w:lang w:val="ru-RU"/>
        </w:rPr>
        <w:t xml:space="preserve"> себе думать об этом. Я переварила это, объясняя тем, что это просто ошибка, и забыла об этом.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Через несколько недель я познакомилась с Паркером – приятным мальчиком из братства</w:t>
      </w:r>
      <w:r w:rsidR="00C824B0" w:rsidRPr="00715134">
        <w:rPr>
          <w:rFonts w:ascii="Times New Roman" w:hAnsi="Times New Roman"/>
          <w:sz w:val="28"/>
          <w:szCs w:val="28"/>
          <w:lang w:val="ru-RU"/>
        </w:rPr>
        <w:t xml:space="preserve"> и </w:t>
      </w:r>
      <w:r w:rsidRPr="00715134">
        <w:rPr>
          <w:rFonts w:ascii="Times New Roman" w:hAnsi="Times New Roman"/>
          <w:sz w:val="28"/>
          <w:szCs w:val="28"/>
          <w:lang w:val="ru-RU"/>
        </w:rPr>
        <w:t xml:space="preserve">заставила его поверить, что он мне нравится. </w:t>
      </w:r>
      <w:r w:rsidRPr="00715134">
        <w:rPr>
          <w:rFonts w:ascii="Times New Roman" w:hAnsi="Times New Roman"/>
          <w:sz w:val="28"/>
          <w:szCs w:val="28"/>
          <w:lang w:val="ru-RU"/>
        </w:rPr>
        <w:tab/>
        <w:t>Несмотря на то, что секс с ним никогда не приносил мне удовольствия</w:t>
      </w:r>
      <w:r w:rsidR="00DE38D4" w:rsidRPr="00715134">
        <w:rPr>
          <w:rFonts w:ascii="Times New Roman" w:hAnsi="Times New Roman"/>
          <w:sz w:val="28"/>
          <w:szCs w:val="28"/>
          <w:lang w:val="ru-RU"/>
        </w:rPr>
        <w:t>,</w:t>
      </w:r>
      <w:r w:rsidRPr="00715134">
        <w:rPr>
          <w:rFonts w:ascii="Times New Roman" w:hAnsi="Times New Roman"/>
          <w:sz w:val="28"/>
          <w:szCs w:val="28"/>
          <w:lang w:val="ru-RU"/>
        </w:rPr>
        <w:t xml:space="preserve"> и мне никогда особенно не нравилось валяться и обниматься с ним после </w:t>
      </w:r>
      <w:r w:rsidR="000E79AD" w:rsidRPr="00715134">
        <w:rPr>
          <w:rFonts w:ascii="Times New Roman" w:hAnsi="Times New Roman"/>
          <w:sz w:val="28"/>
          <w:szCs w:val="28"/>
          <w:lang w:val="ru-RU"/>
        </w:rPr>
        <w:t>этого</w:t>
      </w:r>
      <w:r w:rsidRPr="00715134">
        <w:rPr>
          <w:rFonts w:ascii="Times New Roman" w:hAnsi="Times New Roman"/>
          <w:sz w:val="28"/>
          <w:szCs w:val="28"/>
          <w:lang w:val="ru-RU"/>
        </w:rPr>
        <w:t>, он всегда был добр ко мне. Мне даже казалось, ему действительно хочется узнать меня поближе, но я не позволяла ему.</w:t>
      </w:r>
    </w:p>
    <w:p w:rsidR="00C5351A" w:rsidRPr="00715134" w:rsidRDefault="008E3B99" w:rsidP="00715134">
      <w:pPr>
        <w:spacing w:after="0"/>
        <w:jc w:val="both"/>
        <w:rPr>
          <w:rFonts w:ascii="Times New Roman" w:hAnsi="Times New Roman"/>
          <w:i/>
          <w:sz w:val="28"/>
          <w:szCs w:val="28"/>
          <w:lang w:val="ru-RU"/>
        </w:rPr>
      </w:pPr>
      <w:r w:rsidRPr="00715134">
        <w:rPr>
          <w:rFonts w:ascii="Times New Roman" w:hAnsi="Times New Roman"/>
          <w:i/>
          <w:sz w:val="28"/>
          <w:szCs w:val="28"/>
          <w:lang w:val="ru-RU"/>
        </w:rPr>
        <w:tab/>
        <w:t xml:space="preserve"> А</w:t>
      </w:r>
      <w:r w:rsidR="00C5351A" w:rsidRPr="00715134">
        <w:rPr>
          <w:rFonts w:ascii="Times New Roman" w:hAnsi="Times New Roman"/>
          <w:i/>
          <w:sz w:val="28"/>
          <w:szCs w:val="28"/>
          <w:lang w:val="ru-RU"/>
        </w:rPr>
        <w:t xml:space="preserve"> может</w:t>
      </w:r>
      <w:r w:rsidRPr="00715134">
        <w:rPr>
          <w:rFonts w:ascii="Times New Roman" w:hAnsi="Times New Roman"/>
          <w:i/>
          <w:sz w:val="28"/>
          <w:szCs w:val="28"/>
          <w:lang w:val="ru-RU"/>
        </w:rPr>
        <w:t>,</w:t>
      </w:r>
      <w:r w:rsidR="00C5351A" w:rsidRPr="00715134">
        <w:rPr>
          <w:rFonts w:ascii="Times New Roman" w:hAnsi="Times New Roman"/>
          <w:i/>
          <w:sz w:val="28"/>
          <w:szCs w:val="28"/>
          <w:lang w:val="ru-RU"/>
        </w:rPr>
        <w:t xml:space="preserve"> надо было... </w:t>
      </w:r>
    </w:p>
    <w:p w:rsidR="008E3B99" w:rsidRDefault="008E3B99" w:rsidP="00715134">
      <w:pPr>
        <w:spacing w:after="0"/>
        <w:jc w:val="both"/>
        <w:rPr>
          <w:rFonts w:ascii="Times New Roman" w:hAnsi="Times New Roman"/>
          <w:i/>
          <w:sz w:val="28"/>
          <w:szCs w:val="28"/>
          <w:lang w:val="ru-RU"/>
        </w:rPr>
      </w:pPr>
    </w:p>
    <w:p w:rsidR="007D37BD" w:rsidRPr="00715134" w:rsidRDefault="007D37BD" w:rsidP="00715134">
      <w:pPr>
        <w:spacing w:after="0"/>
        <w:jc w:val="both"/>
        <w:rPr>
          <w:rFonts w:ascii="Times New Roman" w:hAnsi="Times New Roman"/>
          <w:i/>
          <w:sz w:val="28"/>
          <w:szCs w:val="28"/>
          <w:lang w:val="ru-RU"/>
        </w:rPr>
      </w:pP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xml:space="preserve">Сбитая с толку, сморю вниз и замечаю, что моя кожа покраснела от горячей воды. Делаю несколько вздохов, чтобы восстановить своё дыхание, всхлипывания прекращаются, и я начинаю ровно дышать.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Когда, наконец, я успокаиваюсь, и в душевой слышен лишь шум бегущей воды, я начинаю думать.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xml:space="preserve">Мне нужно придумать, как справиться с этим, </w:t>
      </w:r>
      <w:r w:rsidR="00DE38D4" w:rsidRPr="00715134">
        <w:rPr>
          <w:rFonts w:ascii="Times New Roman" w:hAnsi="Times New Roman"/>
          <w:sz w:val="28"/>
          <w:szCs w:val="28"/>
          <w:lang w:val="ru-RU"/>
        </w:rPr>
        <w:t>но</w:t>
      </w:r>
      <w:r w:rsidRPr="00715134">
        <w:rPr>
          <w:rFonts w:ascii="Times New Roman" w:hAnsi="Times New Roman"/>
          <w:sz w:val="28"/>
          <w:szCs w:val="28"/>
          <w:lang w:val="ru-RU"/>
        </w:rPr>
        <w:t xml:space="preserve"> алкоголь и сон больше не подход</w:t>
      </w:r>
      <w:r w:rsidR="00DE38D4" w:rsidRPr="00715134">
        <w:rPr>
          <w:rFonts w:ascii="Times New Roman" w:hAnsi="Times New Roman"/>
          <w:sz w:val="28"/>
          <w:szCs w:val="28"/>
          <w:lang w:val="ru-RU"/>
        </w:rPr>
        <w:t>я</w:t>
      </w:r>
      <w:r w:rsidRPr="00715134">
        <w:rPr>
          <w:rFonts w:ascii="Times New Roman" w:hAnsi="Times New Roman"/>
          <w:sz w:val="28"/>
          <w:szCs w:val="28"/>
          <w:lang w:val="ru-RU"/>
        </w:rPr>
        <w:t>т</w:t>
      </w:r>
      <w:r w:rsidR="00DE38D4" w:rsidRPr="00715134">
        <w:rPr>
          <w:rFonts w:ascii="Times New Roman" w:hAnsi="Times New Roman"/>
          <w:sz w:val="28"/>
          <w:szCs w:val="28"/>
          <w:lang w:val="ru-RU"/>
        </w:rPr>
        <w:t xml:space="preserve"> для этого</w:t>
      </w:r>
      <w:r w:rsidRPr="00715134">
        <w:rPr>
          <w:rFonts w:ascii="Times New Roman" w:hAnsi="Times New Roman"/>
          <w:sz w:val="28"/>
          <w:szCs w:val="28"/>
          <w:lang w:val="ru-RU"/>
        </w:rPr>
        <w:t xml:space="preserve">. </w:t>
      </w:r>
      <w:r w:rsidR="005C6CDF" w:rsidRPr="00715134">
        <w:rPr>
          <w:rFonts w:ascii="Times New Roman" w:hAnsi="Times New Roman"/>
          <w:sz w:val="28"/>
          <w:szCs w:val="28"/>
          <w:lang w:val="ru-RU"/>
        </w:rPr>
        <w:t>З</w:t>
      </w:r>
      <w:r w:rsidRPr="00715134">
        <w:rPr>
          <w:rFonts w:ascii="Times New Roman" w:hAnsi="Times New Roman"/>
          <w:sz w:val="28"/>
          <w:szCs w:val="28"/>
          <w:lang w:val="ru-RU"/>
        </w:rPr>
        <w:t xml:space="preserve">наю, что следующие несколько дней мне не стоит появляться в студгородке. Но я понимаю, что не могу вести себя так, как будто видео задело меня. Я должна дать им понять, что я не слабая и меня не так легко запугать. </w:t>
      </w:r>
      <w:r w:rsidR="00DE38D4" w:rsidRPr="00715134">
        <w:rPr>
          <w:rFonts w:ascii="Times New Roman" w:hAnsi="Times New Roman"/>
          <w:sz w:val="28"/>
          <w:szCs w:val="28"/>
          <w:lang w:val="ru-RU"/>
        </w:rPr>
        <w:t>Для начала</w:t>
      </w:r>
      <w:r w:rsidRPr="00715134">
        <w:rPr>
          <w:rFonts w:ascii="Times New Roman" w:hAnsi="Times New Roman"/>
          <w:sz w:val="28"/>
          <w:szCs w:val="28"/>
          <w:lang w:val="ru-RU"/>
        </w:rPr>
        <w:t xml:space="preserve">, </w:t>
      </w:r>
      <w:r w:rsidR="005C6CDF" w:rsidRPr="00715134">
        <w:rPr>
          <w:rFonts w:ascii="Times New Roman" w:hAnsi="Times New Roman"/>
          <w:sz w:val="28"/>
          <w:szCs w:val="28"/>
          <w:lang w:val="ru-RU"/>
        </w:rPr>
        <w:t>мне надо</w:t>
      </w:r>
      <w:r w:rsidRPr="00715134">
        <w:rPr>
          <w:rFonts w:ascii="Times New Roman" w:hAnsi="Times New Roman"/>
          <w:sz w:val="28"/>
          <w:szCs w:val="28"/>
          <w:lang w:val="ru-RU"/>
        </w:rPr>
        <w:t xml:space="preserve"> избавиться от Эми.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 xml:space="preserve"> </w:t>
      </w:r>
      <w:r w:rsidRPr="00715134">
        <w:rPr>
          <w:rFonts w:ascii="Times New Roman" w:hAnsi="Times New Roman"/>
          <w:sz w:val="28"/>
          <w:szCs w:val="28"/>
          <w:lang w:val="ru-RU"/>
        </w:rPr>
        <w:tab/>
        <w:t xml:space="preserve">Я выключаю душ. Перед тем как пойти в комнату, проверяю, чтобы в коридоре никого не было.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5C6CDF" w:rsidRPr="00715134">
        <w:rPr>
          <w:rFonts w:ascii="Times New Roman" w:hAnsi="Times New Roman"/>
          <w:sz w:val="28"/>
          <w:szCs w:val="28"/>
          <w:lang w:val="ru-RU"/>
        </w:rPr>
        <w:t>Качая головой, о</w:t>
      </w:r>
      <w:r w:rsidRPr="00715134">
        <w:rPr>
          <w:rFonts w:ascii="Times New Roman" w:hAnsi="Times New Roman"/>
          <w:sz w:val="28"/>
          <w:szCs w:val="28"/>
          <w:lang w:val="ru-RU"/>
        </w:rPr>
        <w:t>глядыва</w:t>
      </w:r>
      <w:r w:rsidR="005C6CDF" w:rsidRPr="00715134">
        <w:rPr>
          <w:rFonts w:ascii="Times New Roman" w:hAnsi="Times New Roman"/>
          <w:sz w:val="28"/>
          <w:szCs w:val="28"/>
          <w:lang w:val="ru-RU"/>
        </w:rPr>
        <w:t>я</w:t>
      </w:r>
      <w:r w:rsidRPr="00715134">
        <w:rPr>
          <w:rFonts w:ascii="Times New Roman" w:hAnsi="Times New Roman"/>
          <w:sz w:val="28"/>
          <w:szCs w:val="28"/>
          <w:lang w:val="ru-RU"/>
        </w:rPr>
        <w:t xml:space="preserve"> нашу комнату</w:t>
      </w:r>
      <w:r w:rsidR="005C6CDF" w:rsidRPr="00715134">
        <w:rPr>
          <w:rFonts w:ascii="Times New Roman" w:hAnsi="Times New Roman"/>
          <w:sz w:val="28"/>
          <w:szCs w:val="28"/>
          <w:lang w:val="ru-RU"/>
        </w:rPr>
        <w:t xml:space="preserve"> -</w:t>
      </w:r>
      <w:r w:rsidRPr="00715134">
        <w:rPr>
          <w:rFonts w:ascii="Times New Roman" w:hAnsi="Times New Roman"/>
          <w:sz w:val="28"/>
          <w:szCs w:val="28"/>
          <w:lang w:val="ru-RU"/>
        </w:rPr>
        <w:t xml:space="preserve"> её непристойно богатые родители обставили комнату дорогущей мебелью и картинами. Над нашим зеркалом висит Пикассо, </w:t>
      </w:r>
      <w:r w:rsidR="005C6CDF" w:rsidRPr="00715134">
        <w:rPr>
          <w:rFonts w:ascii="Times New Roman" w:hAnsi="Times New Roman"/>
          <w:sz w:val="28"/>
          <w:szCs w:val="28"/>
          <w:lang w:val="ru-RU"/>
        </w:rPr>
        <w:t>гребанный</w:t>
      </w:r>
      <w:r w:rsidRPr="00715134">
        <w:rPr>
          <w:rFonts w:ascii="Times New Roman" w:hAnsi="Times New Roman"/>
          <w:sz w:val="28"/>
          <w:szCs w:val="28"/>
          <w:lang w:val="ru-RU"/>
        </w:rPr>
        <w:t xml:space="preserve"> Пикассо! </w:t>
      </w:r>
      <w:r w:rsidR="005C6CDF" w:rsidRPr="00715134">
        <w:rPr>
          <w:rFonts w:ascii="Times New Roman" w:hAnsi="Times New Roman"/>
          <w:sz w:val="28"/>
          <w:szCs w:val="28"/>
          <w:lang w:val="ru-RU"/>
        </w:rPr>
        <w:t>Подойдя</w:t>
      </w:r>
      <w:r w:rsidRPr="00715134">
        <w:rPr>
          <w:rFonts w:ascii="Times New Roman" w:hAnsi="Times New Roman"/>
          <w:sz w:val="28"/>
          <w:szCs w:val="28"/>
          <w:lang w:val="ru-RU"/>
        </w:rPr>
        <w:t xml:space="preserve"> к зеркалу, снимаю картину и бросаю на пол, разбивая вдребезги.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открываю свою тумбочку, чтобы достать оттуда полупустую бутылку текилы. Это моя заначка на черные дни. Я готовлюсь к тому, что будет дальше. </w:t>
      </w:r>
    </w:p>
    <w:p w:rsidR="00C5351A" w:rsidRPr="00715134" w:rsidRDefault="00C5351A" w:rsidP="00715134">
      <w:pPr>
        <w:spacing w:after="0"/>
        <w:jc w:val="both"/>
        <w:rPr>
          <w:rFonts w:ascii="Times New Roman" w:hAnsi="Times New Roman"/>
          <w:i/>
          <w:sz w:val="28"/>
          <w:szCs w:val="28"/>
          <w:lang w:val="ru-RU"/>
        </w:rPr>
      </w:pPr>
      <w:r w:rsidRPr="00715134">
        <w:rPr>
          <w:rFonts w:ascii="Times New Roman" w:hAnsi="Times New Roman"/>
          <w:i/>
          <w:sz w:val="28"/>
          <w:szCs w:val="28"/>
          <w:lang w:val="ru-RU"/>
        </w:rPr>
        <w:tab/>
      </w:r>
      <w:r w:rsidR="00A225DB" w:rsidRPr="00715134">
        <w:rPr>
          <w:rFonts w:ascii="Times New Roman" w:hAnsi="Times New Roman"/>
          <w:i/>
          <w:sz w:val="28"/>
          <w:szCs w:val="28"/>
          <w:lang w:val="ru-RU"/>
        </w:rPr>
        <w:t xml:space="preserve">Теперь, я </w:t>
      </w:r>
      <w:r w:rsidRPr="00715134">
        <w:rPr>
          <w:rFonts w:ascii="Times New Roman" w:hAnsi="Times New Roman"/>
          <w:i/>
          <w:sz w:val="28"/>
          <w:szCs w:val="28"/>
          <w:lang w:val="ru-RU"/>
        </w:rPr>
        <w:t>точно знаю, как избавлюсь от этой сучки...</w:t>
      </w:r>
    </w:p>
    <w:p w:rsidR="008E3B99" w:rsidRPr="00715134" w:rsidRDefault="008E3B99" w:rsidP="00715134">
      <w:pPr>
        <w:spacing w:after="0"/>
        <w:jc w:val="both"/>
        <w:rPr>
          <w:rFonts w:ascii="Times New Roman" w:hAnsi="Times New Roman"/>
          <w:i/>
          <w:sz w:val="28"/>
          <w:szCs w:val="28"/>
          <w:lang w:val="ru-RU"/>
        </w:rPr>
      </w:pP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r>
      <w:r w:rsidR="005C6CDF" w:rsidRPr="00715134">
        <w:rPr>
          <w:rFonts w:ascii="Times New Roman" w:hAnsi="Times New Roman"/>
          <w:sz w:val="28"/>
          <w:szCs w:val="28"/>
          <w:lang w:val="ru-RU"/>
        </w:rPr>
        <w:t xml:space="preserve">В 4 утра дверь </w:t>
      </w:r>
      <w:r w:rsidRPr="00715134">
        <w:rPr>
          <w:rFonts w:ascii="Times New Roman" w:hAnsi="Times New Roman"/>
          <w:sz w:val="28"/>
          <w:szCs w:val="28"/>
          <w:lang w:val="ru-RU"/>
        </w:rPr>
        <w:t xml:space="preserve">нашей комнаты открывается и Эми вваливается в комнату. Она смеется вместе с одной из своих подружек.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Как только она включает свет, её глаза встречаются с </w:t>
      </w:r>
      <w:proofErr w:type="gramStart"/>
      <w:r w:rsidRPr="00715134">
        <w:rPr>
          <w:rFonts w:ascii="Times New Roman" w:hAnsi="Times New Roman"/>
          <w:sz w:val="28"/>
          <w:szCs w:val="28"/>
          <w:lang w:val="ru-RU"/>
        </w:rPr>
        <w:t>моими</w:t>
      </w:r>
      <w:proofErr w:type="gramEnd"/>
      <w:r w:rsidRPr="00715134">
        <w:rPr>
          <w:rFonts w:ascii="Times New Roman" w:hAnsi="Times New Roman"/>
          <w:sz w:val="28"/>
          <w:szCs w:val="28"/>
          <w:lang w:val="ru-RU"/>
        </w:rPr>
        <w:t>.</w:t>
      </w:r>
    </w:p>
    <w:p w:rsidR="00C5351A" w:rsidRPr="00715134" w:rsidRDefault="00C5351A" w:rsidP="007D37BD">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Ну-ка! Неужели это </w:t>
      </w:r>
      <w:proofErr w:type="gramStart"/>
      <w:r w:rsidRPr="00715134">
        <w:rPr>
          <w:rFonts w:ascii="Times New Roman" w:hAnsi="Times New Roman"/>
          <w:sz w:val="28"/>
          <w:szCs w:val="28"/>
          <w:lang w:val="ru-RU"/>
        </w:rPr>
        <w:t>шалава</w:t>
      </w:r>
      <w:proofErr w:type="gramEnd"/>
      <w:r w:rsidRPr="00715134">
        <w:rPr>
          <w:rFonts w:ascii="Times New Roman" w:hAnsi="Times New Roman"/>
          <w:sz w:val="28"/>
          <w:szCs w:val="28"/>
          <w:lang w:val="ru-RU"/>
        </w:rPr>
        <w:t xml:space="preserve"> номер 1 Нью-Йоркского университета! </w:t>
      </w:r>
      <w:proofErr w:type="spellStart"/>
      <w:r w:rsidRPr="00715134">
        <w:rPr>
          <w:rFonts w:ascii="Times New Roman" w:hAnsi="Times New Roman"/>
          <w:sz w:val="28"/>
          <w:szCs w:val="28"/>
          <w:lang w:val="ru-RU"/>
        </w:rPr>
        <w:t>Эмерланд</w:t>
      </w:r>
      <w:proofErr w:type="spellEnd"/>
      <w:r w:rsidRPr="00715134">
        <w:rPr>
          <w:rFonts w:ascii="Times New Roman" w:hAnsi="Times New Roman"/>
          <w:sz w:val="28"/>
          <w:szCs w:val="28"/>
          <w:lang w:val="ru-RU"/>
        </w:rPr>
        <w:t xml:space="preserve"> </w:t>
      </w:r>
      <w:r w:rsidR="007D37BD">
        <w:rPr>
          <w:rFonts w:ascii="Times New Roman" w:hAnsi="Times New Roman"/>
          <w:sz w:val="28"/>
          <w:szCs w:val="28"/>
          <w:lang w:val="ru-RU"/>
        </w:rPr>
        <w:t xml:space="preserve">- </w:t>
      </w:r>
      <w:r w:rsidRPr="00715134">
        <w:rPr>
          <w:rFonts w:ascii="Times New Roman" w:hAnsi="Times New Roman"/>
          <w:sz w:val="28"/>
          <w:szCs w:val="28"/>
          <w:lang w:val="ru-RU"/>
        </w:rPr>
        <w:t xml:space="preserve">«я </w:t>
      </w:r>
      <w:proofErr w:type="gramStart"/>
      <w:r w:rsidRPr="00715134">
        <w:rPr>
          <w:rFonts w:ascii="Times New Roman" w:hAnsi="Times New Roman"/>
          <w:sz w:val="28"/>
          <w:szCs w:val="28"/>
          <w:lang w:val="ru-RU"/>
        </w:rPr>
        <w:t>трахнула</w:t>
      </w:r>
      <w:proofErr w:type="gramEnd"/>
      <w:r w:rsidRPr="00715134">
        <w:rPr>
          <w:rFonts w:ascii="Times New Roman" w:hAnsi="Times New Roman"/>
          <w:sz w:val="28"/>
          <w:szCs w:val="28"/>
          <w:lang w:val="ru-RU"/>
        </w:rPr>
        <w:t xml:space="preserve"> двух парней из братства» Андерсон! – невнятно произносит она. – Вот что случается, если перейти мне дорогу. Я Эми Хьюстон! </w:t>
      </w:r>
      <w:r w:rsidR="005C6CDF" w:rsidRPr="00715134">
        <w:rPr>
          <w:rFonts w:ascii="Times New Roman" w:hAnsi="Times New Roman"/>
          <w:sz w:val="28"/>
          <w:szCs w:val="28"/>
          <w:lang w:val="ru-RU"/>
        </w:rPr>
        <w:t>Гре</w:t>
      </w:r>
      <w:r w:rsidRPr="00715134">
        <w:rPr>
          <w:rFonts w:ascii="Times New Roman" w:hAnsi="Times New Roman"/>
          <w:sz w:val="28"/>
          <w:szCs w:val="28"/>
          <w:lang w:val="ru-RU"/>
        </w:rPr>
        <w:t>баная</w:t>
      </w:r>
      <w:r w:rsidR="005C6CDF" w:rsidRPr="00715134">
        <w:rPr>
          <w:rFonts w:ascii="Times New Roman" w:hAnsi="Times New Roman"/>
          <w:sz w:val="28"/>
          <w:szCs w:val="28"/>
          <w:lang w:val="ru-RU"/>
        </w:rPr>
        <w:t xml:space="preserve"> Эми Хьюстон! И помни это, пока </w:t>
      </w:r>
      <w:proofErr w:type="spellStart"/>
      <w:proofErr w:type="gramStart"/>
      <w:r w:rsidR="005C6CDF" w:rsidRPr="00715134">
        <w:rPr>
          <w:rFonts w:ascii="Times New Roman" w:hAnsi="Times New Roman"/>
          <w:sz w:val="28"/>
          <w:szCs w:val="28"/>
          <w:lang w:val="ru-RU"/>
        </w:rPr>
        <w:t>трахаеш</w:t>
      </w:r>
      <w:r w:rsidR="007D37BD">
        <w:rPr>
          <w:rFonts w:ascii="Times New Roman" w:hAnsi="Times New Roman"/>
          <w:sz w:val="28"/>
          <w:szCs w:val="28"/>
          <w:lang w:val="ru-RU"/>
        </w:rPr>
        <w:t>ь</w:t>
      </w:r>
      <w:r w:rsidR="005C6CDF" w:rsidRPr="00715134">
        <w:rPr>
          <w:rFonts w:ascii="Times New Roman" w:hAnsi="Times New Roman"/>
          <w:sz w:val="28"/>
          <w:szCs w:val="28"/>
          <w:lang w:val="ru-RU"/>
        </w:rPr>
        <w:t>ся</w:t>
      </w:r>
      <w:proofErr w:type="spellEnd"/>
      <w:proofErr w:type="gramEnd"/>
      <w:r w:rsidR="005C6CDF" w:rsidRPr="00715134">
        <w:rPr>
          <w:rFonts w:ascii="Times New Roman" w:hAnsi="Times New Roman"/>
          <w:sz w:val="28"/>
          <w:szCs w:val="28"/>
          <w:lang w:val="ru-RU"/>
        </w:rPr>
        <w:t xml:space="preserve"> со всеми</w:t>
      </w:r>
      <w:r w:rsidR="00A225DB" w:rsidRPr="00715134">
        <w:rPr>
          <w:rFonts w:ascii="Times New Roman" w:hAnsi="Times New Roman"/>
          <w:sz w:val="28"/>
          <w:szCs w:val="28"/>
          <w:lang w:val="ru-RU"/>
        </w:rPr>
        <w:t xml:space="preserve"> </w:t>
      </w:r>
      <w:r w:rsidRPr="00715134">
        <w:rPr>
          <w:rFonts w:ascii="Times New Roman" w:hAnsi="Times New Roman"/>
          <w:sz w:val="28"/>
          <w:szCs w:val="28"/>
          <w:lang w:val="ru-RU"/>
        </w:rPr>
        <w:t>подряд.</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xml:space="preserve">Ее подруга помогает ей стоять на ногах. Когда </w:t>
      </w:r>
      <w:r w:rsidR="0078455C" w:rsidRPr="00715134">
        <w:rPr>
          <w:rFonts w:ascii="Times New Roman" w:hAnsi="Times New Roman"/>
          <w:sz w:val="28"/>
          <w:szCs w:val="28"/>
          <w:lang w:val="ru-RU"/>
        </w:rPr>
        <w:t>Эми</w:t>
      </w:r>
      <w:r w:rsidRPr="00715134">
        <w:rPr>
          <w:rFonts w:ascii="Times New Roman" w:hAnsi="Times New Roman"/>
          <w:sz w:val="28"/>
          <w:szCs w:val="28"/>
          <w:lang w:val="ru-RU"/>
        </w:rPr>
        <w:t xml:space="preserve"> делает несколько шагов в мою сторону, она оборачивается и смотрит на свою часть комнаты, дела</w:t>
      </w:r>
      <w:r w:rsidR="0078455C" w:rsidRPr="00715134">
        <w:rPr>
          <w:rFonts w:ascii="Times New Roman" w:hAnsi="Times New Roman"/>
          <w:sz w:val="28"/>
          <w:szCs w:val="28"/>
          <w:lang w:val="ru-RU"/>
        </w:rPr>
        <w:t>я</w:t>
      </w:r>
      <w:r w:rsidRPr="00715134">
        <w:rPr>
          <w:rFonts w:ascii="Times New Roman" w:hAnsi="Times New Roman"/>
          <w:sz w:val="28"/>
          <w:szCs w:val="28"/>
          <w:lang w:val="ru-RU"/>
        </w:rPr>
        <w:t xml:space="preserve"> несколько вдохов.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жду, пока до неё дойдет реальность происходящего и то, что я сделал</w:t>
      </w:r>
      <w:r w:rsidR="005C6CDF" w:rsidRPr="00715134">
        <w:rPr>
          <w:rFonts w:ascii="Times New Roman" w:hAnsi="Times New Roman"/>
          <w:sz w:val="28"/>
          <w:szCs w:val="28"/>
          <w:lang w:val="ru-RU"/>
        </w:rPr>
        <w:t>а</w:t>
      </w:r>
      <w:r w:rsidRPr="00715134">
        <w:rPr>
          <w:rFonts w:ascii="Times New Roman" w:hAnsi="Times New Roman"/>
          <w:sz w:val="28"/>
          <w:szCs w:val="28"/>
          <w:lang w:val="ru-RU"/>
        </w:rPr>
        <w:t xml:space="preserve"> с её вещами. </w:t>
      </w:r>
      <w:r w:rsidR="00B744F2" w:rsidRPr="00715134">
        <w:rPr>
          <w:rFonts w:ascii="Times New Roman" w:hAnsi="Times New Roman"/>
          <w:sz w:val="28"/>
          <w:szCs w:val="28"/>
          <w:lang w:val="ru-RU"/>
        </w:rPr>
        <w:t>Теперь</w:t>
      </w:r>
      <w:r w:rsidRPr="00715134">
        <w:rPr>
          <w:rFonts w:ascii="Times New Roman" w:hAnsi="Times New Roman"/>
          <w:sz w:val="28"/>
          <w:szCs w:val="28"/>
          <w:lang w:val="ru-RU"/>
        </w:rPr>
        <w:t xml:space="preserve"> она </w:t>
      </w:r>
      <w:r w:rsidR="00B744F2" w:rsidRPr="00715134">
        <w:rPr>
          <w:rFonts w:ascii="Times New Roman" w:hAnsi="Times New Roman"/>
          <w:sz w:val="28"/>
          <w:szCs w:val="28"/>
          <w:lang w:val="ru-RU"/>
        </w:rPr>
        <w:t>узнает</w:t>
      </w:r>
      <w:r w:rsidRPr="00715134">
        <w:rPr>
          <w:rFonts w:ascii="Times New Roman" w:hAnsi="Times New Roman"/>
          <w:sz w:val="28"/>
          <w:szCs w:val="28"/>
          <w:lang w:val="ru-RU"/>
        </w:rPr>
        <w:t xml:space="preserve">, кто из нас настоящая сучка.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Все её дизайнерские </w:t>
      </w:r>
      <w:proofErr w:type="gramStart"/>
      <w:r w:rsidRPr="00715134">
        <w:rPr>
          <w:rFonts w:ascii="Times New Roman" w:hAnsi="Times New Roman"/>
          <w:sz w:val="28"/>
          <w:szCs w:val="28"/>
          <w:lang w:val="ru-RU"/>
        </w:rPr>
        <w:t>шмотки</w:t>
      </w:r>
      <w:proofErr w:type="gramEnd"/>
      <w:r w:rsidRPr="00715134">
        <w:rPr>
          <w:rFonts w:ascii="Times New Roman" w:hAnsi="Times New Roman"/>
          <w:sz w:val="28"/>
          <w:szCs w:val="28"/>
          <w:lang w:val="ru-RU"/>
        </w:rPr>
        <w:t xml:space="preserve"> и постельное белье </w:t>
      </w:r>
      <w:r w:rsidR="0078455C" w:rsidRPr="00715134">
        <w:rPr>
          <w:rFonts w:ascii="Times New Roman" w:hAnsi="Times New Roman"/>
          <w:sz w:val="28"/>
          <w:szCs w:val="28"/>
          <w:lang w:val="ru-RU"/>
        </w:rPr>
        <w:t>свалены</w:t>
      </w:r>
      <w:r w:rsidRPr="00715134">
        <w:rPr>
          <w:rFonts w:ascii="Times New Roman" w:hAnsi="Times New Roman"/>
          <w:sz w:val="28"/>
          <w:szCs w:val="28"/>
          <w:lang w:val="ru-RU"/>
        </w:rPr>
        <w:t xml:space="preserve"> в куч</w:t>
      </w:r>
      <w:r w:rsidR="0078455C" w:rsidRPr="00715134">
        <w:rPr>
          <w:rFonts w:ascii="Times New Roman" w:hAnsi="Times New Roman"/>
          <w:sz w:val="28"/>
          <w:szCs w:val="28"/>
          <w:lang w:val="ru-RU"/>
        </w:rPr>
        <w:t>у</w:t>
      </w:r>
      <w:r w:rsidRPr="00715134">
        <w:rPr>
          <w:rFonts w:ascii="Times New Roman" w:hAnsi="Times New Roman"/>
          <w:sz w:val="28"/>
          <w:szCs w:val="28"/>
          <w:lang w:val="ru-RU"/>
        </w:rPr>
        <w:t xml:space="preserve"> на полу. Это все за</w:t>
      </w:r>
      <w:r w:rsidR="00B744F2" w:rsidRPr="00715134">
        <w:rPr>
          <w:rFonts w:ascii="Times New Roman" w:hAnsi="Times New Roman"/>
          <w:sz w:val="28"/>
          <w:szCs w:val="28"/>
          <w:lang w:val="ru-RU"/>
        </w:rPr>
        <w:t>брызга</w:t>
      </w:r>
      <w:r w:rsidRPr="00715134">
        <w:rPr>
          <w:rFonts w:ascii="Times New Roman" w:hAnsi="Times New Roman"/>
          <w:sz w:val="28"/>
          <w:szCs w:val="28"/>
          <w:lang w:val="ru-RU"/>
        </w:rPr>
        <w:t xml:space="preserve">но моей черной несмываемой акриловой краской. Её матрас разрезан и распотрошён, что автоматически влекло за собой  штраф в 750 долларов. На её 15 дюймовом экране, </w:t>
      </w:r>
      <w:r w:rsidR="0078455C" w:rsidRPr="00715134">
        <w:rPr>
          <w:rFonts w:ascii="Times New Roman" w:hAnsi="Times New Roman"/>
          <w:sz w:val="28"/>
          <w:szCs w:val="28"/>
          <w:lang w:val="ru-RU"/>
        </w:rPr>
        <w:t>висевшем</w:t>
      </w:r>
      <w:r w:rsidRPr="00715134">
        <w:rPr>
          <w:rFonts w:ascii="Times New Roman" w:hAnsi="Times New Roman"/>
          <w:sz w:val="28"/>
          <w:szCs w:val="28"/>
          <w:lang w:val="ru-RU"/>
        </w:rPr>
        <w:t xml:space="preserve"> на стене нашей комнаты, проигрывалось видео</w:t>
      </w:r>
      <w:r w:rsidR="00B744F2" w:rsidRPr="00715134">
        <w:rPr>
          <w:rFonts w:ascii="Times New Roman" w:hAnsi="Times New Roman"/>
          <w:sz w:val="28"/>
          <w:szCs w:val="28"/>
          <w:lang w:val="ru-RU"/>
        </w:rPr>
        <w:t>,</w:t>
      </w:r>
      <w:r w:rsidRPr="00715134">
        <w:rPr>
          <w:rFonts w:ascii="Times New Roman" w:hAnsi="Times New Roman"/>
          <w:sz w:val="28"/>
          <w:szCs w:val="28"/>
          <w:lang w:val="ru-RU"/>
        </w:rPr>
        <w:t xml:space="preserve"> </w:t>
      </w:r>
      <w:r w:rsidR="00B744F2" w:rsidRPr="00715134">
        <w:rPr>
          <w:rFonts w:ascii="Times New Roman" w:hAnsi="Times New Roman"/>
          <w:sz w:val="28"/>
          <w:szCs w:val="28"/>
          <w:lang w:val="ru-RU"/>
        </w:rPr>
        <w:t>н</w:t>
      </w:r>
      <w:r w:rsidRPr="00715134">
        <w:rPr>
          <w:rFonts w:ascii="Times New Roman" w:hAnsi="Times New Roman"/>
          <w:sz w:val="28"/>
          <w:szCs w:val="28"/>
          <w:lang w:val="ru-RU"/>
        </w:rPr>
        <w:t xml:space="preserve">а </w:t>
      </w:r>
      <w:r w:rsidR="00B744F2" w:rsidRPr="00715134">
        <w:rPr>
          <w:rFonts w:ascii="Times New Roman" w:hAnsi="Times New Roman"/>
          <w:sz w:val="28"/>
          <w:szCs w:val="28"/>
          <w:lang w:val="ru-RU"/>
        </w:rPr>
        <w:t>котором</w:t>
      </w:r>
      <w:r w:rsidRPr="00715134">
        <w:rPr>
          <w:rFonts w:ascii="Times New Roman" w:hAnsi="Times New Roman"/>
          <w:sz w:val="28"/>
          <w:szCs w:val="28"/>
          <w:lang w:val="ru-RU"/>
        </w:rPr>
        <w:t xml:space="preserve"> она </w:t>
      </w:r>
      <w:r w:rsidR="0078455C" w:rsidRPr="00715134">
        <w:rPr>
          <w:rFonts w:ascii="Times New Roman" w:hAnsi="Times New Roman"/>
          <w:sz w:val="28"/>
          <w:szCs w:val="28"/>
          <w:lang w:val="ru-RU"/>
        </w:rPr>
        <w:t>отсасыва</w:t>
      </w:r>
      <w:r w:rsidR="00B744F2" w:rsidRPr="00715134">
        <w:rPr>
          <w:rFonts w:ascii="Times New Roman" w:hAnsi="Times New Roman"/>
          <w:sz w:val="28"/>
          <w:szCs w:val="28"/>
          <w:lang w:val="ru-RU"/>
        </w:rPr>
        <w:t>ет</w:t>
      </w:r>
      <w:r w:rsidRPr="00715134">
        <w:rPr>
          <w:rFonts w:ascii="Times New Roman" w:hAnsi="Times New Roman"/>
          <w:sz w:val="28"/>
          <w:szCs w:val="28"/>
          <w:lang w:val="ru-RU"/>
        </w:rPr>
        <w:t xml:space="preserve"> </w:t>
      </w:r>
      <w:r w:rsidR="00DE38D4" w:rsidRPr="00715134">
        <w:rPr>
          <w:rFonts w:ascii="Times New Roman" w:hAnsi="Times New Roman"/>
          <w:sz w:val="28"/>
          <w:szCs w:val="28"/>
          <w:lang w:val="ru-RU"/>
        </w:rPr>
        <w:t xml:space="preserve">ассистенту </w:t>
      </w:r>
      <w:r w:rsidRPr="00715134">
        <w:rPr>
          <w:rFonts w:ascii="Times New Roman" w:hAnsi="Times New Roman"/>
          <w:sz w:val="28"/>
          <w:szCs w:val="28"/>
          <w:lang w:val="ru-RU"/>
        </w:rPr>
        <w:t>наше</w:t>
      </w:r>
      <w:r w:rsidR="00DE38D4" w:rsidRPr="00715134">
        <w:rPr>
          <w:rFonts w:ascii="Times New Roman" w:hAnsi="Times New Roman"/>
          <w:sz w:val="28"/>
          <w:szCs w:val="28"/>
          <w:lang w:val="ru-RU"/>
        </w:rPr>
        <w:t>го</w:t>
      </w:r>
      <w:r w:rsidRPr="00715134">
        <w:rPr>
          <w:rFonts w:ascii="Times New Roman" w:hAnsi="Times New Roman"/>
          <w:sz w:val="28"/>
          <w:szCs w:val="28"/>
          <w:lang w:val="ru-RU"/>
        </w:rPr>
        <w:t xml:space="preserve"> учителя по этике, на прошлой неделе</w:t>
      </w:r>
      <w:r w:rsidR="00E443C8" w:rsidRPr="00715134">
        <w:rPr>
          <w:rFonts w:ascii="Times New Roman" w:hAnsi="Times New Roman"/>
          <w:sz w:val="28"/>
          <w:szCs w:val="28"/>
          <w:lang w:val="ru-RU"/>
        </w:rPr>
        <w:t>, здесь,</w:t>
      </w:r>
      <w:r w:rsidRPr="00715134">
        <w:rPr>
          <w:rFonts w:ascii="Times New Roman" w:hAnsi="Times New Roman"/>
          <w:sz w:val="28"/>
          <w:szCs w:val="28"/>
          <w:lang w:val="ru-RU"/>
        </w:rPr>
        <w:t xml:space="preserve"> в нашей комнате.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Она была на коленях, а он поглаживал её шею, прося взять его член всё глубже и глубже в рот.</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Я случайно записала это, пока меня не было в комнате, – скучным голосом сообщила я. – </w:t>
      </w:r>
      <w:r w:rsidR="0078455C" w:rsidRPr="00715134">
        <w:rPr>
          <w:rFonts w:ascii="Times New Roman" w:hAnsi="Times New Roman"/>
          <w:sz w:val="28"/>
          <w:szCs w:val="28"/>
          <w:lang w:val="ru-RU"/>
        </w:rPr>
        <w:t>О</w:t>
      </w:r>
      <w:r w:rsidRPr="00715134">
        <w:rPr>
          <w:rFonts w:ascii="Times New Roman" w:hAnsi="Times New Roman"/>
          <w:sz w:val="28"/>
          <w:szCs w:val="28"/>
          <w:lang w:val="ru-RU"/>
        </w:rPr>
        <w:t xml:space="preserve">ставила свою камеру включенной. Думала, </w:t>
      </w:r>
      <w:r w:rsidR="0078455C" w:rsidRPr="00715134">
        <w:rPr>
          <w:rFonts w:ascii="Times New Roman" w:hAnsi="Times New Roman"/>
          <w:sz w:val="28"/>
          <w:szCs w:val="28"/>
          <w:lang w:val="ru-RU"/>
        </w:rPr>
        <w:t>потом</w:t>
      </w:r>
      <w:r w:rsidRPr="00715134">
        <w:rPr>
          <w:rFonts w:ascii="Times New Roman" w:hAnsi="Times New Roman"/>
          <w:sz w:val="28"/>
          <w:szCs w:val="28"/>
          <w:lang w:val="ru-RU"/>
        </w:rPr>
        <w:t xml:space="preserve">, когда мы будем пить водку, мы посмеемся. </w:t>
      </w:r>
      <w:r w:rsidR="0078455C" w:rsidRPr="00715134">
        <w:rPr>
          <w:rFonts w:ascii="Times New Roman" w:hAnsi="Times New Roman"/>
          <w:sz w:val="28"/>
          <w:szCs w:val="28"/>
          <w:lang w:val="ru-RU"/>
        </w:rPr>
        <w:t>А после</w:t>
      </w:r>
      <w:r w:rsidRPr="00715134">
        <w:rPr>
          <w:rFonts w:ascii="Times New Roman" w:hAnsi="Times New Roman"/>
          <w:sz w:val="28"/>
          <w:szCs w:val="28"/>
          <w:lang w:val="ru-RU"/>
        </w:rPr>
        <w:t>, я собиралась удалить это.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Это не я... – она тяжело сглатывает.</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w:t>
      </w:r>
      <w:r w:rsidR="00B744F2" w:rsidRPr="00715134">
        <w:rPr>
          <w:rFonts w:ascii="Times New Roman" w:hAnsi="Times New Roman"/>
          <w:sz w:val="28"/>
          <w:szCs w:val="28"/>
          <w:lang w:val="ru-RU"/>
        </w:rPr>
        <w:t>«</w:t>
      </w:r>
      <w:r w:rsidRPr="00715134">
        <w:rPr>
          <w:rFonts w:ascii="Times New Roman" w:hAnsi="Times New Roman"/>
          <w:sz w:val="28"/>
          <w:szCs w:val="28"/>
          <w:lang w:val="ru-RU"/>
        </w:rPr>
        <w:t>Ах..</w:t>
      </w:r>
      <w:proofErr w:type="gramStart"/>
      <w:r w:rsidRPr="00715134">
        <w:rPr>
          <w:rFonts w:ascii="Times New Roman" w:hAnsi="Times New Roman"/>
          <w:sz w:val="28"/>
          <w:szCs w:val="28"/>
          <w:lang w:val="ru-RU"/>
        </w:rPr>
        <w:t>.Э</w:t>
      </w:r>
      <w:proofErr w:type="gramEnd"/>
      <w:r w:rsidRPr="00715134">
        <w:rPr>
          <w:rFonts w:ascii="Times New Roman" w:hAnsi="Times New Roman"/>
          <w:sz w:val="28"/>
          <w:szCs w:val="28"/>
          <w:lang w:val="ru-RU"/>
        </w:rPr>
        <w:t>ми..</w:t>
      </w:r>
      <w:r w:rsidR="007D37BD">
        <w:rPr>
          <w:rFonts w:ascii="Times New Roman" w:hAnsi="Times New Roman"/>
          <w:sz w:val="28"/>
          <w:szCs w:val="28"/>
          <w:lang w:val="ru-RU"/>
        </w:rPr>
        <w:t xml:space="preserve"> </w:t>
      </w:r>
      <w:r w:rsidRPr="00715134">
        <w:rPr>
          <w:rFonts w:ascii="Times New Roman" w:hAnsi="Times New Roman"/>
          <w:sz w:val="28"/>
          <w:szCs w:val="28"/>
          <w:lang w:val="ru-RU"/>
        </w:rPr>
        <w:t>Черт...</w:t>
      </w:r>
      <w:r w:rsidR="00B744F2" w:rsidRPr="00715134">
        <w:rPr>
          <w:rFonts w:ascii="Times New Roman" w:hAnsi="Times New Roman"/>
          <w:sz w:val="28"/>
          <w:szCs w:val="28"/>
          <w:lang w:val="ru-RU"/>
        </w:rPr>
        <w:t>»</w:t>
      </w:r>
      <w:r w:rsidRPr="00715134">
        <w:rPr>
          <w:rFonts w:ascii="Times New Roman" w:hAnsi="Times New Roman"/>
          <w:sz w:val="28"/>
          <w:szCs w:val="28"/>
          <w:lang w:val="ru-RU"/>
        </w:rPr>
        <w:t xml:space="preserve"> – стонет на экране ассистент. – </w:t>
      </w:r>
      <w:r w:rsidR="00B744F2" w:rsidRPr="00715134">
        <w:rPr>
          <w:rFonts w:ascii="Times New Roman" w:hAnsi="Times New Roman"/>
          <w:sz w:val="28"/>
          <w:szCs w:val="28"/>
          <w:lang w:val="ru-RU"/>
        </w:rPr>
        <w:t>«ч</w:t>
      </w:r>
      <w:r w:rsidRPr="00715134">
        <w:rPr>
          <w:rFonts w:ascii="Times New Roman" w:hAnsi="Times New Roman"/>
          <w:sz w:val="28"/>
          <w:szCs w:val="28"/>
          <w:lang w:val="ru-RU"/>
        </w:rPr>
        <w:t>ерт...</w:t>
      </w:r>
      <w:r w:rsidR="00B744F2" w:rsidRPr="00715134">
        <w:rPr>
          <w:rFonts w:ascii="Times New Roman" w:hAnsi="Times New Roman"/>
          <w:sz w:val="28"/>
          <w:szCs w:val="28"/>
          <w:lang w:val="ru-RU"/>
        </w:rPr>
        <w:t>»</w:t>
      </w:r>
    </w:p>
    <w:p w:rsidR="00C5351A" w:rsidRPr="00715134" w:rsidRDefault="00C5351A" w:rsidP="007D37BD">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 xml:space="preserve">– Ага,  – я закатываю глаза и делаю тише звук. – Сейчас я тебе скажу, что ты сделаешь в </w:t>
      </w:r>
      <w:proofErr w:type="gramStart"/>
      <w:r w:rsidRPr="00715134">
        <w:rPr>
          <w:rFonts w:ascii="Times New Roman" w:hAnsi="Times New Roman"/>
          <w:sz w:val="28"/>
          <w:szCs w:val="28"/>
          <w:lang w:val="ru-RU"/>
        </w:rPr>
        <w:t>следующие</w:t>
      </w:r>
      <w:proofErr w:type="gramEnd"/>
      <w:r w:rsidRPr="00715134">
        <w:rPr>
          <w:rFonts w:ascii="Times New Roman" w:hAnsi="Times New Roman"/>
          <w:sz w:val="28"/>
          <w:szCs w:val="28"/>
          <w:lang w:val="ru-RU"/>
        </w:rPr>
        <w:t xml:space="preserve"> 24 часа, Эми Ебаная Хьюстон. Ты заберешь </w:t>
      </w:r>
      <w:r w:rsidR="007D37BD">
        <w:rPr>
          <w:rFonts w:ascii="Times New Roman" w:hAnsi="Times New Roman"/>
          <w:sz w:val="28"/>
          <w:szCs w:val="28"/>
          <w:lang w:val="ru-RU"/>
        </w:rPr>
        <w:t xml:space="preserve">из моей комнаты </w:t>
      </w:r>
      <w:r w:rsidRPr="00715134">
        <w:rPr>
          <w:rFonts w:ascii="Times New Roman" w:hAnsi="Times New Roman"/>
          <w:sz w:val="28"/>
          <w:szCs w:val="28"/>
          <w:lang w:val="ru-RU"/>
        </w:rPr>
        <w:t xml:space="preserve">все свое </w:t>
      </w:r>
      <w:proofErr w:type="gramStart"/>
      <w:r w:rsidRPr="00715134">
        <w:rPr>
          <w:rFonts w:ascii="Times New Roman" w:hAnsi="Times New Roman"/>
          <w:sz w:val="28"/>
          <w:szCs w:val="28"/>
          <w:lang w:val="ru-RU"/>
        </w:rPr>
        <w:t>дерьмо</w:t>
      </w:r>
      <w:proofErr w:type="gramEnd"/>
      <w:r w:rsidRPr="00715134">
        <w:rPr>
          <w:rFonts w:ascii="Times New Roman" w:hAnsi="Times New Roman"/>
          <w:sz w:val="28"/>
          <w:szCs w:val="28"/>
          <w:lang w:val="ru-RU"/>
        </w:rPr>
        <w:t xml:space="preserve"> и съедешь к утру. Мне плевать, что ты скажешь коменданту общежития, но мое имя упоминаться не </w:t>
      </w:r>
      <w:r w:rsidR="0078455C" w:rsidRPr="00715134">
        <w:rPr>
          <w:rFonts w:ascii="Times New Roman" w:hAnsi="Times New Roman"/>
          <w:sz w:val="28"/>
          <w:szCs w:val="28"/>
          <w:lang w:val="ru-RU"/>
        </w:rPr>
        <w:t>должно</w:t>
      </w:r>
      <w:r w:rsidRPr="00715134">
        <w:rPr>
          <w:rFonts w:ascii="Times New Roman" w:hAnsi="Times New Roman"/>
          <w:sz w:val="28"/>
          <w:szCs w:val="28"/>
          <w:lang w:val="ru-RU"/>
        </w:rPr>
        <w:t>. Если нет, то я буду такой же сучкой,</w:t>
      </w:r>
      <w:r w:rsidR="0078455C" w:rsidRPr="00715134">
        <w:rPr>
          <w:rFonts w:ascii="Times New Roman" w:hAnsi="Times New Roman"/>
          <w:sz w:val="28"/>
          <w:szCs w:val="28"/>
          <w:lang w:val="ru-RU"/>
        </w:rPr>
        <w:t xml:space="preserve"> как и ты</w:t>
      </w:r>
      <w:r w:rsidRPr="00715134">
        <w:rPr>
          <w:rFonts w:ascii="Times New Roman" w:hAnsi="Times New Roman"/>
          <w:sz w:val="28"/>
          <w:szCs w:val="28"/>
          <w:lang w:val="ru-RU"/>
        </w:rPr>
        <w:t xml:space="preserve"> </w:t>
      </w:r>
      <w:r w:rsidR="0078455C" w:rsidRPr="00715134">
        <w:rPr>
          <w:rFonts w:ascii="Times New Roman" w:hAnsi="Times New Roman"/>
          <w:sz w:val="28"/>
          <w:szCs w:val="28"/>
          <w:lang w:val="ru-RU"/>
        </w:rPr>
        <w:t>и после того как разошлю несколько копий коллегам твоих родителей</w:t>
      </w:r>
      <w:r w:rsidRPr="00715134">
        <w:rPr>
          <w:rFonts w:ascii="Times New Roman" w:hAnsi="Times New Roman"/>
          <w:sz w:val="28"/>
          <w:szCs w:val="28"/>
          <w:lang w:val="ru-RU"/>
        </w:rPr>
        <w:t xml:space="preserve">, </w:t>
      </w:r>
      <w:r w:rsidR="0078455C" w:rsidRPr="00715134">
        <w:rPr>
          <w:rFonts w:ascii="Times New Roman" w:hAnsi="Times New Roman"/>
          <w:sz w:val="28"/>
          <w:szCs w:val="28"/>
          <w:lang w:val="ru-RU"/>
        </w:rPr>
        <w:t>я</w:t>
      </w:r>
      <w:r w:rsidRPr="00715134">
        <w:rPr>
          <w:rFonts w:ascii="Times New Roman" w:hAnsi="Times New Roman"/>
          <w:sz w:val="28"/>
          <w:szCs w:val="28"/>
          <w:lang w:val="ru-RU"/>
        </w:rPr>
        <w:t xml:space="preserve"> выставлю этот замечательный ролик на </w:t>
      </w:r>
      <w:proofErr w:type="spellStart"/>
      <w:r w:rsidRPr="00715134">
        <w:rPr>
          <w:rFonts w:ascii="Times New Roman" w:hAnsi="Times New Roman"/>
          <w:sz w:val="28"/>
          <w:szCs w:val="28"/>
          <w:lang w:val="ru-RU"/>
        </w:rPr>
        <w:t>Фэйсбук</w:t>
      </w:r>
      <w:proofErr w:type="spellEnd"/>
      <w:r w:rsidRPr="00715134">
        <w:rPr>
          <w:rFonts w:ascii="Times New Roman" w:hAnsi="Times New Roman"/>
          <w:sz w:val="28"/>
          <w:szCs w:val="28"/>
          <w:lang w:val="ru-RU"/>
        </w:rPr>
        <w:t xml:space="preserve">. Я уверенна, дочка первого советника губернатора...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Ты кем, черт тебя возьми, себя возомнила?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Я не закончила, – перебиваю её и замечаю, что глаза её подруги округлились. – Сегодня ты</w:t>
      </w:r>
      <w:r w:rsidR="00E443C8" w:rsidRPr="00715134">
        <w:rPr>
          <w:rFonts w:ascii="Times New Roman" w:hAnsi="Times New Roman"/>
          <w:sz w:val="28"/>
          <w:szCs w:val="28"/>
          <w:lang w:val="ru-RU"/>
        </w:rPr>
        <w:t xml:space="preserve"> спать здесь</w:t>
      </w:r>
      <w:r w:rsidRPr="00715134">
        <w:rPr>
          <w:rFonts w:ascii="Times New Roman" w:hAnsi="Times New Roman"/>
          <w:sz w:val="28"/>
          <w:szCs w:val="28"/>
          <w:lang w:val="ru-RU"/>
        </w:rPr>
        <w:t xml:space="preserve"> не будешь. Я не </w:t>
      </w:r>
      <w:r w:rsidR="00B744F2" w:rsidRPr="00715134">
        <w:rPr>
          <w:rFonts w:ascii="Times New Roman" w:hAnsi="Times New Roman"/>
          <w:sz w:val="28"/>
          <w:szCs w:val="28"/>
          <w:lang w:val="ru-RU"/>
        </w:rPr>
        <w:t>желаю</w:t>
      </w:r>
      <w:r w:rsidRPr="00715134">
        <w:rPr>
          <w:rFonts w:ascii="Times New Roman" w:hAnsi="Times New Roman"/>
          <w:sz w:val="28"/>
          <w:szCs w:val="28"/>
          <w:lang w:val="ru-RU"/>
        </w:rPr>
        <w:t xml:space="preserve">, чтобы ты когда-нибудь даже </w:t>
      </w:r>
      <w:r w:rsidR="00B744F2" w:rsidRPr="00715134">
        <w:rPr>
          <w:rFonts w:ascii="Times New Roman" w:hAnsi="Times New Roman"/>
          <w:sz w:val="28"/>
          <w:szCs w:val="28"/>
          <w:lang w:val="ru-RU"/>
        </w:rPr>
        <w:t>попыталась</w:t>
      </w:r>
      <w:r w:rsidRPr="00715134">
        <w:rPr>
          <w:rFonts w:ascii="Times New Roman" w:hAnsi="Times New Roman"/>
          <w:sz w:val="28"/>
          <w:szCs w:val="28"/>
          <w:lang w:val="ru-RU"/>
        </w:rPr>
        <w:t xml:space="preserve"> посмотреть мне в глаза в студгородке. Я тебе клянусь, если мне вдруг покажется, что ты даже шепотом произносишь моё имя, я сделаю все, чтобы это были твои последние слова.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Она моргает и внезапно начинает истерически смеяться.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w:t>
      </w:r>
      <w:proofErr w:type="spellStart"/>
      <w:r w:rsidRPr="00715134">
        <w:rPr>
          <w:rFonts w:ascii="Times New Roman" w:hAnsi="Times New Roman"/>
          <w:sz w:val="28"/>
          <w:szCs w:val="28"/>
          <w:lang w:val="ru-RU"/>
        </w:rPr>
        <w:t>Трэйси</w:t>
      </w:r>
      <w:proofErr w:type="spellEnd"/>
      <w:r w:rsidRPr="00715134">
        <w:rPr>
          <w:rFonts w:ascii="Times New Roman" w:hAnsi="Times New Roman"/>
          <w:sz w:val="28"/>
          <w:szCs w:val="28"/>
          <w:lang w:val="ru-RU"/>
        </w:rPr>
        <w:t>, – она смотрит на свою подружку. – Ты можешь в это поверить? Она действительно пытается меня запугать? – она смеется еще громче и сжимает губы. – Сначала, ты</w:t>
      </w:r>
      <w:r w:rsidR="007D37BD">
        <w:rPr>
          <w:rFonts w:ascii="Times New Roman" w:hAnsi="Times New Roman"/>
          <w:sz w:val="28"/>
          <w:szCs w:val="28"/>
          <w:lang w:val="ru-RU"/>
        </w:rPr>
        <w:t xml:space="preserve"> -</w:t>
      </w:r>
      <w:r w:rsidRPr="00715134">
        <w:rPr>
          <w:rFonts w:ascii="Times New Roman" w:hAnsi="Times New Roman"/>
          <w:sz w:val="28"/>
          <w:szCs w:val="28"/>
          <w:lang w:val="ru-RU"/>
        </w:rPr>
        <w:t xml:space="preserve"> </w:t>
      </w:r>
      <w:proofErr w:type="gramStart"/>
      <w:r w:rsidRPr="00715134">
        <w:rPr>
          <w:rFonts w:ascii="Times New Roman" w:hAnsi="Times New Roman"/>
          <w:sz w:val="28"/>
          <w:szCs w:val="28"/>
          <w:lang w:val="ru-RU"/>
        </w:rPr>
        <w:t>потаскуха</w:t>
      </w:r>
      <w:proofErr w:type="gramEnd"/>
      <w:r w:rsidRPr="00715134">
        <w:rPr>
          <w:rFonts w:ascii="Times New Roman" w:hAnsi="Times New Roman"/>
          <w:sz w:val="28"/>
          <w:szCs w:val="28"/>
          <w:lang w:val="ru-RU"/>
        </w:rPr>
        <w:t>, а теперь ты кто? Ты что из какой-то банды? Ты что, заставишь меня исчезнуть, если я не съеду?</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Давай узнаем.</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Она перестает смеяться и поднимает брови.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не отступаю и не моргаю. Я не блефую. Если она сейчас же не выйдет из комнаты, я поставлю ей добросовестно заслуженный синяк.</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Я</w:t>
      </w:r>
      <w:r w:rsidR="00A411E0" w:rsidRPr="00715134">
        <w:rPr>
          <w:rFonts w:ascii="Times New Roman" w:hAnsi="Times New Roman"/>
          <w:sz w:val="28"/>
          <w:szCs w:val="28"/>
          <w:lang w:val="ru-RU"/>
        </w:rPr>
        <w:t>…</w:t>
      </w:r>
      <w:r w:rsidRPr="00715134">
        <w:rPr>
          <w:rFonts w:ascii="Times New Roman" w:hAnsi="Times New Roman"/>
          <w:sz w:val="28"/>
          <w:szCs w:val="28"/>
          <w:lang w:val="ru-RU"/>
        </w:rPr>
        <w:t>эм</w:t>
      </w:r>
      <w:proofErr w:type="gramStart"/>
      <w:r w:rsidRPr="00715134">
        <w:rPr>
          <w:rFonts w:ascii="Times New Roman" w:hAnsi="Times New Roman"/>
          <w:sz w:val="28"/>
          <w:szCs w:val="28"/>
          <w:lang w:val="ru-RU"/>
        </w:rPr>
        <w:t>..</w:t>
      </w:r>
      <w:r w:rsidR="007D37BD">
        <w:rPr>
          <w:rFonts w:ascii="Times New Roman" w:hAnsi="Times New Roman"/>
          <w:sz w:val="28"/>
          <w:szCs w:val="28"/>
          <w:lang w:val="ru-RU"/>
        </w:rPr>
        <w:t xml:space="preserve"> </w:t>
      </w:r>
      <w:r w:rsidRPr="00715134">
        <w:rPr>
          <w:rFonts w:ascii="Times New Roman" w:hAnsi="Times New Roman"/>
          <w:sz w:val="28"/>
          <w:szCs w:val="28"/>
          <w:lang w:val="ru-RU"/>
        </w:rPr>
        <w:t xml:space="preserve"> – </w:t>
      </w:r>
      <w:proofErr w:type="gramEnd"/>
      <w:r w:rsidRPr="00715134">
        <w:rPr>
          <w:rFonts w:ascii="Times New Roman" w:hAnsi="Times New Roman"/>
          <w:sz w:val="28"/>
          <w:szCs w:val="28"/>
          <w:lang w:val="ru-RU"/>
        </w:rPr>
        <w:t>она колеблется. – Я вернусь... Я вернусь к семи.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2A2009" w:rsidRPr="00715134">
        <w:rPr>
          <w:rFonts w:ascii="Times New Roman" w:hAnsi="Times New Roman"/>
          <w:sz w:val="28"/>
          <w:szCs w:val="28"/>
          <w:lang w:val="ru-RU"/>
        </w:rPr>
        <w:t>С</w:t>
      </w:r>
      <w:r w:rsidRPr="00715134">
        <w:rPr>
          <w:rFonts w:ascii="Times New Roman" w:hAnsi="Times New Roman"/>
          <w:sz w:val="28"/>
          <w:szCs w:val="28"/>
          <w:lang w:val="ru-RU"/>
        </w:rPr>
        <w:t>крещива</w:t>
      </w:r>
      <w:r w:rsidR="002A2009" w:rsidRPr="00715134">
        <w:rPr>
          <w:rFonts w:ascii="Times New Roman" w:hAnsi="Times New Roman"/>
          <w:sz w:val="28"/>
          <w:szCs w:val="28"/>
          <w:lang w:val="ru-RU"/>
        </w:rPr>
        <w:t>я</w:t>
      </w:r>
      <w:r w:rsidRPr="00715134">
        <w:rPr>
          <w:rFonts w:ascii="Times New Roman" w:hAnsi="Times New Roman"/>
          <w:sz w:val="28"/>
          <w:szCs w:val="28"/>
          <w:lang w:val="ru-RU"/>
        </w:rPr>
        <w:t xml:space="preserve"> руки на груди</w:t>
      </w:r>
      <w:r w:rsidR="002A2009" w:rsidRPr="00715134">
        <w:rPr>
          <w:rFonts w:ascii="Times New Roman" w:hAnsi="Times New Roman"/>
          <w:sz w:val="28"/>
          <w:szCs w:val="28"/>
          <w:lang w:val="ru-RU"/>
        </w:rPr>
        <w:t>,</w:t>
      </w:r>
      <w:r w:rsidRPr="00715134">
        <w:rPr>
          <w:rFonts w:ascii="Times New Roman" w:hAnsi="Times New Roman"/>
          <w:sz w:val="28"/>
          <w:szCs w:val="28"/>
          <w:lang w:val="ru-RU"/>
        </w:rPr>
        <w:t xml:space="preserve"> жду, пока она выйдет. </w:t>
      </w:r>
      <w:r w:rsidR="00E443C8" w:rsidRPr="00715134">
        <w:rPr>
          <w:rFonts w:ascii="Times New Roman" w:hAnsi="Times New Roman"/>
          <w:sz w:val="28"/>
          <w:szCs w:val="28"/>
          <w:lang w:val="ru-RU"/>
        </w:rPr>
        <w:t>И</w:t>
      </w:r>
      <w:r w:rsidR="002A2009" w:rsidRPr="00715134">
        <w:rPr>
          <w:rFonts w:ascii="Times New Roman" w:hAnsi="Times New Roman"/>
          <w:sz w:val="28"/>
          <w:szCs w:val="28"/>
          <w:lang w:val="ru-RU"/>
        </w:rPr>
        <w:t>, как только за ней закрывается дверь, я</w:t>
      </w:r>
      <w:r w:rsidR="00E443C8" w:rsidRPr="00715134">
        <w:rPr>
          <w:rFonts w:ascii="Times New Roman" w:hAnsi="Times New Roman"/>
          <w:sz w:val="28"/>
          <w:szCs w:val="28"/>
          <w:lang w:val="ru-RU"/>
        </w:rPr>
        <w:t xml:space="preserve"> н</w:t>
      </w:r>
      <w:r w:rsidRPr="00715134">
        <w:rPr>
          <w:rFonts w:ascii="Times New Roman" w:hAnsi="Times New Roman"/>
          <w:sz w:val="28"/>
          <w:szCs w:val="28"/>
          <w:lang w:val="ru-RU"/>
        </w:rPr>
        <w:t xml:space="preserve">ажимаю кнопку «опубликовать» на своей странице в </w:t>
      </w:r>
      <w:proofErr w:type="spellStart"/>
      <w:r w:rsidRPr="00715134">
        <w:rPr>
          <w:rFonts w:ascii="Times New Roman" w:hAnsi="Times New Roman"/>
          <w:sz w:val="28"/>
          <w:szCs w:val="28"/>
          <w:lang w:val="ru-RU"/>
        </w:rPr>
        <w:t>Фэйсбуке</w:t>
      </w:r>
      <w:proofErr w:type="spellEnd"/>
      <w:r w:rsidRPr="00715134">
        <w:rPr>
          <w:rFonts w:ascii="Times New Roman" w:hAnsi="Times New Roman"/>
          <w:sz w:val="28"/>
          <w:szCs w:val="28"/>
          <w:lang w:val="ru-RU"/>
        </w:rPr>
        <w:t xml:space="preserve">. К полудню все уже ознакомятся с 15 секундным роликом, в котором она снимает с кого-то штаны.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A411E0" w:rsidRPr="00715134">
        <w:rPr>
          <w:rFonts w:ascii="Times New Roman" w:hAnsi="Times New Roman"/>
          <w:sz w:val="28"/>
          <w:szCs w:val="28"/>
          <w:lang w:val="ru-RU"/>
        </w:rPr>
        <w:t>Эми</w:t>
      </w:r>
      <w:r w:rsidRPr="00715134">
        <w:rPr>
          <w:rFonts w:ascii="Times New Roman" w:hAnsi="Times New Roman"/>
          <w:sz w:val="28"/>
          <w:szCs w:val="28"/>
          <w:lang w:val="ru-RU"/>
        </w:rPr>
        <w:t xml:space="preserve"> должна понять, что я не шучу. Я выставлю весь ролик, </w:t>
      </w:r>
      <w:r w:rsidR="00A411E0" w:rsidRPr="00715134">
        <w:rPr>
          <w:rFonts w:ascii="Times New Roman" w:hAnsi="Times New Roman"/>
          <w:sz w:val="28"/>
          <w:szCs w:val="28"/>
          <w:lang w:val="ru-RU"/>
        </w:rPr>
        <w:t>если</w:t>
      </w:r>
      <w:r w:rsidRPr="00715134">
        <w:rPr>
          <w:rFonts w:ascii="Times New Roman" w:hAnsi="Times New Roman"/>
          <w:sz w:val="28"/>
          <w:szCs w:val="28"/>
          <w:lang w:val="ru-RU"/>
        </w:rPr>
        <w:t xml:space="preserve"> она только попытается дыхнуть в мою сторону.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2A2009" w:rsidRPr="00715134">
        <w:rPr>
          <w:rFonts w:ascii="Times New Roman" w:hAnsi="Times New Roman"/>
          <w:sz w:val="28"/>
          <w:szCs w:val="28"/>
          <w:lang w:val="ru-RU"/>
        </w:rPr>
        <w:t>И пусть</w:t>
      </w:r>
      <w:r w:rsidRPr="00715134">
        <w:rPr>
          <w:rFonts w:ascii="Times New Roman" w:hAnsi="Times New Roman"/>
          <w:sz w:val="28"/>
          <w:szCs w:val="28"/>
          <w:lang w:val="ru-RU"/>
        </w:rPr>
        <w:t xml:space="preserve"> это приятное ощущение, поставить её на моё место, я прекрасно понимаю, что это временно. В тот момент, когда алкоголь выветрится из моей крови, я снова осознаю всю тяжесть ситуации.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r>
      <w:r w:rsidR="002A2009" w:rsidRPr="00715134">
        <w:rPr>
          <w:rFonts w:ascii="Times New Roman" w:hAnsi="Times New Roman"/>
          <w:sz w:val="28"/>
          <w:szCs w:val="28"/>
          <w:lang w:val="ru-RU"/>
        </w:rPr>
        <w:t>Д</w:t>
      </w:r>
      <w:r w:rsidRPr="00715134">
        <w:rPr>
          <w:rFonts w:ascii="Times New Roman" w:hAnsi="Times New Roman"/>
          <w:sz w:val="28"/>
          <w:szCs w:val="28"/>
          <w:lang w:val="ru-RU"/>
        </w:rPr>
        <w:t xml:space="preserve">аже не пытаюсь заснуть. В этом нет смысла. </w:t>
      </w:r>
    </w:p>
    <w:p w:rsidR="00C5351A" w:rsidRPr="00715134" w:rsidRDefault="00C5351A" w:rsidP="007D37BD">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направляюсь туда, где мне всегда спокойно – в библиотеку. </w:t>
      </w:r>
      <w:r w:rsidR="00DA7CF8" w:rsidRPr="00715134">
        <w:rPr>
          <w:rFonts w:ascii="Times New Roman" w:hAnsi="Times New Roman"/>
          <w:sz w:val="28"/>
          <w:szCs w:val="28"/>
          <w:lang w:val="ru-RU"/>
        </w:rPr>
        <w:t>Н</w:t>
      </w:r>
      <w:r w:rsidRPr="00715134">
        <w:rPr>
          <w:rFonts w:ascii="Times New Roman" w:hAnsi="Times New Roman"/>
          <w:sz w:val="28"/>
          <w:szCs w:val="28"/>
          <w:lang w:val="ru-RU"/>
        </w:rPr>
        <w:t>ахожу диванчик в укромном уголке</w:t>
      </w:r>
      <w:r w:rsidR="009165B6" w:rsidRPr="00715134">
        <w:rPr>
          <w:rFonts w:ascii="Times New Roman" w:hAnsi="Times New Roman"/>
          <w:sz w:val="28"/>
          <w:szCs w:val="28"/>
          <w:lang w:val="ru-RU"/>
        </w:rPr>
        <w:t>,</w:t>
      </w:r>
      <w:r w:rsidRPr="00715134">
        <w:rPr>
          <w:rFonts w:ascii="Times New Roman" w:hAnsi="Times New Roman"/>
          <w:sz w:val="28"/>
          <w:szCs w:val="28"/>
          <w:lang w:val="ru-RU"/>
        </w:rPr>
        <w:t xml:space="preserve"> сажусь на него </w:t>
      </w:r>
      <w:proofErr w:type="gramStart"/>
      <w:r w:rsidR="009165B6" w:rsidRPr="00715134">
        <w:rPr>
          <w:rFonts w:ascii="Times New Roman" w:hAnsi="Times New Roman"/>
          <w:sz w:val="28"/>
          <w:szCs w:val="28"/>
          <w:lang w:val="ru-RU"/>
        </w:rPr>
        <w:t>и</w:t>
      </w:r>
      <w:proofErr w:type="gramEnd"/>
      <w:r w:rsidR="009165B6" w:rsidRPr="00715134">
        <w:rPr>
          <w:rFonts w:ascii="Times New Roman" w:hAnsi="Times New Roman"/>
          <w:sz w:val="28"/>
          <w:szCs w:val="28"/>
          <w:lang w:val="ru-RU"/>
        </w:rPr>
        <w:t xml:space="preserve"> </w:t>
      </w:r>
      <w:r w:rsidRPr="00715134">
        <w:rPr>
          <w:rFonts w:ascii="Times New Roman" w:hAnsi="Times New Roman"/>
          <w:sz w:val="28"/>
          <w:szCs w:val="28"/>
          <w:lang w:val="ru-RU"/>
        </w:rPr>
        <w:t>прижав колени к груди закрыв</w:t>
      </w:r>
      <w:r w:rsidR="00DA7CF8" w:rsidRPr="00715134">
        <w:rPr>
          <w:rFonts w:ascii="Times New Roman" w:hAnsi="Times New Roman"/>
          <w:sz w:val="28"/>
          <w:szCs w:val="28"/>
          <w:lang w:val="ru-RU"/>
        </w:rPr>
        <w:t>аю</w:t>
      </w:r>
      <w:r w:rsidRPr="00715134">
        <w:rPr>
          <w:rFonts w:ascii="Times New Roman" w:hAnsi="Times New Roman"/>
          <w:sz w:val="28"/>
          <w:szCs w:val="28"/>
          <w:lang w:val="ru-RU"/>
        </w:rPr>
        <w:t xml:space="preserve"> глаза. Я мечтаю, чтобы этот семестр закончился, и мне не пришлось разгребать последствия.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2A2009" w:rsidRPr="00715134">
        <w:rPr>
          <w:rFonts w:ascii="Times New Roman" w:hAnsi="Times New Roman"/>
          <w:sz w:val="28"/>
          <w:szCs w:val="28"/>
          <w:lang w:val="ru-RU"/>
        </w:rPr>
        <w:t>П</w:t>
      </w:r>
      <w:r w:rsidRPr="00715134">
        <w:rPr>
          <w:rFonts w:ascii="Times New Roman" w:hAnsi="Times New Roman"/>
          <w:sz w:val="28"/>
          <w:szCs w:val="28"/>
          <w:lang w:val="ru-RU"/>
        </w:rPr>
        <w:t>онятия не имею, как мне заставить всех забыть о</w:t>
      </w:r>
      <w:r w:rsidR="009165B6" w:rsidRPr="00715134">
        <w:rPr>
          <w:rFonts w:ascii="Times New Roman" w:hAnsi="Times New Roman"/>
          <w:sz w:val="28"/>
          <w:szCs w:val="28"/>
          <w:lang w:val="ru-RU"/>
        </w:rPr>
        <w:t>б этом</w:t>
      </w:r>
      <w:r w:rsidRPr="00715134">
        <w:rPr>
          <w:rFonts w:ascii="Times New Roman" w:hAnsi="Times New Roman"/>
          <w:sz w:val="28"/>
          <w:szCs w:val="28"/>
          <w:lang w:val="ru-RU"/>
        </w:rPr>
        <w:t xml:space="preserve"> ролике, и как прийти в себя.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r>
      <w:r w:rsidR="00DA7CF8" w:rsidRPr="00715134">
        <w:rPr>
          <w:rFonts w:ascii="Times New Roman" w:hAnsi="Times New Roman"/>
          <w:sz w:val="28"/>
          <w:szCs w:val="28"/>
          <w:lang w:val="ru-RU"/>
        </w:rPr>
        <w:t>Н</w:t>
      </w:r>
      <w:r w:rsidRPr="00715134">
        <w:rPr>
          <w:rFonts w:ascii="Times New Roman" w:hAnsi="Times New Roman"/>
          <w:sz w:val="28"/>
          <w:szCs w:val="28"/>
          <w:lang w:val="ru-RU"/>
        </w:rPr>
        <w:t xml:space="preserve">икогда не знаю, что мне делать. </w:t>
      </w:r>
    </w:p>
    <w:p w:rsidR="00C5351A" w:rsidRPr="00715134" w:rsidRDefault="00C5351A" w:rsidP="007D37BD">
      <w:pPr>
        <w:spacing w:after="0"/>
        <w:jc w:val="both"/>
        <w:rPr>
          <w:rFonts w:ascii="Times New Roman" w:hAnsi="Times New Roman"/>
          <w:sz w:val="28"/>
          <w:szCs w:val="28"/>
          <w:lang w:val="ru-RU"/>
        </w:rPr>
      </w:pPr>
      <w:r w:rsidRPr="00715134">
        <w:rPr>
          <w:rFonts w:ascii="Times New Roman" w:hAnsi="Times New Roman"/>
          <w:sz w:val="28"/>
          <w:szCs w:val="28"/>
          <w:lang w:val="ru-RU"/>
        </w:rPr>
        <w:tab/>
        <w:t>Я хожу только</w:t>
      </w:r>
      <w:r w:rsidR="009165B6" w:rsidRPr="00715134">
        <w:rPr>
          <w:rFonts w:ascii="Times New Roman" w:hAnsi="Times New Roman"/>
          <w:sz w:val="28"/>
          <w:szCs w:val="28"/>
          <w:lang w:val="ru-RU"/>
        </w:rPr>
        <w:t xml:space="preserve"> лишь</w:t>
      </w:r>
      <w:r w:rsidRPr="00715134">
        <w:rPr>
          <w:rFonts w:ascii="Times New Roman" w:hAnsi="Times New Roman"/>
          <w:sz w:val="28"/>
          <w:szCs w:val="28"/>
          <w:lang w:val="ru-RU"/>
        </w:rPr>
        <w:t xml:space="preserve"> на уроки изобразительного искусства. Мой мини-холодильник забит только едой из бакалеи студгородка, в которой я закупаюсь </w:t>
      </w:r>
      <w:r w:rsidR="002A2009" w:rsidRPr="00715134">
        <w:rPr>
          <w:rFonts w:ascii="Times New Roman" w:hAnsi="Times New Roman"/>
          <w:sz w:val="28"/>
          <w:szCs w:val="28"/>
          <w:lang w:val="ru-RU"/>
        </w:rPr>
        <w:t>по ночам</w:t>
      </w:r>
      <w:r w:rsidRPr="00715134">
        <w:rPr>
          <w:rFonts w:ascii="Times New Roman" w:hAnsi="Times New Roman"/>
          <w:sz w:val="28"/>
          <w:szCs w:val="28"/>
          <w:lang w:val="ru-RU"/>
        </w:rPr>
        <w:t xml:space="preserve">: вермишель, йогурты и консервированные равиоли, чтобы мне не </w:t>
      </w:r>
      <w:r w:rsidR="009165B6" w:rsidRPr="00715134">
        <w:rPr>
          <w:rFonts w:ascii="Times New Roman" w:hAnsi="Times New Roman"/>
          <w:sz w:val="28"/>
          <w:szCs w:val="28"/>
          <w:lang w:val="ru-RU"/>
        </w:rPr>
        <w:t>приходилось</w:t>
      </w:r>
      <w:r w:rsidRPr="00715134">
        <w:rPr>
          <w:rFonts w:ascii="Times New Roman" w:hAnsi="Times New Roman"/>
          <w:sz w:val="28"/>
          <w:szCs w:val="28"/>
          <w:lang w:val="ru-RU"/>
        </w:rPr>
        <w:t xml:space="preserve"> </w:t>
      </w:r>
      <w:r w:rsidR="007D37BD">
        <w:rPr>
          <w:rFonts w:ascii="Times New Roman" w:hAnsi="Times New Roman"/>
          <w:sz w:val="28"/>
          <w:szCs w:val="28"/>
          <w:lang w:val="ru-RU"/>
        </w:rPr>
        <w:t>обедать</w:t>
      </w:r>
      <w:r w:rsidRPr="00715134">
        <w:rPr>
          <w:rFonts w:ascii="Times New Roman" w:hAnsi="Times New Roman"/>
          <w:sz w:val="28"/>
          <w:szCs w:val="28"/>
          <w:lang w:val="ru-RU"/>
        </w:rPr>
        <w:t xml:space="preserve"> в университетской столовой.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2A2009" w:rsidRPr="00715134">
        <w:rPr>
          <w:rFonts w:ascii="Times New Roman" w:hAnsi="Times New Roman"/>
          <w:sz w:val="28"/>
          <w:szCs w:val="28"/>
          <w:lang w:val="ru-RU"/>
        </w:rPr>
        <w:t>Часами</w:t>
      </w:r>
      <w:r w:rsidRPr="00715134">
        <w:rPr>
          <w:rFonts w:ascii="Times New Roman" w:hAnsi="Times New Roman"/>
          <w:sz w:val="28"/>
          <w:szCs w:val="28"/>
          <w:lang w:val="ru-RU"/>
        </w:rPr>
        <w:t xml:space="preserve"> </w:t>
      </w:r>
      <w:r w:rsidR="002A2009" w:rsidRPr="00715134">
        <w:rPr>
          <w:rFonts w:ascii="Times New Roman" w:hAnsi="Times New Roman"/>
          <w:sz w:val="28"/>
          <w:szCs w:val="28"/>
          <w:lang w:val="ru-RU"/>
        </w:rPr>
        <w:t>сижу</w:t>
      </w:r>
      <w:r w:rsidRPr="00715134">
        <w:rPr>
          <w:rFonts w:ascii="Times New Roman" w:hAnsi="Times New Roman"/>
          <w:sz w:val="28"/>
          <w:szCs w:val="28"/>
          <w:lang w:val="ru-RU"/>
        </w:rPr>
        <w:t xml:space="preserve"> в своей комнате и пишу. Когда мне становится невыносимо читать то, что я написала, я рисую абстракцию.</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xml:space="preserve">Я очень редко появляюсь в студгородке. Все </w:t>
      </w:r>
      <w:proofErr w:type="gramStart"/>
      <w:r w:rsidRPr="00715134">
        <w:rPr>
          <w:rFonts w:ascii="Times New Roman" w:hAnsi="Times New Roman"/>
          <w:sz w:val="28"/>
          <w:szCs w:val="28"/>
          <w:lang w:val="ru-RU"/>
        </w:rPr>
        <w:t>глазеют</w:t>
      </w:r>
      <w:proofErr w:type="gramEnd"/>
      <w:r w:rsidRPr="00715134">
        <w:rPr>
          <w:rFonts w:ascii="Times New Roman" w:hAnsi="Times New Roman"/>
          <w:sz w:val="28"/>
          <w:szCs w:val="28"/>
          <w:lang w:val="ru-RU"/>
        </w:rPr>
        <w:t xml:space="preserve">, шепчутся и ухмыляются. Иногда, они даже не слишком учтивы, чтобы шептаться. Они просто выкрикивают: </w:t>
      </w:r>
      <w:r w:rsidR="007D37BD">
        <w:rPr>
          <w:rFonts w:ascii="Times New Roman" w:hAnsi="Times New Roman"/>
          <w:sz w:val="28"/>
          <w:szCs w:val="28"/>
          <w:lang w:val="ru-RU"/>
        </w:rPr>
        <w:t xml:space="preserve"> </w:t>
      </w:r>
      <w:r w:rsidRPr="00715134">
        <w:rPr>
          <w:rFonts w:ascii="Times New Roman" w:hAnsi="Times New Roman"/>
          <w:sz w:val="28"/>
          <w:szCs w:val="28"/>
          <w:lang w:val="ru-RU"/>
        </w:rPr>
        <w:t>«</w:t>
      </w:r>
      <w:proofErr w:type="spellStart"/>
      <w:r w:rsidRPr="00715134">
        <w:rPr>
          <w:rFonts w:ascii="Times New Roman" w:hAnsi="Times New Roman"/>
          <w:sz w:val="28"/>
          <w:szCs w:val="28"/>
          <w:lang w:val="ru-RU"/>
        </w:rPr>
        <w:t>Эмерланд</w:t>
      </w:r>
      <w:proofErr w:type="spellEnd"/>
      <w:r w:rsidRPr="00715134">
        <w:rPr>
          <w:rFonts w:ascii="Times New Roman" w:hAnsi="Times New Roman"/>
          <w:sz w:val="28"/>
          <w:szCs w:val="28"/>
          <w:lang w:val="ru-RU"/>
        </w:rPr>
        <w:t xml:space="preserve">, хочешь </w:t>
      </w:r>
      <w:proofErr w:type="gramStart"/>
      <w:r w:rsidRPr="00715134">
        <w:rPr>
          <w:rFonts w:ascii="Times New Roman" w:hAnsi="Times New Roman"/>
          <w:sz w:val="28"/>
          <w:szCs w:val="28"/>
          <w:lang w:val="ru-RU"/>
        </w:rPr>
        <w:t>трах</w:t>
      </w:r>
      <w:r w:rsidR="002A2009" w:rsidRPr="00715134">
        <w:rPr>
          <w:rFonts w:ascii="Times New Roman" w:hAnsi="Times New Roman"/>
          <w:sz w:val="28"/>
          <w:szCs w:val="28"/>
          <w:lang w:val="ru-RU"/>
        </w:rPr>
        <w:t>нуть</w:t>
      </w:r>
      <w:r w:rsidRPr="00715134">
        <w:rPr>
          <w:rFonts w:ascii="Times New Roman" w:hAnsi="Times New Roman"/>
          <w:sz w:val="28"/>
          <w:szCs w:val="28"/>
          <w:lang w:val="ru-RU"/>
        </w:rPr>
        <w:t>ся</w:t>
      </w:r>
      <w:proofErr w:type="gramEnd"/>
      <w:r w:rsidRPr="00715134">
        <w:rPr>
          <w:rFonts w:ascii="Times New Roman" w:hAnsi="Times New Roman"/>
          <w:sz w:val="28"/>
          <w:szCs w:val="28"/>
          <w:lang w:val="ru-RU"/>
        </w:rPr>
        <w:t xml:space="preserve"> с кем-то, кто умеет это делать?»</w:t>
      </w:r>
      <w:r w:rsidR="009165B6" w:rsidRPr="00715134">
        <w:rPr>
          <w:rFonts w:ascii="Times New Roman" w:hAnsi="Times New Roman"/>
          <w:sz w:val="28"/>
          <w:szCs w:val="28"/>
          <w:lang w:val="ru-RU"/>
        </w:rPr>
        <w:t>, «Хочешь, запишем секс ролик?»</w:t>
      </w:r>
      <w:r w:rsidRPr="00715134">
        <w:rPr>
          <w:rFonts w:ascii="Times New Roman" w:hAnsi="Times New Roman"/>
          <w:sz w:val="28"/>
          <w:szCs w:val="28"/>
          <w:lang w:val="ru-RU"/>
        </w:rPr>
        <w:t xml:space="preserve"> </w:t>
      </w:r>
      <w:r w:rsidR="002A2009" w:rsidRPr="00715134">
        <w:rPr>
          <w:rFonts w:ascii="Times New Roman" w:hAnsi="Times New Roman"/>
          <w:sz w:val="28"/>
          <w:szCs w:val="28"/>
          <w:lang w:val="ru-RU"/>
        </w:rPr>
        <w:t>ил</w:t>
      </w:r>
      <w:r w:rsidRPr="00715134">
        <w:rPr>
          <w:rFonts w:ascii="Times New Roman" w:hAnsi="Times New Roman"/>
          <w:sz w:val="28"/>
          <w:szCs w:val="28"/>
          <w:lang w:val="ru-RU"/>
        </w:rPr>
        <w:t>и «Паркер был слишком хорош для тебя!».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r>
      <w:r w:rsidR="009165B6" w:rsidRPr="00715134">
        <w:rPr>
          <w:rFonts w:ascii="Times New Roman" w:hAnsi="Times New Roman"/>
          <w:sz w:val="28"/>
          <w:szCs w:val="28"/>
          <w:lang w:val="ru-RU"/>
        </w:rPr>
        <w:t>Бывает</w:t>
      </w:r>
      <w:r w:rsidRPr="00715134">
        <w:rPr>
          <w:rFonts w:ascii="Times New Roman" w:hAnsi="Times New Roman"/>
          <w:sz w:val="28"/>
          <w:szCs w:val="28"/>
          <w:lang w:val="ru-RU"/>
        </w:rPr>
        <w:t xml:space="preserve"> я вижу Эми </w:t>
      </w:r>
      <w:r w:rsidR="002A2009" w:rsidRPr="00715134">
        <w:rPr>
          <w:rFonts w:ascii="Times New Roman" w:hAnsi="Times New Roman"/>
          <w:sz w:val="28"/>
          <w:szCs w:val="28"/>
          <w:lang w:val="ru-RU"/>
        </w:rPr>
        <w:t>и</w:t>
      </w:r>
      <w:r w:rsidRPr="00715134">
        <w:rPr>
          <w:rFonts w:ascii="Times New Roman" w:hAnsi="Times New Roman"/>
          <w:sz w:val="28"/>
          <w:szCs w:val="28"/>
          <w:lang w:val="ru-RU"/>
        </w:rPr>
        <w:t xml:space="preserve"> её </w:t>
      </w:r>
      <w:proofErr w:type="gramStart"/>
      <w:r w:rsidRPr="00715134">
        <w:rPr>
          <w:rFonts w:ascii="Times New Roman" w:hAnsi="Times New Roman"/>
          <w:sz w:val="28"/>
          <w:szCs w:val="28"/>
          <w:lang w:val="ru-RU"/>
        </w:rPr>
        <w:t>прихлебател</w:t>
      </w:r>
      <w:r w:rsidR="002A2009" w:rsidRPr="00715134">
        <w:rPr>
          <w:rFonts w:ascii="Times New Roman" w:hAnsi="Times New Roman"/>
          <w:sz w:val="28"/>
          <w:szCs w:val="28"/>
          <w:lang w:val="ru-RU"/>
        </w:rPr>
        <w:t>ей</w:t>
      </w:r>
      <w:proofErr w:type="gramEnd"/>
      <w:r w:rsidRPr="00715134">
        <w:rPr>
          <w:rFonts w:ascii="Times New Roman" w:hAnsi="Times New Roman"/>
          <w:sz w:val="28"/>
          <w:szCs w:val="28"/>
          <w:lang w:val="ru-RU"/>
        </w:rPr>
        <w:t xml:space="preserve">, но она никогда не смотрит мне в глаза и уходит, как только я приближаюсь.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9165B6" w:rsidRPr="00715134">
        <w:rPr>
          <w:rFonts w:ascii="Times New Roman" w:hAnsi="Times New Roman"/>
          <w:sz w:val="28"/>
          <w:szCs w:val="28"/>
          <w:lang w:val="ru-RU"/>
        </w:rPr>
        <w:t>Случается</w:t>
      </w:r>
      <w:r w:rsidR="002A2009" w:rsidRPr="00715134">
        <w:rPr>
          <w:rFonts w:ascii="Times New Roman" w:hAnsi="Times New Roman"/>
          <w:sz w:val="28"/>
          <w:szCs w:val="28"/>
          <w:lang w:val="ru-RU"/>
        </w:rPr>
        <w:t>,</w:t>
      </w:r>
      <w:r w:rsidRPr="00715134">
        <w:rPr>
          <w:rFonts w:ascii="Times New Roman" w:hAnsi="Times New Roman"/>
          <w:sz w:val="28"/>
          <w:szCs w:val="28"/>
          <w:lang w:val="ru-RU"/>
        </w:rPr>
        <w:t xml:space="preserve"> я впадаю в уныние, все дни сливаются в один, и я все никак не могу забыть про этот ролик, он </w:t>
      </w:r>
      <w:r w:rsidR="00CF7DE5" w:rsidRPr="00715134">
        <w:rPr>
          <w:rFonts w:ascii="Times New Roman" w:hAnsi="Times New Roman"/>
          <w:sz w:val="28"/>
          <w:szCs w:val="28"/>
          <w:lang w:val="ru-RU"/>
        </w:rPr>
        <w:t>все время</w:t>
      </w:r>
      <w:r w:rsidRPr="00715134">
        <w:rPr>
          <w:rFonts w:ascii="Times New Roman" w:hAnsi="Times New Roman"/>
          <w:sz w:val="28"/>
          <w:szCs w:val="28"/>
          <w:lang w:val="ru-RU"/>
        </w:rPr>
        <w:t xml:space="preserve"> преследует меня. </w:t>
      </w:r>
      <w:r w:rsidR="002A2009" w:rsidRPr="00715134">
        <w:rPr>
          <w:rFonts w:ascii="Times New Roman" w:hAnsi="Times New Roman"/>
          <w:sz w:val="28"/>
          <w:szCs w:val="28"/>
          <w:lang w:val="ru-RU"/>
        </w:rPr>
        <w:t>В</w:t>
      </w:r>
      <w:r w:rsidR="00CF7DE5" w:rsidRPr="00715134">
        <w:rPr>
          <w:rFonts w:ascii="Times New Roman" w:hAnsi="Times New Roman"/>
          <w:sz w:val="28"/>
          <w:szCs w:val="28"/>
          <w:lang w:val="ru-RU"/>
        </w:rPr>
        <w:t>новь и вновь</w:t>
      </w:r>
      <w:r w:rsidRPr="00715134">
        <w:rPr>
          <w:rFonts w:ascii="Times New Roman" w:hAnsi="Times New Roman"/>
          <w:sz w:val="28"/>
          <w:szCs w:val="28"/>
          <w:lang w:val="ru-RU"/>
        </w:rPr>
        <w:t xml:space="preserve"> пытаюсь справиться с этим, как справлялась до этого: водкой, сигаретами, горячим душем и травкой.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xml:space="preserve">Каждый семестр я игнорирую бесчисленные письма об «испытательном сроке» и «рекомендуемой консультации с психологом». Я записываюсь на новые курсы, на которых я не появляюсь. Я посещаю только </w:t>
      </w:r>
      <w:proofErr w:type="gramStart"/>
      <w:r w:rsidRPr="00715134">
        <w:rPr>
          <w:rFonts w:ascii="Times New Roman" w:hAnsi="Times New Roman"/>
          <w:sz w:val="28"/>
          <w:szCs w:val="28"/>
          <w:lang w:val="ru-RU"/>
        </w:rPr>
        <w:t>ИЗО</w:t>
      </w:r>
      <w:proofErr w:type="gramEnd"/>
      <w:r w:rsidRPr="00715134">
        <w:rPr>
          <w:rFonts w:ascii="Times New Roman" w:hAnsi="Times New Roman"/>
          <w:sz w:val="28"/>
          <w:szCs w:val="28"/>
          <w:lang w:val="ru-RU"/>
        </w:rPr>
        <w:t xml:space="preserve">. Я всегда хожу </w:t>
      </w:r>
      <w:proofErr w:type="gramStart"/>
      <w:r w:rsidRPr="00715134">
        <w:rPr>
          <w:rFonts w:ascii="Times New Roman" w:hAnsi="Times New Roman"/>
          <w:sz w:val="28"/>
          <w:szCs w:val="28"/>
          <w:lang w:val="ru-RU"/>
        </w:rPr>
        <w:t>на</w:t>
      </w:r>
      <w:proofErr w:type="gramEnd"/>
      <w:r w:rsidRPr="00715134">
        <w:rPr>
          <w:rFonts w:ascii="Times New Roman" w:hAnsi="Times New Roman"/>
          <w:sz w:val="28"/>
          <w:szCs w:val="28"/>
          <w:lang w:val="ru-RU"/>
        </w:rPr>
        <w:t xml:space="preserve"> ИЗО.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Каждый раз, когда мой наставник </w:t>
      </w:r>
      <w:r w:rsidR="002A2009" w:rsidRPr="00715134">
        <w:rPr>
          <w:rFonts w:ascii="Times New Roman" w:hAnsi="Times New Roman"/>
          <w:sz w:val="28"/>
          <w:szCs w:val="28"/>
          <w:lang w:val="ru-RU"/>
        </w:rPr>
        <w:t>присылает</w:t>
      </w:r>
      <w:r w:rsidRPr="00715134">
        <w:rPr>
          <w:rFonts w:ascii="Times New Roman" w:hAnsi="Times New Roman"/>
          <w:sz w:val="28"/>
          <w:szCs w:val="28"/>
          <w:lang w:val="ru-RU"/>
        </w:rPr>
        <w:t xml:space="preserve"> мне мейл о необходимости встретиться, я отвечаю, что занята или вообще игнорирую.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xml:space="preserve">Так продолжается до последней недели зимних экзаменов моего второго курса. Я получаю письмо с извещением, что меня отчисляют. </w:t>
      </w:r>
      <w:r w:rsidR="002A2009" w:rsidRPr="00715134">
        <w:rPr>
          <w:rFonts w:ascii="Times New Roman" w:hAnsi="Times New Roman"/>
          <w:sz w:val="28"/>
          <w:szCs w:val="28"/>
          <w:lang w:val="ru-RU"/>
        </w:rPr>
        <w:t>Мне нужно</w:t>
      </w:r>
      <w:r w:rsidRPr="00715134">
        <w:rPr>
          <w:rFonts w:ascii="Times New Roman" w:hAnsi="Times New Roman"/>
          <w:sz w:val="28"/>
          <w:szCs w:val="28"/>
          <w:lang w:val="ru-RU"/>
        </w:rPr>
        <w:t xml:space="preserve"> освободить общежитие до начала весеннего семестра.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С тяжелым сердцем, я звоню единственным людям, которые мне приходят на ум</w:t>
      </w:r>
      <w:r w:rsidR="0089637A" w:rsidRPr="00715134">
        <w:rPr>
          <w:rFonts w:ascii="Times New Roman" w:hAnsi="Times New Roman"/>
          <w:sz w:val="28"/>
          <w:szCs w:val="28"/>
          <w:lang w:val="ru-RU"/>
        </w:rPr>
        <w:t>,</w:t>
      </w:r>
      <w:r w:rsidRPr="00715134">
        <w:rPr>
          <w:rFonts w:ascii="Times New Roman" w:hAnsi="Times New Roman"/>
          <w:sz w:val="28"/>
          <w:szCs w:val="28"/>
          <w:lang w:val="ru-RU"/>
        </w:rPr>
        <w:t xml:space="preserve"> </w:t>
      </w:r>
      <w:r w:rsidR="00987FC1" w:rsidRPr="00715134">
        <w:rPr>
          <w:rFonts w:ascii="Times New Roman" w:hAnsi="Times New Roman"/>
          <w:sz w:val="28"/>
          <w:szCs w:val="28"/>
          <w:lang w:val="ru-RU"/>
        </w:rPr>
        <w:t>и</w:t>
      </w:r>
      <w:r w:rsidRPr="00715134">
        <w:rPr>
          <w:rFonts w:ascii="Times New Roman" w:hAnsi="Times New Roman"/>
          <w:sz w:val="28"/>
          <w:szCs w:val="28"/>
          <w:lang w:val="ru-RU"/>
        </w:rPr>
        <w:t xml:space="preserve"> не успеваю оглянуться, как уже пакую вещи в бабушкин пикап.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Она плачет, пока мы </w:t>
      </w:r>
      <w:r w:rsidR="00763554" w:rsidRPr="00715134">
        <w:rPr>
          <w:rFonts w:ascii="Times New Roman" w:hAnsi="Times New Roman"/>
          <w:sz w:val="28"/>
          <w:szCs w:val="28"/>
          <w:lang w:val="ru-RU"/>
        </w:rPr>
        <w:t>едим</w:t>
      </w:r>
      <w:r w:rsidRPr="00715134">
        <w:rPr>
          <w:rFonts w:ascii="Times New Roman" w:hAnsi="Times New Roman"/>
          <w:sz w:val="28"/>
          <w:szCs w:val="28"/>
          <w:lang w:val="ru-RU"/>
        </w:rPr>
        <w:t xml:space="preserve"> по суетливым улицам Нью-Йорка</w:t>
      </w:r>
      <w:r w:rsidR="007D37BD">
        <w:rPr>
          <w:rFonts w:ascii="Times New Roman" w:hAnsi="Times New Roman"/>
          <w:sz w:val="28"/>
          <w:szCs w:val="28"/>
          <w:lang w:val="ru-RU"/>
        </w:rPr>
        <w:t>,</w:t>
      </w:r>
      <w:r w:rsidR="00763554" w:rsidRPr="00715134">
        <w:rPr>
          <w:rFonts w:ascii="Times New Roman" w:hAnsi="Times New Roman"/>
          <w:sz w:val="28"/>
          <w:szCs w:val="28"/>
          <w:lang w:val="ru-RU"/>
        </w:rPr>
        <w:t xml:space="preserve"> направляясь</w:t>
      </w:r>
      <w:r w:rsidRPr="00715134">
        <w:rPr>
          <w:rFonts w:ascii="Times New Roman" w:hAnsi="Times New Roman"/>
          <w:sz w:val="28"/>
          <w:szCs w:val="28"/>
          <w:lang w:val="ru-RU"/>
        </w:rPr>
        <w:t xml:space="preserve"> к грязным дорогам </w:t>
      </w:r>
      <w:proofErr w:type="spellStart"/>
      <w:r w:rsidRPr="00715134">
        <w:rPr>
          <w:rFonts w:ascii="Times New Roman" w:hAnsi="Times New Roman"/>
          <w:sz w:val="28"/>
          <w:szCs w:val="28"/>
          <w:lang w:val="ru-RU"/>
        </w:rPr>
        <w:t>Блайта</w:t>
      </w:r>
      <w:proofErr w:type="spellEnd"/>
      <w:r w:rsidRPr="00715134">
        <w:rPr>
          <w:rFonts w:ascii="Times New Roman" w:hAnsi="Times New Roman"/>
          <w:sz w:val="28"/>
          <w:szCs w:val="28"/>
          <w:lang w:val="ru-RU"/>
        </w:rPr>
        <w:t xml:space="preserve">.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Она говорит, что это её вина, что я поступила в колледж так рано, что она должна была дать мне время прийти в себя после смерти Лии, пожить годик на Юге. Она винит себя, что не интересовалась моей жизнью больше.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не прерываю её, чтобы объяснить про секс-видео. Она не поймет.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С тобой все будет хорошо, – сжимает она мое колено, управляя машиной. – Начиная с сегодняшнего дня, всё изменится к лучшему. Просто </w:t>
      </w:r>
      <w:r w:rsidRPr="00715134">
        <w:rPr>
          <w:rFonts w:ascii="Times New Roman" w:hAnsi="Times New Roman"/>
          <w:sz w:val="28"/>
          <w:szCs w:val="28"/>
          <w:lang w:val="ru-RU"/>
        </w:rPr>
        <w:lastRenderedPageBreak/>
        <w:t>верь в это. Ты красивая, талантлив</w:t>
      </w:r>
      <w:r w:rsidR="00987FC1" w:rsidRPr="00715134">
        <w:rPr>
          <w:rFonts w:ascii="Times New Roman" w:hAnsi="Times New Roman"/>
          <w:sz w:val="28"/>
          <w:szCs w:val="28"/>
          <w:lang w:val="ru-RU"/>
        </w:rPr>
        <w:t>ая и не</w:t>
      </w:r>
      <w:r w:rsidRPr="00715134">
        <w:rPr>
          <w:rFonts w:ascii="Times New Roman" w:hAnsi="Times New Roman"/>
          <w:sz w:val="28"/>
          <w:szCs w:val="28"/>
          <w:lang w:val="ru-RU"/>
        </w:rPr>
        <w:t>важно, что говорят остальные. Когда-нибудь, ты сделаешь в своей жизни что-то великое...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перестаю слушать</w:t>
      </w:r>
      <w:r w:rsidR="00763554" w:rsidRPr="00715134">
        <w:rPr>
          <w:rFonts w:ascii="Times New Roman" w:hAnsi="Times New Roman"/>
          <w:sz w:val="28"/>
          <w:szCs w:val="28"/>
          <w:lang w:val="ru-RU"/>
        </w:rPr>
        <w:t xml:space="preserve"> </w:t>
      </w:r>
      <w:r w:rsidR="00890581" w:rsidRPr="00715134">
        <w:rPr>
          <w:rFonts w:ascii="Times New Roman" w:hAnsi="Times New Roman"/>
          <w:sz w:val="28"/>
          <w:szCs w:val="28"/>
          <w:lang w:val="ru-RU"/>
        </w:rPr>
        <w:t>бабушку</w:t>
      </w:r>
      <w:r w:rsidRPr="00715134">
        <w:rPr>
          <w:rFonts w:ascii="Times New Roman" w:hAnsi="Times New Roman"/>
          <w:sz w:val="28"/>
          <w:szCs w:val="28"/>
          <w:lang w:val="ru-RU"/>
        </w:rPr>
        <w:t>, так как слышала эту речь миллион раз, но</w:t>
      </w:r>
      <w:r w:rsidR="00763554" w:rsidRPr="00715134">
        <w:rPr>
          <w:rFonts w:ascii="Times New Roman" w:hAnsi="Times New Roman"/>
          <w:sz w:val="28"/>
          <w:szCs w:val="28"/>
          <w:lang w:val="ru-RU"/>
        </w:rPr>
        <w:t>не от нее</w:t>
      </w:r>
      <w:r w:rsidRPr="00715134">
        <w:rPr>
          <w:rFonts w:ascii="Times New Roman" w:hAnsi="Times New Roman"/>
          <w:sz w:val="28"/>
          <w:szCs w:val="28"/>
          <w:lang w:val="ru-RU"/>
        </w:rPr>
        <w:t xml:space="preserve">. Лия годами произносила те же самые слова, когда смотрелась в зеркало. </w:t>
      </w:r>
      <w:r w:rsidR="00BF30BD" w:rsidRPr="00715134">
        <w:rPr>
          <w:rFonts w:ascii="Times New Roman" w:hAnsi="Times New Roman"/>
          <w:sz w:val="28"/>
          <w:szCs w:val="28"/>
          <w:lang w:val="ru-RU"/>
        </w:rPr>
        <w:t>П</w:t>
      </w:r>
      <w:r w:rsidRPr="00715134">
        <w:rPr>
          <w:rFonts w:ascii="Times New Roman" w:hAnsi="Times New Roman"/>
          <w:sz w:val="28"/>
          <w:szCs w:val="28"/>
          <w:lang w:val="ru-RU"/>
        </w:rPr>
        <w:t>онима</w:t>
      </w:r>
      <w:r w:rsidR="00BF30BD" w:rsidRPr="00715134">
        <w:rPr>
          <w:rFonts w:ascii="Times New Roman" w:hAnsi="Times New Roman"/>
          <w:sz w:val="28"/>
          <w:szCs w:val="28"/>
          <w:lang w:val="ru-RU"/>
        </w:rPr>
        <w:t>ю</w:t>
      </w:r>
      <w:r w:rsidRPr="00715134">
        <w:rPr>
          <w:rFonts w:ascii="Times New Roman" w:hAnsi="Times New Roman"/>
          <w:sz w:val="28"/>
          <w:szCs w:val="28"/>
          <w:lang w:val="ru-RU"/>
        </w:rPr>
        <w:t xml:space="preserve">, что в данный момент, моя бабушка обращается не ко мне.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Она разговарива</w:t>
      </w:r>
      <w:r w:rsidR="00BF30BD" w:rsidRPr="00715134">
        <w:rPr>
          <w:rFonts w:ascii="Times New Roman" w:hAnsi="Times New Roman"/>
          <w:sz w:val="28"/>
          <w:szCs w:val="28"/>
          <w:lang w:val="ru-RU"/>
        </w:rPr>
        <w:t>ет</w:t>
      </w:r>
      <w:r w:rsidRPr="00715134">
        <w:rPr>
          <w:rFonts w:ascii="Times New Roman" w:hAnsi="Times New Roman"/>
          <w:sz w:val="28"/>
          <w:szCs w:val="28"/>
          <w:lang w:val="ru-RU"/>
        </w:rPr>
        <w:t xml:space="preserve"> с Лией.</w:t>
      </w:r>
    </w:p>
    <w:p w:rsidR="00C5351A" w:rsidRPr="00715134" w:rsidRDefault="00C5351A" w:rsidP="00715134">
      <w:pPr>
        <w:spacing w:after="0"/>
        <w:jc w:val="both"/>
        <w:rPr>
          <w:rFonts w:ascii="Times New Roman" w:hAnsi="Times New Roman"/>
          <w:sz w:val="28"/>
          <w:szCs w:val="28"/>
          <w:lang w:val="ru-RU"/>
        </w:rPr>
      </w:pPr>
    </w:p>
    <w:p w:rsidR="007D37BD" w:rsidRDefault="007D37BD" w:rsidP="00715134">
      <w:pPr>
        <w:spacing w:after="0"/>
        <w:jc w:val="both"/>
        <w:rPr>
          <w:rFonts w:ascii="Times New Roman" w:hAnsi="Times New Roman"/>
          <w:sz w:val="28"/>
          <w:szCs w:val="28"/>
          <w:lang w:val="ru-RU"/>
        </w:rPr>
      </w:pPr>
      <w:r>
        <w:rPr>
          <w:rFonts w:ascii="Times New Roman" w:hAnsi="Times New Roman"/>
          <w:sz w:val="28"/>
          <w:szCs w:val="28"/>
          <w:lang w:val="ru-RU"/>
        </w:rPr>
        <w:br w:type="page"/>
      </w:r>
    </w:p>
    <w:p w:rsidR="00C5351A" w:rsidRPr="00715134" w:rsidRDefault="00C5351A" w:rsidP="00715134">
      <w:pPr>
        <w:spacing w:after="0"/>
        <w:jc w:val="both"/>
        <w:rPr>
          <w:rFonts w:ascii="Times New Roman" w:hAnsi="Times New Roman"/>
          <w:sz w:val="28"/>
          <w:szCs w:val="28"/>
          <w:lang w:val="ru-RU"/>
        </w:rPr>
      </w:pPr>
    </w:p>
    <w:p w:rsidR="00C5351A" w:rsidRDefault="00C5351A" w:rsidP="007D37BD">
      <w:pPr>
        <w:spacing w:line="360" w:lineRule="auto"/>
        <w:jc w:val="center"/>
        <w:rPr>
          <w:rFonts w:ascii="Times New Roman" w:hAnsi="Times New Roman"/>
          <w:b/>
          <w:bCs/>
          <w:sz w:val="32"/>
          <w:szCs w:val="32"/>
          <w:lang w:val="ru-RU"/>
        </w:rPr>
      </w:pPr>
      <w:r w:rsidRPr="00715134">
        <w:rPr>
          <w:rFonts w:ascii="Times New Roman" w:hAnsi="Times New Roman"/>
          <w:b/>
          <w:bCs/>
          <w:sz w:val="32"/>
          <w:szCs w:val="32"/>
          <w:lang w:val="ru-RU"/>
        </w:rPr>
        <w:t>Глава 3</w:t>
      </w:r>
    </w:p>
    <w:p w:rsidR="007D37BD" w:rsidRPr="00715134" w:rsidRDefault="007D37BD" w:rsidP="007D37BD">
      <w:pPr>
        <w:spacing w:line="360" w:lineRule="auto"/>
        <w:jc w:val="center"/>
        <w:rPr>
          <w:rFonts w:ascii="Times New Roman" w:hAnsi="Times New Roman"/>
          <w:b/>
          <w:bCs/>
          <w:sz w:val="32"/>
          <w:szCs w:val="32"/>
          <w:lang w:val="ru-RU"/>
        </w:rPr>
      </w:pPr>
    </w:p>
    <w:p w:rsidR="00C5351A" w:rsidRPr="00715134" w:rsidRDefault="00C5351A" w:rsidP="00715134">
      <w:pPr>
        <w:pStyle w:val="1"/>
        <w:keepNext w:val="0"/>
        <w:numPr>
          <w:ilvl w:val="0"/>
          <w:numId w:val="2"/>
        </w:numPr>
        <w:spacing w:before="0" w:after="0"/>
        <w:ind w:left="0" w:firstLine="0"/>
        <w:jc w:val="both"/>
        <w:rPr>
          <w:b w:val="0"/>
          <w:bCs w:val="0"/>
          <w:sz w:val="28"/>
          <w:szCs w:val="28"/>
          <w:lang w:val="ru-RU"/>
        </w:rPr>
      </w:pPr>
      <w:r w:rsidRPr="00715134">
        <w:rPr>
          <w:b w:val="0"/>
          <w:bCs w:val="0"/>
          <w:sz w:val="28"/>
          <w:szCs w:val="28"/>
          <w:lang w:val="ru-RU"/>
        </w:rPr>
        <w:tab/>
        <w:t xml:space="preserve">Иногда я представляю, что моя жизнь, совсем не моя. Я </w:t>
      </w:r>
      <w:r w:rsidR="00950DE5" w:rsidRPr="00715134">
        <w:rPr>
          <w:b w:val="0"/>
          <w:bCs w:val="0"/>
          <w:sz w:val="28"/>
          <w:szCs w:val="28"/>
          <w:lang w:val="ru-RU"/>
        </w:rPr>
        <w:t>воображаю</w:t>
      </w:r>
      <w:r w:rsidRPr="00715134">
        <w:rPr>
          <w:b w:val="0"/>
          <w:bCs w:val="0"/>
          <w:sz w:val="28"/>
          <w:szCs w:val="28"/>
          <w:lang w:val="ru-RU"/>
        </w:rPr>
        <w:t xml:space="preserve">, что я всего лишь актриса, </w:t>
      </w:r>
      <w:r w:rsidR="00987FC1" w:rsidRPr="00715134">
        <w:rPr>
          <w:b w:val="0"/>
          <w:bCs w:val="0"/>
          <w:sz w:val="28"/>
          <w:szCs w:val="28"/>
          <w:lang w:val="ru-RU"/>
        </w:rPr>
        <w:t>играющая</w:t>
      </w:r>
      <w:r w:rsidRPr="00715134">
        <w:rPr>
          <w:b w:val="0"/>
          <w:bCs w:val="0"/>
          <w:sz w:val="28"/>
          <w:szCs w:val="28"/>
          <w:lang w:val="ru-RU"/>
        </w:rPr>
        <w:t xml:space="preserve"> роль несчастной девушки, у которой нет выбора. </w:t>
      </w:r>
    </w:p>
    <w:p w:rsidR="00C5351A" w:rsidRPr="00715134" w:rsidRDefault="00C5351A" w:rsidP="00715134">
      <w:pPr>
        <w:pStyle w:val="1"/>
        <w:keepNext w:val="0"/>
        <w:numPr>
          <w:ilvl w:val="0"/>
          <w:numId w:val="2"/>
        </w:numPr>
        <w:spacing w:before="0" w:after="0"/>
        <w:ind w:left="0" w:firstLine="0"/>
        <w:jc w:val="both"/>
        <w:rPr>
          <w:b w:val="0"/>
          <w:bCs w:val="0"/>
          <w:sz w:val="28"/>
          <w:szCs w:val="28"/>
          <w:lang w:val="ru-RU"/>
        </w:rPr>
      </w:pPr>
      <w:r w:rsidRPr="00715134">
        <w:rPr>
          <w:b w:val="0"/>
          <w:bCs w:val="0"/>
          <w:sz w:val="28"/>
          <w:szCs w:val="28"/>
          <w:lang w:val="ru-RU"/>
        </w:rPr>
        <w:tab/>
        <w:t>Как ещё я могу объяснить</w:t>
      </w:r>
      <w:r w:rsidR="00987FC1" w:rsidRPr="00715134">
        <w:rPr>
          <w:b w:val="0"/>
          <w:bCs w:val="0"/>
          <w:sz w:val="28"/>
          <w:szCs w:val="28"/>
          <w:lang w:val="ru-RU"/>
        </w:rPr>
        <w:t xml:space="preserve"> то</w:t>
      </w:r>
      <w:r w:rsidRPr="00715134">
        <w:rPr>
          <w:b w:val="0"/>
          <w:bCs w:val="0"/>
          <w:sz w:val="28"/>
          <w:szCs w:val="28"/>
          <w:lang w:val="ru-RU"/>
        </w:rPr>
        <w:t>, что делаю в ярко освещенной комнате, обвешанной фото улыбающихся людей. Уже 2 часа я смотрю на людей, которые бесят меня.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Мисс Андерсон? – мягкий голос отвлекает меня от моих мыслей.</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Да?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Может, представитесь группе?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вздыхаю и встаю.</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Меня зовут </w:t>
      </w:r>
      <w:proofErr w:type="spellStart"/>
      <w:r w:rsidRPr="00715134">
        <w:rPr>
          <w:rFonts w:ascii="Times New Roman" w:hAnsi="Times New Roman"/>
          <w:sz w:val="28"/>
          <w:szCs w:val="28"/>
          <w:lang w:val="ru-RU"/>
        </w:rPr>
        <w:t>Эмерланд</w:t>
      </w:r>
      <w:proofErr w:type="spellEnd"/>
      <w:r w:rsidRPr="00715134">
        <w:rPr>
          <w:rFonts w:ascii="Times New Roman" w:hAnsi="Times New Roman"/>
          <w:sz w:val="28"/>
          <w:szCs w:val="28"/>
          <w:lang w:val="ru-RU"/>
        </w:rPr>
        <w:t xml:space="preserve"> Андерсон... И я – алкоголик.</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Привет, Эмерланд, – сухо хором отвечают все.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r>
      <w:r w:rsidR="00950DE5" w:rsidRPr="00715134">
        <w:rPr>
          <w:rFonts w:ascii="Times New Roman" w:hAnsi="Times New Roman"/>
          <w:sz w:val="28"/>
          <w:szCs w:val="28"/>
          <w:lang w:val="ru-RU"/>
        </w:rPr>
        <w:t>Сижу, скрестив</w:t>
      </w:r>
      <w:r w:rsidRPr="00715134">
        <w:rPr>
          <w:rFonts w:ascii="Times New Roman" w:hAnsi="Times New Roman"/>
          <w:sz w:val="28"/>
          <w:szCs w:val="28"/>
          <w:lang w:val="ru-RU"/>
        </w:rPr>
        <w:t xml:space="preserve"> руки, с нетерпением считая оставшиеся минуты до окончания сегодняшнего собрания.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Все в этой комнате алкоголики, кроме меня. Меня бы тут не было, если бы не </w:t>
      </w:r>
      <w:r w:rsidR="00950DE5" w:rsidRPr="00715134">
        <w:rPr>
          <w:rFonts w:ascii="Times New Roman" w:hAnsi="Times New Roman"/>
          <w:sz w:val="28"/>
          <w:szCs w:val="28"/>
          <w:lang w:val="ru-RU"/>
        </w:rPr>
        <w:t>п</w:t>
      </w:r>
      <w:r w:rsidR="00987FC1" w:rsidRPr="00715134">
        <w:rPr>
          <w:rFonts w:ascii="Times New Roman" w:hAnsi="Times New Roman"/>
          <w:sz w:val="28"/>
          <w:szCs w:val="28"/>
          <w:lang w:val="ru-RU"/>
        </w:rPr>
        <w:t>роиз</w:t>
      </w:r>
      <w:r w:rsidR="00393B1D" w:rsidRPr="00715134">
        <w:rPr>
          <w:rFonts w:ascii="Times New Roman" w:hAnsi="Times New Roman"/>
          <w:sz w:val="28"/>
          <w:szCs w:val="28"/>
          <w:lang w:val="ru-RU"/>
        </w:rPr>
        <w:t>о</w:t>
      </w:r>
      <w:r w:rsidR="00987FC1" w:rsidRPr="00715134">
        <w:rPr>
          <w:rFonts w:ascii="Times New Roman" w:hAnsi="Times New Roman"/>
          <w:sz w:val="28"/>
          <w:szCs w:val="28"/>
          <w:lang w:val="ru-RU"/>
        </w:rPr>
        <w:t>шедшее</w:t>
      </w:r>
      <w:r w:rsidRPr="00715134">
        <w:rPr>
          <w:rFonts w:ascii="Times New Roman" w:hAnsi="Times New Roman"/>
          <w:sz w:val="28"/>
          <w:szCs w:val="28"/>
          <w:lang w:val="ru-RU"/>
        </w:rPr>
        <w:t xml:space="preserve"> в прошлую субботу. Я до сих пор пытаюсь понять, что именно привело меня в группу </w:t>
      </w:r>
      <w:r w:rsidR="003E5561" w:rsidRPr="00715134">
        <w:rPr>
          <w:rFonts w:ascii="Times New Roman" w:hAnsi="Times New Roman"/>
          <w:sz w:val="28"/>
          <w:szCs w:val="28"/>
          <w:lang w:val="ru-RU"/>
        </w:rPr>
        <w:t xml:space="preserve">этих </w:t>
      </w:r>
      <w:r w:rsidRPr="00715134">
        <w:rPr>
          <w:rFonts w:ascii="Times New Roman" w:hAnsi="Times New Roman"/>
          <w:sz w:val="28"/>
          <w:szCs w:val="28"/>
          <w:lang w:val="ru-RU"/>
        </w:rPr>
        <w:t xml:space="preserve">нытиков.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3E5561" w:rsidRPr="00715134">
        <w:rPr>
          <w:rFonts w:ascii="Times New Roman" w:hAnsi="Times New Roman"/>
          <w:sz w:val="28"/>
          <w:szCs w:val="28"/>
          <w:lang w:val="ru-RU"/>
        </w:rPr>
        <w:t>Б</w:t>
      </w:r>
      <w:r w:rsidRPr="00715134">
        <w:rPr>
          <w:rFonts w:ascii="Times New Roman" w:hAnsi="Times New Roman"/>
          <w:sz w:val="28"/>
          <w:szCs w:val="28"/>
          <w:lang w:val="ru-RU"/>
        </w:rPr>
        <w:t xml:space="preserve">ыла обычная суббота. </w:t>
      </w:r>
      <w:r w:rsidR="003E5561" w:rsidRPr="00715134">
        <w:rPr>
          <w:rFonts w:ascii="Times New Roman" w:hAnsi="Times New Roman"/>
          <w:sz w:val="28"/>
          <w:szCs w:val="28"/>
          <w:lang w:val="ru-RU"/>
        </w:rPr>
        <w:t>Я п</w:t>
      </w:r>
      <w:r w:rsidR="00950DE5" w:rsidRPr="00715134">
        <w:rPr>
          <w:rFonts w:ascii="Times New Roman" w:hAnsi="Times New Roman"/>
          <w:sz w:val="28"/>
          <w:szCs w:val="28"/>
          <w:lang w:val="ru-RU"/>
        </w:rPr>
        <w:t>ровер</w:t>
      </w:r>
      <w:r w:rsidR="003E5561" w:rsidRPr="00715134">
        <w:rPr>
          <w:rFonts w:ascii="Times New Roman" w:hAnsi="Times New Roman"/>
          <w:sz w:val="28"/>
          <w:szCs w:val="28"/>
          <w:lang w:val="ru-RU"/>
        </w:rPr>
        <w:t>я</w:t>
      </w:r>
      <w:r w:rsidR="00950DE5" w:rsidRPr="00715134">
        <w:rPr>
          <w:rFonts w:ascii="Times New Roman" w:hAnsi="Times New Roman"/>
          <w:sz w:val="28"/>
          <w:szCs w:val="28"/>
          <w:lang w:val="ru-RU"/>
        </w:rPr>
        <w:t>ла</w:t>
      </w:r>
      <w:r w:rsidRPr="00715134">
        <w:rPr>
          <w:rFonts w:ascii="Times New Roman" w:hAnsi="Times New Roman"/>
          <w:sz w:val="28"/>
          <w:szCs w:val="28"/>
          <w:lang w:val="ru-RU"/>
        </w:rPr>
        <w:t xml:space="preserve"> свою почт</w:t>
      </w:r>
      <w:proofErr w:type="gramStart"/>
      <w:r w:rsidRPr="00715134">
        <w:rPr>
          <w:rFonts w:ascii="Times New Roman" w:hAnsi="Times New Roman"/>
          <w:sz w:val="28"/>
          <w:szCs w:val="28"/>
          <w:lang w:val="ru-RU"/>
        </w:rPr>
        <w:t>у</w:t>
      </w:r>
      <w:r w:rsidR="00950DE5" w:rsidRPr="00715134">
        <w:rPr>
          <w:rFonts w:ascii="Times New Roman" w:hAnsi="Times New Roman"/>
          <w:sz w:val="28"/>
          <w:szCs w:val="28"/>
          <w:lang w:val="ru-RU"/>
        </w:rPr>
        <w:t>-</w:t>
      </w:r>
      <w:proofErr w:type="gramEnd"/>
      <w:r w:rsidRPr="00715134">
        <w:rPr>
          <w:rFonts w:ascii="Times New Roman" w:hAnsi="Times New Roman"/>
          <w:sz w:val="28"/>
          <w:szCs w:val="28"/>
          <w:lang w:val="ru-RU"/>
        </w:rPr>
        <w:t xml:space="preserve"> очередную кучу отказов от известных издательств Нью-Йорка: «Ваши произведения слишком содержательны для нынешнего читателя», «Нынешний читатель не заинтересован в историях такого типа на сегодняшний день», «Мы не думаем, что наше агентство может Вам помочь, но желаем всего наилучшего в ваших поисках».</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xml:space="preserve"> После того, как я добавляю эти письма на свой «потолок позора», я решаю </w:t>
      </w:r>
      <w:r w:rsidR="003E5561" w:rsidRPr="00715134">
        <w:rPr>
          <w:rFonts w:ascii="Times New Roman" w:hAnsi="Times New Roman"/>
          <w:sz w:val="28"/>
          <w:szCs w:val="28"/>
          <w:lang w:val="ru-RU"/>
        </w:rPr>
        <w:t xml:space="preserve">снова </w:t>
      </w:r>
      <w:r w:rsidRPr="00715134">
        <w:rPr>
          <w:rFonts w:ascii="Times New Roman" w:hAnsi="Times New Roman"/>
          <w:sz w:val="28"/>
          <w:szCs w:val="28"/>
          <w:lang w:val="ru-RU"/>
        </w:rPr>
        <w:t xml:space="preserve">проверить почту. Десять новых сообщений с ответом: «Спасибо за Вашу заявку, но...».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Мне нужно немного прийти в себя, подышать свежим воздухом, поэтому я еду в бар на другом конце города.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Четыре </w:t>
      </w:r>
      <w:proofErr w:type="spellStart"/>
      <w:r w:rsidRPr="00715134">
        <w:rPr>
          <w:rFonts w:ascii="Times New Roman" w:hAnsi="Times New Roman"/>
          <w:sz w:val="28"/>
          <w:szCs w:val="28"/>
          <w:lang w:val="ru-RU"/>
        </w:rPr>
        <w:t>шота</w:t>
      </w:r>
      <w:proofErr w:type="spellEnd"/>
      <w:r w:rsidRPr="00715134">
        <w:rPr>
          <w:rFonts w:ascii="Times New Roman" w:hAnsi="Times New Roman"/>
          <w:sz w:val="28"/>
          <w:szCs w:val="28"/>
          <w:lang w:val="ru-RU"/>
        </w:rPr>
        <w:t xml:space="preserve"> водки. Три </w:t>
      </w:r>
      <w:proofErr w:type="spellStart"/>
      <w:r w:rsidRPr="00715134">
        <w:rPr>
          <w:rFonts w:ascii="Times New Roman" w:hAnsi="Times New Roman"/>
          <w:sz w:val="28"/>
          <w:szCs w:val="28"/>
          <w:lang w:val="ru-RU"/>
        </w:rPr>
        <w:t>шота</w:t>
      </w:r>
      <w:proofErr w:type="spellEnd"/>
      <w:r w:rsidRPr="00715134">
        <w:rPr>
          <w:rFonts w:ascii="Times New Roman" w:hAnsi="Times New Roman"/>
          <w:sz w:val="28"/>
          <w:szCs w:val="28"/>
          <w:lang w:val="ru-RU"/>
        </w:rPr>
        <w:t xml:space="preserve"> текилы. Три коктейля от незнакомцев, с которыми я только что познакомилась и 7 Больших Маргарит просто, чтобы повеселиться.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просто </w:t>
      </w:r>
      <w:r w:rsidR="00950DE5" w:rsidRPr="00715134">
        <w:rPr>
          <w:rFonts w:ascii="Times New Roman" w:hAnsi="Times New Roman"/>
          <w:sz w:val="28"/>
          <w:szCs w:val="28"/>
          <w:lang w:val="ru-RU"/>
        </w:rPr>
        <w:t xml:space="preserve">валяю </w:t>
      </w:r>
      <w:proofErr w:type="gramStart"/>
      <w:r w:rsidR="00950DE5" w:rsidRPr="00715134">
        <w:rPr>
          <w:rFonts w:ascii="Times New Roman" w:hAnsi="Times New Roman"/>
          <w:sz w:val="28"/>
          <w:szCs w:val="28"/>
          <w:lang w:val="ru-RU"/>
        </w:rPr>
        <w:t>дурака</w:t>
      </w:r>
      <w:proofErr w:type="gramEnd"/>
      <w:r w:rsidRPr="00715134">
        <w:rPr>
          <w:rFonts w:ascii="Times New Roman" w:hAnsi="Times New Roman"/>
          <w:sz w:val="28"/>
          <w:szCs w:val="28"/>
          <w:lang w:val="ru-RU"/>
        </w:rPr>
        <w:t xml:space="preserve">.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950DE5" w:rsidRPr="00715134">
        <w:rPr>
          <w:rFonts w:ascii="Times New Roman" w:hAnsi="Times New Roman"/>
          <w:sz w:val="28"/>
          <w:szCs w:val="28"/>
          <w:lang w:val="ru-RU"/>
        </w:rPr>
        <w:t>Этой выпивки</w:t>
      </w:r>
      <w:r w:rsidRPr="00715134">
        <w:rPr>
          <w:rFonts w:ascii="Times New Roman" w:hAnsi="Times New Roman"/>
          <w:sz w:val="28"/>
          <w:szCs w:val="28"/>
          <w:lang w:val="ru-RU"/>
        </w:rPr>
        <w:t xml:space="preserve"> мало.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950DE5" w:rsidRPr="00715134">
        <w:rPr>
          <w:rFonts w:ascii="Times New Roman" w:hAnsi="Times New Roman"/>
          <w:sz w:val="28"/>
          <w:szCs w:val="28"/>
          <w:lang w:val="ru-RU"/>
        </w:rPr>
        <w:t>З</w:t>
      </w:r>
      <w:r w:rsidRPr="00715134">
        <w:rPr>
          <w:rFonts w:ascii="Times New Roman" w:hAnsi="Times New Roman"/>
          <w:sz w:val="28"/>
          <w:szCs w:val="28"/>
          <w:lang w:val="ru-RU"/>
        </w:rPr>
        <w:t xml:space="preserve">аказываю </w:t>
      </w:r>
      <w:r w:rsidR="00950DE5" w:rsidRPr="00715134">
        <w:rPr>
          <w:rFonts w:ascii="Times New Roman" w:hAnsi="Times New Roman"/>
          <w:sz w:val="28"/>
          <w:szCs w:val="28"/>
          <w:lang w:val="ru-RU"/>
        </w:rPr>
        <w:t xml:space="preserve">еще </w:t>
      </w:r>
      <w:r w:rsidRPr="00715134">
        <w:rPr>
          <w:rFonts w:ascii="Times New Roman" w:hAnsi="Times New Roman"/>
          <w:sz w:val="28"/>
          <w:szCs w:val="28"/>
          <w:lang w:val="ru-RU"/>
        </w:rPr>
        <w:t xml:space="preserve">два крепких бренди и два крепких джина. Бармен сомнительно приподнимает бровь, но мне не впервой.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 xml:space="preserve">Я только разогреваюсь.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Два часа спустя, уже хорошо поддатая, </w:t>
      </w:r>
      <w:r w:rsidR="00950DE5" w:rsidRPr="00715134">
        <w:rPr>
          <w:rFonts w:ascii="Times New Roman" w:hAnsi="Times New Roman"/>
          <w:sz w:val="28"/>
          <w:szCs w:val="28"/>
          <w:lang w:val="ru-RU"/>
        </w:rPr>
        <w:t xml:space="preserve">я </w:t>
      </w:r>
      <w:r w:rsidRPr="00715134">
        <w:rPr>
          <w:rFonts w:ascii="Times New Roman" w:hAnsi="Times New Roman"/>
          <w:sz w:val="28"/>
          <w:szCs w:val="28"/>
          <w:lang w:val="ru-RU"/>
        </w:rPr>
        <w:t xml:space="preserve">убеждаю себя в том, что у меня </w:t>
      </w:r>
      <w:r w:rsidR="00803E1E" w:rsidRPr="00715134">
        <w:rPr>
          <w:rFonts w:ascii="Times New Roman" w:hAnsi="Times New Roman"/>
          <w:sz w:val="28"/>
          <w:szCs w:val="28"/>
          <w:lang w:val="ru-RU"/>
        </w:rPr>
        <w:t>есть</w:t>
      </w:r>
      <w:r w:rsidRPr="00715134">
        <w:rPr>
          <w:rFonts w:ascii="Times New Roman" w:hAnsi="Times New Roman"/>
          <w:sz w:val="28"/>
          <w:szCs w:val="28"/>
          <w:lang w:val="ru-RU"/>
        </w:rPr>
        <w:t xml:space="preserve"> идея, которую нужно срочно записать. Спотыкаясь, выхожу из бара, роясь в своей сумочке в поисках ключей.</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Когда нахожу ключи, понимаю, что стою перед чужой машиной. Сбитая с толку, </w:t>
      </w:r>
      <w:r w:rsidR="007D37BD">
        <w:rPr>
          <w:rFonts w:ascii="Times New Roman" w:hAnsi="Times New Roman"/>
          <w:sz w:val="28"/>
          <w:szCs w:val="28"/>
          <w:lang w:val="ru-RU"/>
        </w:rPr>
        <w:t xml:space="preserve">я </w:t>
      </w:r>
      <w:r w:rsidRPr="00715134">
        <w:rPr>
          <w:rFonts w:ascii="Times New Roman" w:hAnsi="Times New Roman"/>
          <w:sz w:val="28"/>
          <w:szCs w:val="28"/>
          <w:lang w:val="ru-RU"/>
        </w:rPr>
        <w:t xml:space="preserve">пытаюсь найти свою машину на парковке, </w:t>
      </w:r>
      <w:r w:rsidR="007D37BD">
        <w:rPr>
          <w:rFonts w:ascii="Times New Roman" w:hAnsi="Times New Roman"/>
          <w:sz w:val="28"/>
          <w:szCs w:val="28"/>
          <w:lang w:val="ru-RU"/>
        </w:rPr>
        <w:t xml:space="preserve">но </w:t>
      </w:r>
      <w:r w:rsidRPr="00715134">
        <w:rPr>
          <w:rFonts w:ascii="Times New Roman" w:hAnsi="Times New Roman"/>
          <w:sz w:val="28"/>
          <w:szCs w:val="28"/>
          <w:lang w:val="ru-RU"/>
        </w:rPr>
        <w:t xml:space="preserve">у меня туман в голове. Обещаю себе </w:t>
      </w:r>
      <w:r w:rsidR="00803E1E" w:rsidRPr="00715134">
        <w:rPr>
          <w:rFonts w:ascii="Times New Roman" w:hAnsi="Times New Roman"/>
          <w:sz w:val="28"/>
          <w:szCs w:val="28"/>
          <w:lang w:val="ru-RU"/>
        </w:rPr>
        <w:t>проспаться</w:t>
      </w:r>
      <w:r w:rsidRPr="00715134">
        <w:rPr>
          <w:rFonts w:ascii="Times New Roman" w:hAnsi="Times New Roman"/>
          <w:sz w:val="28"/>
          <w:szCs w:val="28"/>
          <w:lang w:val="ru-RU"/>
        </w:rPr>
        <w:t xml:space="preserve"> на заднем сидении, перед тем как поехать домой. В какой-то момент меня выворачивает, что естественно. </w:t>
      </w:r>
      <w:r w:rsidRPr="00715134">
        <w:rPr>
          <w:rFonts w:ascii="Times New Roman" w:hAnsi="Times New Roman"/>
          <w:sz w:val="28"/>
          <w:szCs w:val="28"/>
          <w:lang w:val="ru-RU"/>
        </w:rPr>
        <w:tab/>
      </w:r>
      <w:r w:rsidR="00803E1E" w:rsidRPr="00715134">
        <w:rPr>
          <w:rFonts w:ascii="Times New Roman" w:hAnsi="Times New Roman"/>
          <w:sz w:val="28"/>
          <w:szCs w:val="28"/>
          <w:lang w:val="ru-RU"/>
        </w:rPr>
        <w:t>Позже</w:t>
      </w:r>
      <w:r w:rsidRPr="00715134">
        <w:rPr>
          <w:rFonts w:ascii="Times New Roman" w:hAnsi="Times New Roman"/>
          <w:sz w:val="28"/>
          <w:szCs w:val="28"/>
          <w:lang w:val="ru-RU"/>
        </w:rPr>
        <w:t xml:space="preserve"> я понимаю, что стою посреди улицы, держа в руках дорожный знак «Стоп». Я понятия не имею, как он оказался у меня в руках.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Там было много света. А потом темнота.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Это всё, что я помню, перед тем как следующим утром мои бабушка с дедушкой приехали за мной в полицейский участок.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950DE5" w:rsidRPr="00715134">
        <w:rPr>
          <w:rFonts w:ascii="Times New Roman" w:hAnsi="Times New Roman"/>
          <w:sz w:val="28"/>
          <w:szCs w:val="28"/>
          <w:lang w:val="ru-RU"/>
        </w:rPr>
        <w:t>Думаю</w:t>
      </w:r>
      <w:r w:rsidRPr="00715134">
        <w:rPr>
          <w:rFonts w:ascii="Times New Roman" w:hAnsi="Times New Roman"/>
          <w:sz w:val="28"/>
          <w:szCs w:val="28"/>
          <w:lang w:val="ru-RU"/>
        </w:rPr>
        <w:t xml:space="preserve">, что честно понесла заслуженное мной наказание, но через час, стоя перед судьей, выясняется, что я ошибалась.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Судья отчитывает меня за «глупость, безрассудность и потерю контроля» и обвиняет в том, что водитель, свернув с дороги, въехал в фонарь. А тот дорожный знак оказался таким древним, что его еще придётся заливать цементом, чтобы он держался.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proofErr w:type="gramStart"/>
      <w:r w:rsidR="007B02B8" w:rsidRPr="00715134">
        <w:rPr>
          <w:rFonts w:ascii="Times New Roman" w:hAnsi="Times New Roman"/>
          <w:sz w:val="28"/>
          <w:szCs w:val="28"/>
          <w:lang w:val="ru-RU"/>
        </w:rPr>
        <w:t>Пялюсь</w:t>
      </w:r>
      <w:proofErr w:type="gramEnd"/>
      <w:r w:rsidRPr="00715134">
        <w:rPr>
          <w:rFonts w:ascii="Times New Roman" w:hAnsi="Times New Roman"/>
          <w:sz w:val="28"/>
          <w:szCs w:val="28"/>
          <w:lang w:val="ru-RU"/>
        </w:rPr>
        <w:t xml:space="preserve"> на стену за спиной судьи</w:t>
      </w:r>
      <w:r w:rsidR="007D37BD">
        <w:rPr>
          <w:rFonts w:ascii="Times New Roman" w:hAnsi="Times New Roman"/>
          <w:sz w:val="28"/>
          <w:szCs w:val="28"/>
          <w:lang w:val="ru-RU"/>
        </w:rPr>
        <w:t>,</w:t>
      </w:r>
      <w:r w:rsidR="00803E1E" w:rsidRPr="00715134">
        <w:rPr>
          <w:rFonts w:ascii="Times New Roman" w:hAnsi="Times New Roman"/>
          <w:sz w:val="28"/>
          <w:szCs w:val="28"/>
          <w:lang w:val="ru-RU"/>
        </w:rPr>
        <w:t xml:space="preserve"> в попытке</w:t>
      </w:r>
      <w:r w:rsidRPr="00715134">
        <w:rPr>
          <w:rFonts w:ascii="Times New Roman" w:hAnsi="Times New Roman"/>
          <w:sz w:val="28"/>
          <w:szCs w:val="28"/>
          <w:lang w:val="ru-RU"/>
        </w:rPr>
        <w:t xml:space="preserve"> сосчитать трещины на ней, пока судья продолжает говорить</w:t>
      </w:r>
      <w:r w:rsidR="00987FC1" w:rsidRPr="00715134">
        <w:rPr>
          <w:rFonts w:ascii="Times New Roman" w:hAnsi="Times New Roman"/>
          <w:sz w:val="28"/>
          <w:szCs w:val="28"/>
          <w:lang w:val="ru-RU"/>
        </w:rPr>
        <w:t xml:space="preserve"> мне о том</w:t>
      </w:r>
      <w:r w:rsidRPr="00715134">
        <w:rPr>
          <w:rFonts w:ascii="Times New Roman" w:hAnsi="Times New Roman"/>
          <w:sz w:val="28"/>
          <w:szCs w:val="28"/>
          <w:lang w:val="ru-RU"/>
        </w:rPr>
        <w:t xml:space="preserve">, какой я ужасный человек.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слушала в пол уха, пока не услышала, как она </w:t>
      </w:r>
      <w:r w:rsidR="00987FC1" w:rsidRPr="00715134">
        <w:rPr>
          <w:rFonts w:ascii="Times New Roman" w:hAnsi="Times New Roman"/>
          <w:sz w:val="28"/>
          <w:szCs w:val="28"/>
          <w:lang w:val="ru-RU"/>
        </w:rPr>
        <w:t>произнесла</w:t>
      </w:r>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Мисс Андерсон, у вас два выхода. </w:t>
      </w:r>
      <w:r w:rsidR="00803E1E" w:rsidRPr="00715134">
        <w:rPr>
          <w:rFonts w:ascii="Times New Roman" w:hAnsi="Times New Roman"/>
          <w:sz w:val="28"/>
          <w:szCs w:val="28"/>
          <w:lang w:val="ru-RU"/>
        </w:rPr>
        <w:t xml:space="preserve">Исходя из того, что </w:t>
      </w:r>
      <w:r w:rsidRPr="00715134">
        <w:rPr>
          <w:rFonts w:ascii="Times New Roman" w:hAnsi="Times New Roman"/>
          <w:sz w:val="28"/>
          <w:szCs w:val="28"/>
          <w:lang w:val="ru-RU"/>
        </w:rPr>
        <w:t>это ваше первое правонарушение, а Вирджиния Марш уважаемый член нашего общества так настойчиво утверждала, что вы замечательный человек…</w:t>
      </w:r>
      <w:r w:rsidR="007B02B8" w:rsidRPr="00715134">
        <w:rPr>
          <w:rFonts w:ascii="Times New Roman" w:hAnsi="Times New Roman"/>
          <w:sz w:val="28"/>
          <w:szCs w:val="28"/>
          <w:lang w:val="ru-RU"/>
        </w:rPr>
        <w:t>т</w:t>
      </w:r>
      <w:r w:rsidRPr="00715134">
        <w:rPr>
          <w:rFonts w:ascii="Times New Roman" w:hAnsi="Times New Roman"/>
          <w:sz w:val="28"/>
          <w:szCs w:val="28"/>
          <w:lang w:val="ru-RU"/>
        </w:rPr>
        <w:t>о вы можете провести 90 дней под стражей и получить  условное освобождение под залог в 8 тысяч долларов за порчу городского имущества</w:t>
      </w:r>
      <w:r w:rsidR="007B02B8" w:rsidRPr="00715134">
        <w:rPr>
          <w:rFonts w:ascii="Times New Roman" w:hAnsi="Times New Roman"/>
          <w:sz w:val="28"/>
          <w:szCs w:val="28"/>
          <w:lang w:val="ru-RU"/>
        </w:rPr>
        <w:t xml:space="preserve"> </w:t>
      </w:r>
      <w:r w:rsidRPr="00715134">
        <w:rPr>
          <w:rFonts w:ascii="Times New Roman" w:hAnsi="Times New Roman"/>
          <w:sz w:val="28"/>
          <w:szCs w:val="28"/>
          <w:lang w:val="ru-RU"/>
        </w:rPr>
        <w:t>… или…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Она медлила, а я прикусила губу, надеясь, что второй вариант будет лучше.</w:t>
      </w:r>
    </w:p>
    <w:p w:rsidR="00C5351A" w:rsidRPr="00715134" w:rsidRDefault="00C5351A" w:rsidP="007D37BD">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Или я могу назначить вам 90 дней общественных работ, чтобы </w:t>
      </w:r>
      <w:r w:rsidR="00803E1E" w:rsidRPr="00715134">
        <w:rPr>
          <w:rFonts w:ascii="Times New Roman" w:hAnsi="Times New Roman"/>
          <w:sz w:val="28"/>
          <w:szCs w:val="28"/>
          <w:lang w:val="ru-RU"/>
        </w:rPr>
        <w:t xml:space="preserve">вы смогли </w:t>
      </w:r>
      <w:proofErr w:type="gramStart"/>
      <w:r w:rsidRPr="00715134">
        <w:rPr>
          <w:rFonts w:ascii="Times New Roman" w:hAnsi="Times New Roman"/>
          <w:sz w:val="28"/>
          <w:szCs w:val="28"/>
          <w:lang w:val="ru-RU"/>
        </w:rPr>
        <w:t>оплатить штраф в</w:t>
      </w:r>
      <w:proofErr w:type="gramEnd"/>
      <w:r w:rsidR="007D37BD">
        <w:rPr>
          <w:rFonts w:ascii="Times New Roman" w:hAnsi="Times New Roman"/>
          <w:sz w:val="28"/>
          <w:szCs w:val="28"/>
          <w:lang w:val="ru-RU"/>
        </w:rPr>
        <w:t xml:space="preserve"> размере</w:t>
      </w:r>
      <w:r w:rsidRPr="00715134">
        <w:rPr>
          <w:rFonts w:ascii="Times New Roman" w:hAnsi="Times New Roman"/>
          <w:sz w:val="28"/>
          <w:szCs w:val="28"/>
          <w:lang w:val="ru-RU"/>
        </w:rPr>
        <w:t xml:space="preserve"> </w:t>
      </w:r>
      <w:r w:rsidR="007D37BD">
        <w:rPr>
          <w:rFonts w:ascii="Times New Roman" w:hAnsi="Times New Roman"/>
          <w:sz w:val="28"/>
          <w:szCs w:val="28"/>
          <w:lang w:val="ru-RU"/>
        </w:rPr>
        <w:t>восьми</w:t>
      </w:r>
      <w:r w:rsidRPr="00715134">
        <w:rPr>
          <w:rFonts w:ascii="Times New Roman" w:hAnsi="Times New Roman"/>
          <w:sz w:val="28"/>
          <w:szCs w:val="28"/>
          <w:lang w:val="ru-RU"/>
        </w:rPr>
        <w:t xml:space="preserve"> тысяч, </w:t>
      </w:r>
      <w:r w:rsidR="009163A2" w:rsidRPr="00715134">
        <w:rPr>
          <w:rFonts w:ascii="Times New Roman" w:hAnsi="Times New Roman"/>
          <w:sz w:val="28"/>
          <w:szCs w:val="28"/>
          <w:lang w:val="ru-RU"/>
        </w:rPr>
        <w:t>а</w:t>
      </w:r>
      <w:r w:rsidRPr="00715134">
        <w:rPr>
          <w:rFonts w:ascii="Times New Roman" w:hAnsi="Times New Roman"/>
          <w:sz w:val="28"/>
          <w:szCs w:val="28"/>
          <w:lang w:val="ru-RU"/>
        </w:rPr>
        <w:t xml:space="preserve"> </w:t>
      </w:r>
      <w:r w:rsidR="00803E1E" w:rsidRPr="00715134">
        <w:rPr>
          <w:rFonts w:ascii="Times New Roman" w:hAnsi="Times New Roman"/>
          <w:sz w:val="28"/>
          <w:szCs w:val="28"/>
          <w:lang w:val="ru-RU"/>
        </w:rPr>
        <w:t xml:space="preserve">также </w:t>
      </w:r>
      <w:r w:rsidRPr="00715134">
        <w:rPr>
          <w:rFonts w:ascii="Times New Roman" w:hAnsi="Times New Roman"/>
          <w:sz w:val="28"/>
          <w:szCs w:val="28"/>
          <w:lang w:val="ru-RU"/>
        </w:rPr>
        <w:t>вы добровольно будете посещать центр реабилитации, следующие три месяца.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Мой адвокат трогает меня за плечо и шепчет:</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Это хорошие условия. Соглашайся.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Но </w:t>
      </w:r>
      <w:r w:rsidR="007B02B8" w:rsidRPr="00715134">
        <w:rPr>
          <w:rFonts w:ascii="Times New Roman" w:hAnsi="Times New Roman"/>
          <w:sz w:val="28"/>
          <w:szCs w:val="28"/>
          <w:lang w:val="ru-RU"/>
        </w:rPr>
        <w:t>теперь</w:t>
      </w:r>
      <w:r w:rsidRPr="00715134">
        <w:rPr>
          <w:rFonts w:ascii="Times New Roman" w:hAnsi="Times New Roman"/>
          <w:sz w:val="28"/>
          <w:szCs w:val="28"/>
          <w:lang w:val="ru-RU"/>
        </w:rPr>
        <w:t xml:space="preserve">, когда я слушаю, как </w:t>
      </w:r>
      <w:r w:rsidR="007B02B8" w:rsidRPr="00715134">
        <w:rPr>
          <w:rFonts w:ascii="Times New Roman" w:hAnsi="Times New Roman"/>
          <w:sz w:val="28"/>
          <w:szCs w:val="28"/>
          <w:lang w:val="ru-RU"/>
        </w:rPr>
        <w:t xml:space="preserve">какая-то </w:t>
      </w:r>
      <w:r w:rsidRPr="00715134">
        <w:rPr>
          <w:rFonts w:ascii="Times New Roman" w:hAnsi="Times New Roman"/>
          <w:sz w:val="28"/>
          <w:szCs w:val="28"/>
          <w:lang w:val="ru-RU"/>
        </w:rPr>
        <w:t xml:space="preserve">женщина ноет о том, что её </w:t>
      </w:r>
      <w:r w:rsidR="007B02B8" w:rsidRPr="00715134">
        <w:rPr>
          <w:rFonts w:ascii="Times New Roman" w:hAnsi="Times New Roman"/>
          <w:sz w:val="28"/>
          <w:szCs w:val="28"/>
          <w:lang w:val="ru-RU"/>
        </w:rPr>
        <w:t>отец</w:t>
      </w:r>
      <w:r w:rsidRPr="00715134">
        <w:rPr>
          <w:rFonts w:ascii="Times New Roman" w:hAnsi="Times New Roman"/>
          <w:sz w:val="28"/>
          <w:szCs w:val="28"/>
          <w:lang w:val="ru-RU"/>
        </w:rPr>
        <w:t xml:space="preserve"> никогда её не любил, я начинаю думать, что мне </w:t>
      </w:r>
      <w:r w:rsidR="009163A2" w:rsidRPr="00715134">
        <w:rPr>
          <w:rFonts w:ascii="Times New Roman" w:hAnsi="Times New Roman"/>
          <w:sz w:val="28"/>
          <w:szCs w:val="28"/>
          <w:lang w:val="ru-RU"/>
        </w:rPr>
        <w:t>стоило</w:t>
      </w:r>
      <w:r w:rsidRPr="00715134">
        <w:rPr>
          <w:rFonts w:ascii="Times New Roman" w:hAnsi="Times New Roman"/>
          <w:sz w:val="28"/>
          <w:szCs w:val="28"/>
          <w:lang w:val="ru-RU"/>
        </w:rPr>
        <w:t xml:space="preserve"> согласиться на первое предложение.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Поэтому я и начала пить, – объясняет она. – Виски отвечало мне взаимностью.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 xml:space="preserve">Она всхлипывает в десять раз громче и абсолютно жалко качает головой.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Двадцать человек в помещении бубнят ей подбадривающие фразы: «Всё хорошо, дорогая», «поделись с нами», «расскажи нам всё». Она вытирает слезы и улыбается.</w:t>
      </w:r>
    </w:p>
    <w:p w:rsidR="00C5351A" w:rsidRPr="00715134" w:rsidRDefault="00C5351A" w:rsidP="00BA00B7">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Замечательно…. – произносит наш наставник, мужчина по имени Тим в толстых очках. Он достает номерок из так называемого «кубка сочувствия». – Номер </w:t>
      </w:r>
      <w:r w:rsidR="00BA00B7">
        <w:rPr>
          <w:rFonts w:ascii="Times New Roman" w:hAnsi="Times New Roman"/>
          <w:sz w:val="28"/>
          <w:szCs w:val="28"/>
          <w:lang w:val="ru-RU"/>
        </w:rPr>
        <w:t>восемнадцать</w:t>
      </w:r>
      <w:r w:rsidRPr="00715134">
        <w:rPr>
          <w:rFonts w:ascii="Times New Roman" w:hAnsi="Times New Roman"/>
          <w:sz w:val="28"/>
          <w:szCs w:val="28"/>
          <w:lang w:val="ru-RU"/>
        </w:rPr>
        <w:t>?</w:t>
      </w:r>
      <w:r w:rsidRPr="00715134">
        <w:rPr>
          <w:rFonts w:ascii="Times New Roman" w:hAnsi="Times New Roman"/>
          <w:sz w:val="28"/>
          <w:szCs w:val="28"/>
          <w:lang w:val="ru-RU"/>
        </w:rPr>
        <w:tab/>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Всё молчат.</w:t>
      </w:r>
    </w:p>
    <w:p w:rsidR="00C5351A" w:rsidRPr="00715134" w:rsidRDefault="00C5351A" w:rsidP="00BA00B7">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Номер </w:t>
      </w:r>
      <w:r w:rsidR="00BA00B7">
        <w:rPr>
          <w:rFonts w:ascii="Times New Roman" w:hAnsi="Times New Roman"/>
          <w:sz w:val="28"/>
          <w:szCs w:val="28"/>
          <w:lang w:val="ru-RU"/>
        </w:rPr>
        <w:t>восемнадцать</w:t>
      </w:r>
      <w:r w:rsidRPr="00715134">
        <w:rPr>
          <w:rFonts w:ascii="Times New Roman" w:hAnsi="Times New Roman"/>
          <w:sz w:val="28"/>
          <w:szCs w:val="28"/>
          <w:lang w:val="ru-RU"/>
        </w:rPr>
        <w:t xml:space="preserve">? – повторяет он громче. – Кто вытянул номер </w:t>
      </w:r>
      <w:r w:rsidR="00BA00B7">
        <w:rPr>
          <w:rFonts w:ascii="Times New Roman" w:hAnsi="Times New Roman"/>
          <w:sz w:val="28"/>
          <w:szCs w:val="28"/>
          <w:lang w:val="ru-RU"/>
        </w:rPr>
        <w:t>восемнадцатый</w:t>
      </w:r>
      <w:r w:rsidRPr="00715134">
        <w:rPr>
          <w:rFonts w:ascii="Times New Roman" w:hAnsi="Times New Roman"/>
          <w:sz w:val="28"/>
          <w:szCs w:val="28"/>
          <w:lang w:val="ru-RU"/>
        </w:rPr>
        <w:t xml:space="preserve">, </w:t>
      </w:r>
      <w:r w:rsidR="009163A2" w:rsidRPr="00715134">
        <w:rPr>
          <w:rFonts w:ascii="Times New Roman" w:hAnsi="Times New Roman"/>
          <w:sz w:val="28"/>
          <w:szCs w:val="28"/>
          <w:lang w:val="ru-RU"/>
        </w:rPr>
        <w:t>зайдя</w:t>
      </w:r>
      <w:r w:rsidRPr="00715134">
        <w:rPr>
          <w:rFonts w:ascii="Times New Roman" w:hAnsi="Times New Roman"/>
          <w:sz w:val="28"/>
          <w:szCs w:val="28"/>
          <w:lang w:val="ru-RU"/>
        </w:rPr>
        <w:t xml:space="preserve"> в помещение?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7B02B8" w:rsidRPr="00715134">
        <w:rPr>
          <w:rFonts w:ascii="Times New Roman" w:hAnsi="Times New Roman"/>
          <w:sz w:val="28"/>
          <w:szCs w:val="28"/>
          <w:lang w:val="ru-RU"/>
        </w:rPr>
        <w:t>В</w:t>
      </w:r>
      <w:r w:rsidRPr="00715134">
        <w:rPr>
          <w:rFonts w:ascii="Times New Roman" w:hAnsi="Times New Roman"/>
          <w:sz w:val="28"/>
          <w:szCs w:val="28"/>
          <w:lang w:val="ru-RU"/>
        </w:rPr>
        <w:t>здыха</w:t>
      </w:r>
      <w:r w:rsidR="007B02B8" w:rsidRPr="00715134">
        <w:rPr>
          <w:rFonts w:ascii="Times New Roman" w:hAnsi="Times New Roman"/>
          <w:sz w:val="28"/>
          <w:szCs w:val="28"/>
          <w:lang w:val="ru-RU"/>
        </w:rPr>
        <w:t>я,</w:t>
      </w:r>
      <w:r w:rsidRPr="00715134">
        <w:rPr>
          <w:rFonts w:ascii="Times New Roman" w:hAnsi="Times New Roman"/>
          <w:sz w:val="28"/>
          <w:szCs w:val="28"/>
          <w:lang w:val="ru-RU"/>
        </w:rPr>
        <w:t xml:space="preserve"> поднимаю руку.</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w:t>
      </w:r>
      <w:r w:rsidR="009163A2" w:rsidRPr="00715134">
        <w:rPr>
          <w:rFonts w:ascii="Times New Roman" w:hAnsi="Times New Roman"/>
          <w:sz w:val="28"/>
          <w:szCs w:val="28"/>
          <w:lang w:val="ru-RU"/>
        </w:rPr>
        <w:t>О</w:t>
      </w:r>
      <w:r w:rsidRPr="00715134">
        <w:rPr>
          <w:rFonts w:ascii="Times New Roman" w:hAnsi="Times New Roman"/>
          <w:sz w:val="28"/>
          <w:szCs w:val="28"/>
          <w:lang w:val="ru-RU"/>
        </w:rPr>
        <w:t>! Хорошо! – он чересчур рад этому. – Расскажите нам немного о себе, почему вы находитесь сегодня</w:t>
      </w:r>
      <w:r w:rsidR="00987FC1" w:rsidRPr="00715134">
        <w:rPr>
          <w:rFonts w:ascii="Times New Roman" w:hAnsi="Times New Roman"/>
          <w:sz w:val="28"/>
          <w:szCs w:val="28"/>
          <w:lang w:val="ru-RU"/>
        </w:rPr>
        <w:t xml:space="preserve"> здесь</w:t>
      </w:r>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Хуй его знает.</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Извините, что вы сказали? – он хмурит брови. – </w:t>
      </w:r>
      <w:proofErr w:type="spellStart"/>
      <w:r w:rsidR="007B02B8" w:rsidRPr="00715134">
        <w:rPr>
          <w:rFonts w:ascii="Times New Roman" w:hAnsi="Times New Roman"/>
          <w:sz w:val="28"/>
          <w:szCs w:val="28"/>
          <w:lang w:val="ru-RU"/>
        </w:rPr>
        <w:t>Эмер</w:t>
      </w:r>
      <w:r w:rsidR="00A900B7" w:rsidRPr="00715134">
        <w:rPr>
          <w:rFonts w:ascii="Times New Roman" w:hAnsi="Times New Roman"/>
          <w:sz w:val="28"/>
          <w:szCs w:val="28"/>
          <w:lang w:val="ru-RU"/>
        </w:rPr>
        <w:t>л</w:t>
      </w:r>
      <w:r w:rsidR="007B02B8" w:rsidRPr="00715134">
        <w:rPr>
          <w:rFonts w:ascii="Times New Roman" w:hAnsi="Times New Roman"/>
          <w:sz w:val="28"/>
          <w:szCs w:val="28"/>
          <w:lang w:val="ru-RU"/>
        </w:rPr>
        <w:t>а</w:t>
      </w:r>
      <w:r w:rsidR="00A900B7" w:rsidRPr="00715134">
        <w:rPr>
          <w:rFonts w:ascii="Times New Roman" w:hAnsi="Times New Roman"/>
          <w:sz w:val="28"/>
          <w:szCs w:val="28"/>
          <w:lang w:val="ru-RU"/>
        </w:rPr>
        <w:t>н</w:t>
      </w:r>
      <w:r w:rsidR="007B02B8" w:rsidRPr="00715134">
        <w:rPr>
          <w:rFonts w:ascii="Times New Roman" w:hAnsi="Times New Roman"/>
          <w:sz w:val="28"/>
          <w:szCs w:val="28"/>
          <w:lang w:val="ru-RU"/>
        </w:rPr>
        <w:t>д</w:t>
      </w:r>
      <w:proofErr w:type="spellEnd"/>
      <w:r w:rsidR="007B02B8" w:rsidRPr="00715134">
        <w:rPr>
          <w:rFonts w:ascii="Times New Roman" w:hAnsi="Times New Roman"/>
          <w:sz w:val="28"/>
          <w:szCs w:val="28"/>
          <w:lang w:val="ru-RU"/>
        </w:rPr>
        <w:t xml:space="preserve">, </w:t>
      </w:r>
      <w:r w:rsidRPr="00715134">
        <w:rPr>
          <w:rFonts w:ascii="Times New Roman" w:hAnsi="Times New Roman"/>
          <w:sz w:val="28"/>
          <w:szCs w:val="28"/>
          <w:lang w:val="ru-RU"/>
        </w:rPr>
        <w:t>Вы думаете вам здесь не место?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Нет, мне здесь не место, – сухо отвечаю я. – Я попала в аварию, когда была пьяна. Я даже не была за рулём.</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Значит, вы не алкоголик?</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Я здесь по решению суда, а не потому, что я пьяная</w:t>
      </w:r>
      <w:r w:rsidR="00BA00B7">
        <w:rPr>
          <w:rFonts w:ascii="Times New Roman" w:hAnsi="Times New Roman"/>
          <w:sz w:val="28"/>
          <w:szCs w:val="28"/>
          <w:lang w:val="ru-RU"/>
        </w:rPr>
        <w:t xml:space="preserve"> -</w:t>
      </w:r>
      <w:r w:rsidRPr="00715134">
        <w:rPr>
          <w:rFonts w:ascii="Times New Roman" w:hAnsi="Times New Roman"/>
          <w:sz w:val="28"/>
          <w:szCs w:val="28"/>
          <w:lang w:val="ru-RU"/>
        </w:rPr>
        <w:t xml:space="preserve"> </w:t>
      </w:r>
      <w:proofErr w:type="gramStart"/>
      <w:r w:rsidRPr="00715134">
        <w:rPr>
          <w:rFonts w:ascii="Times New Roman" w:hAnsi="Times New Roman"/>
          <w:sz w:val="28"/>
          <w:szCs w:val="28"/>
          <w:lang w:val="ru-RU"/>
        </w:rPr>
        <w:t>идиотка</w:t>
      </w:r>
      <w:proofErr w:type="gramEnd"/>
      <w:r w:rsidRPr="00715134">
        <w:rPr>
          <w:rFonts w:ascii="Times New Roman" w:hAnsi="Times New Roman"/>
          <w:sz w:val="28"/>
          <w:szCs w:val="28"/>
          <w:lang w:val="ru-RU"/>
        </w:rPr>
        <w:t>. И если вы освободите меня от ваших «согревающих душу» излияний, на время моего посещения, я буду вам очень благодарна.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В комнате повисла мертвая тишина, всё присутствующие алкоголики уставились на меня.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Тим снова хмурится, но быстро приходит в себя.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Когда захотите мне что-то рассказать, я вас выслушаю, – произносит он и вытягивает следующий номер из кубка. – Номер семь?</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7B02B8" w:rsidRPr="00715134">
        <w:rPr>
          <w:rFonts w:ascii="Times New Roman" w:hAnsi="Times New Roman"/>
          <w:sz w:val="28"/>
          <w:szCs w:val="28"/>
          <w:lang w:val="ru-RU"/>
        </w:rPr>
        <w:t>С</w:t>
      </w:r>
      <w:r w:rsidRPr="00715134">
        <w:rPr>
          <w:rFonts w:ascii="Times New Roman" w:hAnsi="Times New Roman"/>
          <w:sz w:val="28"/>
          <w:szCs w:val="28"/>
          <w:lang w:val="ru-RU"/>
        </w:rPr>
        <w:t xml:space="preserve">тараюсь не смеяться до окончания собрания, </w:t>
      </w:r>
      <w:r w:rsidR="007B02B8" w:rsidRPr="00715134">
        <w:rPr>
          <w:rFonts w:ascii="Times New Roman" w:hAnsi="Times New Roman"/>
          <w:sz w:val="28"/>
          <w:szCs w:val="28"/>
          <w:lang w:val="ru-RU"/>
        </w:rPr>
        <w:t>пока</w:t>
      </w:r>
      <w:r w:rsidRPr="00715134">
        <w:rPr>
          <w:rFonts w:ascii="Times New Roman" w:hAnsi="Times New Roman"/>
          <w:sz w:val="28"/>
          <w:szCs w:val="28"/>
          <w:lang w:val="ru-RU"/>
        </w:rPr>
        <w:t xml:space="preserve"> каждый из присутствующих примерно по часу рассказывает свою плаксивую историю. Если бы на моём счет</w:t>
      </w:r>
      <w:r w:rsidR="007B02B8" w:rsidRPr="00715134">
        <w:rPr>
          <w:rFonts w:ascii="Times New Roman" w:hAnsi="Times New Roman"/>
          <w:sz w:val="28"/>
          <w:szCs w:val="28"/>
          <w:lang w:val="ru-RU"/>
        </w:rPr>
        <w:t>у</w:t>
      </w:r>
      <w:r w:rsidRPr="00715134">
        <w:rPr>
          <w:rFonts w:ascii="Times New Roman" w:hAnsi="Times New Roman"/>
          <w:sz w:val="28"/>
          <w:szCs w:val="28"/>
          <w:lang w:val="ru-RU"/>
        </w:rPr>
        <w:t xml:space="preserve"> было больше, чем 20$, или если бы я не сдавала тест мочи, то сразу же после встречи, я бы направилась в </w:t>
      </w:r>
      <w:proofErr w:type="spellStart"/>
      <w:proofErr w:type="gramStart"/>
      <w:r w:rsidRPr="00715134">
        <w:rPr>
          <w:rFonts w:ascii="Times New Roman" w:hAnsi="Times New Roman"/>
          <w:sz w:val="28"/>
          <w:szCs w:val="28"/>
          <w:lang w:val="ru-RU"/>
        </w:rPr>
        <w:t>ликеро</w:t>
      </w:r>
      <w:proofErr w:type="spellEnd"/>
      <w:r w:rsidR="00BA00B7">
        <w:rPr>
          <w:rFonts w:ascii="Times New Roman" w:hAnsi="Times New Roman"/>
          <w:sz w:val="28"/>
          <w:szCs w:val="28"/>
          <w:lang w:val="ru-RU"/>
        </w:rPr>
        <w:t xml:space="preserve"> - </w:t>
      </w:r>
      <w:r w:rsidRPr="00715134">
        <w:rPr>
          <w:rFonts w:ascii="Times New Roman" w:hAnsi="Times New Roman"/>
          <w:sz w:val="28"/>
          <w:szCs w:val="28"/>
          <w:lang w:val="ru-RU"/>
        </w:rPr>
        <w:t>водочный</w:t>
      </w:r>
      <w:proofErr w:type="gramEnd"/>
      <w:r w:rsidRPr="00715134">
        <w:rPr>
          <w:rFonts w:ascii="Times New Roman" w:hAnsi="Times New Roman"/>
          <w:sz w:val="28"/>
          <w:szCs w:val="28"/>
          <w:lang w:val="ru-RU"/>
        </w:rPr>
        <w:t xml:space="preserve">, чтобы забыть о том, что я тут была.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Когда 150 килограммовый громила начинает ныть о том, что его никто не любит, я переключаю своё внимание на единственное окно в помещении</w:t>
      </w:r>
      <w:r w:rsidR="009163A2" w:rsidRPr="00715134">
        <w:rPr>
          <w:rFonts w:ascii="Times New Roman" w:hAnsi="Times New Roman"/>
          <w:sz w:val="28"/>
          <w:szCs w:val="28"/>
          <w:lang w:val="ru-RU"/>
        </w:rPr>
        <w:t xml:space="preserve"> -</w:t>
      </w:r>
      <w:r w:rsidRPr="00715134">
        <w:rPr>
          <w:rFonts w:ascii="Times New Roman" w:hAnsi="Times New Roman"/>
          <w:sz w:val="28"/>
          <w:szCs w:val="28"/>
          <w:lang w:val="ru-RU"/>
        </w:rPr>
        <w:t xml:space="preserve"> орешник цветет во всей красе. Еще там гуляет пара, держась за руки. И я чувствую, что мне здесь не место.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Моё место там, за окном.</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 xml:space="preserve">Когда, наконец, собрание заканчивается, я встаю вместе со всеми и повторяю общий слоган: «Я больше не одинок и поэтому избавлюсь от своей зависимости».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Как только я произношу последнее слово, тороплюсь к выходу, чтобы сесть в свою машину и убраться отсюда.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Технически, судья могла отобрать мои права на время прохождения терапии. Но так как в действительности я не садилась за руль в алкогольном опьянении в тот вечер, это бы не было </w:t>
      </w:r>
      <w:r w:rsidR="00EB4F60" w:rsidRPr="00715134">
        <w:rPr>
          <w:rFonts w:ascii="Times New Roman" w:hAnsi="Times New Roman"/>
          <w:sz w:val="28"/>
          <w:szCs w:val="28"/>
          <w:lang w:val="ru-RU"/>
        </w:rPr>
        <w:t>законно</w:t>
      </w:r>
      <w:r w:rsidRPr="00715134">
        <w:rPr>
          <w:rFonts w:ascii="Times New Roman" w:hAnsi="Times New Roman"/>
          <w:sz w:val="28"/>
          <w:szCs w:val="28"/>
          <w:lang w:val="ru-RU"/>
        </w:rPr>
        <w:t xml:space="preserve">.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EB4F60" w:rsidRPr="00715134">
        <w:rPr>
          <w:rFonts w:ascii="Times New Roman" w:hAnsi="Times New Roman"/>
          <w:sz w:val="28"/>
          <w:szCs w:val="28"/>
          <w:lang w:val="ru-RU"/>
        </w:rPr>
        <w:t>Однако</w:t>
      </w:r>
      <w:proofErr w:type="gramStart"/>
      <w:r w:rsidR="00BA00B7">
        <w:rPr>
          <w:rFonts w:ascii="Times New Roman" w:hAnsi="Times New Roman"/>
          <w:sz w:val="28"/>
          <w:szCs w:val="28"/>
          <w:lang w:val="ru-RU"/>
        </w:rPr>
        <w:t>,</w:t>
      </w:r>
      <w:proofErr w:type="gramEnd"/>
      <w:r w:rsidR="00EB4F60" w:rsidRPr="00715134">
        <w:rPr>
          <w:rFonts w:ascii="Times New Roman" w:hAnsi="Times New Roman"/>
          <w:sz w:val="28"/>
          <w:szCs w:val="28"/>
          <w:lang w:val="ru-RU"/>
        </w:rPr>
        <w:t xml:space="preserve"> судья сказала, что н</w:t>
      </w:r>
      <w:r w:rsidRPr="00715134">
        <w:rPr>
          <w:rFonts w:ascii="Times New Roman" w:hAnsi="Times New Roman"/>
          <w:sz w:val="28"/>
          <w:szCs w:val="28"/>
          <w:lang w:val="ru-RU"/>
        </w:rPr>
        <w:t>есмотря на это, она с удовольствием это сделает, если в течение следующих трех месяцев я получу какой-либо штраф.</w:t>
      </w:r>
    </w:p>
    <w:p w:rsidR="00C5351A" w:rsidRPr="00715134" w:rsidRDefault="00C5351A" w:rsidP="00715134">
      <w:pPr>
        <w:spacing w:after="0"/>
        <w:jc w:val="both"/>
        <w:rPr>
          <w:rFonts w:ascii="Times New Roman" w:hAnsi="Times New Roman"/>
          <w:i/>
          <w:sz w:val="28"/>
          <w:szCs w:val="28"/>
          <w:lang w:val="ru-RU"/>
        </w:rPr>
      </w:pPr>
      <w:r w:rsidRPr="00715134">
        <w:rPr>
          <w:rFonts w:ascii="Times New Roman" w:hAnsi="Times New Roman"/>
          <w:i/>
          <w:sz w:val="28"/>
          <w:szCs w:val="28"/>
          <w:lang w:val="ru-RU"/>
        </w:rPr>
        <w:tab/>
      </w:r>
      <w:proofErr w:type="gramStart"/>
      <w:r w:rsidRPr="00715134">
        <w:rPr>
          <w:rFonts w:ascii="Times New Roman" w:hAnsi="Times New Roman"/>
          <w:i/>
          <w:sz w:val="28"/>
          <w:szCs w:val="28"/>
          <w:lang w:val="ru-RU"/>
        </w:rPr>
        <w:t>Дерьмо</w:t>
      </w:r>
      <w:proofErr w:type="gramEnd"/>
      <w:r w:rsidRPr="00715134">
        <w:rPr>
          <w:rFonts w:ascii="Times New Roman" w:hAnsi="Times New Roman"/>
          <w:i/>
          <w:sz w:val="28"/>
          <w:szCs w:val="28"/>
          <w:lang w:val="ru-RU"/>
        </w:rPr>
        <w:t xml:space="preserve">! </w:t>
      </w:r>
      <w:proofErr w:type="gramStart"/>
      <w:r w:rsidRPr="00715134">
        <w:rPr>
          <w:rFonts w:ascii="Times New Roman" w:hAnsi="Times New Roman"/>
          <w:i/>
          <w:sz w:val="28"/>
          <w:szCs w:val="28"/>
          <w:lang w:val="ru-RU"/>
        </w:rPr>
        <w:t>Дерьмо</w:t>
      </w:r>
      <w:proofErr w:type="gramEnd"/>
      <w:r w:rsidRPr="00715134">
        <w:rPr>
          <w:rFonts w:ascii="Times New Roman" w:hAnsi="Times New Roman"/>
          <w:i/>
          <w:sz w:val="28"/>
          <w:szCs w:val="28"/>
          <w:lang w:val="ru-RU"/>
        </w:rPr>
        <w:t xml:space="preserve">! </w:t>
      </w:r>
      <w:proofErr w:type="gramStart"/>
      <w:r w:rsidRPr="00715134">
        <w:rPr>
          <w:rFonts w:ascii="Times New Roman" w:hAnsi="Times New Roman"/>
          <w:i/>
          <w:sz w:val="28"/>
          <w:szCs w:val="28"/>
          <w:lang w:val="ru-RU"/>
        </w:rPr>
        <w:t>Дерьмо</w:t>
      </w:r>
      <w:proofErr w:type="gramEnd"/>
      <w:r w:rsidRPr="00715134">
        <w:rPr>
          <w:rFonts w:ascii="Times New Roman" w:hAnsi="Times New Roman"/>
          <w:i/>
          <w:sz w:val="28"/>
          <w:szCs w:val="28"/>
          <w:lang w:val="ru-RU"/>
        </w:rPr>
        <w:t>!</w:t>
      </w:r>
    </w:p>
    <w:p w:rsidR="008E3B99" w:rsidRDefault="008E3B99" w:rsidP="00715134">
      <w:pPr>
        <w:spacing w:after="0"/>
        <w:jc w:val="both"/>
        <w:rPr>
          <w:rFonts w:ascii="Times New Roman" w:hAnsi="Times New Roman"/>
          <w:i/>
          <w:sz w:val="28"/>
          <w:szCs w:val="28"/>
          <w:lang w:val="ru-RU"/>
        </w:rPr>
      </w:pPr>
    </w:p>
    <w:p w:rsidR="00BA00B7" w:rsidRPr="00715134" w:rsidRDefault="00BA00B7" w:rsidP="00715134">
      <w:pPr>
        <w:spacing w:after="0"/>
        <w:jc w:val="both"/>
        <w:rPr>
          <w:rFonts w:ascii="Times New Roman" w:hAnsi="Times New Roman"/>
          <w:i/>
          <w:sz w:val="28"/>
          <w:szCs w:val="28"/>
          <w:lang w:val="ru-RU"/>
        </w:rPr>
      </w:pP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EB4F60" w:rsidRPr="00715134">
        <w:rPr>
          <w:rFonts w:ascii="Times New Roman" w:hAnsi="Times New Roman"/>
          <w:sz w:val="28"/>
          <w:szCs w:val="28"/>
          <w:lang w:val="ru-RU"/>
        </w:rPr>
        <w:t>С каждым словом, я</w:t>
      </w:r>
      <w:r w:rsidRPr="00715134">
        <w:rPr>
          <w:rFonts w:ascii="Times New Roman" w:hAnsi="Times New Roman"/>
          <w:sz w:val="28"/>
          <w:szCs w:val="28"/>
          <w:lang w:val="ru-RU"/>
        </w:rPr>
        <w:t xml:space="preserve"> ударяю головой об руль. </w:t>
      </w:r>
      <w:r w:rsidR="00A900B7" w:rsidRPr="00715134">
        <w:rPr>
          <w:rFonts w:ascii="Times New Roman" w:hAnsi="Times New Roman"/>
          <w:sz w:val="28"/>
          <w:szCs w:val="28"/>
          <w:lang w:val="ru-RU"/>
        </w:rPr>
        <w:t>М</w:t>
      </w:r>
      <w:r w:rsidRPr="00715134">
        <w:rPr>
          <w:rFonts w:ascii="Times New Roman" w:hAnsi="Times New Roman"/>
          <w:sz w:val="28"/>
          <w:szCs w:val="28"/>
          <w:lang w:val="ru-RU"/>
        </w:rPr>
        <w:t>огу сказать с</w:t>
      </w:r>
      <w:r w:rsidR="00A900B7" w:rsidRPr="00715134">
        <w:rPr>
          <w:rFonts w:ascii="Times New Roman" w:hAnsi="Times New Roman"/>
          <w:sz w:val="28"/>
          <w:szCs w:val="28"/>
          <w:lang w:val="ru-RU"/>
        </w:rPr>
        <w:t>о всей</w:t>
      </w:r>
      <w:r w:rsidRPr="00715134">
        <w:rPr>
          <w:rFonts w:ascii="Times New Roman" w:hAnsi="Times New Roman"/>
          <w:sz w:val="28"/>
          <w:szCs w:val="28"/>
          <w:lang w:val="ru-RU"/>
        </w:rPr>
        <w:t xml:space="preserve"> уверенностью, что не протяну целых три месяца в этом «Сообществе анонимных алкоголиков».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A900B7" w:rsidRPr="00715134">
        <w:rPr>
          <w:rFonts w:ascii="Times New Roman" w:hAnsi="Times New Roman"/>
          <w:sz w:val="28"/>
          <w:szCs w:val="28"/>
          <w:lang w:val="ru-RU"/>
        </w:rPr>
        <w:t>Я уже</w:t>
      </w:r>
      <w:r w:rsidRPr="00715134">
        <w:rPr>
          <w:rFonts w:ascii="Times New Roman" w:hAnsi="Times New Roman"/>
          <w:sz w:val="28"/>
          <w:szCs w:val="28"/>
          <w:lang w:val="ru-RU"/>
        </w:rPr>
        <w:t xml:space="preserve"> готова </w:t>
      </w:r>
      <w:r w:rsidR="000A2F2B" w:rsidRPr="00715134">
        <w:rPr>
          <w:rFonts w:ascii="Times New Roman" w:hAnsi="Times New Roman"/>
          <w:sz w:val="28"/>
          <w:szCs w:val="28"/>
          <w:lang w:val="ru-RU"/>
        </w:rPr>
        <w:t>ехать</w:t>
      </w:r>
      <w:r w:rsidRPr="00715134">
        <w:rPr>
          <w:rFonts w:ascii="Times New Roman" w:hAnsi="Times New Roman"/>
          <w:sz w:val="28"/>
          <w:szCs w:val="28"/>
          <w:lang w:val="ru-RU"/>
        </w:rPr>
        <w:t xml:space="preserve">, </w:t>
      </w:r>
      <w:r w:rsidR="00A900B7" w:rsidRPr="00715134">
        <w:rPr>
          <w:rFonts w:ascii="Times New Roman" w:hAnsi="Times New Roman"/>
          <w:sz w:val="28"/>
          <w:szCs w:val="28"/>
          <w:lang w:val="ru-RU"/>
        </w:rPr>
        <w:t xml:space="preserve">но </w:t>
      </w:r>
      <w:r w:rsidRPr="00715134">
        <w:rPr>
          <w:rFonts w:ascii="Times New Roman" w:hAnsi="Times New Roman"/>
          <w:sz w:val="28"/>
          <w:szCs w:val="28"/>
          <w:lang w:val="ru-RU"/>
        </w:rPr>
        <w:t>перед моей машиной появляется Тим и просит меня остановиться. Я поднимаю свои руки: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Что?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Эмерланд, правильно? – Тим подходит к моей машине.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Чего вам?</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Он достает листок из заднего кармана и разворачивает его.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Я думаю, вы забываете про маленькие детали, касающиеся выплаты вашего штрафа в 8 тысяч.</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EB4F60" w:rsidRPr="00715134">
        <w:rPr>
          <w:rFonts w:ascii="Times New Roman" w:hAnsi="Times New Roman"/>
          <w:sz w:val="28"/>
          <w:szCs w:val="28"/>
          <w:lang w:val="ru-RU"/>
        </w:rPr>
        <w:t>С</w:t>
      </w:r>
      <w:r w:rsidRPr="00715134">
        <w:rPr>
          <w:rFonts w:ascii="Times New Roman" w:hAnsi="Times New Roman"/>
          <w:sz w:val="28"/>
          <w:szCs w:val="28"/>
          <w:lang w:val="ru-RU"/>
        </w:rPr>
        <w:t>мотрю на него пустыми глазами.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Хорошо, – он опускает глаза, чтобы зачитать мне. – </w:t>
      </w:r>
      <w:r w:rsidR="00EB4F60" w:rsidRPr="00715134">
        <w:rPr>
          <w:rFonts w:ascii="Times New Roman" w:hAnsi="Times New Roman"/>
          <w:sz w:val="28"/>
          <w:szCs w:val="28"/>
          <w:lang w:val="ru-RU"/>
        </w:rPr>
        <w:t>«</w:t>
      </w:r>
      <w:r w:rsidRPr="00715134">
        <w:rPr>
          <w:rFonts w:ascii="Times New Roman" w:hAnsi="Times New Roman"/>
          <w:sz w:val="28"/>
          <w:szCs w:val="28"/>
          <w:lang w:val="ru-RU"/>
        </w:rPr>
        <w:t xml:space="preserve">Настоящим постановляю, что </w:t>
      </w:r>
      <w:proofErr w:type="spellStart"/>
      <w:r w:rsidRPr="00715134">
        <w:rPr>
          <w:rFonts w:ascii="Times New Roman" w:hAnsi="Times New Roman"/>
          <w:sz w:val="28"/>
          <w:szCs w:val="28"/>
          <w:lang w:val="ru-RU"/>
        </w:rPr>
        <w:t>Эмерланд</w:t>
      </w:r>
      <w:proofErr w:type="spellEnd"/>
      <w:r w:rsidRPr="00715134">
        <w:rPr>
          <w:rFonts w:ascii="Times New Roman" w:hAnsi="Times New Roman"/>
          <w:sz w:val="28"/>
          <w:szCs w:val="28"/>
          <w:lang w:val="ru-RU"/>
        </w:rPr>
        <w:t xml:space="preserve"> Андерсон будет посещать государственный центр реабилитации и помогать в подготовке собраний и уборке после</w:t>
      </w:r>
      <w:r w:rsidR="000A2F2B" w:rsidRPr="00715134">
        <w:rPr>
          <w:rFonts w:ascii="Times New Roman" w:hAnsi="Times New Roman"/>
          <w:sz w:val="28"/>
          <w:szCs w:val="28"/>
          <w:lang w:val="ru-RU"/>
        </w:rPr>
        <w:t xml:space="preserve"> таковых</w:t>
      </w:r>
      <w:r w:rsidRPr="00715134">
        <w:rPr>
          <w:rFonts w:ascii="Times New Roman" w:hAnsi="Times New Roman"/>
          <w:sz w:val="28"/>
          <w:szCs w:val="28"/>
          <w:lang w:val="ru-RU"/>
        </w:rPr>
        <w:t xml:space="preserve">, на протяжении всех трех месяцев своего </w:t>
      </w:r>
      <w:r w:rsidR="00EB4F60" w:rsidRPr="00715134">
        <w:rPr>
          <w:rFonts w:ascii="Times New Roman" w:hAnsi="Times New Roman"/>
          <w:sz w:val="28"/>
          <w:szCs w:val="28"/>
          <w:lang w:val="ru-RU"/>
        </w:rPr>
        <w:t>пребывания в центре»</w:t>
      </w:r>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закусываю губу и выдаю ему один из моих соблазнительных взглядов, надеясь, что он забудет</w:t>
      </w:r>
      <w:r w:rsidR="00EB4F60" w:rsidRPr="00715134">
        <w:rPr>
          <w:rFonts w:ascii="Times New Roman" w:hAnsi="Times New Roman"/>
          <w:sz w:val="28"/>
          <w:szCs w:val="28"/>
          <w:lang w:val="ru-RU"/>
        </w:rPr>
        <w:t xml:space="preserve"> то</w:t>
      </w:r>
      <w:r w:rsidRPr="00715134">
        <w:rPr>
          <w:rFonts w:ascii="Times New Roman" w:hAnsi="Times New Roman"/>
          <w:sz w:val="28"/>
          <w:szCs w:val="28"/>
          <w:lang w:val="ru-RU"/>
        </w:rPr>
        <w:t>, что хот</w:t>
      </w:r>
      <w:r w:rsidR="00EB4F60" w:rsidRPr="00715134">
        <w:rPr>
          <w:rFonts w:ascii="Times New Roman" w:hAnsi="Times New Roman"/>
          <w:sz w:val="28"/>
          <w:szCs w:val="28"/>
          <w:lang w:val="ru-RU"/>
        </w:rPr>
        <w:t>ел сказать, до следующего раза.</w:t>
      </w:r>
      <w:r w:rsidRPr="00715134">
        <w:rPr>
          <w:rFonts w:ascii="Times New Roman" w:hAnsi="Times New Roman"/>
          <w:sz w:val="28"/>
          <w:szCs w:val="28"/>
          <w:lang w:val="ru-RU"/>
        </w:rPr>
        <w:t xml:space="preserve"> </w:t>
      </w:r>
      <w:r w:rsidRPr="00715134">
        <w:rPr>
          <w:rFonts w:ascii="Times New Roman" w:hAnsi="Times New Roman"/>
          <w:sz w:val="28"/>
          <w:szCs w:val="28"/>
          <w:lang w:val="ru-RU"/>
        </w:rPr>
        <w:tab/>
        <w:t xml:space="preserve">Это не срабатывает. </w:t>
      </w:r>
      <w:r w:rsidRPr="00715134">
        <w:rPr>
          <w:rFonts w:ascii="Times New Roman" w:hAnsi="Times New Roman"/>
          <w:sz w:val="28"/>
          <w:szCs w:val="28"/>
          <w:lang w:val="ru-RU"/>
        </w:rPr>
        <w:tab/>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Вы должны приводить в порядок помещение после собрания</w:t>
      </w:r>
      <w:r w:rsidR="000A2F2B" w:rsidRPr="00715134">
        <w:rPr>
          <w:rFonts w:ascii="Times New Roman" w:hAnsi="Times New Roman"/>
          <w:sz w:val="28"/>
          <w:szCs w:val="28"/>
          <w:lang w:val="ru-RU"/>
        </w:rPr>
        <w:t>,</w:t>
      </w:r>
      <w:r w:rsidRPr="00715134">
        <w:rPr>
          <w:rFonts w:ascii="Times New Roman" w:hAnsi="Times New Roman"/>
          <w:sz w:val="28"/>
          <w:szCs w:val="28"/>
          <w:lang w:val="ru-RU"/>
        </w:rPr>
        <w:t xml:space="preserve"> </w:t>
      </w:r>
      <w:r w:rsidR="00EB4F60" w:rsidRPr="00715134">
        <w:rPr>
          <w:rFonts w:ascii="Times New Roman" w:hAnsi="Times New Roman"/>
          <w:sz w:val="28"/>
          <w:szCs w:val="28"/>
          <w:lang w:val="ru-RU"/>
        </w:rPr>
        <w:t xml:space="preserve">а также </w:t>
      </w:r>
      <w:r w:rsidRPr="00715134">
        <w:rPr>
          <w:rFonts w:ascii="Times New Roman" w:hAnsi="Times New Roman"/>
          <w:sz w:val="28"/>
          <w:szCs w:val="28"/>
          <w:lang w:val="ru-RU"/>
        </w:rPr>
        <w:t xml:space="preserve">приезжать за три часа до начала, чтобы всё подготовить и прибрать на улице. Эта часть, включена в постановление суда, и является не только частью ваших общественных работ, </w:t>
      </w:r>
      <w:r w:rsidR="002C091B" w:rsidRPr="00715134">
        <w:rPr>
          <w:rFonts w:ascii="Times New Roman" w:hAnsi="Times New Roman"/>
          <w:sz w:val="28"/>
          <w:szCs w:val="28"/>
          <w:lang w:val="ru-RU"/>
        </w:rPr>
        <w:t>собственно это и есть</w:t>
      </w:r>
      <w:r w:rsidRPr="00715134">
        <w:rPr>
          <w:rFonts w:ascii="Times New Roman" w:hAnsi="Times New Roman"/>
          <w:sz w:val="28"/>
          <w:szCs w:val="28"/>
          <w:lang w:val="ru-RU"/>
        </w:rPr>
        <w:t xml:space="preserve"> ваш</w:t>
      </w:r>
      <w:r w:rsidR="002C091B" w:rsidRPr="00715134">
        <w:rPr>
          <w:rFonts w:ascii="Times New Roman" w:hAnsi="Times New Roman"/>
          <w:sz w:val="28"/>
          <w:szCs w:val="28"/>
          <w:lang w:val="ru-RU"/>
        </w:rPr>
        <w:t>а</w:t>
      </w:r>
      <w:r w:rsidRPr="00715134">
        <w:rPr>
          <w:rFonts w:ascii="Times New Roman" w:hAnsi="Times New Roman"/>
          <w:sz w:val="28"/>
          <w:szCs w:val="28"/>
          <w:lang w:val="ru-RU"/>
        </w:rPr>
        <w:t xml:space="preserve"> работ</w:t>
      </w:r>
      <w:r w:rsidR="002C091B" w:rsidRPr="00715134">
        <w:rPr>
          <w:rFonts w:ascii="Times New Roman" w:hAnsi="Times New Roman"/>
          <w:sz w:val="28"/>
          <w:szCs w:val="28"/>
          <w:lang w:val="ru-RU"/>
        </w:rPr>
        <w:t>а</w:t>
      </w:r>
      <w:r w:rsidR="00AA6331" w:rsidRPr="00715134">
        <w:rPr>
          <w:rFonts w:ascii="Times New Roman" w:hAnsi="Times New Roman"/>
          <w:sz w:val="28"/>
          <w:szCs w:val="28"/>
          <w:lang w:val="ru-RU"/>
        </w:rPr>
        <w:t>.</w:t>
      </w:r>
      <w:r w:rsidRPr="00715134">
        <w:rPr>
          <w:rFonts w:ascii="Times New Roman" w:hAnsi="Times New Roman"/>
          <w:sz w:val="28"/>
          <w:szCs w:val="28"/>
          <w:lang w:val="ru-RU"/>
        </w:rPr>
        <w:t xml:space="preserve"> Если вы не будете выполнять </w:t>
      </w:r>
      <w:r w:rsidR="002C091B" w:rsidRPr="00715134">
        <w:rPr>
          <w:rFonts w:ascii="Times New Roman" w:hAnsi="Times New Roman"/>
          <w:sz w:val="28"/>
          <w:szCs w:val="28"/>
          <w:lang w:val="ru-RU"/>
        </w:rPr>
        <w:t>свои обязанности</w:t>
      </w:r>
      <w:r w:rsidRPr="00715134">
        <w:rPr>
          <w:rFonts w:ascii="Times New Roman" w:hAnsi="Times New Roman"/>
          <w:sz w:val="28"/>
          <w:szCs w:val="28"/>
          <w:lang w:val="ru-RU"/>
        </w:rPr>
        <w:t>, я доложу об этом суду. Вам все ясно?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Кристаль</w:t>
      </w:r>
      <w:r w:rsidR="00AA6331" w:rsidRPr="00715134">
        <w:rPr>
          <w:rFonts w:ascii="Times New Roman" w:hAnsi="Times New Roman"/>
          <w:sz w:val="28"/>
          <w:szCs w:val="28"/>
          <w:lang w:val="ru-RU"/>
        </w:rPr>
        <w:t xml:space="preserve">но, </w:t>
      </w:r>
      <w:r w:rsidRPr="00715134">
        <w:rPr>
          <w:rFonts w:ascii="Times New Roman" w:hAnsi="Times New Roman"/>
          <w:sz w:val="28"/>
          <w:szCs w:val="28"/>
          <w:lang w:val="ru-RU"/>
        </w:rPr>
        <w:t>– говорю я, стискивая зубы.</w:t>
      </w:r>
    </w:p>
    <w:p w:rsidR="00C5351A" w:rsidRPr="00715134" w:rsidRDefault="00C5351A" w:rsidP="00BA00B7">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 xml:space="preserve">– Хорошо, – он хлопает рукой по крыше моей машины. – </w:t>
      </w:r>
      <w:r w:rsidR="00BA00B7">
        <w:rPr>
          <w:rFonts w:ascii="Times New Roman" w:hAnsi="Times New Roman"/>
          <w:sz w:val="28"/>
          <w:szCs w:val="28"/>
          <w:lang w:val="ru-RU"/>
        </w:rPr>
        <w:t>Сегодня, я</w:t>
      </w:r>
      <w:r w:rsidRPr="00715134">
        <w:rPr>
          <w:rFonts w:ascii="Times New Roman" w:hAnsi="Times New Roman"/>
          <w:sz w:val="28"/>
          <w:szCs w:val="28"/>
          <w:lang w:val="ru-RU"/>
        </w:rPr>
        <w:t xml:space="preserve"> закрою на это </w:t>
      </w:r>
      <w:proofErr w:type="gramStart"/>
      <w:r w:rsidRPr="00715134">
        <w:rPr>
          <w:rFonts w:ascii="Times New Roman" w:hAnsi="Times New Roman"/>
          <w:sz w:val="28"/>
          <w:szCs w:val="28"/>
          <w:lang w:val="ru-RU"/>
        </w:rPr>
        <w:t>глаза</w:t>
      </w:r>
      <w:proofErr w:type="gramEnd"/>
      <w:r w:rsidRPr="00715134">
        <w:rPr>
          <w:rFonts w:ascii="Times New Roman" w:hAnsi="Times New Roman"/>
          <w:sz w:val="28"/>
          <w:szCs w:val="28"/>
          <w:lang w:val="ru-RU"/>
        </w:rPr>
        <w:t xml:space="preserve"> так как это ваш первый день, </w:t>
      </w:r>
      <w:r w:rsidR="002C091B" w:rsidRPr="00715134">
        <w:rPr>
          <w:rFonts w:ascii="Times New Roman" w:hAnsi="Times New Roman"/>
          <w:sz w:val="28"/>
          <w:szCs w:val="28"/>
          <w:lang w:val="ru-RU"/>
        </w:rPr>
        <w:t xml:space="preserve">но </w:t>
      </w:r>
      <w:r w:rsidRPr="00715134">
        <w:rPr>
          <w:rFonts w:ascii="Times New Roman" w:hAnsi="Times New Roman"/>
          <w:sz w:val="28"/>
          <w:szCs w:val="28"/>
          <w:lang w:val="ru-RU"/>
        </w:rPr>
        <w:t>если в следующий раз вы опоздаете хоть на секунду</w:t>
      </w:r>
      <w:r w:rsidR="002C091B" w:rsidRPr="00715134">
        <w:rPr>
          <w:rFonts w:ascii="Times New Roman" w:hAnsi="Times New Roman"/>
          <w:sz w:val="28"/>
          <w:szCs w:val="28"/>
          <w:lang w:val="ru-RU"/>
        </w:rPr>
        <w:t>, я сообщу об этом судье</w:t>
      </w:r>
      <w:r w:rsidRPr="00715134">
        <w:rPr>
          <w:rFonts w:ascii="Times New Roman" w:hAnsi="Times New Roman"/>
          <w:sz w:val="28"/>
          <w:szCs w:val="28"/>
          <w:lang w:val="ru-RU"/>
        </w:rPr>
        <w:t>.</w:t>
      </w:r>
    </w:p>
    <w:p w:rsidR="00C5351A" w:rsidRPr="00715134" w:rsidRDefault="00C5351A" w:rsidP="00BA00B7">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Как только он отходит, я срываюсь с места, </w:t>
      </w:r>
      <w:r w:rsidR="00BA00B7">
        <w:rPr>
          <w:rFonts w:ascii="Times New Roman" w:hAnsi="Times New Roman"/>
          <w:sz w:val="28"/>
          <w:szCs w:val="28"/>
          <w:lang w:val="ru-RU"/>
        </w:rPr>
        <w:t>тут же</w:t>
      </w:r>
      <w:r w:rsidRPr="00715134">
        <w:rPr>
          <w:rFonts w:ascii="Times New Roman" w:hAnsi="Times New Roman"/>
          <w:sz w:val="28"/>
          <w:szCs w:val="28"/>
          <w:lang w:val="ru-RU"/>
        </w:rPr>
        <w:t xml:space="preserve"> сбрасывая скорость до </w:t>
      </w:r>
      <w:proofErr w:type="gramStart"/>
      <w:r w:rsidRPr="00715134">
        <w:rPr>
          <w:rFonts w:ascii="Times New Roman" w:hAnsi="Times New Roman"/>
          <w:sz w:val="28"/>
          <w:szCs w:val="28"/>
          <w:lang w:val="ru-RU"/>
        </w:rPr>
        <w:t>разрешённой</w:t>
      </w:r>
      <w:proofErr w:type="gramEnd"/>
      <w:r w:rsidRPr="00715134">
        <w:rPr>
          <w:rFonts w:ascii="Times New Roman" w:hAnsi="Times New Roman"/>
          <w:sz w:val="28"/>
          <w:szCs w:val="28"/>
          <w:lang w:val="ru-RU"/>
        </w:rPr>
        <w:t xml:space="preserve">, вспоминая, что я и закон сейчас находимся не в лучших отношениях.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По дороге домой, в окне </w:t>
      </w:r>
      <w:r w:rsidR="002C091B" w:rsidRPr="00715134">
        <w:rPr>
          <w:rFonts w:ascii="Times New Roman" w:hAnsi="Times New Roman"/>
          <w:sz w:val="28"/>
          <w:szCs w:val="28"/>
          <w:lang w:val="ru-RU"/>
        </w:rPr>
        <w:t xml:space="preserve">самого старого торгового центра </w:t>
      </w:r>
      <w:proofErr w:type="spellStart"/>
      <w:r w:rsidRPr="00715134">
        <w:rPr>
          <w:rFonts w:ascii="Times New Roman" w:hAnsi="Times New Roman"/>
          <w:sz w:val="28"/>
          <w:szCs w:val="28"/>
          <w:lang w:val="ru-RU"/>
        </w:rPr>
        <w:t>Блайта</w:t>
      </w:r>
      <w:proofErr w:type="spellEnd"/>
      <w:r w:rsidR="00AA6331" w:rsidRPr="00715134">
        <w:rPr>
          <w:rFonts w:ascii="Times New Roman" w:hAnsi="Times New Roman"/>
          <w:sz w:val="28"/>
          <w:szCs w:val="28"/>
          <w:lang w:val="ru-RU"/>
        </w:rPr>
        <w:t>, я вижу вывеску «требуется помощник»</w:t>
      </w:r>
      <w:r w:rsidRPr="00715134">
        <w:rPr>
          <w:rFonts w:ascii="Times New Roman" w:hAnsi="Times New Roman"/>
          <w:sz w:val="28"/>
          <w:szCs w:val="28"/>
          <w:lang w:val="ru-RU"/>
        </w:rPr>
        <w:t xml:space="preserve">. </w:t>
      </w:r>
      <w:r w:rsidR="00AA6331" w:rsidRPr="00715134">
        <w:rPr>
          <w:rFonts w:ascii="Times New Roman" w:hAnsi="Times New Roman"/>
          <w:sz w:val="28"/>
          <w:szCs w:val="28"/>
          <w:lang w:val="ru-RU"/>
        </w:rPr>
        <w:t>Д</w:t>
      </w:r>
      <w:r w:rsidRPr="00715134">
        <w:rPr>
          <w:rFonts w:ascii="Times New Roman" w:hAnsi="Times New Roman"/>
          <w:sz w:val="28"/>
          <w:szCs w:val="28"/>
          <w:lang w:val="ru-RU"/>
        </w:rPr>
        <w:t>умаю, не остановиться ли мне, чтобы заполнить заявление, но понимаю, что это бессмысленно. Я уверенна, что все в городе уже знают</w:t>
      </w:r>
      <w:r w:rsidR="002C091B" w:rsidRPr="00715134">
        <w:rPr>
          <w:rFonts w:ascii="Times New Roman" w:hAnsi="Times New Roman"/>
          <w:sz w:val="28"/>
          <w:szCs w:val="28"/>
          <w:lang w:val="ru-RU"/>
        </w:rPr>
        <w:t xml:space="preserve"> о </w:t>
      </w:r>
      <w:r w:rsidRPr="00715134">
        <w:rPr>
          <w:rFonts w:ascii="Times New Roman" w:hAnsi="Times New Roman"/>
          <w:sz w:val="28"/>
          <w:szCs w:val="28"/>
          <w:lang w:val="ru-RU"/>
        </w:rPr>
        <w:t>случи</w:t>
      </w:r>
      <w:r w:rsidR="002C091B" w:rsidRPr="00715134">
        <w:rPr>
          <w:rFonts w:ascii="Times New Roman" w:hAnsi="Times New Roman"/>
          <w:sz w:val="28"/>
          <w:szCs w:val="28"/>
          <w:lang w:val="ru-RU"/>
        </w:rPr>
        <w:t>вшемся</w:t>
      </w:r>
      <w:r w:rsidRPr="00715134">
        <w:rPr>
          <w:rFonts w:ascii="Times New Roman" w:hAnsi="Times New Roman"/>
          <w:sz w:val="28"/>
          <w:szCs w:val="28"/>
          <w:lang w:val="ru-RU"/>
        </w:rPr>
        <w:t xml:space="preserve"> на прошлых выходных и будут больше заинтересованы в том, чтобы услышать мои объяснения, чем разговаривать со мной по поводу работы.</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0A2F2B" w:rsidRPr="00715134">
        <w:rPr>
          <w:rFonts w:ascii="Times New Roman" w:hAnsi="Times New Roman"/>
          <w:sz w:val="28"/>
          <w:szCs w:val="28"/>
          <w:lang w:val="ru-RU"/>
        </w:rPr>
        <w:t xml:space="preserve">Когда я паркую машину, </w:t>
      </w:r>
      <w:r w:rsidRPr="00715134">
        <w:rPr>
          <w:rFonts w:ascii="Times New Roman" w:hAnsi="Times New Roman"/>
          <w:sz w:val="28"/>
          <w:szCs w:val="28"/>
          <w:lang w:val="ru-RU"/>
        </w:rPr>
        <w:t>с облегчением замечаю, что дедушки с бабушкой нет дома</w:t>
      </w:r>
      <w:r w:rsidR="00BA00B7">
        <w:rPr>
          <w:rFonts w:ascii="Times New Roman" w:hAnsi="Times New Roman"/>
          <w:sz w:val="28"/>
          <w:szCs w:val="28"/>
          <w:lang w:val="ru-RU"/>
        </w:rPr>
        <w:t>,</w:t>
      </w:r>
      <w:r w:rsidRPr="00715134">
        <w:rPr>
          <w:rFonts w:ascii="Times New Roman" w:hAnsi="Times New Roman"/>
          <w:sz w:val="28"/>
          <w:szCs w:val="28"/>
          <w:lang w:val="ru-RU"/>
        </w:rPr>
        <w:t xml:space="preserve"> и спешу подняться в свою комнату, чтобы свалиться на кровать.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Над кроватью висят мои последние украшения. Там осталось место </w:t>
      </w:r>
      <w:r w:rsidR="00D263D6" w:rsidRPr="00715134">
        <w:rPr>
          <w:rFonts w:ascii="Times New Roman" w:hAnsi="Times New Roman"/>
          <w:sz w:val="28"/>
          <w:szCs w:val="28"/>
          <w:lang w:val="ru-RU"/>
        </w:rPr>
        <w:t xml:space="preserve">еще </w:t>
      </w:r>
      <w:r w:rsidRPr="00715134">
        <w:rPr>
          <w:rFonts w:ascii="Times New Roman" w:hAnsi="Times New Roman"/>
          <w:sz w:val="28"/>
          <w:szCs w:val="28"/>
          <w:lang w:val="ru-RU"/>
        </w:rPr>
        <w:t>для трех отказов. Что-то мне подсказывает, что я получу их уже к концу этой недели…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Через несколько дней, в 5 часов утра я оказываюсь за кофейным прилавком «</w:t>
      </w:r>
      <w:proofErr w:type="spellStart"/>
      <w:r w:rsidRPr="00715134">
        <w:rPr>
          <w:rFonts w:ascii="Times New Roman" w:hAnsi="Times New Roman"/>
          <w:sz w:val="28"/>
          <w:szCs w:val="28"/>
          <w:lang w:val="ru-RU"/>
        </w:rPr>
        <w:t>Старбакс</w:t>
      </w:r>
      <w:proofErr w:type="spellEnd"/>
      <w:r w:rsidRPr="00715134">
        <w:rPr>
          <w:rFonts w:ascii="Times New Roman" w:hAnsi="Times New Roman"/>
          <w:sz w:val="28"/>
          <w:szCs w:val="28"/>
          <w:lang w:val="ru-RU"/>
        </w:rPr>
        <w:t xml:space="preserve">». </w:t>
      </w:r>
    </w:p>
    <w:p w:rsidR="00C5351A" w:rsidRPr="00715134" w:rsidRDefault="00C5351A" w:rsidP="00BA00B7">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Обычно, я люблю аромат кофе, но от тошнотворно-сладкого запаха </w:t>
      </w:r>
      <w:proofErr w:type="spellStart"/>
      <w:r w:rsidRPr="00715134">
        <w:rPr>
          <w:rFonts w:ascii="Times New Roman" w:hAnsi="Times New Roman"/>
          <w:sz w:val="28"/>
          <w:szCs w:val="28"/>
          <w:lang w:val="ru-RU"/>
        </w:rPr>
        <w:t>эспрес</w:t>
      </w:r>
      <w:r w:rsidR="00BA00B7">
        <w:rPr>
          <w:rFonts w:ascii="Times New Roman" w:hAnsi="Times New Roman"/>
          <w:sz w:val="28"/>
          <w:szCs w:val="28"/>
          <w:lang w:val="ru-RU"/>
        </w:rPr>
        <w:t>с</w:t>
      </w:r>
      <w:r w:rsidRPr="00715134">
        <w:rPr>
          <w:rFonts w:ascii="Times New Roman" w:hAnsi="Times New Roman"/>
          <w:sz w:val="28"/>
          <w:szCs w:val="28"/>
          <w:lang w:val="ru-RU"/>
        </w:rPr>
        <w:t>о</w:t>
      </w:r>
      <w:proofErr w:type="spellEnd"/>
      <w:r w:rsidRPr="00715134">
        <w:rPr>
          <w:rFonts w:ascii="Times New Roman" w:hAnsi="Times New Roman"/>
          <w:sz w:val="28"/>
          <w:szCs w:val="28"/>
          <w:lang w:val="ru-RU"/>
        </w:rPr>
        <w:t xml:space="preserve"> и мокко, </w:t>
      </w:r>
      <w:r w:rsidR="00D263D6" w:rsidRPr="00715134">
        <w:rPr>
          <w:rFonts w:ascii="Times New Roman" w:hAnsi="Times New Roman"/>
          <w:sz w:val="28"/>
          <w:szCs w:val="28"/>
          <w:lang w:val="ru-RU"/>
        </w:rPr>
        <w:t xml:space="preserve">у </w:t>
      </w:r>
      <w:r w:rsidRPr="00715134">
        <w:rPr>
          <w:rFonts w:ascii="Times New Roman" w:hAnsi="Times New Roman"/>
          <w:sz w:val="28"/>
          <w:szCs w:val="28"/>
          <w:lang w:val="ru-RU"/>
        </w:rPr>
        <w:t xml:space="preserve">меня почему-то </w:t>
      </w:r>
      <w:r w:rsidR="00443CD4" w:rsidRPr="00715134">
        <w:rPr>
          <w:rFonts w:ascii="Times New Roman" w:hAnsi="Times New Roman"/>
          <w:sz w:val="28"/>
          <w:szCs w:val="28"/>
          <w:lang w:val="ru-RU"/>
        </w:rPr>
        <w:t>позывы к</w:t>
      </w:r>
      <w:r w:rsidRPr="00715134">
        <w:rPr>
          <w:rFonts w:ascii="Times New Roman" w:hAnsi="Times New Roman"/>
          <w:sz w:val="28"/>
          <w:szCs w:val="28"/>
          <w:lang w:val="ru-RU"/>
        </w:rPr>
        <w:t xml:space="preserve"> рвот</w:t>
      </w:r>
      <w:r w:rsidR="00443CD4" w:rsidRPr="00715134">
        <w:rPr>
          <w:rFonts w:ascii="Times New Roman" w:hAnsi="Times New Roman"/>
          <w:sz w:val="28"/>
          <w:szCs w:val="28"/>
          <w:lang w:val="ru-RU"/>
        </w:rPr>
        <w:t>е</w:t>
      </w:r>
      <w:r w:rsidRPr="00715134">
        <w:rPr>
          <w:rFonts w:ascii="Times New Roman" w:hAnsi="Times New Roman"/>
          <w:sz w:val="28"/>
          <w:szCs w:val="28"/>
          <w:lang w:val="ru-RU"/>
        </w:rPr>
        <w:t xml:space="preserve">. Что ещё больше раздражает меня, так это то, что это даже не кофейня, а закусочная, то есть она намного меньше, а столики расположены на улице.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С тех пор как я пришла, менеджер, огромный мужчина с пучками седых волос и веснушками, объясняет мне, как приготовить кофе с помощью кофе-машины.</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Несмотря на то, что мне </w:t>
      </w:r>
      <w:r w:rsidR="00AA6331" w:rsidRPr="00715134">
        <w:rPr>
          <w:rFonts w:ascii="Times New Roman" w:hAnsi="Times New Roman"/>
          <w:sz w:val="28"/>
          <w:szCs w:val="28"/>
          <w:lang w:val="ru-RU"/>
        </w:rPr>
        <w:t>необходимо</w:t>
      </w:r>
      <w:r w:rsidRPr="00715134">
        <w:rPr>
          <w:rFonts w:ascii="Times New Roman" w:hAnsi="Times New Roman"/>
          <w:sz w:val="28"/>
          <w:szCs w:val="28"/>
          <w:lang w:val="ru-RU"/>
        </w:rPr>
        <w:t xml:space="preserve"> срочно выплатить 8 тысяч, я уже</w:t>
      </w:r>
      <w:r w:rsidR="00D263D6" w:rsidRPr="00715134">
        <w:rPr>
          <w:rFonts w:ascii="Times New Roman" w:hAnsi="Times New Roman"/>
          <w:sz w:val="28"/>
          <w:szCs w:val="28"/>
          <w:lang w:val="ru-RU"/>
        </w:rPr>
        <w:t xml:space="preserve"> совсем</w:t>
      </w:r>
      <w:r w:rsidRPr="00715134">
        <w:rPr>
          <w:rFonts w:ascii="Times New Roman" w:hAnsi="Times New Roman"/>
          <w:sz w:val="28"/>
          <w:szCs w:val="28"/>
          <w:lang w:val="ru-RU"/>
        </w:rPr>
        <w:t xml:space="preserve"> не рада, что Вирджиния уговорила его взять меня на работу.</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xml:space="preserve"> «Всегда улыбайся», «Клиент всегда прав», «Кофе делает всех счастливыми, поэтому ты должна выглядеть счастливой», – последовательно говорит мне менеджер. Я еще не запомнила его имени.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Эм, у тебя есть еще какие-то вопросы? – улыбается он мне.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Эмерланд, – вежливо поправляю его я. – </w:t>
      </w:r>
      <w:r w:rsidR="00D263D6" w:rsidRPr="00715134">
        <w:rPr>
          <w:rFonts w:ascii="Times New Roman" w:hAnsi="Times New Roman"/>
          <w:sz w:val="28"/>
          <w:szCs w:val="28"/>
          <w:lang w:val="ru-RU"/>
        </w:rPr>
        <w:t>Д</w:t>
      </w:r>
      <w:r w:rsidRPr="00715134">
        <w:rPr>
          <w:rFonts w:ascii="Times New Roman" w:hAnsi="Times New Roman"/>
          <w:sz w:val="28"/>
          <w:szCs w:val="28"/>
          <w:lang w:val="ru-RU"/>
        </w:rPr>
        <w:t>умаю, я все поняла.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Замечательно! – он</w:t>
      </w:r>
      <w:r w:rsidR="00FB23AB">
        <w:rPr>
          <w:rFonts w:ascii="Times New Roman" w:hAnsi="Times New Roman"/>
          <w:sz w:val="28"/>
          <w:szCs w:val="28"/>
          <w:lang w:val="ru-RU"/>
        </w:rPr>
        <w:t>,</w:t>
      </w:r>
      <w:r w:rsidRPr="00715134">
        <w:rPr>
          <w:rFonts w:ascii="Times New Roman" w:hAnsi="Times New Roman"/>
          <w:sz w:val="28"/>
          <w:szCs w:val="28"/>
          <w:lang w:val="ru-RU"/>
        </w:rPr>
        <w:t xml:space="preserve"> </w:t>
      </w:r>
      <w:proofErr w:type="gramStart"/>
      <w:r w:rsidRPr="00715134">
        <w:rPr>
          <w:rFonts w:ascii="Times New Roman" w:hAnsi="Times New Roman"/>
          <w:sz w:val="28"/>
          <w:szCs w:val="28"/>
          <w:lang w:val="ru-RU"/>
        </w:rPr>
        <w:t>поправляет мой зеленый берет</w:t>
      </w:r>
      <w:proofErr w:type="gramEnd"/>
      <w:r w:rsidR="00AA6331" w:rsidRPr="00715134">
        <w:rPr>
          <w:rFonts w:ascii="Times New Roman" w:hAnsi="Times New Roman"/>
          <w:sz w:val="28"/>
          <w:szCs w:val="28"/>
          <w:lang w:val="ru-RU"/>
        </w:rPr>
        <w:t>,</w:t>
      </w:r>
      <w:r w:rsidRPr="00715134">
        <w:rPr>
          <w:rFonts w:ascii="Times New Roman" w:hAnsi="Times New Roman"/>
          <w:sz w:val="28"/>
          <w:szCs w:val="28"/>
          <w:lang w:val="ru-RU"/>
        </w:rPr>
        <w:t xml:space="preserve"> и направляется к блондинке, которая наблюдала за нами всё это время. – Сара, постарайся </w:t>
      </w:r>
      <w:r w:rsidR="00D263D6" w:rsidRPr="00715134">
        <w:rPr>
          <w:rFonts w:ascii="Times New Roman" w:hAnsi="Times New Roman"/>
          <w:sz w:val="28"/>
          <w:szCs w:val="28"/>
          <w:lang w:val="ru-RU"/>
        </w:rPr>
        <w:t xml:space="preserve">на этой неделе </w:t>
      </w:r>
      <w:r w:rsidRPr="00715134">
        <w:rPr>
          <w:rFonts w:ascii="Times New Roman" w:hAnsi="Times New Roman"/>
          <w:sz w:val="28"/>
          <w:szCs w:val="28"/>
          <w:lang w:val="ru-RU"/>
        </w:rPr>
        <w:t xml:space="preserve">научить </w:t>
      </w:r>
      <w:proofErr w:type="spellStart"/>
      <w:r w:rsidRPr="00715134">
        <w:rPr>
          <w:rFonts w:ascii="Times New Roman" w:hAnsi="Times New Roman"/>
          <w:sz w:val="28"/>
          <w:szCs w:val="28"/>
          <w:lang w:val="ru-RU"/>
        </w:rPr>
        <w:t>Эмерланд</w:t>
      </w:r>
      <w:proofErr w:type="spellEnd"/>
      <w:r w:rsidRPr="00715134">
        <w:rPr>
          <w:rFonts w:ascii="Times New Roman" w:hAnsi="Times New Roman"/>
          <w:sz w:val="28"/>
          <w:szCs w:val="28"/>
          <w:lang w:val="ru-RU"/>
        </w:rPr>
        <w:t xml:space="preserve"> всему, что ты знаешь.</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Конечно, – соглашается </w:t>
      </w:r>
      <w:r w:rsidR="00D263D6" w:rsidRPr="00715134">
        <w:rPr>
          <w:rFonts w:ascii="Times New Roman" w:hAnsi="Times New Roman"/>
          <w:sz w:val="28"/>
          <w:szCs w:val="28"/>
          <w:lang w:val="ru-RU"/>
        </w:rPr>
        <w:t>Сара</w:t>
      </w:r>
      <w:r w:rsidRPr="00715134">
        <w:rPr>
          <w:rFonts w:ascii="Times New Roman" w:hAnsi="Times New Roman"/>
          <w:sz w:val="28"/>
          <w:szCs w:val="28"/>
          <w:lang w:val="ru-RU"/>
        </w:rPr>
        <w:t xml:space="preserve"> и ждет, пока он скроется в подсобке.  – Ты же внучка Вирджинии Марш, не так ли?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 xml:space="preserve">Я киваю. У меня </w:t>
      </w:r>
      <w:proofErr w:type="gramStart"/>
      <w:r w:rsidRPr="00715134">
        <w:rPr>
          <w:rFonts w:ascii="Times New Roman" w:hAnsi="Times New Roman"/>
          <w:sz w:val="28"/>
          <w:szCs w:val="28"/>
          <w:lang w:val="ru-RU"/>
        </w:rPr>
        <w:t>нет настроения общаться</w:t>
      </w:r>
      <w:proofErr w:type="gramEnd"/>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Ну, я никогда не видела тебя в церкви, – она протягивает мне перчатки.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Я временно не посещаю.</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Она смеется, об</w:t>
      </w:r>
      <w:r w:rsidR="00D263D6" w:rsidRPr="00715134">
        <w:rPr>
          <w:rFonts w:ascii="Times New Roman" w:hAnsi="Times New Roman"/>
          <w:sz w:val="28"/>
          <w:szCs w:val="28"/>
          <w:lang w:val="ru-RU"/>
        </w:rPr>
        <w:t>нимая</w:t>
      </w:r>
      <w:r w:rsidRPr="00715134">
        <w:rPr>
          <w:rFonts w:ascii="Times New Roman" w:hAnsi="Times New Roman"/>
          <w:sz w:val="28"/>
          <w:szCs w:val="28"/>
          <w:lang w:val="ru-RU"/>
        </w:rPr>
        <w:t xml:space="preserve"> себя руками.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Временно? Ты живешь в одном доме с Вирджинией Марш, и она разрешает тебе </w:t>
      </w:r>
      <w:r w:rsidR="00D263D6" w:rsidRPr="00715134">
        <w:rPr>
          <w:rFonts w:ascii="Times New Roman" w:hAnsi="Times New Roman"/>
          <w:sz w:val="28"/>
          <w:szCs w:val="28"/>
          <w:lang w:val="ru-RU"/>
        </w:rPr>
        <w:t>«</w:t>
      </w:r>
      <w:r w:rsidRPr="00715134">
        <w:rPr>
          <w:rFonts w:ascii="Times New Roman" w:hAnsi="Times New Roman"/>
          <w:sz w:val="28"/>
          <w:szCs w:val="28"/>
          <w:lang w:val="ru-RU"/>
        </w:rPr>
        <w:t>временно</w:t>
      </w:r>
      <w:r w:rsidR="00D263D6" w:rsidRPr="00715134">
        <w:rPr>
          <w:rFonts w:ascii="Times New Roman" w:hAnsi="Times New Roman"/>
          <w:sz w:val="28"/>
          <w:szCs w:val="28"/>
          <w:lang w:val="ru-RU"/>
        </w:rPr>
        <w:t>»</w:t>
      </w:r>
      <w:r w:rsidRPr="00715134">
        <w:rPr>
          <w:rFonts w:ascii="Times New Roman" w:hAnsi="Times New Roman"/>
          <w:sz w:val="28"/>
          <w:szCs w:val="28"/>
          <w:lang w:val="ru-RU"/>
        </w:rPr>
        <w:t xml:space="preserve"> не посещать церковь? </w:t>
      </w:r>
      <w:r w:rsidR="00D263D6" w:rsidRPr="00715134">
        <w:rPr>
          <w:rFonts w:ascii="Times New Roman" w:hAnsi="Times New Roman"/>
          <w:sz w:val="28"/>
          <w:szCs w:val="28"/>
          <w:lang w:val="ru-RU"/>
        </w:rPr>
        <w:t>Ага, как же</w:t>
      </w:r>
      <w:r w:rsidRPr="00715134">
        <w:rPr>
          <w:rFonts w:ascii="Times New Roman" w:hAnsi="Times New Roman"/>
          <w:sz w:val="28"/>
          <w:szCs w:val="28"/>
          <w:lang w:val="ru-RU"/>
        </w:rPr>
        <w:t xml:space="preserve">… </w:t>
      </w:r>
      <w:r w:rsidRPr="00715134">
        <w:rPr>
          <w:rFonts w:ascii="Times New Roman" w:hAnsi="Times New Roman"/>
          <w:sz w:val="28"/>
          <w:szCs w:val="28"/>
          <w:lang w:val="ru-RU"/>
        </w:rPr>
        <w:tab/>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Я удивленно поднимаю брови на её последние слова.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Не переживай, Эмерланд, – она улыбается. – Все местные не так просты, как каж</w:t>
      </w:r>
      <w:r w:rsidR="00443CD4" w:rsidRPr="00715134">
        <w:rPr>
          <w:rFonts w:ascii="Times New Roman" w:hAnsi="Times New Roman"/>
          <w:sz w:val="28"/>
          <w:szCs w:val="28"/>
          <w:lang w:val="ru-RU"/>
        </w:rPr>
        <w:t>у</w:t>
      </w:r>
      <w:r w:rsidRPr="00715134">
        <w:rPr>
          <w:rFonts w:ascii="Times New Roman" w:hAnsi="Times New Roman"/>
          <w:sz w:val="28"/>
          <w:szCs w:val="28"/>
          <w:lang w:val="ru-RU"/>
        </w:rPr>
        <w:t>тся. Хочешь, поужинаем вдвоем после работы?</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xml:space="preserve">Я прекрасно </w:t>
      </w:r>
      <w:r w:rsidR="00D263D6" w:rsidRPr="00715134">
        <w:rPr>
          <w:rFonts w:ascii="Times New Roman" w:hAnsi="Times New Roman"/>
          <w:sz w:val="28"/>
          <w:szCs w:val="28"/>
          <w:lang w:val="ru-RU"/>
        </w:rPr>
        <w:t>помню</w:t>
      </w:r>
      <w:r w:rsidRPr="00715134">
        <w:rPr>
          <w:rFonts w:ascii="Times New Roman" w:hAnsi="Times New Roman"/>
          <w:sz w:val="28"/>
          <w:szCs w:val="28"/>
          <w:lang w:val="ru-RU"/>
        </w:rPr>
        <w:t xml:space="preserve"> социально-приемлемую лож</w:t>
      </w:r>
      <w:r w:rsidR="00AA6331" w:rsidRPr="00715134">
        <w:rPr>
          <w:rFonts w:ascii="Times New Roman" w:hAnsi="Times New Roman"/>
          <w:sz w:val="28"/>
          <w:szCs w:val="28"/>
          <w:lang w:val="ru-RU"/>
        </w:rPr>
        <w:t>ь в ситуации,</w:t>
      </w:r>
      <w:r w:rsidRPr="00715134">
        <w:rPr>
          <w:rFonts w:ascii="Times New Roman" w:hAnsi="Times New Roman"/>
          <w:sz w:val="28"/>
          <w:szCs w:val="28"/>
          <w:lang w:val="ru-RU"/>
        </w:rPr>
        <w:t xml:space="preserve"> когда ты не хочешь принимать приглашение, что-то милое, типа: «Ой, я бы очень хотела, но я сегодня занята». Но мне похуй.</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Нет. Можешь показать мне, как делать </w:t>
      </w:r>
      <w:proofErr w:type="spellStart"/>
      <w:r w:rsidRPr="00715134">
        <w:rPr>
          <w:rFonts w:ascii="Times New Roman" w:hAnsi="Times New Roman"/>
          <w:sz w:val="28"/>
          <w:szCs w:val="28"/>
          <w:lang w:val="ru-RU"/>
        </w:rPr>
        <w:t>латт</w:t>
      </w:r>
      <w:r w:rsidR="00D263D6" w:rsidRPr="00715134">
        <w:rPr>
          <w:rFonts w:ascii="Times New Roman" w:hAnsi="Times New Roman"/>
          <w:sz w:val="28"/>
          <w:szCs w:val="28"/>
          <w:lang w:val="ru-RU"/>
        </w:rPr>
        <w:t>э</w:t>
      </w:r>
      <w:proofErr w:type="spellEnd"/>
      <w:r w:rsidRPr="00715134">
        <w:rPr>
          <w:rFonts w:ascii="Times New Roman" w:hAnsi="Times New Roman"/>
          <w:sz w:val="28"/>
          <w:szCs w:val="28"/>
          <w:lang w:val="ru-RU"/>
        </w:rPr>
        <w:t xml:space="preserve">?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r>
      <w:r w:rsidR="00AA6331" w:rsidRPr="00715134">
        <w:rPr>
          <w:rFonts w:ascii="Times New Roman" w:hAnsi="Times New Roman"/>
          <w:sz w:val="28"/>
          <w:szCs w:val="28"/>
          <w:lang w:val="ru-RU"/>
        </w:rPr>
        <w:t>Сара</w:t>
      </w:r>
      <w:r w:rsidRPr="00715134">
        <w:rPr>
          <w:rFonts w:ascii="Times New Roman" w:hAnsi="Times New Roman"/>
          <w:sz w:val="28"/>
          <w:szCs w:val="28"/>
          <w:lang w:val="ru-RU"/>
        </w:rPr>
        <w:t xml:space="preserve"> выглядит немного оскорбленной, но показывает мне, как делать </w:t>
      </w:r>
      <w:proofErr w:type="spellStart"/>
      <w:r w:rsidRPr="00715134">
        <w:rPr>
          <w:rFonts w:ascii="Times New Roman" w:hAnsi="Times New Roman"/>
          <w:sz w:val="28"/>
          <w:szCs w:val="28"/>
          <w:lang w:val="ru-RU"/>
        </w:rPr>
        <w:t>латт</w:t>
      </w:r>
      <w:r w:rsidR="00D263D6" w:rsidRPr="00715134">
        <w:rPr>
          <w:rFonts w:ascii="Times New Roman" w:hAnsi="Times New Roman"/>
          <w:sz w:val="28"/>
          <w:szCs w:val="28"/>
          <w:lang w:val="ru-RU"/>
        </w:rPr>
        <w:t>э</w:t>
      </w:r>
      <w:proofErr w:type="spellEnd"/>
      <w:r w:rsidRPr="00715134">
        <w:rPr>
          <w:rFonts w:ascii="Times New Roman" w:hAnsi="Times New Roman"/>
          <w:sz w:val="28"/>
          <w:szCs w:val="28"/>
          <w:lang w:val="ru-RU"/>
        </w:rPr>
        <w:t xml:space="preserve">. Потом показывает, как приготовить основные виды кофе и напитки.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Когда начинают приходить первые клиенты, она разрешает мне принимать заказы и давать сдачу, пока </w:t>
      </w:r>
      <w:r w:rsidR="00D263D6" w:rsidRPr="00715134">
        <w:rPr>
          <w:rFonts w:ascii="Times New Roman" w:hAnsi="Times New Roman"/>
          <w:sz w:val="28"/>
          <w:szCs w:val="28"/>
          <w:lang w:val="ru-RU"/>
        </w:rPr>
        <w:t>сама</w:t>
      </w:r>
      <w:r w:rsidRPr="00715134">
        <w:rPr>
          <w:rFonts w:ascii="Times New Roman" w:hAnsi="Times New Roman"/>
          <w:sz w:val="28"/>
          <w:szCs w:val="28"/>
          <w:lang w:val="ru-RU"/>
        </w:rPr>
        <w:t xml:space="preserve"> готовит напитки. Я очень стараюсь улыбаться каждому клиенту, но ближе к обеду, я даже не смотрю на них, они настолько заняты своими телефонами, что едва обращают на меня внимание.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Ладно, теперь будет затишье, на час или около того, – Сара </w:t>
      </w:r>
      <w:r w:rsidR="00B34978" w:rsidRPr="00715134">
        <w:rPr>
          <w:rFonts w:ascii="Times New Roman" w:hAnsi="Times New Roman"/>
          <w:sz w:val="28"/>
          <w:szCs w:val="28"/>
          <w:lang w:val="ru-RU"/>
        </w:rPr>
        <w:t xml:space="preserve">заваривает </w:t>
      </w:r>
      <w:r w:rsidRPr="00715134">
        <w:rPr>
          <w:rFonts w:ascii="Times New Roman" w:hAnsi="Times New Roman"/>
          <w:sz w:val="28"/>
          <w:szCs w:val="28"/>
          <w:lang w:val="ru-RU"/>
        </w:rPr>
        <w:t xml:space="preserve">новый </w:t>
      </w:r>
      <w:r w:rsidR="00B34978" w:rsidRPr="00715134">
        <w:rPr>
          <w:rFonts w:ascii="Times New Roman" w:hAnsi="Times New Roman"/>
          <w:sz w:val="28"/>
          <w:szCs w:val="28"/>
          <w:lang w:val="ru-RU"/>
        </w:rPr>
        <w:t>кофейник</w:t>
      </w:r>
      <w:r w:rsidRPr="00715134">
        <w:rPr>
          <w:rFonts w:ascii="Times New Roman" w:hAnsi="Times New Roman"/>
          <w:sz w:val="28"/>
          <w:szCs w:val="28"/>
          <w:lang w:val="ru-RU"/>
        </w:rPr>
        <w:t xml:space="preserve"> с «Кофе дня». – Хочешь</w:t>
      </w:r>
      <w:r w:rsidR="00D263D6" w:rsidRPr="00715134">
        <w:rPr>
          <w:rFonts w:ascii="Times New Roman" w:hAnsi="Times New Roman"/>
          <w:sz w:val="28"/>
          <w:szCs w:val="28"/>
          <w:lang w:val="ru-RU"/>
        </w:rPr>
        <w:t>,</w:t>
      </w:r>
      <w:r w:rsidRPr="00715134">
        <w:rPr>
          <w:rFonts w:ascii="Times New Roman" w:hAnsi="Times New Roman"/>
          <w:sz w:val="28"/>
          <w:szCs w:val="28"/>
          <w:lang w:val="ru-RU"/>
        </w:rPr>
        <w:t xml:space="preserve"> покажу</w:t>
      </w:r>
      <w:r w:rsidR="00FB23AB">
        <w:rPr>
          <w:rFonts w:ascii="Times New Roman" w:hAnsi="Times New Roman"/>
          <w:sz w:val="28"/>
          <w:szCs w:val="28"/>
          <w:lang w:val="ru-RU"/>
        </w:rPr>
        <w:t>,</w:t>
      </w:r>
      <w:r w:rsidRPr="00715134">
        <w:rPr>
          <w:rFonts w:ascii="Times New Roman" w:hAnsi="Times New Roman"/>
          <w:sz w:val="28"/>
          <w:szCs w:val="28"/>
          <w:lang w:val="ru-RU"/>
        </w:rPr>
        <w:t xml:space="preserve"> как делать </w:t>
      </w:r>
      <w:proofErr w:type="spellStart"/>
      <w:r w:rsidRPr="00715134">
        <w:rPr>
          <w:rFonts w:ascii="Times New Roman" w:hAnsi="Times New Roman"/>
          <w:sz w:val="28"/>
          <w:szCs w:val="28"/>
          <w:lang w:val="ru-RU"/>
        </w:rPr>
        <w:t>смузи</w:t>
      </w:r>
      <w:proofErr w:type="spellEnd"/>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Конечно.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Она достает связку бананов из холодильника, когда звенит колокольчик, оповещающий, что зашёл очередной клиент.</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Обслужи клиента, – говорит она. – А я пока всё приготовлю.</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Я поворачиваюсь к кассе и, не поднимая головы, вхожу в систему.</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Закусочная «</w:t>
      </w:r>
      <w:proofErr w:type="spellStart"/>
      <w:r w:rsidRPr="00715134">
        <w:rPr>
          <w:rFonts w:ascii="Times New Roman" w:hAnsi="Times New Roman"/>
          <w:sz w:val="28"/>
          <w:szCs w:val="28"/>
          <w:lang w:val="ru-RU"/>
        </w:rPr>
        <w:t>Старбакс</w:t>
      </w:r>
      <w:proofErr w:type="spellEnd"/>
      <w:r w:rsidRPr="00715134">
        <w:rPr>
          <w:rFonts w:ascii="Times New Roman" w:hAnsi="Times New Roman"/>
          <w:sz w:val="28"/>
          <w:szCs w:val="28"/>
          <w:lang w:val="ru-RU"/>
        </w:rPr>
        <w:t>». Как ваше имя и что вы будете заказывать?</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Это новое приветствие? – отвечает мне низкий голос. – Оно недавно поменялось?</w:t>
      </w:r>
    </w:p>
    <w:p w:rsidR="00C5351A" w:rsidRPr="00715134" w:rsidRDefault="00D263D6"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Мне не платят </w:t>
      </w:r>
      <w:r w:rsidR="00C5351A" w:rsidRPr="00715134">
        <w:rPr>
          <w:rFonts w:ascii="Times New Roman" w:hAnsi="Times New Roman"/>
          <w:sz w:val="28"/>
          <w:szCs w:val="28"/>
          <w:lang w:val="ru-RU"/>
        </w:rPr>
        <w:t>за то, чтобы я поддерживала разговор. Ваше имя и что вы будете заказывать, пожалуйста?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Картер, – он медлит, – Картер </w:t>
      </w:r>
      <w:proofErr w:type="spellStart"/>
      <w:r w:rsidRPr="00715134">
        <w:rPr>
          <w:rFonts w:ascii="Times New Roman" w:hAnsi="Times New Roman"/>
          <w:sz w:val="28"/>
          <w:szCs w:val="28"/>
          <w:lang w:val="ru-RU"/>
        </w:rPr>
        <w:t>Блэйк</w:t>
      </w:r>
      <w:proofErr w:type="spellEnd"/>
      <w:r w:rsidRPr="00715134">
        <w:rPr>
          <w:rFonts w:ascii="Times New Roman" w:hAnsi="Times New Roman"/>
          <w:sz w:val="28"/>
          <w:szCs w:val="28"/>
          <w:lang w:val="ru-RU"/>
        </w:rPr>
        <w:t>. Большой стакан кофе со вкусом лесного ореха и два сахара.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под</w:t>
      </w:r>
      <w:r w:rsidR="00AA6331" w:rsidRPr="00715134">
        <w:rPr>
          <w:rFonts w:ascii="Times New Roman" w:hAnsi="Times New Roman"/>
          <w:sz w:val="28"/>
          <w:szCs w:val="28"/>
          <w:lang w:val="ru-RU"/>
        </w:rPr>
        <w:t xml:space="preserve">писываю его стакан «К.Б.» </w:t>
      </w:r>
      <w:r w:rsidRPr="00715134">
        <w:rPr>
          <w:rFonts w:ascii="Times New Roman" w:hAnsi="Times New Roman"/>
          <w:sz w:val="28"/>
          <w:szCs w:val="28"/>
          <w:lang w:val="ru-RU"/>
        </w:rPr>
        <w:t>отворачива</w:t>
      </w:r>
      <w:r w:rsidR="00AA6331" w:rsidRPr="00715134">
        <w:rPr>
          <w:rFonts w:ascii="Times New Roman" w:hAnsi="Times New Roman"/>
          <w:sz w:val="28"/>
          <w:szCs w:val="28"/>
          <w:lang w:val="ru-RU"/>
        </w:rPr>
        <w:t>я</w:t>
      </w:r>
      <w:r w:rsidRPr="00715134">
        <w:rPr>
          <w:rFonts w:ascii="Times New Roman" w:hAnsi="Times New Roman"/>
          <w:sz w:val="28"/>
          <w:szCs w:val="28"/>
          <w:lang w:val="ru-RU"/>
        </w:rPr>
        <w:t xml:space="preserve">сь, чтобы </w:t>
      </w:r>
      <w:proofErr w:type="gramStart"/>
      <w:r w:rsidR="00D263D6" w:rsidRPr="00715134">
        <w:rPr>
          <w:rFonts w:ascii="Times New Roman" w:hAnsi="Times New Roman"/>
          <w:sz w:val="28"/>
          <w:szCs w:val="28"/>
          <w:lang w:val="ru-RU"/>
        </w:rPr>
        <w:t>побыстрее</w:t>
      </w:r>
      <w:proofErr w:type="gramEnd"/>
      <w:r w:rsidR="00D263D6" w:rsidRPr="00715134">
        <w:rPr>
          <w:rFonts w:ascii="Times New Roman" w:hAnsi="Times New Roman"/>
          <w:sz w:val="28"/>
          <w:szCs w:val="28"/>
          <w:lang w:val="ru-RU"/>
        </w:rPr>
        <w:t xml:space="preserve"> сварить ему кофе.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 xml:space="preserve">Когда кофе готов, и я поднимаю взгляд, чтобы отдать ему его заказ, я ошеломлена его привлекательностью.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D263D6" w:rsidRPr="00715134">
        <w:rPr>
          <w:rFonts w:ascii="Times New Roman" w:hAnsi="Times New Roman"/>
          <w:sz w:val="28"/>
          <w:szCs w:val="28"/>
          <w:lang w:val="ru-RU"/>
        </w:rPr>
        <w:t>Ч</w:t>
      </w:r>
      <w:r w:rsidRPr="00715134">
        <w:rPr>
          <w:rFonts w:ascii="Times New Roman" w:hAnsi="Times New Roman"/>
          <w:sz w:val="28"/>
          <w:szCs w:val="28"/>
          <w:lang w:val="ru-RU"/>
        </w:rPr>
        <w:t>ерная рубашка с вырезом туго облегает рифлёны</w:t>
      </w:r>
      <w:r w:rsidR="00D263D6" w:rsidRPr="00715134">
        <w:rPr>
          <w:rFonts w:ascii="Times New Roman" w:hAnsi="Times New Roman"/>
          <w:sz w:val="28"/>
          <w:szCs w:val="28"/>
          <w:lang w:val="ru-RU"/>
        </w:rPr>
        <w:t>е ш</w:t>
      </w:r>
      <w:r w:rsidR="00B27347" w:rsidRPr="00715134">
        <w:rPr>
          <w:rFonts w:ascii="Times New Roman" w:hAnsi="Times New Roman"/>
          <w:sz w:val="28"/>
          <w:szCs w:val="28"/>
          <w:lang w:val="ru-RU"/>
        </w:rPr>
        <w:t>е</w:t>
      </w:r>
      <w:r w:rsidR="00D263D6" w:rsidRPr="00715134">
        <w:rPr>
          <w:rFonts w:ascii="Times New Roman" w:hAnsi="Times New Roman"/>
          <w:sz w:val="28"/>
          <w:szCs w:val="28"/>
          <w:lang w:val="ru-RU"/>
        </w:rPr>
        <w:t>сть кубиков</w:t>
      </w:r>
      <w:r w:rsidRPr="00715134">
        <w:rPr>
          <w:rFonts w:ascii="Times New Roman" w:hAnsi="Times New Roman"/>
          <w:sz w:val="28"/>
          <w:szCs w:val="28"/>
          <w:lang w:val="ru-RU"/>
        </w:rPr>
        <w:t xml:space="preserve"> </w:t>
      </w:r>
      <w:r w:rsidR="00B27347" w:rsidRPr="00715134">
        <w:rPr>
          <w:rFonts w:ascii="Times New Roman" w:hAnsi="Times New Roman"/>
          <w:sz w:val="28"/>
          <w:szCs w:val="28"/>
          <w:lang w:val="ru-RU"/>
        </w:rPr>
        <w:t>пресса</w:t>
      </w:r>
      <w:r w:rsidRPr="00715134">
        <w:rPr>
          <w:rFonts w:ascii="Times New Roman" w:hAnsi="Times New Roman"/>
          <w:sz w:val="28"/>
          <w:szCs w:val="28"/>
          <w:lang w:val="ru-RU"/>
        </w:rPr>
        <w:t xml:space="preserve">, а его темные джинсы </w:t>
      </w:r>
      <w:r w:rsidR="00B27347" w:rsidRPr="00715134">
        <w:rPr>
          <w:rFonts w:ascii="Times New Roman" w:hAnsi="Times New Roman"/>
          <w:sz w:val="28"/>
          <w:szCs w:val="28"/>
          <w:lang w:val="ru-RU"/>
        </w:rPr>
        <w:t xml:space="preserve">так </w:t>
      </w:r>
      <w:r w:rsidRPr="00715134">
        <w:rPr>
          <w:rFonts w:ascii="Times New Roman" w:hAnsi="Times New Roman"/>
          <w:sz w:val="28"/>
          <w:szCs w:val="28"/>
          <w:lang w:val="ru-RU"/>
        </w:rPr>
        <w:t xml:space="preserve">идеально висят на бедрах, что я </w:t>
      </w:r>
      <w:r w:rsidR="00B27347" w:rsidRPr="00715134">
        <w:rPr>
          <w:rFonts w:ascii="Times New Roman" w:hAnsi="Times New Roman"/>
          <w:sz w:val="28"/>
          <w:szCs w:val="28"/>
          <w:lang w:val="ru-RU"/>
        </w:rPr>
        <w:t xml:space="preserve">с уверенностью могу сказать, они образуют </w:t>
      </w:r>
      <w:r w:rsidRPr="00715134">
        <w:rPr>
          <w:rFonts w:ascii="Times New Roman" w:hAnsi="Times New Roman"/>
          <w:sz w:val="28"/>
          <w:szCs w:val="28"/>
          <w:lang w:val="ru-RU"/>
        </w:rPr>
        <w:t xml:space="preserve"> </w:t>
      </w:r>
      <w:r w:rsidR="00B27347" w:rsidRPr="00715134">
        <w:rPr>
          <w:rFonts w:ascii="Times New Roman" w:hAnsi="Times New Roman"/>
          <w:sz w:val="28"/>
          <w:szCs w:val="28"/>
          <w:lang w:val="ru-RU"/>
        </w:rPr>
        <w:t>и</w:t>
      </w:r>
      <w:r w:rsidRPr="00715134">
        <w:rPr>
          <w:rFonts w:ascii="Times New Roman" w:hAnsi="Times New Roman"/>
          <w:sz w:val="28"/>
          <w:szCs w:val="28"/>
          <w:lang w:val="ru-RU"/>
        </w:rPr>
        <w:t xml:space="preserve">деальную форму латинской буквы </w:t>
      </w:r>
      <w:r w:rsidRPr="00715134">
        <w:rPr>
          <w:rFonts w:ascii="Times New Roman" w:hAnsi="Times New Roman"/>
          <w:sz w:val="28"/>
          <w:szCs w:val="28"/>
        </w:rPr>
        <w:t>V</w:t>
      </w:r>
      <w:r w:rsidRPr="00715134">
        <w:rPr>
          <w:rFonts w:ascii="Times New Roman" w:hAnsi="Times New Roman"/>
          <w:sz w:val="28"/>
          <w:szCs w:val="28"/>
          <w:lang w:val="ru-RU"/>
        </w:rPr>
        <w:t xml:space="preserve">. Его светлые волосы идеально взъерошены, как будто он встал с постели пару секунд назад, а голубые сапфировые глаза </w:t>
      </w:r>
      <w:r w:rsidR="00B27347" w:rsidRPr="00715134">
        <w:rPr>
          <w:rFonts w:ascii="Times New Roman" w:hAnsi="Times New Roman"/>
          <w:sz w:val="28"/>
          <w:szCs w:val="28"/>
          <w:lang w:val="ru-RU"/>
        </w:rPr>
        <w:t>неотрывно следят за мной</w:t>
      </w:r>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Вы отдадите мне мой кофе? – он улыбается мне, показывая набор своих ямочек. – Или за это вам тоже не платят?</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3 доллара 7 центов.</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AA6331" w:rsidRPr="00715134">
        <w:rPr>
          <w:rFonts w:ascii="Times New Roman" w:hAnsi="Times New Roman"/>
          <w:sz w:val="28"/>
          <w:szCs w:val="28"/>
          <w:lang w:val="ru-RU"/>
        </w:rPr>
        <w:t>Не отрывая взгляда, о</w:t>
      </w:r>
      <w:r w:rsidRPr="00715134">
        <w:rPr>
          <w:rFonts w:ascii="Times New Roman" w:hAnsi="Times New Roman"/>
          <w:sz w:val="28"/>
          <w:szCs w:val="28"/>
          <w:lang w:val="ru-RU"/>
        </w:rPr>
        <w:t>н протягивает мне свою золотую карточку клуба.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Как давно ты тут работаешь? – спрашивает он.</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Спасибо за то, что выбрали «</w:t>
      </w:r>
      <w:proofErr w:type="spellStart"/>
      <w:r w:rsidRPr="00715134">
        <w:rPr>
          <w:rFonts w:ascii="Times New Roman" w:hAnsi="Times New Roman"/>
          <w:sz w:val="28"/>
          <w:szCs w:val="28"/>
          <w:lang w:val="ru-RU"/>
        </w:rPr>
        <w:t>Старбакс</w:t>
      </w:r>
      <w:proofErr w:type="spellEnd"/>
      <w:r w:rsidRPr="00715134">
        <w:rPr>
          <w:rFonts w:ascii="Times New Roman" w:hAnsi="Times New Roman"/>
          <w:sz w:val="28"/>
          <w:szCs w:val="28"/>
          <w:lang w:val="ru-RU"/>
        </w:rPr>
        <w:t>». Хорошего дня.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Он улыбается ещё шире и подносит стакан к губам.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разрываюсь между желанием сказать ему не </w:t>
      </w:r>
      <w:proofErr w:type="gramStart"/>
      <w:r w:rsidRPr="00715134">
        <w:rPr>
          <w:rFonts w:ascii="Times New Roman" w:hAnsi="Times New Roman"/>
          <w:sz w:val="28"/>
          <w:szCs w:val="28"/>
          <w:lang w:val="ru-RU"/>
        </w:rPr>
        <w:t>пяли</w:t>
      </w:r>
      <w:r w:rsidR="00F65398" w:rsidRPr="00715134">
        <w:rPr>
          <w:rFonts w:ascii="Times New Roman" w:hAnsi="Times New Roman"/>
          <w:sz w:val="28"/>
          <w:szCs w:val="28"/>
          <w:lang w:val="ru-RU"/>
        </w:rPr>
        <w:t>ть</w:t>
      </w:r>
      <w:r w:rsidRPr="00715134">
        <w:rPr>
          <w:rFonts w:ascii="Times New Roman" w:hAnsi="Times New Roman"/>
          <w:sz w:val="28"/>
          <w:szCs w:val="28"/>
          <w:lang w:val="ru-RU"/>
        </w:rPr>
        <w:t>ся</w:t>
      </w:r>
      <w:proofErr w:type="gramEnd"/>
      <w:r w:rsidRPr="00715134">
        <w:rPr>
          <w:rFonts w:ascii="Times New Roman" w:hAnsi="Times New Roman"/>
          <w:sz w:val="28"/>
          <w:szCs w:val="28"/>
          <w:lang w:val="ru-RU"/>
        </w:rPr>
        <w:t xml:space="preserve"> на меня, и</w:t>
      </w:r>
      <w:r w:rsidR="00B27347" w:rsidRPr="00715134">
        <w:rPr>
          <w:rFonts w:ascii="Times New Roman" w:hAnsi="Times New Roman"/>
          <w:sz w:val="28"/>
          <w:szCs w:val="28"/>
          <w:lang w:val="ru-RU"/>
        </w:rPr>
        <w:t>ли</w:t>
      </w:r>
      <w:r w:rsidRPr="00715134">
        <w:rPr>
          <w:rFonts w:ascii="Times New Roman" w:hAnsi="Times New Roman"/>
          <w:sz w:val="28"/>
          <w:szCs w:val="28"/>
          <w:lang w:val="ru-RU"/>
        </w:rPr>
        <w:t xml:space="preserve"> выставить его на улицу. Но он</w:t>
      </w:r>
      <w:r w:rsidR="008B66C5" w:rsidRPr="00715134">
        <w:rPr>
          <w:rFonts w:ascii="Times New Roman" w:hAnsi="Times New Roman"/>
          <w:sz w:val="28"/>
          <w:szCs w:val="28"/>
          <w:lang w:val="ru-RU"/>
        </w:rPr>
        <w:t>,</w:t>
      </w:r>
      <w:r w:rsidRPr="00715134">
        <w:rPr>
          <w:rFonts w:ascii="Times New Roman" w:hAnsi="Times New Roman"/>
          <w:sz w:val="28"/>
          <w:szCs w:val="28"/>
          <w:lang w:val="ru-RU"/>
        </w:rPr>
        <w:t xml:space="preserve"> </w:t>
      </w:r>
      <w:r w:rsidR="00B27347" w:rsidRPr="00715134">
        <w:rPr>
          <w:rFonts w:ascii="Times New Roman" w:hAnsi="Times New Roman"/>
          <w:sz w:val="28"/>
          <w:szCs w:val="28"/>
          <w:lang w:val="ru-RU"/>
        </w:rPr>
        <w:t>кажется</w:t>
      </w:r>
      <w:r w:rsidRPr="00715134">
        <w:rPr>
          <w:rFonts w:ascii="Times New Roman" w:hAnsi="Times New Roman"/>
          <w:sz w:val="28"/>
          <w:szCs w:val="28"/>
          <w:lang w:val="ru-RU"/>
        </w:rPr>
        <w:t xml:space="preserve"> </w:t>
      </w:r>
      <w:r w:rsidR="00B27347" w:rsidRPr="00715134">
        <w:rPr>
          <w:rFonts w:ascii="Times New Roman" w:hAnsi="Times New Roman"/>
          <w:sz w:val="28"/>
          <w:szCs w:val="28"/>
          <w:lang w:val="ru-RU"/>
        </w:rPr>
        <w:t>тем</w:t>
      </w:r>
      <w:r w:rsidRPr="00715134">
        <w:rPr>
          <w:rFonts w:ascii="Times New Roman" w:hAnsi="Times New Roman"/>
          <w:sz w:val="28"/>
          <w:szCs w:val="28"/>
          <w:lang w:val="ru-RU"/>
        </w:rPr>
        <w:t xml:space="preserve"> парне</w:t>
      </w:r>
      <w:r w:rsidR="00B27347" w:rsidRPr="00715134">
        <w:rPr>
          <w:rFonts w:ascii="Times New Roman" w:hAnsi="Times New Roman"/>
          <w:sz w:val="28"/>
          <w:szCs w:val="28"/>
          <w:lang w:val="ru-RU"/>
        </w:rPr>
        <w:t>м</w:t>
      </w:r>
      <w:r w:rsidRPr="00715134">
        <w:rPr>
          <w:rFonts w:ascii="Times New Roman" w:hAnsi="Times New Roman"/>
          <w:sz w:val="28"/>
          <w:szCs w:val="28"/>
          <w:lang w:val="ru-RU"/>
        </w:rPr>
        <w:t>, которы</w:t>
      </w:r>
      <w:r w:rsidR="00B27347" w:rsidRPr="00715134">
        <w:rPr>
          <w:rFonts w:ascii="Times New Roman" w:hAnsi="Times New Roman"/>
          <w:sz w:val="28"/>
          <w:szCs w:val="28"/>
          <w:lang w:val="ru-RU"/>
        </w:rPr>
        <w:t>й</w:t>
      </w:r>
      <w:r w:rsidRPr="00715134">
        <w:rPr>
          <w:rFonts w:ascii="Times New Roman" w:hAnsi="Times New Roman"/>
          <w:sz w:val="28"/>
          <w:szCs w:val="28"/>
          <w:lang w:val="ru-RU"/>
        </w:rPr>
        <w:t xml:space="preserve"> </w:t>
      </w:r>
      <w:r w:rsidR="00B27347" w:rsidRPr="00715134">
        <w:rPr>
          <w:rFonts w:ascii="Times New Roman" w:hAnsi="Times New Roman"/>
          <w:sz w:val="28"/>
          <w:szCs w:val="28"/>
          <w:lang w:val="ru-RU"/>
        </w:rPr>
        <w:t>по</w:t>
      </w:r>
      <w:r w:rsidRPr="00715134">
        <w:rPr>
          <w:rFonts w:ascii="Times New Roman" w:hAnsi="Times New Roman"/>
          <w:sz w:val="28"/>
          <w:szCs w:val="28"/>
          <w:lang w:val="ru-RU"/>
        </w:rPr>
        <w:t>дума</w:t>
      </w:r>
      <w:r w:rsidR="00B27347" w:rsidRPr="00715134">
        <w:rPr>
          <w:rFonts w:ascii="Times New Roman" w:hAnsi="Times New Roman"/>
          <w:sz w:val="28"/>
          <w:szCs w:val="28"/>
          <w:lang w:val="ru-RU"/>
        </w:rPr>
        <w:t>е</w:t>
      </w:r>
      <w:r w:rsidRPr="00715134">
        <w:rPr>
          <w:rFonts w:ascii="Times New Roman" w:hAnsi="Times New Roman"/>
          <w:sz w:val="28"/>
          <w:szCs w:val="28"/>
          <w:lang w:val="ru-RU"/>
        </w:rPr>
        <w:t>т, что</w:t>
      </w:r>
      <w:r w:rsidR="00B27347" w:rsidRPr="00715134">
        <w:rPr>
          <w:rFonts w:ascii="Times New Roman" w:hAnsi="Times New Roman"/>
          <w:sz w:val="28"/>
          <w:szCs w:val="28"/>
          <w:lang w:val="ru-RU"/>
        </w:rPr>
        <w:t xml:space="preserve"> это </w:t>
      </w:r>
      <w:r w:rsidRPr="00715134">
        <w:rPr>
          <w:rFonts w:ascii="Times New Roman" w:hAnsi="Times New Roman"/>
          <w:sz w:val="28"/>
          <w:szCs w:val="28"/>
          <w:lang w:val="ru-RU"/>
        </w:rPr>
        <w:t xml:space="preserve">у меня </w:t>
      </w:r>
      <w:r w:rsidR="00B27347" w:rsidRPr="00715134">
        <w:rPr>
          <w:rFonts w:ascii="Times New Roman" w:hAnsi="Times New Roman"/>
          <w:sz w:val="28"/>
          <w:szCs w:val="28"/>
          <w:lang w:val="ru-RU"/>
        </w:rPr>
        <w:t>такое</w:t>
      </w:r>
      <w:r w:rsidRPr="00715134">
        <w:rPr>
          <w:rFonts w:ascii="Times New Roman" w:hAnsi="Times New Roman"/>
          <w:sz w:val="28"/>
          <w:szCs w:val="28"/>
          <w:lang w:val="ru-RU"/>
        </w:rPr>
        <w:t xml:space="preserve"> чувство юмора. И потом, менеджер сообщил мне, что некоторые постоянные клиенты пробуют кофе прямо у кассы, чтобы убедиться, что он сделан, как они любят</w:t>
      </w:r>
      <w:r w:rsidR="00F65398" w:rsidRPr="00715134">
        <w:rPr>
          <w:rFonts w:ascii="Times New Roman" w:hAnsi="Times New Roman"/>
          <w:sz w:val="28"/>
          <w:szCs w:val="28"/>
          <w:lang w:val="ru-RU"/>
        </w:rPr>
        <w:t>. Е</w:t>
      </w:r>
      <w:r w:rsidRPr="00715134">
        <w:rPr>
          <w:rFonts w:ascii="Times New Roman" w:hAnsi="Times New Roman"/>
          <w:sz w:val="28"/>
          <w:szCs w:val="28"/>
          <w:lang w:val="ru-RU"/>
        </w:rPr>
        <w:t>сли</w:t>
      </w:r>
      <w:r w:rsidR="00F65398" w:rsidRPr="00715134">
        <w:rPr>
          <w:rFonts w:ascii="Times New Roman" w:hAnsi="Times New Roman"/>
          <w:sz w:val="28"/>
          <w:szCs w:val="28"/>
          <w:lang w:val="ru-RU"/>
        </w:rPr>
        <w:t xml:space="preserve"> же</w:t>
      </w:r>
      <w:r w:rsidRPr="00715134">
        <w:rPr>
          <w:rFonts w:ascii="Times New Roman" w:hAnsi="Times New Roman"/>
          <w:sz w:val="28"/>
          <w:szCs w:val="28"/>
          <w:lang w:val="ru-RU"/>
        </w:rPr>
        <w:t xml:space="preserve"> нет, мы должны сделать еще один кофе… с улыбкой. </w:t>
      </w:r>
      <w:r w:rsidRPr="00715134">
        <w:rPr>
          <w:rFonts w:ascii="Times New Roman" w:hAnsi="Times New Roman"/>
          <w:sz w:val="28"/>
          <w:szCs w:val="28"/>
          <w:lang w:val="ru-RU"/>
        </w:rPr>
        <w:tab/>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Проходит целая минута, он продолжает смотреть на меня, пробуя свой кофе.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вздыхаю.</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Вам нравится ваш кофе, сэр?</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Он опускает стакан.</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Он немного горьковат.</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Нет, это неправда, – отвечаю я с сарказмом. – Я только что его сделала.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А я почти уверен, что он горький, – он отдает мне стакан. – Добавьте, пожалуйста, немного сахара.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У задней стены есть стенд с приправами. Вы можете сами добавить.</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Его брови поднимаются от удивления, </w:t>
      </w:r>
      <w:r w:rsidR="00B34978" w:rsidRPr="00715134">
        <w:rPr>
          <w:rFonts w:ascii="Times New Roman" w:hAnsi="Times New Roman"/>
          <w:sz w:val="28"/>
          <w:szCs w:val="28"/>
          <w:lang w:val="ru-RU"/>
        </w:rPr>
        <w:t>как</w:t>
      </w:r>
      <w:r w:rsidRPr="00715134">
        <w:rPr>
          <w:rFonts w:ascii="Times New Roman" w:hAnsi="Times New Roman"/>
          <w:sz w:val="28"/>
          <w:szCs w:val="28"/>
          <w:lang w:val="ru-RU"/>
        </w:rPr>
        <w:t xml:space="preserve"> я вообще сказала такое вслух.</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Мистер </w:t>
      </w:r>
      <w:proofErr w:type="spellStart"/>
      <w:r w:rsidRPr="00715134">
        <w:rPr>
          <w:rFonts w:ascii="Times New Roman" w:hAnsi="Times New Roman"/>
          <w:sz w:val="28"/>
          <w:szCs w:val="28"/>
          <w:lang w:val="ru-RU"/>
        </w:rPr>
        <w:t>Блэйк</w:t>
      </w:r>
      <w:proofErr w:type="spellEnd"/>
      <w:r w:rsidRPr="00715134">
        <w:rPr>
          <w:rFonts w:ascii="Times New Roman" w:hAnsi="Times New Roman"/>
          <w:sz w:val="28"/>
          <w:szCs w:val="28"/>
          <w:lang w:val="ru-RU"/>
        </w:rPr>
        <w:t>, что-то не так? – около меня появляется Сара, которая переводит взгляд с меня на этого идиота.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Нет, всё в порядке. Я просто просил… – произносит он, глядя на табличку с моим именем. – Эмерланд добавить немного сахара в мой кофе.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 Ой! Я поняла! – Сара берет у него стакан и начинает делать ему новый кофе, пока я в молчаливом призрении смотрю на него.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Вот ваш кофе, – улыбаясь, она протягивает ему новый стакан.</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Он делает глоток и улыбается, подмигивая мне.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Намного лучше. Спасибо, дамы, – он еще раз смотрит на табличку с моим именем, перед тем как выйти.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Он какая-то важная шишка в этом городе?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Я не думаю, – она качает головой. – Я знаю, что его зовут Картер, и что летом он постоянный клиент 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w:t>
      </w:r>
      <w:r w:rsidR="00A8584E" w:rsidRPr="00715134">
        <w:rPr>
          <w:rFonts w:ascii="Times New Roman" w:hAnsi="Times New Roman"/>
          <w:sz w:val="28"/>
          <w:szCs w:val="28"/>
          <w:lang w:val="ru-RU"/>
        </w:rPr>
        <w:t>Он</w:t>
      </w:r>
      <w:r w:rsidRPr="00715134">
        <w:rPr>
          <w:rFonts w:ascii="Times New Roman" w:hAnsi="Times New Roman"/>
          <w:sz w:val="28"/>
          <w:szCs w:val="28"/>
          <w:lang w:val="ru-RU"/>
        </w:rPr>
        <w:t xml:space="preserve"> </w:t>
      </w:r>
      <w:r w:rsidR="00B34978" w:rsidRPr="00715134">
        <w:rPr>
          <w:rFonts w:ascii="Times New Roman" w:hAnsi="Times New Roman"/>
          <w:sz w:val="28"/>
          <w:szCs w:val="28"/>
          <w:lang w:val="ru-RU"/>
        </w:rPr>
        <w:t>зано</w:t>
      </w:r>
      <w:r w:rsidR="00A8584E" w:rsidRPr="00715134">
        <w:rPr>
          <w:rFonts w:ascii="Times New Roman" w:hAnsi="Times New Roman"/>
          <w:sz w:val="28"/>
          <w:szCs w:val="28"/>
          <w:lang w:val="ru-RU"/>
        </w:rPr>
        <w:t>з</w:t>
      </w:r>
      <w:r w:rsidR="00B34978" w:rsidRPr="00715134">
        <w:rPr>
          <w:rFonts w:ascii="Times New Roman" w:hAnsi="Times New Roman"/>
          <w:sz w:val="28"/>
          <w:szCs w:val="28"/>
          <w:lang w:val="ru-RU"/>
        </w:rPr>
        <w:t>а</w:t>
      </w:r>
      <w:r w:rsidRPr="00715134">
        <w:rPr>
          <w:rFonts w:ascii="Times New Roman" w:hAnsi="Times New Roman"/>
          <w:sz w:val="28"/>
          <w:szCs w:val="28"/>
          <w:lang w:val="ru-RU"/>
        </w:rPr>
        <w:t xml:space="preserve"> в </w:t>
      </w:r>
      <w:proofErr w:type="gramStart"/>
      <w:r w:rsidRPr="00715134">
        <w:rPr>
          <w:rFonts w:ascii="Times New Roman" w:hAnsi="Times New Roman"/>
          <w:sz w:val="28"/>
          <w:szCs w:val="28"/>
          <w:lang w:val="ru-RU"/>
        </w:rPr>
        <w:t>заднице</w:t>
      </w:r>
      <w:proofErr w:type="gramEnd"/>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Что?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Ничего.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w:t>
      </w:r>
      <w:r w:rsidR="00A8584E" w:rsidRPr="00715134">
        <w:rPr>
          <w:rFonts w:ascii="Times New Roman" w:hAnsi="Times New Roman"/>
          <w:sz w:val="28"/>
          <w:szCs w:val="28"/>
          <w:lang w:val="ru-RU"/>
        </w:rPr>
        <w:t>Тогда л</w:t>
      </w:r>
      <w:r w:rsidRPr="00715134">
        <w:rPr>
          <w:rFonts w:ascii="Times New Roman" w:hAnsi="Times New Roman"/>
          <w:sz w:val="28"/>
          <w:szCs w:val="28"/>
          <w:lang w:val="ru-RU"/>
        </w:rPr>
        <w:t xml:space="preserve">адно, – она пожимает плечами и начинает мне объяснять, как делать </w:t>
      </w:r>
      <w:proofErr w:type="spellStart"/>
      <w:r w:rsidRPr="00715134">
        <w:rPr>
          <w:rFonts w:ascii="Times New Roman" w:hAnsi="Times New Roman"/>
          <w:sz w:val="28"/>
          <w:szCs w:val="28"/>
          <w:lang w:val="ru-RU"/>
        </w:rPr>
        <w:t>смузи</w:t>
      </w:r>
      <w:proofErr w:type="spellEnd"/>
      <w:r w:rsidRPr="00715134">
        <w:rPr>
          <w:rFonts w:ascii="Times New Roman" w:hAnsi="Times New Roman"/>
          <w:sz w:val="28"/>
          <w:szCs w:val="28"/>
          <w:lang w:val="ru-RU"/>
        </w:rPr>
        <w:t xml:space="preserve">. – Будь внимательна, </w:t>
      </w:r>
      <w:r w:rsidR="00A8584E" w:rsidRPr="00715134">
        <w:rPr>
          <w:rFonts w:ascii="Times New Roman" w:hAnsi="Times New Roman"/>
          <w:sz w:val="28"/>
          <w:szCs w:val="28"/>
          <w:lang w:val="ru-RU"/>
        </w:rPr>
        <w:t>хорошо</w:t>
      </w:r>
      <w:r w:rsidRPr="00715134">
        <w:rPr>
          <w:rFonts w:ascii="Times New Roman" w:hAnsi="Times New Roman"/>
          <w:sz w:val="28"/>
          <w:szCs w:val="28"/>
          <w:lang w:val="ru-RU"/>
        </w:rPr>
        <w:t xml:space="preserve">? </w:t>
      </w:r>
      <w:r w:rsidR="00A8584E" w:rsidRPr="00715134">
        <w:rPr>
          <w:rFonts w:ascii="Times New Roman" w:hAnsi="Times New Roman"/>
          <w:sz w:val="28"/>
          <w:szCs w:val="28"/>
          <w:lang w:val="ru-RU"/>
        </w:rPr>
        <w:t>О</w:t>
      </w:r>
      <w:r w:rsidRPr="00715134">
        <w:rPr>
          <w:rFonts w:ascii="Times New Roman" w:hAnsi="Times New Roman"/>
          <w:sz w:val="28"/>
          <w:szCs w:val="28"/>
          <w:lang w:val="ru-RU"/>
        </w:rPr>
        <w:t>, и ты точно не хочешь поужинать со мной после работы? Или ты всё еще в хуевом настроении?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Нет, у меня не хуевое настроение, – совершенно спокойно отвечаю 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Она смеется.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не могу не заметить, что у неё часы от «Картье» – часы за 4 тысячи долларов на её левой руке и шлёпанцы от «Шанель». Я уверенна, что </w:t>
      </w:r>
      <w:r w:rsidR="00A8584E" w:rsidRPr="00715134">
        <w:rPr>
          <w:rFonts w:ascii="Times New Roman" w:hAnsi="Times New Roman"/>
          <w:sz w:val="28"/>
          <w:szCs w:val="28"/>
          <w:lang w:val="ru-RU"/>
        </w:rPr>
        <w:t>Сара</w:t>
      </w:r>
      <w:r w:rsidRPr="00715134">
        <w:rPr>
          <w:rFonts w:ascii="Times New Roman" w:hAnsi="Times New Roman"/>
          <w:sz w:val="28"/>
          <w:szCs w:val="28"/>
          <w:lang w:val="ru-RU"/>
        </w:rPr>
        <w:t xml:space="preserve"> не может себе позвонить покупать дизайнерские вещи, только если её родители не богаты, а </w:t>
      </w:r>
      <w:r w:rsidR="00A8584E" w:rsidRPr="00715134">
        <w:rPr>
          <w:rFonts w:ascii="Times New Roman" w:hAnsi="Times New Roman"/>
          <w:sz w:val="28"/>
          <w:szCs w:val="28"/>
          <w:lang w:val="ru-RU"/>
        </w:rPr>
        <w:t>мне известно</w:t>
      </w:r>
      <w:r w:rsidRPr="00715134">
        <w:rPr>
          <w:rFonts w:ascii="Times New Roman" w:hAnsi="Times New Roman"/>
          <w:sz w:val="28"/>
          <w:szCs w:val="28"/>
          <w:lang w:val="ru-RU"/>
        </w:rPr>
        <w:t xml:space="preserve">, что в </w:t>
      </w:r>
      <w:proofErr w:type="spellStart"/>
      <w:r w:rsidRPr="00715134">
        <w:rPr>
          <w:rFonts w:ascii="Times New Roman" w:hAnsi="Times New Roman"/>
          <w:sz w:val="28"/>
          <w:szCs w:val="28"/>
          <w:lang w:val="ru-RU"/>
        </w:rPr>
        <w:t>Блайте</w:t>
      </w:r>
      <w:proofErr w:type="spellEnd"/>
      <w:r w:rsidRPr="00715134">
        <w:rPr>
          <w:rFonts w:ascii="Times New Roman" w:hAnsi="Times New Roman"/>
          <w:sz w:val="28"/>
          <w:szCs w:val="28"/>
          <w:lang w:val="ru-RU"/>
        </w:rPr>
        <w:t xml:space="preserve"> нет богачей.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решаю, что эти вещи – очень хорошая подделка, и намереваюсь спросить её, где я могу достать такие же. Но когда </w:t>
      </w:r>
      <w:r w:rsidR="00A8584E" w:rsidRPr="00715134">
        <w:rPr>
          <w:rFonts w:ascii="Times New Roman" w:hAnsi="Times New Roman"/>
          <w:sz w:val="28"/>
          <w:szCs w:val="28"/>
          <w:lang w:val="ru-RU"/>
        </w:rPr>
        <w:t>Сара</w:t>
      </w:r>
      <w:r w:rsidRPr="00715134">
        <w:rPr>
          <w:rFonts w:ascii="Times New Roman" w:hAnsi="Times New Roman"/>
          <w:sz w:val="28"/>
          <w:szCs w:val="28"/>
          <w:lang w:val="ru-RU"/>
        </w:rPr>
        <w:t xml:space="preserve"> уходит на обед, я замечаю её сумку от «Валентино», и тут понимаю, что это подлинник, потому что у меня была точно такая же. </w:t>
      </w:r>
    </w:p>
    <w:p w:rsidR="00C5351A" w:rsidRPr="00715134" w:rsidRDefault="00C5351A" w:rsidP="00715134">
      <w:pPr>
        <w:spacing w:after="0"/>
        <w:jc w:val="both"/>
        <w:rPr>
          <w:rFonts w:ascii="Times New Roman" w:hAnsi="Times New Roman"/>
          <w:i/>
          <w:sz w:val="28"/>
          <w:szCs w:val="28"/>
          <w:lang w:val="ru-RU"/>
        </w:rPr>
      </w:pPr>
      <w:r w:rsidRPr="00715134">
        <w:rPr>
          <w:rFonts w:ascii="Times New Roman" w:hAnsi="Times New Roman"/>
          <w:sz w:val="28"/>
          <w:szCs w:val="28"/>
          <w:lang w:val="ru-RU"/>
        </w:rPr>
        <w:tab/>
      </w:r>
      <w:r w:rsidRPr="00715134">
        <w:rPr>
          <w:rFonts w:ascii="Times New Roman" w:hAnsi="Times New Roman"/>
          <w:i/>
          <w:sz w:val="28"/>
          <w:szCs w:val="28"/>
          <w:lang w:val="ru-RU"/>
        </w:rPr>
        <w:t>Где и как, черт возьми, она всё это достала?</w:t>
      </w:r>
    </w:p>
    <w:p w:rsidR="008E3B99" w:rsidRPr="00715134" w:rsidRDefault="008E3B99" w:rsidP="00715134">
      <w:pPr>
        <w:spacing w:after="0"/>
        <w:jc w:val="both"/>
        <w:rPr>
          <w:rFonts w:ascii="Times New Roman" w:hAnsi="Times New Roman"/>
          <w:i/>
          <w:sz w:val="28"/>
          <w:szCs w:val="28"/>
          <w:lang w:val="ru-RU"/>
        </w:rPr>
      </w:pP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До окончания рабочей смены я пытаюсь быть самой вежливостью, надеясь, что </w:t>
      </w:r>
      <w:r w:rsidR="008B66C5" w:rsidRPr="00715134">
        <w:rPr>
          <w:rFonts w:ascii="Times New Roman" w:hAnsi="Times New Roman"/>
          <w:sz w:val="28"/>
          <w:szCs w:val="28"/>
          <w:lang w:val="ru-RU"/>
        </w:rPr>
        <w:t>здесь</w:t>
      </w:r>
      <w:r w:rsidRPr="00715134">
        <w:rPr>
          <w:rFonts w:ascii="Times New Roman" w:hAnsi="Times New Roman"/>
          <w:sz w:val="28"/>
          <w:szCs w:val="28"/>
          <w:lang w:val="ru-RU"/>
        </w:rPr>
        <w:t xml:space="preserve"> дают какую-то скидку в виде бонуса на дизайнерские изделия, о которой мне неизвестно.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К концу смены</w:t>
      </w:r>
      <w:r w:rsidR="008B66C5" w:rsidRPr="00715134">
        <w:rPr>
          <w:rFonts w:ascii="Times New Roman" w:hAnsi="Times New Roman"/>
          <w:sz w:val="28"/>
          <w:szCs w:val="28"/>
          <w:lang w:val="ru-RU"/>
        </w:rPr>
        <w:t>, от целого дня на ногах,</w:t>
      </w:r>
      <w:r w:rsidRPr="00715134">
        <w:rPr>
          <w:rFonts w:ascii="Times New Roman" w:hAnsi="Times New Roman"/>
          <w:sz w:val="28"/>
          <w:szCs w:val="28"/>
          <w:lang w:val="ru-RU"/>
        </w:rPr>
        <w:t xml:space="preserve"> у меня бол</w:t>
      </w:r>
      <w:r w:rsidR="008B66C5" w:rsidRPr="00715134">
        <w:rPr>
          <w:rFonts w:ascii="Times New Roman" w:hAnsi="Times New Roman"/>
          <w:sz w:val="28"/>
          <w:szCs w:val="28"/>
          <w:lang w:val="ru-RU"/>
        </w:rPr>
        <w:t>я</w:t>
      </w:r>
      <w:r w:rsidRPr="00715134">
        <w:rPr>
          <w:rFonts w:ascii="Times New Roman" w:hAnsi="Times New Roman"/>
          <w:sz w:val="28"/>
          <w:szCs w:val="28"/>
          <w:lang w:val="ru-RU"/>
        </w:rPr>
        <w:t xml:space="preserve">т спина и ноги. Когда я в уме посчитала свою зарплату, у меня вышло 64$. И это до вычета налогов. </w:t>
      </w:r>
    </w:p>
    <w:p w:rsidR="00C5351A" w:rsidRPr="00715134" w:rsidRDefault="00C5351A" w:rsidP="00715134">
      <w:pPr>
        <w:spacing w:after="0"/>
        <w:jc w:val="both"/>
        <w:rPr>
          <w:rFonts w:ascii="Times New Roman" w:hAnsi="Times New Roman"/>
          <w:i/>
          <w:sz w:val="28"/>
          <w:szCs w:val="28"/>
          <w:lang w:val="ru-RU"/>
        </w:rPr>
      </w:pPr>
      <w:r w:rsidRPr="00715134">
        <w:rPr>
          <w:rFonts w:ascii="Times New Roman" w:hAnsi="Times New Roman"/>
          <w:i/>
          <w:sz w:val="28"/>
          <w:szCs w:val="28"/>
          <w:lang w:val="ru-RU"/>
        </w:rPr>
        <w:tab/>
      </w:r>
      <w:proofErr w:type="gramStart"/>
      <w:r w:rsidRPr="00715134">
        <w:rPr>
          <w:rFonts w:ascii="Times New Roman" w:hAnsi="Times New Roman"/>
          <w:i/>
          <w:sz w:val="28"/>
          <w:szCs w:val="28"/>
          <w:lang w:val="ru-RU"/>
        </w:rPr>
        <w:t>Дерьмо</w:t>
      </w:r>
      <w:proofErr w:type="gramEnd"/>
      <w:r w:rsidRPr="00715134">
        <w:rPr>
          <w:rFonts w:ascii="Times New Roman" w:hAnsi="Times New Roman"/>
          <w:i/>
          <w:sz w:val="28"/>
          <w:szCs w:val="28"/>
          <w:lang w:val="ru-RU"/>
        </w:rPr>
        <w:t xml:space="preserve"> собачье.</w:t>
      </w:r>
    </w:p>
    <w:p w:rsidR="008E3B99" w:rsidRDefault="008E3B99" w:rsidP="00715134">
      <w:pPr>
        <w:spacing w:after="0"/>
        <w:jc w:val="both"/>
        <w:rPr>
          <w:rFonts w:ascii="Times New Roman" w:hAnsi="Times New Roman"/>
          <w:i/>
          <w:sz w:val="28"/>
          <w:szCs w:val="28"/>
          <w:lang w:val="ru-RU"/>
        </w:rPr>
      </w:pPr>
    </w:p>
    <w:p w:rsidR="00FB23AB" w:rsidRPr="00715134" w:rsidRDefault="00FB23AB" w:rsidP="00715134">
      <w:pPr>
        <w:spacing w:after="0"/>
        <w:jc w:val="both"/>
        <w:rPr>
          <w:rFonts w:ascii="Times New Roman" w:hAnsi="Times New Roman"/>
          <w:i/>
          <w:sz w:val="28"/>
          <w:szCs w:val="28"/>
          <w:lang w:val="ru-RU"/>
        </w:rPr>
      </w:pP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На следующий день я обслуживаю клиента, мужчину в возрасте, который уже 10 минут всех задерживает.</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Ах... – произносит он. – Что насчет соевого </w:t>
      </w:r>
      <w:proofErr w:type="spellStart"/>
      <w:r w:rsidRPr="00715134">
        <w:rPr>
          <w:rFonts w:ascii="Times New Roman" w:hAnsi="Times New Roman"/>
          <w:sz w:val="28"/>
          <w:szCs w:val="28"/>
          <w:lang w:val="ru-RU"/>
        </w:rPr>
        <w:t>латт</w:t>
      </w:r>
      <w:r w:rsidR="00FB23AB">
        <w:rPr>
          <w:rFonts w:ascii="Times New Roman" w:hAnsi="Times New Roman"/>
          <w:sz w:val="28"/>
          <w:szCs w:val="28"/>
          <w:lang w:val="ru-RU"/>
        </w:rPr>
        <w:t>э</w:t>
      </w:r>
      <w:proofErr w:type="spellEnd"/>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 Там тоже нет сахара.</w:t>
      </w:r>
    </w:p>
    <w:p w:rsidR="00A8584E"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Хм… – он кивает, он всё еще не знает, что ему выбрать.</w:t>
      </w:r>
    </w:p>
    <w:p w:rsidR="00C5351A" w:rsidRPr="00715134" w:rsidRDefault="00A8584E"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 Я даже не знаю</w:t>
      </w:r>
      <w:proofErr w:type="gramStart"/>
      <w:r w:rsidRPr="00715134">
        <w:rPr>
          <w:rFonts w:ascii="Times New Roman" w:hAnsi="Times New Roman"/>
          <w:sz w:val="28"/>
          <w:szCs w:val="28"/>
          <w:lang w:val="ru-RU"/>
        </w:rPr>
        <w:t>…-</w:t>
      </w:r>
      <w:proofErr w:type="gramEnd"/>
      <w:r w:rsidR="00C5351A" w:rsidRPr="00715134">
        <w:rPr>
          <w:rFonts w:ascii="Times New Roman" w:hAnsi="Times New Roman"/>
          <w:i/>
          <w:sz w:val="28"/>
          <w:szCs w:val="28"/>
          <w:lang w:val="ru-RU"/>
        </w:rPr>
        <w:t>Сегодня</w:t>
      </w:r>
      <w:r w:rsidR="00C5351A" w:rsidRPr="00715134">
        <w:rPr>
          <w:rFonts w:ascii="Times New Roman" w:hAnsi="Times New Roman"/>
          <w:sz w:val="28"/>
          <w:szCs w:val="28"/>
          <w:lang w:val="ru-RU"/>
        </w:rPr>
        <w:t xml:space="preserve"> всё выглядит так аппетитно. Я тут бываю каждый ден</w:t>
      </w:r>
      <w:r w:rsidRPr="00715134">
        <w:rPr>
          <w:rFonts w:ascii="Times New Roman" w:hAnsi="Times New Roman"/>
          <w:sz w:val="28"/>
          <w:szCs w:val="28"/>
          <w:lang w:val="ru-RU"/>
        </w:rPr>
        <w:t>ь, но</w:t>
      </w:r>
      <w:r w:rsidR="00C5351A" w:rsidRPr="00715134">
        <w:rPr>
          <w:rFonts w:ascii="Times New Roman" w:hAnsi="Times New Roman"/>
          <w:sz w:val="28"/>
          <w:szCs w:val="28"/>
          <w:lang w:val="ru-RU"/>
        </w:rPr>
        <w:t xml:space="preserve"> сегодня есть что-то особенное…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Ладно, сэр, – я очень стараюсь не закатывать глаза. –  Не могли бы вы отойти в сторону? Я сделаю вам кофе, как только вы </w:t>
      </w:r>
      <w:r w:rsidRPr="00715134">
        <w:rPr>
          <w:rFonts w:ascii="Times New Roman" w:hAnsi="Times New Roman"/>
          <w:i/>
          <w:sz w:val="28"/>
          <w:szCs w:val="28"/>
          <w:lang w:val="ru-RU"/>
        </w:rPr>
        <w:t>решите</w:t>
      </w:r>
      <w:r w:rsidRPr="00715134">
        <w:rPr>
          <w:rFonts w:ascii="Times New Roman" w:hAnsi="Times New Roman"/>
          <w:sz w:val="28"/>
          <w:szCs w:val="28"/>
          <w:lang w:val="ru-RU"/>
        </w:rPr>
        <w:t>, что будете пить.</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Он улыбается мне и вежливо отходит в сторону</w:t>
      </w:r>
      <w:r w:rsidR="008B66C5" w:rsidRPr="00715134">
        <w:rPr>
          <w:rFonts w:ascii="Times New Roman" w:hAnsi="Times New Roman"/>
          <w:sz w:val="28"/>
          <w:szCs w:val="28"/>
          <w:lang w:val="ru-RU"/>
        </w:rPr>
        <w:t>, а</w:t>
      </w:r>
      <w:r w:rsidRPr="00715134">
        <w:rPr>
          <w:rFonts w:ascii="Times New Roman" w:hAnsi="Times New Roman"/>
          <w:sz w:val="28"/>
          <w:szCs w:val="28"/>
          <w:lang w:val="ru-RU"/>
        </w:rPr>
        <w:t xml:space="preserve"> </w:t>
      </w:r>
      <w:r w:rsidR="008B66C5" w:rsidRPr="00715134">
        <w:rPr>
          <w:rFonts w:ascii="Times New Roman" w:hAnsi="Times New Roman"/>
          <w:sz w:val="28"/>
          <w:szCs w:val="28"/>
          <w:lang w:val="ru-RU"/>
        </w:rPr>
        <w:t>я</w:t>
      </w:r>
      <w:r w:rsidRPr="00715134">
        <w:rPr>
          <w:rFonts w:ascii="Times New Roman" w:hAnsi="Times New Roman"/>
          <w:sz w:val="28"/>
          <w:szCs w:val="28"/>
          <w:lang w:val="ru-RU"/>
        </w:rPr>
        <w:t xml:space="preserve"> обслуживаю пятнадцать человек, которые собрались тут пока он решал, что будет пить. Когда все клиенты сделали заказ, </w:t>
      </w:r>
      <w:r w:rsidR="00A8584E" w:rsidRPr="00715134">
        <w:rPr>
          <w:rFonts w:ascii="Times New Roman" w:hAnsi="Times New Roman"/>
          <w:sz w:val="28"/>
          <w:szCs w:val="28"/>
          <w:lang w:val="ru-RU"/>
        </w:rPr>
        <w:t>старикан</w:t>
      </w:r>
      <w:r w:rsidRPr="00715134">
        <w:rPr>
          <w:rFonts w:ascii="Times New Roman" w:hAnsi="Times New Roman"/>
          <w:sz w:val="28"/>
          <w:szCs w:val="28"/>
          <w:lang w:val="ru-RU"/>
        </w:rPr>
        <w:t xml:space="preserve"> сообщает мне, что будет простой черный кофе.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Ты идешь на обед? – спрашивает меня Сара, дотрагиваясь до моего плеча.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замечаю, что сегодня на ней другие «Картье».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r>
      <w:r w:rsidRPr="00715134">
        <w:rPr>
          <w:rFonts w:ascii="Times New Roman" w:hAnsi="Times New Roman"/>
          <w:i/>
          <w:sz w:val="28"/>
          <w:szCs w:val="28"/>
          <w:lang w:val="ru-RU"/>
        </w:rPr>
        <w:t xml:space="preserve">Может, она </w:t>
      </w:r>
      <w:proofErr w:type="gramStart"/>
      <w:r w:rsidRPr="00715134">
        <w:rPr>
          <w:rFonts w:ascii="Times New Roman" w:hAnsi="Times New Roman"/>
          <w:i/>
          <w:sz w:val="28"/>
          <w:szCs w:val="28"/>
          <w:lang w:val="ru-RU"/>
        </w:rPr>
        <w:t>торгует наркотиками… Может</w:t>
      </w:r>
      <w:proofErr w:type="gramEnd"/>
      <w:r w:rsidR="00FB23AB">
        <w:rPr>
          <w:rFonts w:ascii="Times New Roman" w:hAnsi="Times New Roman"/>
          <w:i/>
          <w:sz w:val="28"/>
          <w:szCs w:val="28"/>
          <w:lang w:val="ru-RU"/>
        </w:rPr>
        <w:t>,</w:t>
      </w:r>
      <w:r w:rsidRPr="00715134">
        <w:rPr>
          <w:rFonts w:ascii="Times New Roman" w:hAnsi="Times New Roman"/>
          <w:i/>
          <w:sz w:val="28"/>
          <w:szCs w:val="28"/>
          <w:lang w:val="ru-RU"/>
        </w:rPr>
        <w:t xml:space="preserve"> ей нужен новый курьер,</w:t>
      </w:r>
      <w:r w:rsidRPr="00715134">
        <w:rPr>
          <w:rFonts w:ascii="Times New Roman" w:hAnsi="Times New Roman"/>
          <w:sz w:val="28"/>
          <w:szCs w:val="28"/>
          <w:lang w:val="ru-RU"/>
        </w:rPr>
        <w:t xml:space="preserve"> – думаю 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О, да.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Увидимся через час.</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Я нажимаю клавишу кассы и слышу </w:t>
      </w:r>
      <w:r w:rsidR="00A8584E" w:rsidRPr="00715134">
        <w:rPr>
          <w:rFonts w:ascii="Times New Roman" w:hAnsi="Times New Roman"/>
          <w:sz w:val="28"/>
          <w:szCs w:val="28"/>
          <w:lang w:val="ru-RU"/>
        </w:rPr>
        <w:t xml:space="preserve">уже </w:t>
      </w:r>
      <w:r w:rsidRPr="00715134">
        <w:rPr>
          <w:rFonts w:ascii="Times New Roman" w:hAnsi="Times New Roman"/>
          <w:sz w:val="28"/>
          <w:szCs w:val="28"/>
          <w:lang w:val="ru-RU"/>
        </w:rPr>
        <w:t>знакомый голос.</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Можно мне то</w:t>
      </w:r>
      <w:r w:rsidR="00A8584E" w:rsidRPr="00715134">
        <w:rPr>
          <w:rFonts w:ascii="Times New Roman" w:hAnsi="Times New Roman"/>
          <w:sz w:val="28"/>
          <w:szCs w:val="28"/>
          <w:lang w:val="ru-RU"/>
        </w:rPr>
        <w:t xml:space="preserve"> </w:t>
      </w:r>
      <w:r w:rsidRPr="00715134">
        <w:rPr>
          <w:rFonts w:ascii="Times New Roman" w:hAnsi="Times New Roman"/>
          <w:sz w:val="28"/>
          <w:szCs w:val="28"/>
          <w:lang w:val="ru-RU"/>
        </w:rPr>
        <w:t xml:space="preserve">же, что и вчера? – это Картер. – С достаточным количеством сахара?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Ты думаешь, я </w:t>
      </w:r>
      <w:r w:rsidRPr="00715134">
        <w:rPr>
          <w:rFonts w:ascii="Times New Roman" w:hAnsi="Times New Roman"/>
          <w:i/>
          <w:sz w:val="28"/>
          <w:szCs w:val="28"/>
          <w:lang w:val="ru-RU"/>
        </w:rPr>
        <w:t>действительно</w:t>
      </w:r>
      <w:r w:rsidRPr="00715134">
        <w:rPr>
          <w:rFonts w:ascii="Times New Roman" w:hAnsi="Times New Roman"/>
          <w:sz w:val="28"/>
          <w:szCs w:val="28"/>
          <w:lang w:val="ru-RU"/>
        </w:rPr>
        <w:t xml:space="preserve"> помню</w:t>
      </w:r>
      <w:r w:rsidR="00A8584E" w:rsidRPr="00715134">
        <w:rPr>
          <w:rFonts w:ascii="Times New Roman" w:hAnsi="Times New Roman"/>
          <w:sz w:val="28"/>
          <w:szCs w:val="28"/>
          <w:lang w:val="ru-RU"/>
        </w:rPr>
        <w:t xml:space="preserve"> твой вчерашний заказ</w:t>
      </w:r>
      <w:r w:rsidRPr="00715134">
        <w:rPr>
          <w:rFonts w:ascii="Times New Roman" w:hAnsi="Times New Roman"/>
          <w:sz w:val="28"/>
          <w:szCs w:val="28"/>
          <w:lang w:val="ru-RU"/>
        </w:rPr>
        <w:t>? – конечно, я помню, но не хочу в этом признаваться. – Сара сделает тебе кофе. Я на обеде.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r>
      <w:r w:rsidR="00A8584E" w:rsidRPr="00715134">
        <w:rPr>
          <w:rFonts w:ascii="Times New Roman" w:hAnsi="Times New Roman"/>
          <w:sz w:val="28"/>
          <w:szCs w:val="28"/>
          <w:lang w:val="ru-RU"/>
        </w:rPr>
        <w:t>У</w:t>
      </w:r>
      <w:r w:rsidRPr="00715134">
        <w:rPr>
          <w:rFonts w:ascii="Times New Roman" w:hAnsi="Times New Roman"/>
          <w:sz w:val="28"/>
          <w:szCs w:val="28"/>
          <w:lang w:val="ru-RU"/>
        </w:rPr>
        <w:t xml:space="preserve">хожу, улыбаясь, и чувствую, как он наблюдает за каждым моим движением, пока я иду в подсобку. Я беру с собой заранее приготовленное кофе, ванильное </w:t>
      </w:r>
      <w:proofErr w:type="spellStart"/>
      <w:r w:rsidRPr="00715134">
        <w:rPr>
          <w:rFonts w:ascii="Times New Roman" w:hAnsi="Times New Roman"/>
          <w:sz w:val="28"/>
          <w:szCs w:val="28"/>
          <w:lang w:val="ru-RU"/>
        </w:rPr>
        <w:t>латт</w:t>
      </w:r>
      <w:r w:rsidR="00A8584E" w:rsidRPr="00715134">
        <w:rPr>
          <w:rFonts w:ascii="Times New Roman" w:hAnsi="Times New Roman"/>
          <w:sz w:val="28"/>
          <w:szCs w:val="28"/>
          <w:lang w:val="ru-RU"/>
        </w:rPr>
        <w:t>э</w:t>
      </w:r>
      <w:proofErr w:type="spellEnd"/>
      <w:r w:rsidR="00A8584E" w:rsidRPr="00715134">
        <w:rPr>
          <w:rFonts w:ascii="Times New Roman" w:hAnsi="Times New Roman"/>
          <w:sz w:val="28"/>
          <w:szCs w:val="28"/>
          <w:lang w:val="ru-RU"/>
        </w:rPr>
        <w:t xml:space="preserve"> </w:t>
      </w:r>
      <w:r w:rsidRPr="00715134">
        <w:rPr>
          <w:rFonts w:ascii="Times New Roman" w:hAnsi="Times New Roman"/>
          <w:sz w:val="28"/>
          <w:szCs w:val="28"/>
          <w:lang w:val="ru-RU"/>
        </w:rPr>
        <w:t>с корицей и шоколадом. Выхожу на террасу и сажусь в угол, подальше от всех. Моя сама любимая часть работы</w:t>
      </w:r>
      <w:r w:rsidR="00A8584E" w:rsidRPr="00715134">
        <w:rPr>
          <w:rFonts w:ascii="Times New Roman" w:hAnsi="Times New Roman"/>
          <w:sz w:val="28"/>
          <w:szCs w:val="28"/>
          <w:lang w:val="ru-RU"/>
        </w:rPr>
        <w:t xml:space="preserve"> </w:t>
      </w:r>
      <w:r w:rsidR="008B66C5" w:rsidRPr="00715134">
        <w:rPr>
          <w:rFonts w:ascii="Times New Roman" w:hAnsi="Times New Roman"/>
          <w:sz w:val="28"/>
          <w:szCs w:val="28"/>
          <w:lang w:val="ru-RU"/>
        </w:rPr>
        <w:t>-</w:t>
      </w:r>
      <w:r w:rsidRPr="00715134">
        <w:rPr>
          <w:rFonts w:ascii="Times New Roman" w:hAnsi="Times New Roman"/>
          <w:sz w:val="28"/>
          <w:szCs w:val="28"/>
          <w:lang w:val="ru-RU"/>
        </w:rPr>
        <w:t xml:space="preserve"> </w:t>
      </w:r>
      <w:r w:rsidR="008B66C5" w:rsidRPr="00715134">
        <w:rPr>
          <w:rFonts w:ascii="Times New Roman" w:hAnsi="Times New Roman"/>
          <w:sz w:val="28"/>
          <w:szCs w:val="28"/>
          <w:lang w:val="ru-RU"/>
        </w:rPr>
        <w:t>это перерыв на обед</w:t>
      </w:r>
      <w:r w:rsidRPr="00715134">
        <w:rPr>
          <w:rFonts w:ascii="Times New Roman" w:hAnsi="Times New Roman"/>
          <w:sz w:val="28"/>
          <w:szCs w:val="28"/>
          <w:lang w:val="ru-RU"/>
        </w:rPr>
        <w:t xml:space="preserve">. Особенно, когда на обед отводится целый час. </w:t>
      </w:r>
      <w:r w:rsidR="00A8584E" w:rsidRPr="00715134">
        <w:rPr>
          <w:rFonts w:ascii="Times New Roman" w:hAnsi="Times New Roman"/>
          <w:sz w:val="28"/>
          <w:szCs w:val="28"/>
          <w:lang w:val="ru-RU"/>
        </w:rPr>
        <w:t>Тридцать</w:t>
      </w:r>
      <w:r w:rsidRPr="00715134">
        <w:rPr>
          <w:rFonts w:ascii="Times New Roman" w:hAnsi="Times New Roman"/>
          <w:sz w:val="28"/>
          <w:szCs w:val="28"/>
          <w:lang w:val="ru-RU"/>
        </w:rPr>
        <w:t xml:space="preserve"> минут – это слишком мало времени, чтобы уговорить себя не увольняться.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Это место занято? – передо мной стоит Картер.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Ты же слышал, что я сказала, что я на обеде. Это значит, что я не хочу даже близко находиться рядом с </w:t>
      </w:r>
      <w:r w:rsidRPr="00715134">
        <w:rPr>
          <w:rFonts w:ascii="Times New Roman" w:hAnsi="Times New Roman"/>
          <w:i/>
          <w:sz w:val="28"/>
          <w:szCs w:val="28"/>
          <w:lang w:val="ru-RU"/>
        </w:rPr>
        <w:t>клиентами</w:t>
      </w:r>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Все остальные места заняты.</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E411FD" w:rsidRPr="00715134">
        <w:rPr>
          <w:rFonts w:ascii="Times New Roman" w:hAnsi="Times New Roman"/>
          <w:sz w:val="28"/>
          <w:szCs w:val="28"/>
          <w:lang w:val="ru-RU"/>
        </w:rPr>
        <w:t>О</w:t>
      </w:r>
      <w:r w:rsidRPr="00715134">
        <w:rPr>
          <w:rFonts w:ascii="Times New Roman" w:hAnsi="Times New Roman"/>
          <w:sz w:val="28"/>
          <w:szCs w:val="28"/>
          <w:lang w:val="ru-RU"/>
        </w:rPr>
        <w:t xml:space="preserve">глядываю террасу и понимаю, что он прав. </w:t>
      </w:r>
      <w:r w:rsidR="003E3609" w:rsidRPr="00715134">
        <w:rPr>
          <w:rFonts w:ascii="Times New Roman" w:hAnsi="Times New Roman"/>
          <w:sz w:val="28"/>
          <w:szCs w:val="28"/>
          <w:lang w:val="ru-RU"/>
        </w:rPr>
        <w:t>Вероятно</w:t>
      </w:r>
      <w:r w:rsidRPr="00715134">
        <w:rPr>
          <w:rFonts w:ascii="Times New Roman" w:hAnsi="Times New Roman"/>
          <w:sz w:val="28"/>
          <w:szCs w:val="28"/>
          <w:lang w:val="ru-RU"/>
        </w:rPr>
        <w:t xml:space="preserve">, </w:t>
      </w:r>
      <w:r w:rsidR="003E3609" w:rsidRPr="00715134">
        <w:rPr>
          <w:rFonts w:ascii="Times New Roman" w:hAnsi="Times New Roman"/>
          <w:sz w:val="28"/>
          <w:szCs w:val="28"/>
          <w:lang w:val="ru-RU"/>
        </w:rPr>
        <w:t>для него</w:t>
      </w:r>
      <w:r w:rsidRPr="00715134">
        <w:rPr>
          <w:rFonts w:ascii="Times New Roman" w:hAnsi="Times New Roman"/>
          <w:sz w:val="28"/>
          <w:szCs w:val="28"/>
          <w:lang w:val="ru-RU"/>
        </w:rPr>
        <w:t xml:space="preserve"> это означает, что он может сесть за</w:t>
      </w:r>
      <w:r w:rsidR="003E3609" w:rsidRPr="00715134">
        <w:rPr>
          <w:rFonts w:ascii="Times New Roman" w:hAnsi="Times New Roman"/>
          <w:sz w:val="28"/>
          <w:szCs w:val="28"/>
          <w:lang w:val="ru-RU"/>
        </w:rPr>
        <w:t xml:space="preserve"> мой</w:t>
      </w:r>
      <w:r w:rsidRPr="00715134">
        <w:rPr>
          <w:rFonts w:ascii="Times New Roman" w:hAnsi="Times New Roman"/>
          <w:sz w:val="28"/>
          <w:szCs w:val="28"/>
          <w:lang w:val="ru-RU"/>
        </w:rPr>
        <w:t xml:space="preserve"> столик, </w:t>
      </w:r>
      <w:r w:rsidR="003E3609" w:rsidRPr="00715134">
        <w:rPr>
          <w:rFonts w:ascii="Times New Roman" w:hAnsi="Times New Roman"/>
          <w:sz w:val="28"/>
          <w:szCs w:val="28"/>
          <w:lang w:val="ru-RU"/>
        </w:rPr>
        <w:t>поэтому он</w:t>
      </w:r>
      <w:r w:rsidRPr="00715134">
        <w:rPr>
          <w:rFonts w:ascii="Times New Roman" w:hAnsi="Times New Roman"/>
          <w:sz w:val="28"/>
          <w:szCs w:val="28"/>
          <w:lang w:val="ru-RU"/>
        </w:rPr>
        <w:t xml:space="preserve"> садится напротив меня.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Как давно ты живешь в </w:t>
      </w:r>
      <w:proofErr w:type="spellStart"/>
      <w:r w:rsidRPr="00715134">
        <w:rPr>
          <w:rFonts w:ascii="Times New Roman" w:hAnsi="Times New Roman"/>
          <w:sz w:val="28"/>
          <w:szCs w:val="28"/>
          <w:lang w:val="ru-RU"/>
        </w:rPr>
        <w:t>Блайте</w:t>
      </w:r>
      <w:proofErr w:type="spellEnd"/>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моргаю.</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 Мне повторить вопрос?</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Я не делюсь личной информацией с незнакомцами.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Незнакомцами?</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Да, с людьми, которых я видела один или два раза; или </w:t>
      </w:r>
      <w:proofErr w:type="gramStart"/>
      <w:r w:rsidRPr="00715134">
        <w:rPr>
          <w:rFonts w:ascii="Times New Roman" w:hAnsi="Times New Roman"/>
          <w:sz w:val="28"/>
          <w:szCs w:val="28"/>
          <w:lang w:val="ru-RU"/>
        </w:rPr>
        <w:t>придурками</w:t>
      </w:r>
      <w:proofErr w:type="gramEnd"/>
      <w:r w:rsidRPr="00715134">
        <w:rPr>
          <w:rFonts w:ascii="Times New Roman" w:hAnsi="Times New Roman"/>
          <w:sz w:val="28"/>
          <w:szCs w:val="28"/>
          <w:lang w:val="ru-RU"/>
        </w:rPr>
        <w:t>, которые осложняют мне жизнь, потому что не в состоянии сами добавить себе сахар в кофе.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Ты всё время такая нервная?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А ты всё время такой </w:t>
      </w:r>
      <w:r w:rsidRPr="00715134">
        <w:rPr>
          <w:rFonts w:ascii="Times New Roman" w:hAnsi="Times New Roman"/>
          <w:i/>
          <w:sz w:val="28"/>
          <w:szCs w:val="28"/>
          <w:lang w:val="ru-RU"/>
        </w:rPr>
        <w:t>разговорчивый</w:t>
      </w:r>
      <w:r w:rsidRPr="00715134">
        <w:rPr>
          <w:rFonts w:ascii="Times New Roman" w:hAnsi="Times New Roman"/>
          <w:sz w:val="28"/>
          <w:szCs w:val="28"/>
          <w:lang w:val="ru-RU"/>
        </w:rPr>
        <w:t xml:space="preserve">?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w:t>
      </w:r>
      <w:r w:rsidRPr="00715134">
        <w:rPr>
          <w:rFonts w:ascii="Times New Roman" w:hAnsi="Times New Roman"/>
          <w:i/>
          <w:sz w:val="28"/>
          <w:szCs w:val="28"/>
          <w:lang w:val="ru-RU"/>
        </w:rPr>
        <w:t>Разговорчивый</w:t>
      </w:r>
      <w:r w:rsidRPr="00715134">
        <w:rPr>
          <w:rFonts w:ascii="Times New Roman" w:hAnsi="Times New Roman"/>
          <w:sz w:val="28"/>
          <w:szCs w:val="28"/>
          <w:lang w:val="ru-RU"/>
        </w:rPr>
        <w:t xml:space="preserve">? – он наклоняется и поправляет мой локон. – Я не разговорчивый. Я заинтригован, – он проводит пальцами по моим скулам. – </w:t>
      </w:r>
      <w:r w:rsidRPr="00715134">
        <w:rPr>
          <w:rFonts w:ascii="Times New Roman" w:hAnsi="Times New Roman"/>
          <w:i/>
          <w:sz w:val="28"/>
          <w:szCs w:val="28"/>
          <w:lang w:val="ru-RU"/>
        </w:rPr>
        <w:t>Очень</w:t>
      </w:r>
      <w:r w:rsidRPr="00715134">
        <w:rPr>
          <w:rFonts w:ascii="Times New Roman" w:hAnsi="Times New Roman"/>
          <w:sz w:val="28"/>
          <w:szCs w:val="28"/>
          <w:lang w:val="ru-RU"/>
        </w:rPr>
        <w:t xml:space="preserve"> заинтригован.</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Тишина.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Если уж ты собрался испортить мне обед, разговаривая со мной… – я пытаюсь придумать, как отделаться от него хотя бы на пару секунд. Он намного сексуальнее, чем мне показалось вчера. – Ты мог бы хотя бы купить мне пирожное. </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r>
      <w:r w:rsidR="003E3609" w:rsidRPr="00715134">
        <w:rPr>
          <w:rFonts w:ascii="Times New Roman" w:hAnsi="Times New Roman"/>
          <w:sz w:val="28"/>
          <w:szCs w:val="28"/>
          <w:lang w:val="ru-RU"/>
        </w:rPr>
        <w:t>Картер</w:t>
      </w:r>
      <w:r w:rsidRPr="00715134">
        <w:rPr>
          <w:rFonts w:ascii="Times New Roman" w:hAnsi="Times New Roman"/>
          <w:sz w:val="28"/>
          <w:szCs w:val="28"/>
          <w:lang w:val="ru-RU"/>
        </w:rPr>
        <w:t xml:space="preserve"> улыбается и идет внутрь, у меня есть несколько минут, чтобы спокойно вздохнуть. Все, кто меня привлекают, всегда приносят мне одни неприятности. Всегда.</w:t>
      </w:r>
      <w:r w:rsidRPr="00715134">
        <w:rPr>
          <w:rFonts w:ascii="Times New Roman" w:hAnsi="Times New Roman"/>
          <w:sz w:val="28"/>
          <w:szCs w:val="28"/>
          <w:lang w:val="ru-RU"/>
        </w:rPr>
        <w:tab/>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У тебя очень красивое имя, Эмерланд, – он снова садится напротив и протягивает мне два пирожных.</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Спасибо.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Я так понимаю, что покупка пирожных не помо</w:t>
      </w:r>
      <w:r w:rsidR="003042A2" w:rsidRPr="00715134">
        <w:rPr>
          <w:rFonts w:ascii="Times New Roman" w:hAnsi="Times New Roman"/>
          <w:sz w:val="28"/>
          <w:szCs w:val="28"/>
          <w:lang w:val="ru-RU"/>
        </w:rPr>
        <w:t>жет</w:t>
      </w:r>
      <w:r w:rsidRPr="00715134">
        <w:rPr>
          <w:rFonts w:ascii="Times New Roman" w:hAnsi="Times New Roman"/>
          <w:sz w:val="28"/>
          <w:szCs w:val="28"/>
          <w:lang w:val="ru-RU"/>
        </w:rPr>
        <w:t xml:space="preserve"> мне выйти из категории «незнакомцев».</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Прямо в точку.</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w:t>
      </w:r>
      <w:proofErr w:type="spellStart"/>
      <w:r w:rsidRPr="00715134">
        <w:rPr>
          <w:rFonts w:ascii="Times New Roman" w:hAnsi="Times New Roman"/>
          <w:sz w:val="28"/>
          <w:szCs w:val="28"/>
          <w:lang w:val="ru-RU"/>
        </w:rPr>
        <w:t>Хммм</w:t>
      </w:r>
      <w:proofErr w:type="spellEnd"/>
      <w:r w:rsidRPr="00715134">
        <w:rPr>
          <w:rFonts w:ascii="Times New Roman" w:hAnsi="Times New Roman"/>
          <w:sz w:val="28"/>
          <w:szCs w:val="28"/>
          <w:lang w:val="ru-RU"/>
        </w:rPr>
        <w:t>, – он смотрит, как я ем пирожное. – Тебе нравится тут работать?</w:t>
      </w:r>
    </w:p>
    <w:p w:rsidR="00C5351A" w:rsidRPr="00715134" w:rsidRDefault="00C5351A" w:rsidP="00715134">
      <w:pPr>
        <w:spacing w:after="0"/>
        <w:jc w:val="both"/>
        <w:rPr>
          <w:rFonts w:ascii="Times New Roman" w:hAnsi="Times New Roman"/>
          <w:i/>
          <w:sz w:val="28"/>
          <w:szCs w:val="28"/>
          <w:lang w:val="ru-RU"/>
        </w:rPr>
      </w:pPr>
      <w:r w:rsidRPr="00715134">
        <w:rPr>
          <w:rFonts w:ascii="Times New Roman" w:hAnsi="Times New Roman"/>
          <w:sz w:val="28"/>
          <w:szCs w:val="28"/>
          <w:lang w:val="ru-RU"/>
        </w:rPr>
        <w:tab/>
        <w:t xml:space="preserve">– </w:t>
      </w:r>
      <w:r w:rsidRPr="00715134">
        <w:rPr>
          <w:rFonts w:ascii="Times New Roman" w:hAnsi="Times New Roman"/>
          <w:i/>
          <w:sz w:val="28"/>
          <w:szCs w:val="28"/>
          <w:lang w:val="ru-RU"/>
        </w:rPr>
        <w:t>Нет.</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Это хорошо. Я не думаю, что обслуживать клиентов – это твоё призвание.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Что?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Такие люди, как ты, не должны и близко находиться с клиентом или вообще с живым существом, – он ухмыляется, я хочу засмеяться, но сдерживаюсь. – Сколько тебе лет?</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А сколько ты хочешь, чтобы мне было?</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Больше 18.</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Я похожа на несовершеннолетнюю?</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Нет, но всегда лучше убедиться.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У тебя были проблемы с несовершеннолетними? </w:t>
      </w:r>
      <w:r w:rsidRPr="00715134">
        <w:rPr>
          <w:rFonts w:ascii="Times New Roman" w:hAnsi="Times New Roman"/>
          <w:sz w:val="28"/>
          <w:szCs w:val="28"/>
          <w:lang w:val="ru-RU"/>
        </w:rPr>
        <w:tab/>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lastRenderedPageBreak/>
        <w:tab/>
        <w:t xml:space="preserve">– У тебя </w:t>
      </w:r>
      <w:r w:rsidRPr="00715134">
        <w:rPr>
          <w:rFonts w:ascii="Times New Roman" w:hAnsi="Times New Roman"/>
          <w:i/>
          <w:sz w:val="28"/>
          <w:szCs w:val="28"/>
          <w:lang w:val="ru-RU"/>
        </w:rPr>
        <w:t>очень</w:t>
      </w:r>
      <w:r w:rsidRPr="00715134">
        <w:rPr>
          <w:rFonts w:ascii="Times New Roman" w:hAnsi="Times New Roman"/>
          <w:sz w:val="28"/>
          <w:szCs w:val="28"/>
          <w:lang w:val="ru-RU"/>
        </w:rPr>
        <w:t xml:space="preserve"> острый язычок, – он смеется.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Заплатишь мне хорошо, и я покажу тебе, что умею им делать.</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Что? – его брови поднимаются от удивления.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 xml:space="preserve"> </w:t>
      </w:r>
      <w:r w:rsidRPr="00715134">
        <w:rPr>
          <w:rFonts w:ascii="Times New Roman" w:hAnsi="Times New Roman"/>
          <w:sz w:val="28"/>
          <w:szCs w:val="28"/>
          <w:lang w:val="ru-RU"/>
        </w:rPr>
        <w:tab/>
        <w:t xml:space="preserve">Я не отступаю. Это одна из фраз Лии, которая приносила ей легкие 400 </w:t>
      </w:r>
      <w:proofErr w:type="gramStart"/>
      <w:r w:rsidRPr="00715134">
        <w:rPr>
          <w:rFonts w:ascii="Times New Roman" w:hAnsi="Times New Roman"/>
          <w:sz w:val="28"/>
          <w:szCs w:val="28"/>
          <w:lang w:val="ru-RU"/>
        </w:rPr>
        <w:t>баксов</w:t>
      </w:r>
      <w:proofErr w:type="gramEnd"/>
      <w:r w:rsidRPr="00715134">
        <w:rPr>
          <w:rFonts w:ascii="Times New Roman" w:hAnsi="Times New Roman"/>
          <w:sz w:val="28"/>
          <w:szCs w:val="28"/>
          <w:lang w:val="ru-RU"/>
        </w:rPr>
        <w:t xml:space="preserve">. Мне все время было интересно, что произойдет, если я когда-нибудь </w:t>
      </w:r>
      <w:r w:rsidR="00835865" w:rsidRPr="00715134">
        <w:rPr>
          <w:rFonts w:ascii="Times New Roman" w:hAnsi="Times New Roman"/>
          <w:sz w:val="28"/>
          <w:szCs w:val="28"/>
          <w:lang w:val="ru-RU"/>
        </w:rPr>
        <w:t>скажу</w:t>
      </w:r>
      <w:r w:rsidRPr="00715134">
        <w:rPr>
          <w:rFonts w:ascii="Times New Roman" w:hAnsi="Times New Roman"/>
          <w:sz w:val="28"/>
          <w:szCs w:val="28"/>
          <w:lang w:val="ru-RU"/>
        </w:rPr>
        <w:t xml:space="preserve"> то же самое.</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Ты предлагаешь мне </w:t>
      </w:r>
      <w:r w:rsidRPr="00715134">
        <w:rPr>
          <w:rFonts w:ascii="Times New Roman" w:hAnsi="Times New Roman"/>
          <w:i/>
          <w:sz w:val="28"/>
          <w:szCs w:val="28"/>
          <w:lang w:val="ru-RU"/>
        </w:rPr>
        <w:t>заплатить</w:t>
      </w:r>
      <w:r w:rsidRPr="00715134">
        <w:rPr>
          <w:rFonts w:ascii="Times New Roman" w:hAnsi="Times New Roman"/>
          <w:sz w:val="28"/>
          <w:szCs w:val="28"/>
          <w:lang w:val="ru-RU"/>
        </w:rPr>
        <w:t xml:space="preserve"> тебе </w:t>
      </w:r>
      <w:proofErr w:type="gramStart"/>
      <w:r w:rsidRPr="00715134">
        <w:rPr>
          <w:rFonts w:ascii="Times New Roman" w:hAnsi="Times New Roman"/>
          <w:sz w:val="28"/>
          <w:szCs w:val="28"/>
          <w:lang w:val="ru-RU"/>
        </w:rPr>
        <w:t>за</w:t>
      </w:r>
      <w:proofErr w:type="gramEnd"/>
      <w:r w:rsidRPr="00715134">
        <w:rPr>
          <w:rFonts w:ascii="Times New Roman" w:hAnsi="Times New Roman"/>
          <w:sz w:val="28"/>
          <w:szCs w:val="28"/>
          <w:lang w:val="ru-RU"/>
        </w:rPr>
        <w:t xml:space="preserve"> минет?</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Это так звучит?</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 Ага, – </w:t>
      </w:r>
      <w:r w:rsidR="003E3609" w:rsidRPr="00715134">
        <w:rPr>
          <w:rFonts w:ascii="Times New Roman" w:hAnsi="Times New Roman"/>
          <w:sz w:val="28"/>
          <w:szCs w:val="28"/>
          <w:lang w:val="ru-RU"/>
        </w:rPr>
        <w:t>Картер</w:t>
      </w:r>
      <w:r w:rsidRPr="00715134">
        <w:rPr>
          <w:rFonts w:ascii="Times New Roman" w:hAnsi="Times New Roman"/>
          <w:sz w:val="28"/>
          <w:szCs w:val="28"/>
          <w:lang w:val="ru-RU"/>
        </w:rPr>
        <w:t xml:space="preserve"> ухмыляется. – А еще, похоже, что в твоей голове полно </w:t>
      </w:r>
      <w:proofErr w:type="gramStart"/>
      <w:r w:rsidRPr="00715134">
        <w:rPr>
          <w:rFonts w:ascii="Times New Roman" w:hAnsi="Times New Roman"/>
          <w:sz w:val="28"/>
          <w:szCs w:val="28"/>
          <w:lang w:val="ru-RU"/>
        </w:rPr>
        <w:t>дерьма</w:t>
      </w:r>
      <w:proofErr w:type="gramEnd"/>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моргаю, потом начинаю смеяться.</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Шутка.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Значит-таки ты ребёнок?</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закатываю глаза и встаю.</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Неважно. Наслаждайся своим кофе, – я ухожу, чтобы не дать ему возможность сказать</w:t>
      </w:r>
      <w:r w:rsidR="00835865" w:rsidRPr="00715134">
        <w:rPr>
          <w:rFonts w:ascii="Times New Roman" w:hAnsi="Times New Roman"/>
          <w:sz w:val="28"/>
          <w:szCs w:val="28"/>
          <w:lang w:val="ru-RU"/>
        </w:rPr>
        <w:t xml:space="preserve"> что-то еще</w:t>
      </w:r>
      <w:r w:rsidRPr="00715134">
        <w:rPr>
          <w:rFonts w:ascii="Times New Roman" w:hAnsi="Times New Roman"/>
          <w:sz w:val="28"/>
          <w:szCs w:val="28"/>
          <w:lang w:val="ru-RU"/>
        </w:rPr>
        <w:t>.</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В независимости от его сексуальности, мне нельзя отвлекаться. Мне нужно сосредоточиться на том, чтобы свалить из этого города.</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 xml:space="preserve">Следующие несколько недель </w:t>
      </w:r>
      <w:r w:rsidR="003E3609" w:rsidRPr="00715134">
        <w:rPr>
          <w:rFonts w:ascii="Times New Roman" w:hAnsi="Times New Roman"/>
          <w:sz w:val="28"/>
          <w:szCs w:val="28"/>
          <w:lang w:val="ru-RU"/>
        </w:rPr>
        <w:t>Картер</w:t>
      </w:r>
      <w:r w:rsidRPr="00715134">
        <w:rPr>
          <w:rFonts w:ascii="Times New Roman" w:hAnsi="Times New Roman"/>
          <w:sz w:val="28"/>
          <w:szCs w:val="28"/>
          <w:lang w:val="ru-RU"/>
        </w:rPr>
        <w:t xml:space="preserve"> приходит каждый день в одно и то же время, заказывая одно и то же. </w:t>
      </w:r>
      <w:r w:rsidR="00835865" w:rsidRPr="00715134">
        <w:rPr>
          <w:rFonts w:ascii="Times New Roman" w:hAnsi="Times New Roman"/>
          <w:sz w:val="28"/>
          <w:szCs w:val="28"/>
          <w:lang w:val="ru-RU"/>
        </w:rPr>
        <w:t>Когда я отдаю ему его кофе, он всегда касается</w:t>
      </w:r>
      <w:r w:rsidRPr="00715134">
        <w:rPr>
          <w:rFonts w:ascii="Times New Roman" w:hAnsi="Times New Roman"/>
          <w:sz w:val="28"/>
          <w:szCs w:val="28"/>
          <w:lang w:val="ru-RU"/>
        </w:rPr>
        <w:t xml:space="preserve"> моих пальцев на несколько секунд дольше, чем положено. </w:t>
      </w:r>
      <w:r w:rsidR="003E3609" w:rsidRPr="00715134">
        <w:rPr>
          <w:rFonts w:ascii="Times New Roman" w:hAnsi="Times New Roman"/>
          <w:sz w:val="28"/>
          <w:szCs w:val="28"/>
          <w:lang w:val="ru-RU"/>
        </w:rPr>
        <w:t>Пока</w:t>
      </w:r>
      <w:r w:rsidRPr="00715134">
        <w:rPr>
          <w:rFonts w:ascii="Times New Roman" w:hAnsi="Times New Roman"/>
          <w:sz w:val="28"/>
          <w:szCs w:val="28"/>
          <w:lang w:val="ru-RU"/>
        </w:rPr>
        <w:t xml:space="preserve"> он делает свой «проверочный» глоток, он всё время задает мне разные вопросы: «Какой твой любимый цвет?», «Как твой день?», «Почему ты ещё не уволилась?».</w:t>
      </w:r>
    </w:p>
    <w:p w:rsidR="00C5351A" w:rsidRPr="00715134" w:rsidRDefault="00C5351A" w:rsidP="00715134">
      <w:pPr>
        <w:spacing w:after="0"/>
        <w:jc w:val="both"/>
        <w:rPr>
          <w:rFonts w:ascii="Times New Roman" w:hAnsi="Times New Roman"/>
          <w:sz w:val="28"/>
          <w:szCs w:val="28"/>
          <w:lang w:val="ru-RU"/>
        </w:rPr>
      </w:pPr>
      <w:r w:rsidRPr="00715134">
        <w:rPr>
          <w:rFonts w:ascii="Times New Roman" w:hAnsi="Times New Roman"/>
          <w:sz w:val="28"/>
          <w:szCs w:val="28"/>
          <w:lang w:val="ru-RU"/>
        </w:rPr>
        <w:tab/>
        <w:t>Я почти привыкла видеть его каждый день, когда внезапно</w:t>
      </w:r>
      <w:r w:rsidR="003E3609" w:rsidRPr="00715134">
        <w:rPr>
          <w:rFonts w:ascii="Times New Roman" w:hAnsi="Times New Roman"/>
          <w:sz w:val="28"/>
          <w:szCs w:val="28"/>
          <w:lang w:val="ru-RU"/>
        </w:rPr>
        <w:t xml:space="preserve"> он</w:t>
      </w:r>
      <w:r w:rsidRPr="00715134">
        <w:rPr>
          <w:rFonts w:ascii="Times New Roman" w:hAnsi="Times New Roman"/>
          <w:sz w:val="28"/>
          <w:szCs w:val="28"/>
          <w:lang w:val="ru-RU"/>
        </w:rPr>
        <w:t xml:space="preserve"> перестает появляться в закусочной.</w:t>
      </w:r>
    </w:p>
    <w:p w:rsidR="00C24C6A" w:rsidRPr="00715134" w:rsidRDefault="00C24C6A" w:rsidP="00715134">
      <w:pPr>
        <w:spacing w:after="0"/>
        <w:jc w:val="both"/>
        <w:rPr>
          <w:rFonts w:ascii="Times New Roman" w:hAnsi="Times New Roman"/>
          <w:sz w:val="28"/>
          <w:szCs w:val="28"/>
          <w:lang w:val="ru-RU"/>
        </w:rPr>
      </w:pPr>
    </w:p>
    <w:p w:rsidR="00FB23AB" w:rsidRDefault="00FB23AB" w:rsidP="00715134">
      <w:pPr>
        <w:spacing w:after="0"/>
        <w:jc w:val="both"/>
        <w:rPr>
          <w:rFonts w:ascii="Times New Roman" w:hAnsi="Times New Roman"/>
          <w:sz w:val="28"/>
          <w:szCs w:val="28"/>
          <w:lang w:val="ru-RU"/>
        </w:rPr>
      </w:pPr>
      <w:r>
        <w:rPr>
          <w:rFonts w:ascii="Times New Roman" w:hAnsi="Times New Roman"/>
          <w:sz w:val="28"/>
          <w:szCs w:val="28"/>
          <w:lang w:val="ru-RU"/>
        </w:rPr>
        <w:br w:type="page"/>
      </w:r>
    </w:p>
    <w:p w:rsidR="000D5762" w:rsidRPr="00715134" w:rsidRDefault="000D5762" w:rsidP="00715134">
      <w:pPr>
        <w:spacing w:after="0"/>
        <w:jc w:val="both"/>
        <w:rPr>
          <w:rFonts w:ascii="Times New Roman" w:hAnsi="Times New Roman"/>
          <w:sz w:val="28"/>
          <w:szCs w:val="28"/>
          <w:lang w:val="ru-RU"/>
        </w:rPr>
      </w:pPr>
    </w:p>
    <w:p w:rsidR="000D5762" w:rsidRDefault="000D5762" w:rsidP="00FB23AB">
      <w:pPr>
        <w:spacing w:after="0" w:line="480" w:lineRule="auto"/>
        <w:jc w:val="center"/>
        <w:rPr>
          <w:rFonts w:ascii="Times New Roman" w:hAnsi="Times New Roman"/>
          <w:b/>
          <w:sz w:val="32"/>
          <w:szCs w:val="32"/>
          <w:lang w:val="ru-RU"/>
        </w:rPr>
      </w:pPr>
      <w:r w:rsidRPr="00715134">
        <w:rPr>
          <w:rFonts w:ascii="Times New Roman" w:hAnsi="Times New Roman"/>
          <w:b/>
          <w:sz w:val="32"/>
          <w:szCs w:val="32"/>
          <w:lang w:val="ru-RU"/>
        </w:rPr>
        <w:t>Глава 4</w:t>
      </w:r>
    </w:p>
    <w:p w:rsidR="00FB23AB" w:rsidRDefault="00FB23AB" w:rsidP="00FB23AB">
      <w:pPr>
        <w:spacing w:after="0" w:line="480" w:lineRule="auto"/>
        <w:jc w:val="center"/>
        <w:rPr>
          <w:rFonts w:ascii="Times New Roman" w:hAnsi="Times New Roman"/>
          <w:b/>
          <w:sz w:val="32"/>
          <w:szCs w:val="32"/>
          <w:lang w:val="ru-RU"/>
        </w:rPr>
      </w:pPr>
    </w:p>
    <w:p w:rsidR="00FB23AB" w:rsidRPr="00715134" w:rsidRDefault="00FB23AB" w:rsidP="00FB23AB">
      <w:pPr>
        <w:spacing w:after="0" w:line="480" w:lineRule="auto"/>
        <w:jc w:val="center"/>
        <w:rPr>
          <w:rFonts w:ascii="Times New Roman" w:hAnsi="Times New Roman"/>
          <w:b/>
          <w:sz w:val="32"/>
          <w:szCs w:val="32"/>
          <w:lang w:val="ru-RU"/>
        </w:rPr>
      </w:pPr>
    </w:p>
    <w:p w:rsidR="00C24C6A" w:rsidRPr="00715134" w:rsidRDefault="00C24C6A" w:rsidP="00715134">
      <w:pPr>
        <w:pStyle w:val="1"/>
        <w:keepNext w:val="0"/>
        <w:numPr>
          <w:ilvl w:val="0"/>
          <w:numId w:val="0"/>
        </w:numPr>
        <w:spacing w:before="0" w:after="0" w:line="276" w:lineRule="auto"/>
        <w:jc w:val="both"/>
        <w:rPr>
          <w:b w:val="0"/>
          <w:bCs w:val="0"/>
          <w:sz w:val="28"/>
          <w:szCs w:val="28"/>
          <w:lang w:val="ru-RU"/>
        </w:rPr>
      </w:pPr>
      <w:r w:rsidRPr="00715134">
        <w:rPr>
          <w:b w:val="0"/>
          <w:bCs w:val="0"/>
          <w:sz w:val="28"/>
          <w:szCs w:val="28"/>
          <w:lang w:val="ru-RU"/>
        </w:rPr>
        <w:tab/>
        <w:t xml:space="preserve">Снова </w:t>
      </w:r>
      <w:r w:rsidR="003E3609" w:rsidRPr="00715134">
        <w:rPr>
          <w:b w:val="0"/>
          <w:bCs w:val="0"/>
          <w:sz w:val="28"/>
          <w:szCs w:val="28"/>
          <w:lang w:val="ru-RU"/>
        </w:rPr>
        <w:t>идет</w:t>
      </w:r>
      <w:r w:rsidRPr="00715134">
        <w:rPr>
          <w:b w:val="0"/>
          <w:bCs w:val="0"/>
          <w:sz w:val="28"/>
          <w:szCs w:val="28"/>
          <w:lang w:val="ru-RU"/>
        </w:rPr>
        <w:t xml:space="preserve"> дождь. </w:t>
      </w:r>
    </w:p>
    <w:p w:rsidR="00C24C6A" w:rsidRPr="00715134" w:rsidRDefault="00C24C6A" w:rsidP="00715134">
      <w:pPr>
        <w:pStyle w:val="1"/>
        <w:keepNext w:val="0"/>
        <w:numPr>
          <w:ilvl w:val="0"/>
          <w:numId w:val="0"/>
        </w:numPr>
        <w:spacing w:before="0" w:after="0" w:line="276" w:lineRule="auto"/>
        <w:jc w:val="both"/>
        <w:rPr>
          <w:b w:val="0"/>
          <w:bCs w:val="0"/>
          <w:sz w:val="28"/>
          <w:szCs w:val="28"/>
          <w:lang w:val="ru-RU"/>
        </w:rPr>
      </w:pPr>
      <w:r w:rsidRPr="00715134">
        <w:rPr>
          <w:b w:val="0"/>
          <w:bCs w:val="0"/>
          <w:sz w:val="28"/>
          <w:szCs w:val="28"/>
          <w:lang w:val="ru-RU"/>
        </w:rPr>
        <w:tab/>
        <w:t xml:space="preserve">Закончились солнечные и безоблачные дни, которыми я так наслаждалась. </w:t>
      </w:r>
      <w:r w:rsidR="00835865" w:rsidRPr="00715134">
        <w:rPr>
          <w:b w:val="0"/>
          <w:bCs w:val="0"/>
          <w:sz w:val="28"/>
          <w:szCs w:val="28"/>
          <w:lang w:val="ru-RU"/>
        </w:rPr>
        <w:t>Их место заняли</w:t>
      </w:r>
      <w:r w:rsidRPr="00715134">
        <w:rPr>
          <w:b w:val="0"/>
          <w:bCs w:val="0"/>
          <w:sz w:val="28"/>
          <w:szCs w:val="28"/>
          <w:lang w:val="ru-RU"/>
        </w:rPr>
        <w:t xml:space="preserve"> грозно нависающие облака, порывистый ветер и проливной дождь. </w:t>
      </w:r>
    </w:p>
    <w:p w:rsidR="00C24C6A" w:rsidRPr="00715134" w:rsidRDefault="00C24C6A" w:rsidP="00715134">
      <w:pPr>
        <w:pStyle w:val="1"/>
        <w:keepNext w:val="0"/>
        <w:numPr>
          <w:ilvl w:val="0"/>
          <w:numId w:val="0"/>
        </w:numPr>
        <w:spacing w:before="0" w:after="0" w:line="276" w:lineRule="auto"/>
        <w:jc w:val="both"/>
        <w:rPr>
          <w:b w:val="0"/>
          <w:bCs w:val="0"/>
          <w:sz w:val="28"/>
          <w:szCs w:val="28"/>
          <w:lang w:val="ru-RU"/>
        </w:rPr>
      </w:pPr>
      <w:r w:rsidRPr="00715134">
        <w:rPr>
          <w:b w:val="0"/>
          <w:bCs w:val="0"/>
          <w:sz w:val="28"/>
          <w:szCs w:val="28"/>
          <w:lang w:val="ru-RU"/>
        </w:rPr>
        <w:tab/>
        <w:t xml:space="preserve">Сегодня обещали грозу, поэтому закусочная открывалась позже, чем обычно. Мой менеджер все равно попросил приехать </w:t>
      </w:r>
      <w:r w:rsidR="003042A2" w:rsidRPr="00715134">
        <w:rPr>
          <w:b w:val="0"/>
          <w:bCs w:val="0"/>
          <w:sz w:val="28"/>
          <w:szCs w:val="28"/>
          <w:lang w:val="ru-RU"/>
        </w:rPr>
        <w:t>во время</w:t>
      </w:r>
      <w:r w:rsidRPr="00715134">
        <w:rPr>
          <w:b w:val="0"/>
          <w:bCs w:val="0"/>
          <w:sz w:val="28"/>
          <w:szCs w:val="28"/>
          <w:lang w:val="ru-RU"/>
        </w:rPr>
        <w:t>, сказа</w:t>
      </w:r>
      <w:r w:rsidR="003042A2" w:rsidRPr="00715134">
        <w:rPr>
          <w:b w:val="0"/>
          <w:bCs w:val="0"/>
          <w:sz w:val="28"/>
          <w:szCs w:val="28"/>
          <w:lang w:val="ru-RU"/>
        </w:rPr>
        <w:t>в</w:t>
      </w:r>
      <w:r w:rsidRPr="00715134">
        <w:rPr>
          <w:b w:val="0"/>
          <w:bCs w:val="0"/>
          <w:sz w:val="28"/>
          <w:szCs w:val="28"/>
          <w:lang w:val="ru-RU"/>
        </w:rPr>
        <w:t xml:space="preserve">, что надо обговорить какие-то дела по поводу моего трудоустройства. </w:t>
      </w:r>
    </w:p>
    <w:p w:rsidR="00C24C6A" w:rsidRPr="00715134" w:rsidRDefault="00C24C6A" w:rsidP="00715134">
      <w:pPr>
        <w:pStyle w:val="1"/>
        <w:keepNext w:val="0"/>
        <w:numPr>
          <w:ilvl w:val="0"/>
          <w:numId w:val="0"/>
        </w:numPr>
        <w:spacing w:before="0" w:after="0" w:line="276" w:lineRule="auto"/>
        <w:jc w:val="both"/>
        <w:rPr>
          <w:b w:val="0"/>
          <w:sz w:val="28"/>
          <w:szCs w:val="28"/>
          <w:lang w:val="ru-RU"/>
        </w:rPr>
      </w:pPr>
      <w:r w:rsidRPr="00715134">
        <w:rPr>
          <w:b w:val="0"/>
          <w:bCs w:val="0"/>
          <w:sz w:val="28"/>
          <w:szCs w:val="28"/>
          <w:lang w:val="ru-RU"/>
        </w:rPr>
        <w:tab/>
      </w:r>
      <w:r w:rsidRPr="00715134">
        <w:rPr>
          <w:b w:val="0"/>
          <w:sz w:val="28"/>
          <w:szCs w:val="28"/>
          <w:lang w:val="ru-RU"/>
        </w:rPr>
        <w:t xml:space="preserve">Я вспоминаю, что так и не знаю его имени, поэтому забиваю в поисковике, чтобы узнать, перед тем, как выйти. </w:t>
      </w:r>
    </w:p>
    <w:p w:rsidR="00C24C6A" w:rsidRPr="00715134" w:rsidRDefault="00C24C6A" w:rsidP="00715134">
      <w:pPr>
        <w:pStyle w:val="1"/>
        <w:keepNext w:val="0"/>
        <w:numPr>
          <w:ilvl w:val="0"/>
          <w:numId w:val="0"/>
        </w:numPr>
        <w:spacing w:before="0" w:after="0" w:line="276" w:lineRule="auto"/>
        <w:jc w:val="both"/>
        <w:rPr>
          <w:b w:val="0"/>
          <w:sz w:val="28"/>
          <w:szCs w:val="28"/>
          <w:lang w:val="ru-RU"/>
        </w:rPr>
      </w:pPr>
      <w:r w:rsidRPr="00715134">
        <w:rPr>
          <w:b w:val="0"/>
          <w:sz w:val="28"/>
          <w:szCs w:val="28"/>
          <w:lang w:val="ru-RU"/>
        </w:rPr>
        <w:tab/>
      </w:r>
      <w:r w:rsidRPr="00715134">
        <w:rPr>
          <w:b w:val="0"/>
          <w:i/>
          <w:sz w:val="28"/>
          <w:szCs w:val="28"/>
          <w:lang w:val="ru-RU"/>
        </w:rPr>
        <w:t xml:space="preserve">Мистер </w:t>
      </w:r>
      <w:proofErr w:type="spellStart"/>
      <w:r w:rsidRPr="00715134">
        <w:rPr>
          <w:b w:val="0"/>
          <w:i/>
          <w:sz w:val="28"/>
          <w:szCs w:val="28"/>
          <w:lang w:val="ru-RU"/>
        </w:rPr>
        <w:t>Вэс</w:t>
      </w:r>
      <w:proofErr w:type="spellEnd"/>
      <w:r w:rsidRPr="00715134">
        <w:rPr>
          <w:b w:val="0"/>
          <w:i/>
          <w:sz w:val="28"/>
          <w:szCs w:val="28"/>
          <w:lang w:val="ru-RU"/>
        </w:rPr>
        <w:t xml:space="preserve">…Мистер </w:t>
      </w:r>
      <w:proofErr w:type="spellStart"/>
      <w:r w:rsidRPr="00715134">
        <w:rPr>
          <w:b w:val="0"/>
          <w:i/>
          <w:sz w:val="28"/>
          <w:szCs w:val="28"/>
          <w:lang w:val="ru-RU"/>
        </w:rPr>
        <w:t>Вэс</w:t>
      </w:r>
      <w:proofErr w:type="spellEnd"/>
      <w:r w:rsidRPr="00715134">
        <w:rPr>
          <w:b w:val="0"/>
          <w:i/>
          <w:sz w:val="28"/>
          <w:szCs w:val="28"/>
          <w:lang w:val="ru-RU"/>
        </w:rPr>
        <w:t xml:space="preserve">…Мистер </w:t>
      </w:r>
      <w:proofErr w:type="spellStart"/>
      <w:r w:rsidRPr="00715134">
        <w:rPr>
          <w:b w:val="0"/>
          <w:i/>
          <w:sz w:val="28"/>
          <w:szCs w:val="28"/>
          <w:lang w:val="ru-RU"/>
        </w:rPr>
        <w:t>Вэс</w:t>
      </w:r>
      <w:proofErr w:type="spellEnd"/>
      <w:r w:rsidRPr="00715134">
        <w:rPr>
          <w:b w:val="0"/>
          <w:i/>
          <w:sz w:val="28"/>
          <w:szCs w:val="28"/>
          <w:lang w:val="ru-RU"/>
        </w:rPr>
        <w:t xml:space="preserve">… – </w:t>
      </w:r>
      <w:r w:rsidRPr="00715134">
        <w:rPr>
          <w:b w:val="0"/>
          <w:sz w:val="28"/>
          <w:szCs w:val="28"/>
          <w:lang w:val="ru-RU"/>
        </w:rPr>
        <w:t>пытаюсь не забыть я.</w:t>
      </w:r>
    </w:p>
    <w:p w:rsidR="00C24C6A" w:rsidRPr="00715134" w:rsidRDefault="00C24C6A" w:rsidP="00715134">
      <w:pPr>
        <w:spacing w:after="0"/>
        <w:jc w:val="both"/>
        <w:rPr>
          <w:rFonts w:ascii="Times New Roman" w:hAnsi="Times New Roman" w:cs="Times New Roman"/>
          <w:sz w:val="28"/>
          <w:szCs w:val="28"/>
          <w:lang w:val="ru-RU"/>
        </w:rPr>
      </w:pPr>
    </w:p>
    <w:p w:rsidR="00C24C6A" w:rsidRPr="00715134" w:rsidRDefault="00C24C6A" w:rsidP="00FB23AB">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Когда паркую</w:t>
      </w:r>
      <w:r w:rsidR="00FB23AB">
        <w:rPr>
          <w:rFonts w:ascii="Times New Roman" w:hAnsi="Times New Roman" w:cs="Times New Roman"/>
          <w:sz w:val="28"/>
          <w:szCs w:val="28"/>
          <w:lang w:val="ru-RU"/>
        </w:rPr>
        <w:t xml:space="preserve"> машину</w:t>
      </w:r>
      <w:r w:rsidRPr="00715134">
        <w:rPr>
          <w:rFonts w:ascii="Times New Roman" w:hAnsi="Times New Roman" w:cs="Times New Roman"/>
          <w:sz w:val="28"/>
          <w:szCs w:val="28"/>
          <w:lang w:val="ru-RU"/>
        </w:rPr>
        <w:t xml:space="preserve"> у закусочной, замечаю, что на парковке, кроме моей машины, только серый пикап.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ставлю свою машину рядом с пикапом и достаю телефон, чтобы узнать, почему больше никого нет. До того, как я успеваю это сделать, кто-то стучит в окно моей машины, я опускаю его.</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Да? – это мистер </w:t>
      </w:r>
      <w:proofErr w:type="spellStart"/>
      <w:r w:rsidRPr="00715134">
        <w:rPr>
          <w:rFonts w:ascii="Times New Roman" w:hAnsi="Times New Roman" w:cs="Times New Roman"/>
          <w:sz w:val="28"/>
          <w:szCs w:val="28"/>
          <w:lang w:val="ru-RU"/>
        </w:rPr>
        <w:t>Вэс</w:t>
      </w:r>
      <w:proofErr w:type="spellEnd"/>
      <w:r w:rsidRPr="00715134">
        <w:rPr>
          <w:rFonts w:ascii="Times New Roman" w:hAnsi="Times New Roman" w:cs="Times New Roman"/>
          <w:sz w:val="28"/>
          <w:szCs w:val="28"/>
          <w:lang w:val="ru-RU"/>
        </w:rPr>
        <w:t>, который укрывается пончо. – Больше никого нет?</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Можно я сяду?</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просовывает руку в окно машины, чтобы снять блокировку дверцы и садится на переднее сидение, намочив его. Он поднимает стекло, поворачивается ко мне и вздыхает.</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Мне придется тебя уволить, Эмерланд.</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вчера проверял кассу. Ты пробила 500 заказов на прошлой неделе, но сумма чеков только на 300… Я выяснил, что 40 процентов клиентов не заплатили за кофе.</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Вы, что блядь, издеваетесь?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Он удивлен выбором моих слов. Прочищает горло.</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Ещё пару клиентов пожаловались на тебя, сказав, что когда они попросили тебя сделать им другой кофе, ты ответила: «Переделывайте нахуй </w:t>
      </w:r>
      <w:r w:rsidRPr="00715134">
        <w:rPr>
          <w:rFonts w:ascii="Times New Roman" w:hAnsi="Times New Roman" w:cs="Times New Roman"/>
          <w:sz w:val="28"/>
          <w:szCs w:val="28"/>
          <w:lang w:val="ru-RU"/>
        </w:rPr>
        <w:lastRenderedPageBreak/>
        <w:t>сами». В нашем магазине так не разговаривают. Только потому, что у нас с твоей бабушкой очень хорошие отношени</w:t>
      </w:r>
      <w:r w:rsidR="00835865" w:rsidRPr="00715134">
        <w:rPr>
          <w:rFonts w:ascii="Times New Roman" w:hAnsi="Times New Roman" w:cs="Times New Roman"/>
          <w:sz w:val="28"/>
          <w:szCs w:val="28"/>
          <w:lang w:val="ru-RU"/>
        </w:rPr>
        <w:t>я, – говорит он, выпрямляясь, –</w:t>
      </w:r>
      <w:r w:rsidRPr="00715134">
        <w:rPr>
          <w:rFonts w:ascii="Times New Roman" w:hAnsi="Times New Roman" w:cs="Times New Roman"/>
          <w:sz w:val="28"/>
          <w:szCs w:val="28"/>
          <w:lang w:val="ru-RU"/>
        </w:rPr>
        <w:t xml:space="preserve"> я не буду ей всего этого рассказывать, если только ты сама ей не расскажешь. Я скажу ей, что ты решила помочь ей в церкви, и даже дам свои рекомендации, или…</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Убирайся нахуй из моей машины. Сейчас же.</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Эмерланд… – он вздыхает и накрывает мою руку своей жирной ладонью. – Ничего личного, но мы продаем кофе и у нас хороший </w:t>
      </w:r>
      <w:r w:rsidRPr="00715134">
        <w:rPr>
          <w:rFonts w:ascii="Times New Roman" w:hAnsi="Times New Roman" w:cs="Times New Roman"/>
          <w:i/>
          <w:sz w:val="28"/>
          <w:szCs w:val="28"/>
          <w:lang w:val="ru-RU"/>
        </w:rPr>
        <w:t>сервис</w:t>
      </w:r>
      <w:r w:rsidRPr="00715134">
        <w:rPr>
          <w:rFonts w:ascii="Times New Roman" w:hAnsi="Times New Roman" w:cs="Times New Roman"/>
          <w:sz w:val="28"/>
          <w:szCs w:val="28"/>
          <w:lang w:val="ru-RU"/>
        </w:rPr>
        <w:t>. Мне действительно нужен кто-то, кто…</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Вы думаете это моя первая работа, с которой меня увольняют? – я отдергиваю свою руку. – И</w:t>
      </w:r>
      <w:r w:rsidR="003E3609" w:rsidRPr="00715134">
        <w:rPr>
          <w:rFonts w:ascii="Times New Roman" w:hAnsi="Times New Roman" w:cs="Times New Roman"/>
          <w:sz w:val="28"/>
          <w:szCs w:val="28"/>
          <w:lang w:val="ru-RU"/>
        </w:rPr>
        <w:t xml:space="preserve">менно поэтому, избавьте меня от </w:t>
      </w:r>
      <w:r w:rsidRPr="00715134">
        <w:rPr>
          <w:rFonts w:ascii="Times New Roman" w:hAnsi="Times New Roman" w:cs="Times New Roman"/>
          <w:sz w:val="28"/>
          <w:szCs w:val="28"/>
          <w:lang w:val="ru-RU"/>
        </w:rPr>
        <w:t>ваших напутствий</w:t>
      </w:r>
      <w:r w:rsidRPr="00715134">
        <w:rPr>
          <w:rFonts w:ascii="Times New Roman" w:hAnsi="Times New Roman" w:cs="Times New Roman"/>
          <w:i/>
          <w:sz w:val="28"/>
          <w:szCs w:val="28"/>
          <w:lang w:val="ru-RU"/>
        </w:rPr>
        <w:t>. Ничего личного,</w:t>
      </w:r>
      <w:r w:rsidRPr="00715134">
        <w:rPr>
          <w:rFonts w:ascii="Times New Roman" w:hAnsi="Times New Roman" w:cs="Times New Roman"/>
          <w:sz w:val="28"/>
          <w:szCs w:val="28"/>
          <w:lang w:val="ru-RU"/>
        </w:rPr>
        <w:t xml:space="preserve"> – передразниваю его я. – Но всё это вы могли бы сказать мне по телефону, чтобы я не тратила бензин. </w:t>
      </w:r>
      <w:r w:rsidRPr="00715134">
        <w:rPr>
          <w:rFonts w:ascii="Times New Roman" w:hAnsi="Times New Roman" w:cs="Times New Roman"/>
          <w:i/>
          <w:sz w:val="28"/>
          <w:szCs w:val="28"/>
          <w:lang w:val="ru-RU"/>
        </w:rPr>
        <w:t>Вон.</w:t>
      </w:r>
      <w:r w:rsidRPr="00715134">
        <w:rPr>
          <w:rFonts w:ascii="Times New Roman" w:hAnsi="Times New Roman" w:cs="Times New Roman"/>
          <w:sz w:val="28"/>
          <w:szCs w:val="28"/>
          <w:lang w:val="ru-RU"/>
        </w:rPr>
        <w:t xml:space="preserve">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качает головой, бормоча что-то вроде: «Я буду молиться за тебя» и выходит из машины. </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 xml:space="preserve">Как только </w:t>
      </w:r>
      <w:r w:rsidR="00BC6230" w:rsidRPr="00715134">
        <w:rPr>
          <w:rFonts w:ascii="Times New Roman" w:hAnsi="Times New Roman" w:cs="Times New Roman"/>
          <w:sz w:val="28"/>
          <w:szCs w:val="28"/>
          <w:lang w:val="ru-RU"/>
        </w:rPr>
        <w:t>за ним захлопывается</w:t>
      </w:r>
      <w:r w:rsidRPr="00715134">
        <w:rPr>
          <w:rFonts w:ascii="Times New Roman" w:hAnsi="Times New Roman" w:cs="Times New Roman"/>
          <w:sz w:val="28"/>
          <w:szCs w:val="28"/>
          <w:lang w:val="ru-RU"/>
        </w:rPr>
        <w:t xml:space="preserve"> дверь, я закрываю глаза и сжимаю руль</w:t>
      </w:r>
      <w:r w:rsidRPr="00715134">
        <w:rPr>
          <w:rFonts w:ascii="Times New Roman" w:hAnsi="Times New Roman" w:cs="Times New Roman"/>
          <w:i/>
          <w:sz w:val="28"/>
          <w:szCs w:val="28"/>
          <w:lang w:val="ru-RU"/>
        </w:rPr>
        <w:t xml:space="preserve">. </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Я должна была знать, что так и будет. Я просто должна была…</w:t>
      </w:r>
    </w:p>
    <w:p w:rsidR="00C24C6A" w:rsidRPr="00715134" w:rsidRDefault="00C24C6A" w:rsidP="00715134">
      <w:pPr>
        <w:spacing w:after="0"/>
        <w:jc w:val="both"/>
        <w:rPr>
          <w:rFonts w:ascii="Times New Roman" w:hAnsi="Times New Roman" w:cs="Times New Roman"/>
          <w:i/>
          <w:sz w:val="28"/>
          <w:szCs w:val="28"/>
          <w:lang w:val="ru-RU"/>
        </w:rPr>
      </w:pP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Со свистом сдавая назад, я делаю резкий разворот и выезжаю с парковки. Я довольно хорошо справлялась последние несколько недел</w:t>
      </w:r>
      <w:proofErr w:type="gramStart"/>
      <w:r w:rsidRPr="00715134">
        <w:rPr>
          <w:rFonts w:ascii="Times New Roman" w:hAnsi="Times New Roman" w:cs="Times New Roman"/>
          <w:sz w:val="28"/>
          <w:szCs w:val="28"/>
          <w:lang w:val="ru-RU"/>
        </w:rPr>
        <w:t>ь</w:t>
      </w:r>
      <w:r w:rsidR="00BC6230" w:rsidRPr="00715134">
        <w:rPr>
          <w:rFonts w:ascii="Times New Roman" w:hAnsi="Times New Roman" w:cs="Times New Roman"/>
          <w:sz w:val="28"/>
          <w:szCs w:val="28"/>
          <w:lang w:val="ru-RU"/>
        </w:rPr>
        <w:t>-</w:t>
      </w:r>
      <w:proofErr w:type="gramEnd"/>
      <w:r w:rsidRPr="00715134">
        <w:rPr>
          <w:rFonts w:ascii="Times New Roman" w:hAnsi="Times New Roman" w:cs="Times New Roman"/>
          <w:sz w:val="28"/>
          <w:szCs w:val="28"/>
          <w:lang w:val="ru-RU"/>
        </w:rPr>
        <w:t xml:space="preserve"> я посещала эти нудные собрания АА (Анонимных Алкоголиков), регулярно сдавала мочу на тест, и эта ужасная малюсенькая закусочная, это всё настолько достало меня, что всё просто взывало к рецидиву.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Мне нужен алкоголь.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Немедленно.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Превышая скорость, еду в </w:t>
      </w:r>
      <w:proofErr w:type="spellStart"/>
      <w:proofErr w:type="gramStart"/>
      <w:r w:rsidRPr="00715134">
        <w:rPr>
          <w:rFonts w:ascii="Times New Roman" w:hAnsi="Times New Roman" w:cs="Times New Roman"/>
          <w:sz w:val="28"/>
          <w:szCs w:val="28"/>
          <w:lang w:val="ru-RU"/>
        </w:rPr>
        <w:t>ликеро</w:t>
      </w:r>
      <w:proofErr w:type="spellEnd"/>
      <w:r w:rsidR="00FB23AB">
        <w:rPr>
          <w:rFonts w:ascii="Times New Roman" w:hAnsi="Times New Roman" w:cs="Times New Roman"/>
          <w:sz w:val="28"/>
          <w:szCs w:val="28"/>
          <w:lang w:val="ru-RU"/>
        </w:rPr>
        <w:t xml:space="preserve"> - </w:t>
      </w:r>
      <w:r w:rsidRPr="00715134">
        <w:rPr>
          <w:rFonts w:ascii="Times New Roman" w:hAnsi="Times New Roman" w:cs="Times New Roman"/>
          <w:sz w:val="28"/>
          <w:szCs w:val="28"/>
          <w:lang w:val="ru-RU"/>
        </w:rPr>
        <w:t>водочный</w:t>
      </w:r>
      <w:proofErr w:type="gramEnd"/>
      <w:r w:rsidR="00BC6230"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на окраине города. Я покупаю литр водки, упаковку пива и пачку сигарет. Это всё помещается у меня в сумке, и я тороплюсь домой, чтобы закрыться у себя в комнате.</w:t>
      </w:r>
      <w:r w:rsidRPr="00715134">
        <w:rPr>
          <w:rFonts w:ascii="Times New Roman" w:hAnsi="Times New Roman" w:cs="Times New Roman"/>
          <w:sz w:val="28"/>
          <w:szCs w:val="28"/>
          <w:lang w:val="ru-RU"/>
        </w:rPr>
        <w:tab/>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B17210" w:rsidRPr="00715134">
        <w:rPr>
          <w:rFonts w:ascii="Times New Roman" w:hAnsi="Times New Roman" w:cs="Times New Roman"/>
          <w:sz w:val="28"/>
          <w:szCs w:val="28"/>
          <w:lang w:val="ru-RU"/>
        </w:rPr>
        <w:t>С</w:t>
      </w:r>
      <w:r w:rsidRPr="00715134">
        <w:rPr>
          <w:rFonts w:ascii="Times New Roman" w:hAnsi="Times New Roman" w:cs="Times New Roman"/>
          <w:sz w:val="28"/>
          <w:szCs w:val="28"/>
          <w:lang w:val="ru-RU"/>
        </w:rPr>
        <w:t xml:space="preserve"> трудом открываю большое окно и сажусь так, что одна моя нога свисает из окна. Мне плевать на ветер и дождь, я открываю бутылку водки и делаю большой приятный глоток. </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Мне никогда отсюда не выбраться…</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i/>
          <w:sz w:val="28"/>
          <w:szCs w:val="28"/>
          <w:lang w:val="ru-RU"/>
        </w:rPr>
        <w:tab/>
        <w:t xml:space="preserve"> </w:t>
      </w:r>
      <w:r w:rsidR="00BC6230" w:rsidRPr="00715134">
        <w:rPr>
          <w:rFonts w:ascii="Times New Roman" w:hAnsi="Times New Roman" w:cs="Times New Roman"/>
          <w:sz w:val="28"/>
          <w:szCs w:val="28"/>
          <w:lang w:val="ru-RU"/>
        </w:rPr>
        <w:t>Д</w:t>
      </w:r>
      <w:r w:rsidR="00B17210" w:rsidRPr="00715134">
        <w:rPr>
          <w:rFonts w:ascii="Times New Roman" w:hAnsi="Times New Roman" w:cs="Times New Roman"/>
          <w:sz w:val="28"/>
          <w:szCs w:val="28"/>
          <w:lang w:val="ru-RU"/>
        </w:rPr>
        <w:t>елаю</w:t>
      </w:r>
      <w:r w:rsidRPr="00715134">
        <w:rPr>
          <w:rFonts w:ascii="Times New Roman" w:hAnsi="Times New Roman" w:cs="Times New Roman"/>
          <w:sz w:val="28"/>
          <w:szCs w:val="28"/>
          <w:lang w:val="ru-RU"/>
        </w:rPr>
        <w:t xml:space="preserve"> глоток за глотком, пока моё горло не начинает гореть</w:t>
      </w:r>
      <w:r w:rsidR="00B17210"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B17210" w:rsidRPr="00715134">
        <w:rPr>
          <w:rFonts w:ascii="Times New Roman" w:hAnsi="Times New Roman" w:cs="Times New Roman"/>
          <w:sz w:val="28"/>
          <w:szCs w:val="28"/>
          <w:lang w:val="ru-RU"/>
        </w:rPr>
        <w:t>М</w:t>
      </w:r>
      <w:r w:rsidRPr="00715134">
        <w:rPr>
          <w:rFonts w:ascii="Times New Roman" w:hAnsi="Times New Roman" w:cs="Times New Roman"/>
          <w:sz w:val="28"/>
          <w:szCs w:val="28"/>
          <w:lang w:val="ru-RU"/>
        </w:rPr>
        <w:t>ои мысли путаться, и я вспоминаю то, что приходило на ум всю эту неделю, но я упорно подавляла эти воспоминания.</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Эм? – в мою комнату входит Лия и включает свет.</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А?</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Почему ты сегодня пропустила школу?</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lastRenderedPageBreak/>
        <w:tab/>
        <w:t>– Какое тебе дело? – бормочу я и отворачиваюсь от неё, чтобы спрятать слезы.</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Конечно, мне плевать, ходишь ты в школу или нет, – она гладит меня по плечу. – Но мне интересно узнать, почему ты пропустила конкурс сочинений, о котором рассказывала мне месяцами. Мне позвонил твой учитель и сказал, что ты не сдала работу…Что случилось?</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Я молчу. Я вообще не думаю о конкурсе сочинений. Единственное, чего мне хочется в данный момент, это исчезнуть.</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Эм</w:t>
      </w:r>
      <w:proofErr w:type="gramStart"/>
      <w:r w:rsidRPr="00715134">
        <w:rPr>
          <w:rFonts w:ascii="Times New Roman" w:hAnsi="Times New Roman" w:cs="Times New Roman"/>
          <w:i/>
          <w:sz w:val="28"/>
          <w:szCs w:val="28"/>
          <w:lang w:val="ru-RU"/>
        </w:rPr>
        <w:t>… П</w:t>
      </w:r>
      <w:proofErr w:type="gramEnd"/>
      <w:r w:rsidRPr="00715134">
        <w:rPr>
          <w:rFonts w:ascii="Times New Roman" w:hAnsi="Times New Roman" w:cs="Times New Roman"/>
          <w:i/>
          <w:sz w:val="28"/>
          <w:szCs w:val="28"/>
          <w:lang w:val="ru-RU"/>
        </w:rPr>
        <w:t>оговори со мной, – настаивает она.</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r>
      <w:r w:rsidR="00BC6230" w:rsidRPr="00715134">
        <w:rPr>
          <w:rFonts w:ascii="Times New Roman" w:hAnsi="Times New Roman" w:cs="Times New Roman"/>
          <w:i/>
          <w:sz w:val="28"/>
          <w:szCs w:val="28"/>
          <w:lang w:val="ru-RU"/>
        </w:rPr>
        <w:t>К</w:t>
      </w:r>
      <w:r w:rsidRPr="00715134">
        <w:rPr>
          <w:rFonts w:ascii="Times New Roman" w:hAnsi="Times New Roman" w:cs="Times New Roman"/>
          <w:i/>
          <w:sz w:val="28"/>
          <w:szCs w:val="28"/>
          <w:lang w:val="ru-RU"/>
        </w:rPr>
        <w:t xml:space="preserve">ачаю головой. Она разворачивает меня и вытирает мои слезы. Она смотрит мне в глаза, и я уверенна, что </w:t>
      </w:r>
      <w:r w:rsidR="00B17210" w:rsidRPr="00715134">
        <w:rPr>
          <w:rFonts w:ascii="Times New Roman" w:hAnsi="Times New Roman" w:cs="Times New Roman"/>
          <w:i/>
          <w:sz w:val="28"/>
          <w:szCs w:val="28"/>
          <w:lang w:val="ru-RU"/>
        </w:rPr>
        <w:t>Лия</w:t>
      </w:r>
      <w:r w:rsidR="00FB23AB">
        <w:rPr>
          <w:rFonts w:ascii="Times New Roman" w:hAnsi="Times New Roman" w:cs="Times New Roman"/>
          <w:i/>
          <w:sz w:val="28"/>
          <w:szCs w:val="28"/>
          <w:lang w:val="ru-RU"/>
        </w:rPr>
        <w:t>,</w:t>
      </w:r>
      <w:r w:rsidRPr="00715134">
        <w:rPr>
          <w:rFonts w:ascii="Times New Roman" w:hAnsi="Times New Roman" w:cs="Times New Roman"/>
          <w:i/>
          <w:sz w:val="28"/>
          <w:szCs w:val="28"/>
          <w:lang w:val="ru-RU"/>
        </w:rPr>
        <w:t xml:space="preserve"> </w:t>
      </w:r>
      <w:proofErr w:type="gramStart"/>
      <w:r w:rsidRPr="00715134">
        <w:rPr>
          <w:rFonts w:ascii="Times New Roman" w:hAnsi="Times New Roman" w:cs="Times New Roman"/>
          <w:i/>
          <w:sz w:val="28"/>
          <w:szCs w:val="28"/>
          <w:lang w:val="ru-RU"/>
        </w:rPr>
        <w:t>знает</w:t>
      </w:r>
      <w:proofErr w:type="gramEnd"/>
      <w:r w:rsidRPr="00715134">
        <w:rPr>
          <w:rFonts w:ascii="Times New Roman" w:hAnsi="Times New Roman" w:cs="Times New Roman"/>
          <w:i/>
          <w:sz w:val="28"/>
          <w:szCs w:val="28"/>
          <w:lang w:val="ru-RU"/>
        </w:rPr>
        <w:t xml:space="preserve"> в чем дело. Я вижу этот момент понимания в её глазах. </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Дай мне пару секунд, – она выходит из моей комнаты.</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Возвращается с бутылкой, двумя бокалами и начатой пачкой «Мальборо».</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Расскажи мне, что случилось?</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Помнишь, ты говорила, что твой первый раз был медленным и страстным?</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Она кивает и жестом указывает мне выпить до дна.</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У меня было по-другому.</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Ты сказала ему, чтобы он остановился?</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Я качаю головой. </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Я хотела этого</w:t>
      </w:r>
      <w:proofErr w:type="gramStart"/>
      <w:r w:rsidRPr="00715134">
        <w:rPr>
          <w:rFonts w:ascii="Times New Roman" w:hAnsi="Times New Roman" w:cs="Times New Roman"/>
          <w:i/>
          <w:sz w:val="28"/>
          <w:szCs w:val="28"/>
          <w:lang w:val="ru-RU"/>
        </w:rPr>
        <w:t>… В</w:t>
      </w:r>
      <w:proofErr w:type="gramEnd"/>
      <w:r w:rsidRPr="00715134">
        <w:rPr>
          <w:rFonts w:ascii="Times New Roman" w:hAnsi="Times New Roman" w:cs="Times New Roman"/>
          <w:i/>
          <w:sz w:val="28"/>
          <w:szCs w:val="28"/>
          <w:lang w:val="ru-RU"/>
        </w:rPr>
        <w:t>едь два свидания – это достаточно, так ведь?</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Да.</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 Мне кажется он просто… – воспоминания о том, как мой первый парень Шон прижал меня к трибунам, после нашей короткой борьбы, заставляют меня снова плакать. – Он был очень груб, а потом он… </w:t>
      </w:r>
      <w:r w:rsidR="00B17210" w:rsidRPr="00715134">
        <w:rPr>
          <w:rFonts w:ascii="Times New Roman" w:hAnsi="Times New Roman" w:cs="Times New Roman"/>
          <w:i/>
          <w:sz w:val="28"/>
          <w:szCs w:val="28"/>
          <w:lang w:val="ru-RU"/>
        </w:rPr>
        <w:t>н</w:t>
      </w:r>
      <w:r w:rsidRPr="00715134">
        <w:rPr>
          <w:rFonts w:ascii="Times New Roman" w:hAnsi="Times New Roman" w:cs="Times New Roman"/>
          <w:i/>
          <w:sz w:val="28"/>
          <w:szCs w:val="28"/>
          <w:lang w:val="ru-RU"/>
        </w:rPr>
        <w:t xml:space="preserve">азвал меня именем своей бывшей девушки, когда кончил… </w:t>
      </w:r>
      <w:r w:rsidR="00B17210" w:rsidRPr="00715134">
        <w:rPr>
          <w:rFonts w:ascii="Times New Roman" w:hAnsi="Times New Roman" w:cs="Times New Roman"/>
          <w:i/>
          <w:sz w:val="28"/>
          <w:szCs w:val="28"/>
          <w:lang w:val="ru-RU"/>
        </w:rPr>
        <w:t>д</w:t>
      </w:r>
      <w:r w:rsidRPr="00715134">
        <w:rPr>
          <w:rFonts w:ascii="Times New Roman" w:hAnsi="Times New Roman" w:cs="Times New Roman"/>
          <w:i/>
          <w:sz w:val="28"/>
          <w:szCs w:val="28"/>
          <w:lang w:val="ru-RU"/>
        </w:rPr>
        <w:t>важды.</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Ох, Эм…</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Я чувствую, как она гладит меня по спине.</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Это хуево, но ты не должна из-за этого плакать, – говорит она.</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 </w:t>
      </w:r>
      <w:r w:rsidR="00BC6230" w:rsidRPr="00715134">
        <w:rPr>
          <w:rFonts w:ascii="Times New Roman" w:hAnsi="Times New Roman" w:cs="Times New Roman"/>
          <w:i/>
          <w:sz w:val="28"/>
          <w:szCs w:val="28"/>
          <w:lang w:val="ru-RU"/>
        </w:rPr>
        <w:t>С</w:t>
      </w:r>
      <w:r w:rsidRPr="00715134">
        <w:rPr>
          <w:rFonts w:ascii="Times New Roman" w:hAnsi="Times New Roman" w:cs="Times New Roman"/>
          <w:i/>
          <w:sz w:val="28"/>
          <w:szCs w:val="28"/>
          <w:lang w:val="ru-RU"/>
        </w:rPr>
        <w:t xml:space="preserve">нова качаю головой и отодвигаюсь от неё. </w:t>
      </w:r>
      <w:r w:rsidR="00BC6230" w:rsidRPr="00715134">
        <w:rPr>
          <w:rFonts w:ascii="Times New Roman" w:hAnsi="Times New Roman" w:cs="Times New Roman"/>
          <w:i/>
          <w:sz w:val="28"/>
          <w:szCs w:val="28"/>
          <w:lang w:val="ru-RU"/>
        </w:rPr>
        <w:t>Теперь я</w:t>
      </w:r>
      <w:r w:rsidRPr="00715134">
        <w:rPr>
          <w:rFonts w:ascii="Times New Roman" w:hAnsi="Times New Roman" w:cs="Times New Roman"/>
          <w:i/>
          <w:sz w:val="28"/>
          <w:szCs w:val="28"/>
          <w:lang w:val="ru-RU"/>
        </w:rPr>
        <w:t xml:space="preserve"> плачу ещё сильнее.</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Лия, ты сказала, что это будет приятно. Но это не так. На самом деле</w:t>
      </w:r>
      <w:r w:rsidR="00BC6230" w:rsidRPr="00715134">
        <w:rPr>
          <w:rFonts w:ascii="Times New Roman" w:hAnsi="Times New Roman" w:cs="Times New Roman"/>
          <w:i/>
          <w:sz w:val="28"/>
          <w:szCs w:val="28"/>
          <w:lang w:val="ru-RU"/>
        </w:rPr>
        <w:t>,</w:t>
      </w:r>
      <w:r w:rsidRPr="00715134">
        <w:rPr>
          <w:rFonts w:ascii="Times New Roman" w:hAnsi="Times New Roman" w:cs="Times New Roman"/>
          <w:i/>
          <w:sz w:val="28"/>
          <w:szCs w:val="28"/>
          <w:lang w:val="ru-RU"/>
        </w:rPr>
        <w:t xml:space="preserve"> это не так.</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 На самом деле, в первый раз, всегда неприятно, Эм. Это все зависит от ваших </w:t>
      </w:r>
      <w:proofErr w:type="gramStart"/>
      <w:r w:rsidRPr="00715134">
        <w:rPr>
          <w:rFonts w:ascii="Times New Roman" w:hAnsi="Times New Roman" w:cs="Times New Roman"/>
          <w:i/>
          <w:sz w:val="28"/>
          <w:szCs w:val="28"/>
          <w:lang w:val="ru-RU"/>
        </w:rPr>
        <w:t>чувств</w:t>
      </w:r>
      <w:proofErr w:type="gramEnd"/>
      <w:r w:rsidRPr="00715134">
        <w:rPr>
          <w:rFonts w:ascii="Times New Roman" w:hAnsi="Times New Roman" w:cs="Times New Roman"/>
          <w:i/>
          <w:sz w:val="28"/>
          <w:szCs w:val="28"/>
          <w:lang w:val="ru-RU"/>
        </w:rPr>
        <w:t xml:space="preserve">… </w:t>
      </w:r>
      <w:r w:rsidR="00420DBC" w:rsidRPr="00715134">
        <w:rPr>
          <w:rFonts w:ascii="Times New Roman" w:hAnsi="Times New Roman" w:cs="Times New Roman"/>
          <w:i/>
          <w:sz w:val="28"/>
          <w:szCs w:val="28"/>
          <w:lang w:val="ru-RU"/>
        </w:rPr>
        <w:t xml:space="preserve">Чем лучше вы знаете друг друга, тем </w:t>
      </w:r>
      <w:r w:rsidR="00B17210" w:rsidRPr="00715134">
        <w:rPr>
          <w:rFonts w:ascii="Times New Roman" w:hAnsi="Times New Roman" w:cs="Times New Roman"/>
          <w:i/>
          <w:sz w:val="28"/>
          <w:szCs w:val="28"/>
          <w:lang w:val="ru-RU"/>
        </w:rPr>
        <w:t xml:space="preserve">лучше </w:t>
      </w:r>
      <w:r w:rsidRPr="00715134">
        <w:rPr>
          <w:rFonts w:ascii="Times New Roman" w:hAnsi="Times New Roman" w:cs="Times New Roman"/>
          <w:i/>
          <w:sz w:val="28"/>
          <w:szCs w:val="28"/>
          <w:lang w:val="ru-RU"/>
        </w:rPr>
        <w:t xml:space="preserve">становится </w:t>
      </w:r>
      <w:r w:rsidR="00B17210" w:rsidRPr="00715134">
        <w:rPr>
          <w:rFonts w:ascii="Times New Roman" w:hAnsi="Times New Roman" w:cs="Times New Roman"/>
          <w:i/>
          <w:sz w:val="28"/>
          <w:szCs w:val="28"/>
          <w:lang w:val="ru-RU"/>
        </w:rPr>
        <w:t xml:space="preserve">секс </w:t>
      </w:r>
      <w:r w:rsidRPr="00715134">
        <w:rPr>
          <w:rFonts w:ascii="Times New Roman" w:hAnsi="Times New Roman" w:cs="Times New Roman"/>
          <w:i/>
          <w:sz w:val="28"/>
          <w:szCs w:val="28"/>
          <w:lang w:val="ru-RU"/>
        </w:rPr>
        <w:t>… Я думаю, твой следующий раз будет лучше. Ты же говорила, что он целуется так себе?</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lastRenderedPageBreak/>
        <w:tab/>
        <w:t>Я киваю.</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 Ну, вот, это уже </w:t>
      </w:r>
      <w:r w:rsidR="00FB23AB" w:rsidRPr="00715134">
        <w:rPr>
          <w:rFonts w:ascii="Times New Roman" w:hAnsi="Times New Roman" w:cs="Times New Roman"/>
          <w:i/>
          <w:sz w:val="28"/>
          <w:szCs w:val="28"/>
          <w:lang w:val="ru-RU"/>
        </w:rPr>
        <w:t>полбеды</w:t>
      </w:r>
      <w:r w:rsidRPr="00715134">
        <w:rPr>
          <w:rFonts w:ascii="Times New Roman" w:hAnsi="Times New Roman" w:cs="Times New Roman"/>
          <w:i/>
          <w:sz w:val="28"/>
          <w:szCs w:val="28"/>
          <w:lang w:val="ru-RU"/>
        </w:rPr>
        <w:t>, – она вытаскивает меня из кровати и выводит на балкон. – Видишь ли, это все взаимосвязано…</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Взаимосвязано? Это слово из шести слогов. Ты меня удивляешь.</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Она закатывает глаза.</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 В следующий раз перед тем, как переспать с парнем, убедись, что он целуется на пятерку с плюсом. Секс будет лучше. Поверь мне. А </w:t>
      </w:r>
      <w:r w:rsidR="00BC6230" w:rsidRPr="00715134">
        <w:rPr>
          <w:rFonts w:ascii="Times New Roman" w:hAnsi="Times New Roman" w:cs="Times New Roman"/>
          <w:i/>
          <w:sz w:val="28"/>
          <w:szCs w:val="28"/>
          <w:lang w:val="ru-RU"/>
        </w:rPr>
        <w:t>сейчас</w:t>
      </w:r>
      <w:r w:rsidRPr="00715134">
        <w:rPr>
          <w:rFonts w:ascii="Times New Roman" w:hAnsi="Times New Roman" w:cs="Times New Roman"/>
          <w:i/>
          <w:sz w:val="28"/>
          <w:szCs w:val="28"/>
          <w:lang w:val="ru-RU"/>
        </w:rPr>
        <w:t>… – она вытирает мне слезы, пока я не перестаю плакать. Потом она достает тушь из кармана и красит мне ресницы. – Это должно помочь. Как насчет того, чтобы допить со мной эту бутылку?</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делаю последний глоток из бутылки, </w:t>
      </w:r>
      <w:r w:rsidR="00BC6230" w:rsidRPr="00715134">
        <w:rPr>
          <w:rFonts w:ascii="Times New Roman" w:hAnsi="Times New Roman" w:cs="Times New Roman"/>
          <w:sz w:val="28"/>
          <w:szCs w:val="28"/>
          <w:lang w:val="ru-RU"/>
        </w:rPr>
        <w:t>заканчивая</w:t>
      </w:r>
      <w:r w:rsidRPr="00715134">
        <w:rPr>
          <w:rFonts w:ascii="Times New Roman" w:hAnsi="Times New Roman" w:cs="Times New Roman"/>
          <w:sz w:val="28"/>
          <w:szCs w:val="28"/>
          <w:lang w:val="ru-RU"/>
        </w:rPr>
        <w:t xml:space="preserve"> первые пол литра. Моя промокшая рубашка прилипла к телу, но сейчас мне плевать.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Мне надо выспаться.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прячу бутылки и засовываю пачку сигарет в стол, на всякий случай, если бабушка или дедушка решат зайти ко мне в комнату. </w:t>
      </w:r>
      <w:r w:rsidR="00EF52B5" w:rsidRPr="00715134">
        <w:rPr>
          <w:rFonts w:ascii="Times New Roman" w:hAnsi="Times New Roman" w:cs="Times New Roman"/>
          <w:sz w:val="28"/>
          <w:szCs w:val="28"/>
          <w:lang w:val="ru-RU"/>
        </w:rPr>
        <w:t>Заваливаюсь</w:t>
      </w:r>
      <w:r w:rsidRPr="00715134">
        <w:rPr>
          <w:rFonts w:ascii="Times New Roman" w:hAnsi="Times New Roman" w:cs="Times New Roman"/>
          <w:sz w:val="28"/>
          <w:szCs w:val="28"/>
          <w:lang w:val="ru-RU"/>
        </w:rPr>
        <w:t xml:space="preserve"> на кровать и натягиваю одеяло, медленно проваливаясь в знакомую темноту.</w:t>
      </w:r>
    </w:p>
    <w:p w:rsidR="00C24C6A" w:rsidRDefault="00C24C6A" w:rsidP="00715134">
      <w:pPr>
        <w:spacing w:after="0"/>
        <w:jc w:val="both"/>
        <w:rPr>
          <w:rFonts w:ascii="Times New Roman" w:hAnsi="Times New Roman" w:cs="Times New Roman"/>
          <w:sz w:val="28"/>
          <w:szCs w:val="28"/>
          <w:lang w:val="ru-RU"/>
        </w:rPr>
      </w:pPr>
    </w:p>
    <w:p w:rsidR="00FB23AB" w:rsidRDefault="00FB23AB" w:rsidP="00715134">
      <w:pPr>
        <w:spacing w:after="0"/>
        <w:jc w:val="both"/>
        <w:rPr>
          <w:rFonts w:ascii="Times New Roman" w:hAnsi="Times New Roman" w:cs="Times New Roman"/>
          <w:sz w:val="28"/>
          <w:szCs w:val="28"/>
          <w:lang w:val="ru-RU"/>
        </w:rPr>
      </w:pPr>
    </w:p>
    <w:p w:rsidR="00FB23AB" w:rsidRPr="00715134" w:rsidRDefault="00FB23AB" w:rsidP="00715134">
      <w:pPr>
        <w:spacing w:after="0"/>
        <w:jc w:val="both"/>
        <w:rPr>
          <w:rFonts w:ascii="Times New Roman" w:hAnsi="Times New Roman" w:cs="Times New Roman"/>
          <w:sz w:val="28"/>
          <w:szCs w:val="28"/>
          <w:lang w:val="ru-RU"/>
        </w:rPr>
      </w:pP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Из сна меня вырывает звук моего будильника.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B17210"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ыключаю его и смотрю на время: 9 часов.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Ужин давно закончился, но я встаю с кровати и спускаюсь вниз.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 моему удивлению, мои</w:t>
      </w:r>
      <w:r w:rsidR="00B17210" w:rsidRPr="00715134">
        <w:rPr>
          <w:rFonts w:ascii="Times New Roman" w:hAnsi="Times New Roman" w:cs="Times New Roman"/>
          <w:sz w:val="28"/>
          <w:szCs w:val="28"/>
          <w:lang w:val="ru-RU"/>
        </w:rPr>
        <w:t>х</w:t>
      </w:r>
      <w:r w:rsidRPr="00715134">
        <w:rPr>
          <w:rFonts w:ascii="Times New Roman" w:hAnsi="Times New Roman" w:cs="Times New Roman"/>
          <w:sz w:val="28"/>
          <w:szCs w:val="28"/>
          <w:lang w:val="ru-RU"/>
        </w:rPr>
        <w:t xml:space="preserve"> бабушк</w:t>
      </w:r>
      <w:r w:rsidR="00B17210" w:rsidRPr="00715134">
        <w:rPr>
          <w:rFonts w:ascii="Times New Roman" w:hAnsi="Times New Roman" w:cs="Times New Roman"/>
          <w:sz w:val="28"/>
          <w:szCs w:val="28"/>
          <w:lang w:val="ru-RU"/>
        </w:rPr>
        <w:t>и</w:t>
      </w:r>
      <w:r w:rsidRPr="00715134">
        <w:rPr>
          <w:rFonts w:ascii="Times New Roman" w:hAnsi="Times New Roman" w:cs="Times New Roman"/>
          <w:sz w:val="28"/>
          <w:szCs w:val="28"/>
          <w:lang w:val="ru-RU"/>
        </w:rPr>
        <w:t xml:space="preserve"> с дедушкой не</w:t>
      </w:r>
      <w:r w:rsidR="00B17210" w:rsidRPr="00715134">
        <w:rPr>
          <w:rFonts w:ascii="Times New Roman" w:hAnsi="Times New Roman" w:cs="Times New Roman"/>
          <w:sz w:val="28"/>
          <w:szCs w:val="28"/>
          <w:lang w:val="ru-RU"/>
        </w:rPr>
        <w:t>т</w:t>
      </w:r>
      <w:r w:rsidRPr="00715134">
        <w:rPr>
          <w:rFonts w:ascii="Times New Roman" w:hAnsi="Times New Roman" w:cs="Times New Roman"/>
          <w:sz w:val="28"/>
          <w:szCs w:val="28"/>
          <w:lang w:val="ru-RU"/>
        </w:rPr>
        <w:t xml:space="preserve"> перед телевизором в гостиной, и их нет на кухне. Их</w:t>
      </w:r>
      <w:r w:rsidR="00B17210" w:rsidRPr="00715134">
        <w:rPr>
          <w:rFonts w:ascii="Times New Roman" w:hAnsi="Times New Roman" w:cs="Times New Roman"/>
          <w:sz w:val="28"/>
          <w:szCs w:val="28"/>
          <w:lang w:val="ru-RU"/>
        </w:rPr>
        <w:t>,</w:t>
      </w:r>
      <w:r w:rsidR="00EF52B5" w:rsidRPr="00715134">
        <w:rPr>
          <w:rFonts w:ascii="Times New Roman" w:hAnsi="Times New Roman" w:cs="Times New Roman"/>
          <w:sz w:val="28"/>
          <w:szCs w:val="28"/>
          <w:lang w:val="ru-RU"/>
        </w:rPr>
        <w:t xml:space="preserve"> </w:t>
      </w:r>
      <w:r w:rsidR="00B17210" w:rsidRPr="00715134">
        <w:rPr>
          <w:rFonts w:ascii="Times New Roman" w:hAnsi="Times New Roman" w:cs="Times New Roman"/>
          <w:sz w:val="28"/>
          <w:szCs w:val="28"/>
          <w:lang w:val="ru-RU"/>
        </w:rPr>
        <w:t>вообще,</w:t>
      </w:r>
      <w:r w:rsidRPr="00715134">
        <w:rPr>
          <w:rFonts w:ascii="Times New Roman" w:hAnsi="Times New Roman" w:cs="Times New Roman"/>
          <w:sz w:val="28"/>
          <w:szCs w:val="28"/>
          <w:lang w:val="ru-RU"/>
        </w:rPr>
        <w:t xml:space="preserve"> нет дома.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Они оставили мне записку на холодильнике: </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«Эмерланд! Поздравляем! Ты работаешь в «</w:t>
      </w:r>
      <w:proofErr w:type="spellStart"/>
      <w:r w:rsidRPr="00715134">
        <w:rPr>
          <w:rFonts w:ascii="Times New Roman" w:hAnsi="Times New Roman" w:cs="Times New Roman"/>
          <w:i/>
          <w:sz w:val="28"/>
          <w:szCs w:val="28"/>
          <w:lang w:val="ru-RU"/>
        </w:rPr>
        <w:t>Старбакс</w:t>
      </w:r>
      <w:proofErr w:type="spellEnd"/>
      <w:r w:rsidRPr="00715134">
        <w:rPr>
          <w:rFonts w:ascii="Times New Roman" w:hAnsi="Times New Roman" w:cs="Times New Roman"/>
          <w:i/>
          <w:sz w:val="28"/>
          <w:szCs w:val="28"/>
          <w:lang w:val="ru-RU"/>
        </w:rPr>
        <w:t xml:space="preserve">» больше 2 недель! Мы надеемся, ты продержишься ещё пару! Мы уехали на рыбалку с прихожанами из церкви. Звони, если что понадобится. </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 xml:space="preserve">В холодильнике две тарелки с едой для тебя. </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 xml:space="preserve">Помолись перед едой! </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 xml:space="preserve">Любим тебя, </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Генри и Вирджиния».</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 </w:t>
      </w:r>
      <w:r w:rsidR="00EF52B5" w:rsidRPr="00715134">
        <w:rPr>
          <w:rFonts w:ascii="Times New Roman" w:hAnsi="Times New Roman" w:cs="Times New Roman"/>
          <w:sz w:val="28"/>
          <w:szCs w:val="28"/>
          <w:lang w:val="ru-RU"/>
        </w:rPr>
        <w:t>К</w:t>
      </w:r>
      <w:r w:rsidRPr="00715134">
        <w:rPr>
          <w:rFonts w:ascii="Times New Roman" w:hAnsi="Times New Roman" w:cs="Times New Roman"/>
          <w:sz w:val="28"/>
          <w:szCs w:val="28"/>
          <w:lang w:val="ru-RU"/>
        </w:rPr>
        <w:t>ача</w:t>
      </w:r>
      <w:r w:rsidR="00EF52B5"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головой, достаю из холодильника ужин и беру сегодняшнюю газету.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Мне снова нужно искать работу, </w:t>
      </w:r>
      <w:r w:rsidR="00B17210" w:rsidRPr="00715134">
        <w:rPr>
          <w:rFonts w:ascii="Times New Roman" w:hAnsi="Times New Roman" w:cs="Times New Roman"/>
          <w:sz w:val="28"/>
          <w:szCs w:val="28"/>
          <w:lang w:val="ru-RU"/>
        </w:rPr>
        <w:t xml:space="preserve">и </w:t>
      </w:r>
      <w:r w:rsidR="00B30684" w:rsidRPr="00715134">
        <w:rPr>
          <w:rFonts w:ascii="Times New Roman" w:hAnsi="Times New Roman" w:cs="Times New Roman"/>
          <w:sz w:val="28"/>
          <w:szCs w:val="28"/>
          <w:lang w:val="ru-RU"/>
        </w:rPr>
        <w:t>лучше</w:t>
      </w:r>
      <w:r w:rsidRPr="00715134">
        <w:rPr>
          <w:rFonts w:ascii="Times New Roman" w:hAnsi="Times New Roman" w:cs="Times New Roman"/>
          <w:sz w:val="28"/>
          <w:szCs w:val="28"/>
          <w:lang w:val="ru-RU"/>
        </w:rPr>
        <w:t xml:space="preserve"> начать прямо сейчас. </w:t>
      </w:r>
    </w:p>
    <w:p w:rsidR="00C24C6A" w:rsidRPr="00715134" w:rsidRDefault="00C24C6A" w:rsidP="00FB23AB">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B17210" w:rsidRPr="00715134">
        <w:rPr>
          <w:rFonts w:ascii="Times New Roman" w:hAnsi="Times New Roman" w:cs="Times New Roman"/>
          <w:sz w:val="28"/>
          <w:szCs w:val="28"/>
          <w:lang w:val="ru-RU"/>
        </w:rPr>
        <w:t>Едва</w:t>
      </w:r>
      <w:r w:rsidR="00B30684" w:rsidRPr="00715134">
        <w:rPr>
          <w:rFonts w:ascii="Times New Roman" w:hAnsi="Times New Roman" w:cs="Times New Roman"/>
          <w:sz w:val="28"/>
          <w:szCs w:val="28"/>
          <w:lang w:val="ru-RU"/>
        </w:rPr>
        <w:t xml:space="preserve"> успеваю начать </w:t>
      </w:r>
      <w:r w:rsidR="00FB23AB">
        <w:rPr>
          <w:rFonts w:ascii="Times New Roman" w:hAnsi="Times New Roman" w:cs="Times New Roman"/>
          <w:sz w:val="28"/>
          <w:szCs w:val="28"/>
          <w:lang w:val="ru-RU"/>
        </w:rPr>
        <w:t>завтракать</w:t>
      </w:r>
      <w:r w:rsidRPr="00715134">
        <w:rPr>
          <w:rFonts w:ascii="Times New Roman" w:hAnsi="Times New Roman" w:cs="Times New Roman"/>
          <w:sz w:val="28"/>
          <w:szCs w:val="28"/>
          <w:lang w:val="ru-RU"/>
        </w:rPr>
        <w:t>, как мой телефон вибрирует. Мне пришло сообщение:</w:t>
      </w:r>
    </w:p>
    <w:p w:rsidR="00EF52B5"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lastRenderedPageBreak/>
        <w:tab/>
        <w:t xml:space="preserve">«Привет. Слышала, тебя уволили, правда, я не сильно удивлена. Ха-ха. Позвони, если захочешь развеяться. Я могу подсказать, где ты можешь найти работу… </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 xml:space="preserve"> Ах, еще Картер спрашивал про тебя сегодня. Сказать ему, что тебя уволили? Сара».</w:t>
      </w:r>
    </w:p>
    <w:p w:rsidR="00C24C6A" w:rsidRPr="00715134" w:rsidRDefault="00C24C6A" w:rsidP="00715134">
      <w:pPr>
        <w:spacing w:after="0"/>
        <w:jc w:val="both"/>
        <w:rPr>
          <w:rFonts w:ascii="Times New Roman" w:hAnsi="Times New Roman" w:cs="Times New Roman"/>
          <w:i/>
          <w:sz w:val="28"/>
          <w:szCs w:val="28"/>
          <w:lang w:val="ru-RU"/>
        </w:rPr>
      </w:pP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EF52B5" w:rsidRPr="00715134">
        <w:rPr>
          <w:rFonts w:ascii="Times New Roman" w:hAnsi="Times New Roman" w:cs="Times New Roman"/>
          <w:sz w:val="28"/>
          <w:szCs w:val="28"/>
          <w:lang w:val="ru-RU"/>
        </w:rPr>
        <w:t>З</w:t>
      </w:r>
      <w:r w:rsidRPr="00715134">
        <w:rPr>
          <w:rFonts w:ascii="Times New Roman" w:hAnsi="Times New Roman" w:cs="Times New Roman"/>
          <w:sz w:val="28"/>
          <w:szCs w:val="28"/>
          <w:lang w:val="ru-RU"/>
        </w:rPr>
        <w:t xml:space="preserve">акатываю глаза и продолжаю </w:t>
      </w:r>
      <w:r w:rsidR="00EF52B5" w:rsidRPr="00715134">
        <w:rPr>
          <w:rFonts w:ascii="Times New Roman" w:hAnsi="Times New Roman" w:cs="Times New Roman"/>
          <w:sz w:val="28"/>
          <w:szCs w:val="28"/>
          <w:lang w:val="ru-RU"/>
        </w:rPr>
        <w:t>просматривать</w:t>
      </w:r>
      <w:r w:rsidRPr="00715134">
        <w:rPr>
          <w:rFonts w:ascii="Times New Roman" w:hAnsi="Times New Roman" w:cs="Times New Roman"/>
          <w:sz w:val="28"/>
          <w:szCs w:val="28"/>
          <w:lang w:val="ru-RU"/>
        </w:rPr>
        <w:t xml:space="preserve"> объявления о работе. Они ещё более непривлекательны, чем обычно, и в большинстве случаев, я уже звонила им и оставляла свой телефон.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В досаде я комкаю газету и кидаю на пол, пытаясь придумать способ, чем бы заняться сегодня, чтобы не начать биться головой об стену.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Конечно, у меня осталась ещё 2-я бутылка, но я не хочу испытывать свою удачу. Мой инспектор не появлялся на этой неделе, а мне и так </w:t>
      </w:r>
      <w:r w:rsidR="00EF52B5" w:rsidRPr="00715134">
        <w:rPr>
          <w:rFonts w:ascii="Times New Roman" w:hAnsi="Times New Roman" w:cs="Times New Roman"/>
          <w:sz w:val="28"/>
          <w:szCs w:val="28"/>
          <w:lang w:val="ru-RU"/>
        </w:rPr>
        <w:t xml:space="preserve">теперь </w:t>
      </w:r>
      <w:r w:rsidRPr="00715134">
        <w:rPr>
          <w:rFonts w:ascii="Times New Roman" w:hAnsi="Times New Roman" w:cs="Times New Roman"/>
          <w:sz w:val="28"/>
          <w:szCs w:val="28"/>
          <w:lang w:val="ru-RU"/>
        </w:rPr>
        <w:t>придётся делать клизму, чтобы прочистить организм от первой бутылки.</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Он точно приедет в эти выходные…</w:t>
      </w:r>
    </w:p>
    <w:p w:rsidR="00C24C6A" w:rsidRPr="00715134" w:rsidRDefault="00C24C6A" w:rsidP="00715134">
      <w:pPr>
        <w:spacing w:after="0"/>
        <w:jc w:val="both"/>
        <w:rPr>
          <w:rFonts w:ascii="Times New Roman" w:hAnsi="Times New Roman" w:cs="Times New Roman"/>
          <w:i/>
          <w:sz w:val="28"/>
          <w:szCs w:val="28"/>
          <w:lang w:val="ru-RU"/>
        </w:rPr>
      </w:pP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У меня ещё есть сигареты, но я действительно пытаюсь бросить курить. Телевизионные программы как-то странно на меня влияют.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У меня есть несколько бутылок специального напитка для очистки организма, но… </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 xml:space="preserve">А в </w:t>
      </w:r>
      <w:proofErr w:type="spellStart"/>
      <w:r w:rsidRPr="00715134">
        <w:rPr>
          <w:rFonts w:ascii="Times New Roman" w:hAnsi="Times New Roman" w:cs="Times New Roman"/>
          <w:i/>
          <w:sz w:val="28"/>
          <w:szCs w:val="28"/>
          <w:lang w:val="ru-RU"/>
        </w:rPr>
        <w:t>Блайте</w:t>
      </w:r>
      <w:proofErr w:type="spellEnd"/>
      <w:r w:rsidRPr="00715134">
        <w:rPr>
          <w:rFonts w:ascii="Times New Roman" w:hAnsi="Times New Roman" w:cs="Times New Roman"/>
          <w:i/>
          <w:sz w:val="28"/>
          <w:szCs w:val="28"/>
          <w:lang w:val="ru-RU"/>
        </w:rPr>
        <w:t xml:space="preserve"> есть травка?</w:t>
      </w:r>
    </w:p>
    <w:p w:rsidR="00C24C6A" w:rsidRPr="00715134" w:rsidRDefault="00C24C6A" w:rsidP="00715134">
      <w:pPr>
        <w:spacing w:after="0"/>
        <w:jc w:val="both"/>
        <w:rPr>
          <w:rFonts w:ascii="Times New Roman" w:hAnsi="Times New Roman" w:cs="Times New Roman"/>
          <w:i/>
          <w:sz w:val="28"/>
          <w:szCs w:val="28"/>
          <w:lang w:val="ru-RU"/>
        </w:rPr>
      </w:pP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4E75ED" w:rsidRPr="00715134">
        <w:rPr>
          <w:rFonts w:ascii="Times New Roman" w:hAnsi="Times New Roman" w:cs="Times New Roman"/>
          <w:sz w:val="28"/>
          <w:szCs w:val="28"/>
          <w:lang w:val="ru-RU"/>
        </w:rPr>
        <w:t>П</w:t>
      </w:r>
      <w:r w:rsidRPr="00715134">
        <w:rPr>
          <w:rFonts w:ascii="Times New Roman" w:hAnsi="Times New Roman" w:cs="Times New Roman"/>
          <w:sz w:val="28"/>
          <w:szCs w:val="28"/>
          <w:lang w:val="ru-RU"/>
        </w:rPr>
        <w:t>ровер</w:t>
      </w:r>
      <w:r w:rsidR="00EF52B5" w:rsidRPr="00715134">
        <w:rPr>
          <w:rFonts w:ascii="Times New Roman" w:hAnsi="Times New Roman" w:cs="Times New Roman"/>
          <w:sz w:val="28"/>
          <w:szCs w:val="28"/>
          <w:lang w:val="ru-RU"/>
        </w:rPr>
        <w:t>ив</w:t>
      </w:r>
      <w:r w:rsidRPr="00715134">
        <w:rPr>
          <w:rFonts w:ascii="Times New Roman" w:hAnsi="Times New Roman" w:cs="Times New Roman"/>
          <w:sz w:val="28"/>
          <w:szCs w:val="28"/>
          <w:lang w:val="ru-RU"/>
        </w:rPr>
        <w:t xml:space="preserve"> свой телефон</w:t>
      </w:r>
      <w:r w:rsidR="00EF52B5"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сохраняю номер Сары, перед тем как позвонить ей.</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Алло? – она отвечает после 3 гудка.</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Привет, есть минутка?</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Для моей </w:t>
      </w:r>
      <w:proofErr w:type="gramStart"/>
      <w:r w:rsidRPr="00715134">
        <w:rPr>
          <w:rFonts w:ascii="Times New Roman" w:hAnsi="Times New Roman" w:cs="Times New Roman"/>
          <w:sz w:val="28"/>
          <w:szCs w:val="28"/>
          <w:lang w:val="ru-RU"/>
        </w:rPr>
        <w:t>стервозной</w:t>
      </w:r>
      <w:proofErr w:type="gramEnd"/>
      <w:r w:rsidR="00FB23AB">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бывшей коллеги по работе? – я чувствую, как она улыбается. – Конечно. Как дела?</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Где тут можно найти травку?</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Что?! – </w:t>
      </w:r>
      <w:r w:rsidR="00EF52B5" w:rsidRPr="00715134">
        <w:rPr>
          <w:rFonts w:ascii="Times New Roman" w:hAnsi="Times New Roman" w:cs="Times New Roman"/>
          <w:sz w:val="28"/>
          <w:szCs w:val="28"/>
          <w:lang w:val="ru-RU"/>
        </w:rPr>
        <w:t xml:space="preserve">Сара </w:t>
      </w:r>
      <w:r w:rsidRPr="00715134">
        <w:rPr>
          <w:rFonts w:ascii="Times New Roman" w:hAnsi="Times New Roman" w:cs="Times New Roman"/>
          <w:sz w:val="28"/>
          <w:szCs w:val="28"/>
          <w:lang w:val="ru-RU"/>
        </w:rPr>
        <w:t>начинает смеяться, и мне кажется, что она даже плачет от смеха. – О, Боже, Эмерланд… Ты просто…Ты просто нечто!</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Так можно или нет?</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Твои дедушка с бабушкой дома?</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буду у тебя через 15 минут, – и она отключается.</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Я спешу наверх и достаю спрятанную пачку сигарет из последнего ящика. Я режу сигареты на мелкие кусочки прямо над мусорным ведром, чтобы убедиться в том, что потом их не выкурю. Я хочу вылить алкоголь в раковину, но не могу так сразу отказаться от него.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r>
      <w:r w:rsidR="004360CF" w:rsidRPr="00715134">
        <w:rPr>
          <w:rFonts w:ascii="Times New Roman" w:hAnsi="Times New Roman" w:cs="Times New Roman"/>
          <w:sz w:val="28"/>
          <w:szCs w:val="28"/>
          <w:lang w:val="ru-RU"/>
        </w:rPr>
        <w:t>Д</w:t>
      </w:r>
      <w:r w:rsidRPr="00715134">
        <w:rPr>
          <w:rFonts w:ascii="Times New Roman" w:hAnsi="Times New Roman" w:cs="Times New Roman"/>
          <w:sz w:val="28"/>
          <w:szCs w:val="28"/>
          <w:lang w:val="ru-RU"/>
        </w:rPr>
        <w:t xml:space="preserve">аже </w:t>
      </w:r>
      <w:r w:rsidR="006944A0" w:rsidRPr="00715134">
        <w:rPr>
          <w:rFonts w:ascii="Times New Roman" w:hAnsi="Times New Roman" w:cs="Times New Roman"/>
          <w:sz w:val="28"/>
          <w:szCs w:val="28"/>
          <w:lang w:val="ru-RU"/>
        </w:rPr>
        <w:t xml:space="preserve">пытаться </w:t>
      </w:r>
      <w:r w:rsidRPr="00715134">
        <w:rPr>
          <w:rFonts w:ascii="Times New Roman" w:hAnsi="Times New Roman" w:cs="Times New Roman"/>
          <w:sz w:val="28"/>
          <w:szCs w:val="28"/>
          <w:lang w:val="ru-RU"/>
        </w:rPr>
        <w:t xml:space="preserve">не буду.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В окно я вижу фары машины, которая подъезжает к дому, думаю, что это Сара. Чтобы спрятать остатки сигарет, я выкидываю в мусорное ведро пару бумажных полотенец и выхожу на улицу, прихватив с собой зажигалку. </w:t>
      </w:r>
      <w:r w:rsidRPr="00715134">
        <w:rPr>
          <w:rFonts w:ascii="Times New Roman" w:hAnsi="Times New Roman" w:cs="Times New Roman"/>
          <w:sz w:val="28"/>
          <w:szCs w:val="28"/>
          <w:lang w:val="ru-RU"/>
        </w:rPr>
        <w:tab/>
        <w:t>Сара паркуется позади моей машины, но вместо того чтобы выйти, она сигналит и машет мне рукой из окна, чтобы я села в машину. Я подхожу к окну.</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Дай мне пару минут. У меня двадцатка в машине, но мне только на 5 </w:t>
      </w:r>
      <w:proofErr w:type="gramStart"/>
      <w:r w:rsidRPr="00715134">
        <w:rPr>
          <w:rFonts w:ascii="Times New Roman" w:hAnsi="Times New Roman" w:cs="Times New Roman"/>
          <w:sz w:val="28"/>
          <w:szCs w:val="28"/>
          <w:lang w:val="ru-RU"/>
        </w:rPr>
        <w:t>баксов</w:t>
      </w:r>
      <w:proofErr w:type="gramEnd"/>
      <w:r w:rsidRPr="00715134">
        <w:rPr>
          <w:rFonts w:ascii="Times New Roman" w:hAnsi="Times New Roman" w:cs="Times New Roman"/>
          <w:sz w:val="28"/>
          <w:szCs w:val="28"/>
          <w:lang w:val="ru-RU"/>
        </w:rPr>
        <w:t>, у тебя сдача есть?</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плачу, садись.</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не двигаюсь. Когда я кури</w:t>
      </w:r>
      <w:r w:rsidR="00E5169B" w:rsidRPr="00715134">
        <w:rPr>
          <w:rFonts w:ascii="Times New Roman" w:hAnsi="Times New Roman" w:cs="Times New Roman"/>
          <w:sz w:val="28"/>
          <w:szCs w:val="28"/>
          <w:lang w:val="ru-RU"/>
        </w:rPr>
        <w:t>ла с Лией, она говорила так: 1)</w:t>
      </w:r>
      <w:r w:rsidRPr="00715134">
        <w:rPr>
          <w:rFonts w:ascii="Times New Roman" w:hAnsi="Times New Roman" w:cs="Times New Roman"/>
          <w:sz w:val="28"/>
          <w:szCs w:val="28"/>
          <w:lang w:val="ru-RU"/>
        </w:rPr>
        <w:t xml:space="preserve"> Когда хочешь подумать о жизни, всегда кури одна; 2) Если хочешь покурить в одиночку, кури в одиночку.</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 я отрицательно качаю головой. – Ладно. Забудь.</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Да садись ты уже в эту чертову машину, </w:t>
      </w:r>
      <w:proofErr w:type="spellStart"/>
      <w:r w:rsidRPr="00715134">
        <w:rPr>
          <w:rFonts w:ascii="Times New Roman" w:hAnsi="Times New Roman" w:cs="Times New Roman"/>
          <w:sz w:val="28"/>
          <w:szCs w:val="28"/>
          <w:lang w:val="ru-RU"/>
        </w:rPr>
        <w:t>Эмерланд</w:t>
      </w:r>
      <w:proofErr w:type="spellEnd"/>
      <w:r w:rsidRPr="00715134">
        <w:rPr>
          <w:rFonts w:ascii="Times New Roman" w:hAnsi="Times New Roman" w:cs="Times New Roman"/>
          <w:sz w:val="28"/>
          <w:szCs w:val="28"/>
          <w:lang w:val="ru-RU"/>
        </w:rPr>
        <w:t xml:space="preserve">, – </w:t>
      </w:r>
      <w:r w:rsidR="00E5169B" w:rsidRPr="00715134">
        <w:rPr>
          <w:rFonts w:ascii="Times New Roman" w:hAnsi="Times New Roman" w:cs="Times New Roman"/>
          <w:sz w:val="28"/>
          <w:szCs w:val="28"/>
          <w:lang w:val="ru-RU"/>
        </w:rPr>
        <w:t>Сара</w:t>
      </w:r>
      <w:r w:rsidRPr="00715134">
        <w:rPr>
          <w:rFonts w:ascii="Times New Roman" w:hAnsi="Times New Roman" w:cs="Times New Roman"/>
          <w:sz w:val="28"/>
          <w:szCs w:val="28"/>
          <w:lang w:val="ru-RU"/>
        </w:rPr>
        <w:t xml:space="preserve"> закатывает глаза.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E5169B"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здыхаю и сажусь в машину. Она срывается с места еще до того, как я успеваю пристегнуть ремень.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В её динамиках звучит </w:t>
      </w:r>
      <w:r w:rsidRPr="00715134">
        <w:rPr>
          <w:rFonts w:ascii="Times New Roman" w:hAnsi="Times New Roman" w:cs="Times New Roman"/>
          <w:sz w:val="28"/>
          <w:szCs w:val="28"/>
        </w:rPr>
        <w:t>Jay</w:t>
      </w: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rPr>
        <w:t>Z</w:t>
      </w:r>
      <w:r w:rsidRPr="00715134">
        <w:rPr>
          <w:rFonts w:ascii="Times New Roman" w:hAnsi="Times New Roman" w:cs="Times New Roman"/>
          <w:sz w:val="28"/>
          <w:szCs w:val="28"/>
          <w:lang w:val="ru-RU"/>
        </w:rPr>
        <w:t xml:space="preserve">: “99 </w:t>
      </w:r>
      <w:r w:rsidRPr="00715134">
        <w:rPr>
          <w:rFonts w:ascii="Times New Roman" w:hAnsi="Times New Roman" w:cs="Times New Roman"/>
          <w:sz w:val="28"/>
          <w:szCs w:val="28"/>
        </w:rPr>
        <w:t>Problems</w:t>
      </w:r>
      <w:r w:rsidRPr="00715134">
        <w:rPr>
          <w:rFonts w:ascii="Times New Roman" w:hAnsi="Times New Roman" w:cs="Times New Roman"/>
          <w:sz w:val="28"/>
          <w:szCs w:val="28"/>
          <w:lang w:val="ru-RU"/>
        </w:rPr>
        <w:t>”, а на её запястье два новых браслета от Тиффани.</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6944A0" w:rsidRPr="00715134">
        <w:rPr>
          <w:rFonts w:ascii="Times New Roman" w:hAnsi="Times New Roman" w:cs="Times New Roman"/>
          <w:sz w:val="28"/>
          <w:szCs w:val="28"/>
          <w:lang w:val="ru-RU"/>
        </w:rPr>
        <w:t>К</w:t>
      </w:r>
      <w:r w:rsidRPr="00715134">
        <w:rPr>
          <w:rFonts w:ascii="Times New Roman" w:hAnsi="Times New Roman" w:cs="Times New Roman"/>
          <w:sz w:val="28"/>
          <w:szCs w:val="28"/>
          <w:lang w:val="ru-RU"/>
        </w:rPr>
        <w:t xml:space="preserve">ажется, что мы едем чуть ли не целую вечность. </w:t>
      </w:r>
      <w:r w:rsidR="00B30684" w:rsidRPr="00715134">
        <w:rPr>
          <w:rFonts w:ascii="Times New Roman" w:hAnsi="Times New Roman" w:cs="Times New Roman"/>
          <w:sz w:val="28"/>
          <w:szCs w:val="28"/>
          <w:lang w:val="ru-RU"/>
        </w:rPr>
        <w:t>Сара</w:t>
      </w:r>
      <w:r w:rsidRPr="00715134">
        <w:rPr>
          <w:rFonts w:ascii="Times New Roman" w:hAnsi="Times New Roman" w:cs="Times New Roman"/>
          <w:sz w:val="28"/>
          <w:szCs w:val="28"/>
          <w:lang w:val="ru-RU"/>
        </w:rPr>
        <w:t xml:space="preserve"> останавливает машину в каком-то безлюдном поле, где только заброшенный рекламный щит и вод</w:t>
      </w:r>
      <w:r w:rsidR="006944A0" w:rsidRPr="00715134">
        <w:rPr>
          <w:rFonts w:ascii="Times New Roman" w:hAnsi="Times New Roman" w:cs="Times New Roman"/>
          <w:sz w:val="28"/>
          <w:szCs w:val="28"/>
          <w:lang w:val="ru-RU"/>
        </w:rPr>
        <w:t>онапорная</w:t>
      </w:r>
      <w:r w:rsidRPr="00715134">
        <w:rPr>
          <w:rFonts w:ascii="Times New Roman" w:hAnsi="Times New Roman" w:cs="Times New Roman"/>
          <w:sz w:val="28"/>
          <w:szCs w:val="28"/>
          <w:lang w:val="ru-RU"/>
        </w:rPr>
        <w:t xml:space="preserve"> башня. Она берет маленькую коробочку с торпеды и зовёт меня сесть с ней на капот.</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Возьми, – она протягивает мне тройную пачку яблочных сигарет. – Приготовь-ка это, пока я займусь травкой.</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В тишине</w:t>
      </w:r>
      <w:r w:rsidR="00E5169B" w:rsidRPr="00715134">
        <w:rPr>
          <w:rFonts w:ascii="Times New Roman" w:hAnsi="Times New Roman" w:cs="Times New Roman"/>
          <w:sz w:val="28"/>
          <w:szCs w:val="28"/>
          <w:lang w:val="ru-RU"/>
        </w:rPr>
        <w:t>, пока нас кусают комары,</w:t>
      </w:r>
      <w:r w:rsidRPr="00715134">
        <w:rPr>
          <w:rFonts w:ascii="Times New Roman" w:hAnsi="Times New Roman" w:cs="Times New Roman"/>
          <w:sz w:val="28"/>
          <w:szCs w:val="28"/>
          <w:lang w:val="ru-RU"/>
        </w:rPr>
        <w:t xml:space="preserve"> мы сосредоточенно занимаемся кажд</w:t>
      </w:r>
      <w:r w:rsidR="00E5169B" w:rsidRPr="00715134">
        <w:rPr>
          <w:rFonts w:ascii="Times New Roman" w:hAnsi="Times New Roman" w:cs="Times New Roman"/>
          <w:sz w:val="28"/>
          <w:szCs w:val="28"/>
          <w:lang w:val="ru-RU"/>
        </w:rPr>
        <w:t>ая</w:t>
      </w:r>
      <w:r w:rsidRPr="00715134">
        <w:rPr>
          <w:rFonts w:ascii="Times New Roman" w:hAnsi="Times New Roman" w:cs="Times New Roman"/>
          <w:sz w:val="28"/>
          <w:szCs w:val="28"/>
          <w:lang w:val="ru-RU"/>
        </w:rPr>
        <w:t xml:space="preserve"> своей задачей. Когда всё готово, </w:t>
      </w:r>
      <w:r w:rsidR="00E5169B" w:rsidRPr="00715134">
        <w:rPr>
          <w:rFonts w:ascii="Times New Roman" w:hAnsi="Times New Roman" w:cs="Times New Roman"/>
          <w:sz w:val="28"/>
          <w:szCs w:val="28"/>
          <w:lang w:val="ru-RU"/>
        </w:rPr>
        <w:t>Сар</w:t>
      </w:r>
      <w:r w:rsidRPr="00715134">
        <w:rPr>
          <w:rFonts w:ascii="Times New Roman" w:hAnsi="Times New Roman" w:cs="Times New Roman"/>
          <w:sz w:val="28"/>
          <w:szCs w:val="28"/>
          <w:lang w:val="ru-RU"/>
        </w:rPr>
        <w:t xml:space="preserve">а распределяет травку в одинаковом количестве, и я сворачиваю её, облизывая края, чтобы убедиться, что они не развалятся.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Она достает зажигалку, поджигает одну из сигарет и глубоко затягивается, перед тем как передать мне.</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Мистер </w:t>
      </w:r>
      <w:proofErr w:type="spellStart"/>
      <w:r w:rsidRPr="00715134">
        <w:rPr>
          <w:rFonts w:ascii="Times New Roman" w:hAnsi="Times New Roman" w:cs="Times New Roman"/>
          <w:sz w:val="28"/>
          <w:szCs w:val="28"/>
          <w:lang w:val="ru-RU"/>
        </w:rPr>
        <w:t>Вэс</w:t>
      </w:r>
      <w:proofErr w:type="spellEnd"/>
      <w:r w:rsidRPr="00715134">
        <w:rPr>
          <w:rFonts w:ascii="Times New Roman" w:hAnsi="Times New Roman" w:cs="Times New Roman"/>
          <w:sz w:val="28"/>
          <w:szCs w:val="28"/>
          <w:lang w:val="ru-RU"/>
        </w:rPr>
        <w:t>, хотя бы лично тебя уволил?</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Какая разница? Увольнение это увольнение. И совершенно не важно, как это было сделано.</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Откуда мне знать, меня никогда не увольняли.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 Везет, – я затягиваюсь, насколько позволяет мне </w:t>
      </w:r>
      <w:r w:rsidR="006944A0" w:rsidRPr="00715134">
        <w:rPr>
          <w:rFonts w:ascii="Times New Roman" w:hAnsi="Times New Roman" w:cs="Times New Roman"/>
          <w:sz w:val="28"/>
          <w:szCs w:val="28"/>
          <w:lang w:val="ru-RU"/>
        </w:rPr>
        <w:t>мои легкие</w:t>
      </w:r>
      <w:r w:rsidRPr="00715134">
        <w:rPr>
          <w:rFonts w:ascii="Times New Roman" w:hAnsi="Times New Roman" w:cs="Times New Roman"/>
          <w:sz w:val="28"/>
          <w:szCs w:val="28"/>
          <w:lang w:val="ru-RU"/>
        </w:rPr>
        <w:t>, затем выдыхаю, складывая губы в форме буквы «О», круги дыма таят в темноте. – Я найду что-то другое.</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Хм… – она достает сложенную салфетку из заднего кармана. – Это от твоего друга.</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Друга?–</w:t>
      </w:r>
      <w:r w:rsidRPr="00715134">
        <w:rPr>
          <w:rFonts w:ascii="Times New Roman" w:hAnsi="Times New Roman" w:cs="Times New Roman"/>
          <w:i/>
          <w:sz w:val="28"/>
          <w:szCs w:val="28"/>
          <w:lang w:val="ru-RU"/>
        </w:rPr>
        <w:t xml:space="preserve"> </w:t>
      </w:r>
      <w:r w:rsidRPr="00715134">
        <w:rPr>
          <w:rFonts w:ascii="Times New Roman" w:hAnsi="Times New Roman" w:cs="Times New Roman"/>
          <w:sz w:val="28"/>
          <w:szCs w:val="28"/>
          <w:lang w:val="ru-RU"/>
        </w:rPr>
        <w:t>я разворачиваю салфетку и читаю:</w:t>
      </w:r>
    </w:p>
    <w:p w:rsidR="00C24C6A" w:rsidRPr="00715134" w:rsidRDefault="00C24C6A" w:rsidP="00715134">
      <w:pPr>
        <w:spacing w:after="0"/>
        <w:jc w:val="both"/>
        <w:rPr>
          <w:rFonts w:ascii="Times New Roman" w:hAnsi="Times New Roman" w:cs="Times New Roman"/>
          <w:i/>
          <w:sz w:val="28"/>
          <w:szCs w:val="28"/>
          <w:lang w:val="ru-RU"/>
        </w:rPr>
      </w:pPr>
      <w:r w:rsidRPr="00715134">
        <w:rPr>
          <w:rFonts w:ascii="Times New Roman" w:eastAsia="Times New Roman" w:hAnsi="Times New Roman" w:cs="Times New Roman"/>
          <w:i/>
          <w:sz w:val="28"/>
          <w:szCs w:val="28"/>
          <w:shd w:val="clear" w:color="auto" w:fill="FFFFFF"/>
          <w:lang w:val="ru-RU"/>
        </w:rPr>
        <w:t>«</w:t>
      </w:r>
      <w:r w:rsidRPr="00715134">
        <w:rPr>
          <w:rFonts w:ascii="Times New Roman" w:hAnsi="Times New Roman" w:cs="Times New Roman"/>
          <w:i/>
          <w:sz w:val="28"/>
          <w:szCs w:val="28"/>
          <w:lang w:val="ru-RU"/>
        </w:rPr>
        <w:t xml:space="preserve">Я скучаю по твоему ужасному сервису и по твоему горькому кофе. Картер. Я </w:t>
      </w:r>
      <w:r w:rsidR="00756BC2" w:rsidRPr="00715134">
        <w:rPr>
          <w:rFonts w:ascii="Times New Roman" w:hAnsi="Times New Roman" w:cs="Times New Roman"/>
          <w:i/>
          <w:sz w:val="28"/>
          <w:szCs w:val="28"/>
          <w:lang w:val="ru-RU"/>
        </w:rPr>
        <w:t>больше не хочу</w:t>
      </w:r>
      <w:r w:rsidRPr="00715134">
        <w:rPr>
          <w:rFonts w:ascii="Times New Roman" w:hAnsi="Times New Roman" w:cs="Times New Roman"/>
          <w:i/>
          <w:sz w:val="28"/>
          <w:szCs w:val="28"/>
          <w:lang w:val="ru-RU"/>
        </w:rPr>
        <w:t xml:space="preserve"> </w:t>
      </w:r>
      <w:r w:rsidR="00E5169B" w:rsidRPr="00715134">
        <w:rPr>
          <w:rFonts w:ascii="Times New Roman" w:hAnsi="Times New Roman" w:cs="Times New Roman"/>
          <w:i/>
          <w:sz w:val="28"/>
          <w:szCs w:val="28"/>
          <w:lang w:val="ru-RU"/>
        </w:rPr>
        <w:t xml:space="preserve">оставаться </w:t>
      </w:r>
      <w:r w:rsidRPr="00715134">
        <w:rPr>
          <w:rFonts w:ascii="Times New Roman" w:hAnsi="Times New Roman" w:cs="Times New Roman"/>
          <w:i/>
          <w:sz w:val="28"/>
          <w:szCs w:val="28"/>
          <w:lang w:val="ru-RU"/>
        </w:rPr>
        <w:t>незнакомцем. 555-0965».</w:t>
      </w:r>
    </w:p>
    <w:p w:rsidR="00C24C6A" w:rsidRDefault="00C24C6A" w:rsidP="00715134">
      <w:pPr>
        <w:spacing w:after="0"/>
        <w:jc w:val="both"/>
        <w:rPr>
          <w:rFonts w:ascii="Times New Roman" w:hAnsi="Times New Roman" w:cs="Times New Roman"/>
          <w:i/>
          <w:sz w:val="28"/>
          <w:szCs w:val="28"/>
          <w:lang w:val="ru-RU"/>
        </w:rPr>
      </w:pPr>
    </w:p>
    <w:p w:rsidR="00FB23AB" w:rsidRDefault="00FB23AB" w:rsidP="00715134">
      <w:pPr>
        <w:spacing w:after="0"/>
        <w:jc w:val="both"/>
        <w:rPr>
          <w:rFonts w:ascii="Times New Roman" w:hAnsi="Times New Roman" w:cs="Times New Roman"/>
          <w:i/>
          <w:sz w:val="28"/>
          <w:szCs w:val="28"/>
          <w:lang w:val="ru-RU"/>
        </w:rPr>
      </w:pPr>
    </w:p>
    <w:p w:rsidR="00FB23AB" w:rsidRPr="00715134" w:rsidRDefault="00FB23AB" w:rsidP="00715134">
      <w:pPr>
        <w:spacing w:after="0"/>
        <w:jc w:val="both"/>
        <w:rPr>
          <w:rFonts w:ascii="Times New Roman" w:hAnsi="Times New Roman" w:cs="Times New Roman"/>
          <w:i/>
          <w:sz w:val="28"/>
          <w:szCs w:val="28"/>
          <w:lang w:val="ru-RU"/>
        </w:rPr>
      </w:pP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Я </w:t>
      </w:r>
      <w:r w:rsidR="00B30684" w:rsidRPr="00715134">
        <w:rPr>
          <w:rFonts w:ascii="Times New Roman" w:hAnsi="Times New Roman" w:cs="Times New Roman"/>
          <w:sz w:val="28"/>
          <w:szCs w:val="28"/>
          <w:lang w:val="ru-RU"/>
        </w:rPr>
        <w:t>прячу улыбку</w:t>
      </w:r>
      <w:r w:rsidRPr="00715134">
        <w:rPr>
          <w:rFonts w:ascii="Times New Roman" w:hAnsi="Times New Roman" w:cs="Times New Roman"/>
          <w:sz w:val="28"/>
          <w:szCs w:val="28"/>
          <w:lang w:val="ru-RU"/>
        </w:rPr>
        <w:t xml:space="preserve"> и </w:t>
      </w:r>
      <w:r w:rsidR="00B30684" w:rsidRPr="00715134">
        <w:rPr>
          <w:rFonts w:ascii="Times New Roman" w:hAnsi="Times New Roman" w:cs="Times New Roman"/>
          <w:sz w:val="28"/>
          <w:szCs w:val="28"/>
          <w:lang w:val="ru-RU"/>
        </w:rPr>
        <w:t>кладу</w:t>
      </w:r>
      <w:r w:rsidRPr="00715134">
        <w:rPr>
          <w:rFonts w:ascii="Times New Roman" w:hAnsi="Times New Roman" w:cs="Times New Roman"/>
          <w:sz w:val="28"/>
          <w:szCs w:val="28"/>
          <w:lang w:val="ru-RU"/>
        </w:rPr>
        <w:t xml:space="preserve"> записку в карман.</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Сара и я передаём косяк</w:t>
      </w:r>
      <w:r w:rsidR="00B30684" w:rsidRPr="00715134">
        <w:rPr>
          <w:rFonts w:ascii="Times New Roman" w:hAnsi="Times New Roman" w:cs="Times New Roman"/>
          <w:sz w:val="28"/>
          <w:szCs w:val="28"/>
          <w:lang w:val="ru-RU"/>
        </w:rPr>
        <w:t xml:space="preserve"> туда </w:t>
      </w:r>
      <w:r w:rsidR="00FB23AB">
        <w:rPr>
          <w:rFonts w:ascii="Times New Roman" w:hAnsi="Times New Roman" w:cs="Times New Roman"/>
          <w:sz w:val="28"/>
          <w:szCs w:val="28"/>
          <w:lang w:val="ru-RU"/>
        </w:rPr>
        <w:t xml:space="preserve">- </w:t>
      </w:r>
      <w:r w:rsidR="00B30684" w:rsidRPr="00715134">
        <w:rPr>
          <w:rFonts w:ascii="Times New Roman" w:hAnsi="Times New Roman" w:cs="Times New Roman"/>
          <w:sz w:val="28"/>
          <w:szCs w:val="28"/>
          <w:lang w:val="ru-RU"/>
        </w:rPr>
        <w:t>сюда</w:t>
      </w:r>
      <w:r w:rsidRPr="00715134">
        <w:rPr>
          <w:rFonts w:ascii="Times New Roman" w:hAnsi="Times New Roman" w:cs="Times New Roman"/>
          <w:sz w:val="28"/>
          <w:szCs w:val="28"/>
          <w:lang w:val="ru-RU"/>
        </w:rPr>
        <w:t xml:space="preserve">, пока он не становится настолько маленьким, что обжигает наши пальцы. Потом мы зажигаем второй.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У меня есть вторая работа, – шепотом говорит она мне. – Я думаю, тебе она подойдёт.</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i/>
          <w:sz w:val="28"/>
          <w:szCs w:val="28"/>
          <w:lang w:val="ru-RU"/>
        </w:rPr>
        <w:tab/>
        <w:t xml:space="preserve">– </w:t>
      </w:r>
      <w:r w:rsidRPr="00715134">
        <w:rPr>
          <w:rFonts w:ascii="Times New Roman" w:hAnsi="Times New Roman" w:cs="Times New Roman"/>
          <w:sz w:val="28"/>
          <w:szCs w:val="28"/>
          <w:lang w:val="ru-RU"/>
        </w:rPr>
        <w:t xml:space="preserve">Это при помощи </w:t>
      </w:r>
      <w:r w:rsidRPr="00715134">
        <w:rPr>
          <w:rFonts w:ascii="Times New Roman" w:hAnsi="Times New Roman" w:cs="Times New Roman"/>
          <w:i/>
          <w:sz w:val="28"/>
          <w:szCs w:val="28"/>
          <w:lang w:val="ru-RU"/>
        </w:rPr>
        <w:t>второй</w:t>
      </w:r>
      <w:r w:rsidRPr="00715134">
        <w:rPr>
          <w:rFonts w:ascii="Times New Roman" w:hAnsi="Times New Roman" w:cs="Times New Roman"/>
          <w:sz w:val="28"/>
          <w:szCs w:val="28"/>
          <w:lang w:val="ru-RU"/>
        </w:rPr>
        <w:t xml:space="preserve"> работы ты можешь себе позволить покупать дизайнерские вещи?</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Она улыбается и снова откидывается на капот.</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 Тебе интересно?</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На меня уже открыто судебное дело. Так что, если это нелегально, то нет, спасибо.</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Мужские клубы разрешены законом.</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говоришь о стриптиз</w:t>
      </w:r>
      <w:r w:rsidR="00E5169B"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w:t>
      </w:r>
      <w:r w:rsidR="00E5169B" w:rsidRPr="00715134">
        <w:rPr>
          <w:rFonts w:ascii="Times New Roman" w:hAnsi="Times New Roman" w:cs="Times New Roman"/>
          <w:sz w:val="28"/>
          <w:szCs w:val="28"/>
          <w:lang w:val="ru-RU"/>
        </w:rPr>
        <w:t xml:space="preserve"> </w:t>
      </w:r>
      <w:proofErr w:type="gramStart"/>
      <w:r w:rsidRPr="00715134">
        <w:rPr>
          <w:rFonts w:ascii="Times New Roman" w:hAnsi="Times New Roman" w:cs="Times New Roman"/>
          <w:sz w:val="28"/>
          <w:szCs w:val="28"/>
          <w:lang w:val="ru-RU"/>
        </w:rPr>
        <w:t>клубе</w:t>
      </w:r>
      <w:proofErr w:type="gramEnd"/>
      <w:r w:rsidRPr="00715134">
        <w:rPr>
          <w:rFonts w:ascii="Times New Roman" w:hAnsi="Times New Roman" w:cs="Times New Roman"/>
          <w:sz w:val="28"/>
          <w:szCs w:val="28"/>
          <w:lang w:val="ru-RU"/>
        </w:rPr>
        <w:t>?</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Что-то вроде этого, – она протягивает мне визитку черного цвета. – В среднем выходит около 400 </w:t>
      </w:r>
      <w:proofErr w:type="gramStart"/>
      <w:r w:rsidRPr="00715134">
        <w:rPr>
          <w:rFonts w:ascii="Times New Roman" w:hAnsi="Times New Roman" w:cs="Times New Roman"/>
          <w:sz w:val="28"/>
          <w:szCs w:val="28"/>
          <w:lang w:val="ru-RU"/>
        </w:rPr>
        <w:t>баксов</w:t>
      </w:r>
      <w:proofErr w:type="gramEnd"/>
      <w:r w:rsidRPr="00715134">
        <w:rPr>
          <w:rFonts w:ascii="Times New Roman" w:hAnsi="Times New Roman" w:cs="Times New Roman"/>
          <w:sz w:val="28"/>
          <w:szCs w:val="28"/>
          <w:lang w:val="ru-RU"/>
        </w:rPr>
        <w:t xml:space="preserve"> за вечер, но бывают и вечера, когда можно заработать намного больше.</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смотрю на визитку. На ней только одно слово «Феникс» и номер.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Ни адреса, ни какой-либо другой информации. Ничего.</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Там только раздеваются?</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Если это всё, на что ты согласна, то да, – она понижает голос. – Я только раздеваюсь, но это зависит от клиента. Денег мне хватает.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вздыхаю и кручу визитку в руках. Четыреста </w:t>
      </w:r>
      <w:proofErr w:type="gramStart"/>
      <w:r w:rsidRPr="00715134">
        <w:rPr>
          <w:rFonts w:ascii="Times New Roman" w:hAnsi="Times New Roman" w:cs="Times New Roman"/>
          <w:sz w:val="28"/>
          <w:szCs w:val="28"/>
          <w:lang w:val="ru-RU"/>
        </w:rPr>
        <w:t>баксов</w:t>
      </w:r>
      <w:proofErr w:type="gramEnd"/>
      <w:r w:rsidRPr="00715134">
        <w:rPr>
          <w:rFonts w:ascii="Times New Roman" w:hAnsi="Times New Roman" w:cs="Times New Roman"/>
          <w:sz w:val="28"/>
          <w:szCs w:val="28"/>
          <w:lang w:val="ru-RU"/>
        </w:rPr>
        <w:t xml:space="preserve"> за вечер, по пять дней в неделю, это легкие две штуки баксов. Если я проработаю всё лето, этих денег будет больше, чем достаточно, чтобы вернуться обратно в город.</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Будь готова к прохладному приему, когда начнешь работать, – она прерывает мои мысли. – Если ты решишь там работать, конечно.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Почему?</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Стриптиз – это не обычная работа с почасовой ставкой. Слишком много конкурентов. Мы с тобой подруги и всё такое…</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Мы </w:t>
      </w:r>
      <w:r w:rsidRPr="00715134">
        <w:rPr>
          <w:rFonts w:ascii="Times New Roman" w:hAnsi="Times New Roman" w:cs="Times New Roman"/>
          <w:i/>
          <w:sz w:val="28"/>
          <w:szCs w:val="28"/>
          <w:lang w:val="ru-RU"/>
        </w:rPr>
        <w:t>подруги</w:t>
      </w:r>
      <w:r w:rsidRPr="00715134">
        <w:rPr>
          <w:rFonts w:ascii="Times New Roman" w:hAnsi="Times New Roman" w:cs="Times New Roman"/>
          <w:sz w:val="28"/>
          <w:szCs w:val="28"/>
          <w:lang w:val="ru-RU"/>
        </w:rPr>
        <w:t xml:space="preserve">?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Я бы не курила с тобой травку, если бы мы не дружили, – она берет у меня косяк. – В любом случае, каждую неделю к нам приходит </w:t>
      </w:r>
      <w:r w:rsidR="00756BC2" w:rsidRPr="00715134">
        <w:rPr>
          <w:rFonts w:ascii="Times New Roman" w:hAnsi="Times New Roman" w:cs="Times New Roman"/>
          <w:sz w:val="28"/>
          <w:szCs w:val="28"/>
          <w:lang w:val="ru-RU"/>
        </w:rPr>
        <w:t>очередная</w:t>
      </w:r>
      <w:r w:rsidRPr="00715134">
        <w:rPr>
          <w:rFonts w:ascii="Times New Roman" w:hAnsi="Times New Roman" w:cs="Times New Roman"/>
          <w:sz w:val="28"/>
          <w:szCs w:val="28"/>
          <w:lang w:val="ru-RU"/>
        </w:rPr>
        <w:t xml:space="preserve"> новенькая, с красивыми глазками, и думает, что из-за того, что она крас</w:t>
      </w:r>
      <w:r w:rsidR="00756BC2" w:rsidRPr="00715134">
        <w:rPr>
          <w:rFonts w:ascii="Times New Roman" w:hAnsi="Times New Roman" w:cs="Times New Roman"/>
          <w:sz w:val="28"/>
          <w:szCs w:val="28"/>
          <w:lang w:val="ru-RU"/>
        </w:rPr>
        <w:t>ива</w:t>
      </w:r>
      <w:r w:rsidRPr="00715134">
        <w:rPr>
          <w:rFonts w:ascii="Times New Roman" w:hAnsi="Times New Roman" w:cs="Times New Roman"/>
          <w:sz w:val="28"/>
          <w:szCs w:val="28"/>
          <w:lang w:val="ru-RU"/>
        </w:rPr>
        <w:t>, мы все должны ей кланяться, и что она заработает кучу денег. Этого так и не случается.</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не думаю, что я…</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Ага! – она смеется. – Тебе наверно никогда не приходилось добиваться чьего-то внимания, хотя бы раз в жизни.</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Это не так…</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Конечно, не так. У красивых людей всё всегда просто. Не надо врать.</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Я перекатываюсь на капоте, чтобы посмотреть на неё. Она очень привлекательна, у неё светлые волосы, светлые голубые глаза, маленький нос кнопкой и высокие скулы. Я не понимаю, почему она не считает себя красивой.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Лия точно дала бы ей 9,5 по 10 бальной шкале. Я забираю у неё почти догоревший косяк.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Легко затягиваюсь и понимаю, что не узнала никаких деталей о так называемом «клубе».</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Где это находится?</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 могу тебе этого сказать.</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Что</w:t>
      </w:r>
      <w:r w:rsidRPr="00715134">
        <w:rPr>
          <w:rFonts w:ascii="Times New Roman" w:hAnsi="Times New Roman" w:cs="Times New Roman"/>
          <w:sz w:val="28"/>
          <w:szCs w:val="28"/>
          <w:lang w:val="ru-RU"/>
        </w:rPr>
        <w:t>?</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не могу тебе этого сказать, – повторяет она. – Тебе надо позвонить и спросить</w:t>
      </w:r>
      <w:r w:rsidR="00E5169B" w:rsidRPr="00715134">
        <w:rPr>
          <w:rFonts w:ascii="Times New Roman" w:hAnsi="Times New Roman" w:cs="Times New Roman"/>
          <w:sz w:val="28"/>
          <w:szCs w:val="28"/>
          <w:lang w:val="ru-RU"/>
        </w:rPr>
        <w:t xml:space="preserve"> самой</w:t>
      </w:r>
      <w:r w:rsidRPr="00715134">
        <w:rPr>
          <w:rFonts w:ascii="Times New Roman" w:hAnsi="Times New Roman" w:cs="Times New Roman"/>
          <w:sz w:val="28"/>
          <w:szCs w:val="28"/>
          <w:lang w:val="ru-RU"/>
        </w:rPr>
        <w:t>.</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gramStart"/>
      <w:r w:rsidRPr="00715134">
        <w:rPr>
          <w:rFonts w:ascii="Times New Roman" w:hAnsi="Times New Roman" w:cs="Times New Roman"/>
          <w:sz w:val="28"/>
          <w:szCs w:val="28"/>
          <w:lang w:val="ru-RU"/>
        </w:rPr>
        <w:t>Ладно</w:t>
      </w:r>
      <w:proofErr w:type="gramEnd"/>
      <w:r w:rsidRPr="00715134">
        <w:rPr>
          <w:rFonts w:ascii="Times New Roman" w:hAnsi="Times New Roman" w:cs="Times New Roman"/>
          <w:sz w:val="28"/>
          <w:szCs w:val="28"/>
          <w:lang w:val="ru-RU"/>
        </w:rPr>
        <w:t>… Ты мне можешь хоть что-то рассказать?</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sz w:val="28"/>
          <w:szCs w:val="28"/>
          <w:lang w:val="ru-RU"/>
        </w:rPr>
        <w:t>Неа</w:t>
      </w:r>
      <w:proofErr w:type="spellEnd"/>
      <w:r w:rsidRPr="00715134">
        <w:rPr>
          <w:rFonts w:ascii="Times New Roman" w:hAnsi="Times New Roman" w:cs="Times New Roman"/>
          <w:sz w:val="28"/>
          <w:szCs w:val="28"/>
          <w:lang w:val="ru-RU"/>
        </w:rPr>
        <w:t>.</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закатываю глаза и смотрю на часы. Я просто поищу в интернете.</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и в школе была сучкой, – говорит она, вздыхая. – Ты знаешь об этом?</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училась в школе всего лишь пару месяцев в последнем классе. Мы были в одном классе?</w:t>
      </w:r>
    </w:p>
    <w:p w:rsidR="00C6426B"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 то! – она хмурится. – Нам всем было жаль тебя, потому что мы знали, что случилось с твоей мамой, но…</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А ещё, мы думали, ну, я думала, что ты королева сучек.</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улыбнулась. Я хотела рассказать ей, что «</w:t>
      </w:r>
      <w:r w:rsidR="00C6426B" w:rsidRPr="00715134">
        <w:rPr>
          <w:rFonts w:ascii="Times New Roman" w:hAnsi="Times New Roman" w:cs="Times New Roman"/>
          <w:sz w:val="28"/>
          <w:szCs w:val="28"/>
          <w:lang w:val="ru-RU"/>
        </w:rPr>
        <w:t>К</w:t>
      </w:r>
      <w:r w:rsidRPr="00715134">
        <w:rPr>
          <w:rFonts w:ascii="Times New Roman" w:hAnsi="Times New Roman" w:cs="Times New Roman"/>
          <w:sz w:val="28"/>
          <w:szCs w:val="28"/>
          <w:lang w:val="ru-RU"/>
        </w:rPr>
        <w:t>оролева сучек» было моим прозвищем в моей старой школе, но сдержалась.</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Она посмотрела на меня и засмеялась.</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Конечно, ты считаешь, что это смешно. Я помню, как</w:t>
      </w:r>
      <w:r w:rsidR="00C6426B" w:rsidRPr="00715134">
        <w:rPr>
          <w:rFonts w:ascii="Times New Roman" w:hAnsi="Times New Roman" w:cs="Times New Roman"/>
          <w:sz w:val="28"/>
          <w:szCs w:val="28"/>
          <w:lang w:val="ru-RU"/>
        </w:rPr>
        <w:t xml:space="preserve"> на третий день</w:t>
      </w:r>
      <w:r w:rsidRPr="00715134">
        <w:rPr>
          <w:rFonts w:ascii="Times New Roman" w:hAnsi="Times New Roman" w:cs="Times New Roman"/>
          <w:sz w:val="28"/>
          <w:szCs w:val="28"/>
          <w:lang w:val="ru-RU"/>
        </w:rPr>
        <w:t xml:space="preserve"> я спросила</w:t>
      </w:r>
      <w:r w:rsidR="00C6426B" w:rsidRPr="00715134">
        <w:rPr>
          <w:rFonts w:ascii="Times New Roman" w:hAnsi="Times New Roman" w:cs="Times New Roman"/>
          <w:sz w:val="28"/>
          <w:szCs w:val="28"/>
          <w:lang w:val="ru-RU"/>
        </w:rPr>
        <w:t xml:space="preserve"> тебя</w:t>
      </w:r>
      <w:r w:rsidR="00FB23AB">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нужна</w:t>
      </w:r>
      <w:r w:rsidR="00C6426B" w:rsidRPr="00715134">
        <w:rPr>
          <w:rFonts w:ascii="Times New Roman" w:hAnsi="Times New Roman" w:cs="Times New Roman"/>
          <w:sz w:val="28"/>
          <w:szCs w:val="28"/>
          <w:lang w:val="ru-RU"/>
        </w:rPr>
        <w:t xml:space="preserve"> ли тебе</w:t>
      </w:r>
      <w:r w:rsidRPr="00715134">
        <w:rPr>
          <w:rFonts w:ascii="Times New Roman" w:hAnsi="Times New Roman" w:cs="Times New Roman"/>
          <w:sz w:val="28"/>
          <w:szCs w:val="28"/>
          <w:lang w:val="ru-RU"/>
        </w:rPr>
        <w:t xml:space="preserve"> какая-то помощь. Ты помнишь, что ты мне ответила? Ты сказала: «Отъебись». Это было нечто.</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Мне жаль.</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Да, ладно. Если бы у меня умерла мама, мне бы тоже не хотелось, чтобы </w:t>
      </w:r>
      <w:r w:rsidR="00A822C3">
        <w:rPr>
          <w:rFonts w:ascii="Times New Roman" w:hAnsi="Times New Roman" w:cs="Times New Roman"/>
          <w:sz w:val="28"/>
          <w:szCs w:val="28"/>
          <w:lang w:val="ru-RU"/>
        </w:rPr>
        <w:t>какой-то бо</w:t>
      </w:r>
      <w:r w:rsidR="007C6D12" w:rsidRPr="00715134">
        <w:rPr>
          <w:rFonts w:ascii="Times New Roman" w:hAnsi="Times New Roman" w:cs="Times New Roman"/>
          <w:sz w:val="28"/>
          <w:szCs w:val="28"/>
          <w:lang w:val="ru-RU"/>
        </w:rPr>
        <w:t xml:space="preserve">таник с косичками </w:t>
      </w:r>
      <w:r w:rsidRPr="00715134">
        <w:rPr>
          <w:rFonts w:ascii="Times New Roman" w:hAnsi="Times New Roman" w:cs="Times New Roman"/>
          <w:sz w:val="28"/>
          <w:szCs w:val="28"/>
          <w:lang w:val="ru-RU"/>
        </w:rPr>
        <w:t>шатал</w:t>
      </w:r>
      <w:r w:rsidR="007C6D12" w:rsidRPr="00715134">
        <w:rPr>
          <w:rFonts w:ascii="Times New Roman" w:hAnsi="Times New Roman" w:cs="Times New Roman"/>
          <w:sz w:val="28"/>
          <w:szCs w:val="28"/>
          <w:lang w:val="ru-RU"/>
        </w:rPr>
        <w:t>ся</w:t>
      </w:r>
      <w:r w:rsidRPr="00715134">
        <w:rPr>
          <w:rFonts w:ascii="Times New Roman" w:hAnsi="Times New Roman" w:cs="Times New Roman"/>
          <w:sz w:val="28"/>
          <w:szCs w:val="28"/>
          <w:lang w:val="ru-RU"/>
        </w:rPr>
        <w:t xml:space="preserve"> вокруг меня.</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00DA2A21" w:rsidRPr="00715134">
        <w:rPr>
          <w:rFonts w:ascii="Times New Roman" w:hAnsi="Times New Roman" w:cs="Times New Roman"/>
          <w:sz w:val="28"/>
          <w:szCs w:val="28"/>
          <w:lang w:val="ru-RU"/>
        </w:rPr>
        <w:t>Скорее всего,</w:t>
      </w:r>
      <w:r w:rsidRPr="00715134">
        <w:rPr>
          <w:rFonts w:ascii="Times New Roman" w:hAnsi="Times New Roman" w:cs="Times New Roman"/>
          <w:sz w:val="28"/>
          <w:szCs w:val="28"/>
          <w:lang w:val="ru-RU"/>
        </w:rPr>
        <w:t xml:space="preserve"> нет, –</w:t>
      </w:r>
      <w:r w:rsidR="00FB23AB">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вру</w:t>
      </w:r>
      <w:r w:rsidR="00C6426B" w:rsidRPr="00715134">
        <w:rPr>
          <w:rFonts w:ascii="Times New Roman" w:hAnsi="Times New Roman" w:cs="Times New Roman"/>
          <w:sz w:val="28"/>
          <w:szCs w:val="28"/>
          <w:lang w:val="ru-RU"/>
        </w:rPr>
        <w:t xml:space="preserve"> я</w:t>
      </w:r>
      <w:r w:rsidRPr="00715134">
        <w:rPr>
          <w:rFonts w:ascii="Times New Roman" w:hAnsi="Times New Roman" w:cs="Times New Roman"/>
          <w:sz w:val="28"/>
          <w:szCs w:val="28"/>
          <w:lang w:val="ru-RU"/>
        </w:rPr>
        <w:t xml:space="preserve"> и снова ложусь на капот, выдыхая больш</w:t>
      </w:r>
      <w:r w:rsidR="00C6426B" w:rsidRPr="00715134">
        <w:rPr>
          <w:rFonts w:ascii="Times New Roman" w:hAnsi="Times New Roman" w:cs="Times New Roman"/>
          <w:sz w:val="28"/>
          <w:szCs w:val="28"/>
          <w:lang w:val="ru-RU"/>
        </w:rPr>
        <w:t>ое</w:t>
      </w:r>
      <w:r w:rsidRPr="00715134">
        <w:rPr>
          <w:rFonts w:ascii="Times New Roman" w:hAnsi="Times New Roman" w:cs="Times New Roman"/>
          <w:sz w:val="28"/>
          <w:szCs w:val="28"/>
          <w:lang w:val="ru-RU"/>
        </w:rPr>
        <w:t xml:space="preserve"> «О».</w:t>
      </w:r>
    </w:p>
    <w:p w:rsidR="00C24C6A" w:rsidRPr="00715134" w:rsidRDefault="00C24C6A" w:rsidP="00715134">
      <w:pPr>
        <w:spacing w:after="0"/>
        <w:ind w:firstLine="708"/>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Когда последний косяк закончился, мы</w:t>
      </w:r>
      <w:r w:rsidR="00FB23AB">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леж</w:t>
      </w:r>
      <w:r w:rsidR="00C6426B" w:rsidRPr="00715134">
        <w:rPr>
          <w:rFonts w:ascii="Times New Roman" w:hAnsi="Times New Roman" w:cs="Times New Roman"/>
          <w:sz w:val="28"/>
          <w:szCs w:val="28"/>
          <w:lang w:val="ru-RU"/>
        </w:rPr>
        <w:t>а</w:t>
      </w:r>
      <w:r w:rsidRPr="00715134">
        <w:rPr>
          <w:rFonts w:ascii="Times New Roman" w:hAnsi="Times New Roman" w:cs="Times New Roman"/>
          <w:sz w:val="28"/>
          <w:szCs w:val="28"/>
          <w:lang w:val="ru-RU"/>
        </w:rPr>
        <w:t xml:space="preserve"> на капоте</w:t>
      </w:r>
      <w:r w:rsidR="00FB23AB">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смотрим в беззвездное небо</w:t>
      </w:r>
      <w:r w:rsidR="008A4CF4"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8A4CF4" w:rsidRPr="00715134">
        <w:rPr>
          <w:rFonts w:ascii="Times New Roman" w:hAnsi="Times New Roman" w:cs="Times New Roman"/>
          <w:sz w:val="28"/>
          <w:szCs w:val="28"/>
          <w:lang w:val="ru-RU"/>
        </w:rPr>
        <w:t>Сара</w:t>
      </w:r>
      <w:r w:rsidRPr="00715134">
        <w:rPr>
          <w:rFonts w:ascii="Times New Roman" w:hAnsi="Times New Roman" w:cs="Times New Roman"/>
          <w:sz w:val="28"/>
          <w:szCs w:val="28"/>
          <w:lang w:val="ru-RU"/>
        </w:rPr>
        <w:t xml:space="preserve"> поворачивается и смотрит на меня.</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Эмерланд, ты и твоя мама были близки?</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 Я думала, что да, – в моей голове всплывает последнее письмо Лии. – Но в последнее время я начинаю в этом сомневаться.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тебя понимаю. Моя мама умерла вчера, а я до сих пор не могу разобраться, какие у нас были отношения.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Она умерла </w:t>
      </w:r>
      <w:r w:rsidRPr="00715134">
        <w:rPr>
          <w:rFonts w:ascii="Times New Roman" w:hAnsi="Times New Roman" w:cs="Times New Roman"/>
          <w:i/>
          <w:sz w:val="28"/>
          <w:szCs w:val="28"/>
          <w:lang w:val="ru-RU"/>
        </w:rPr>
        <w:t>вчера</w:t>
      </w:r>
      <w:r w:rsidRPr="00715134">
        <w:rPr>
          <w:rFonts w:ascii="Times New Roman" w:hAnsi="Times New Roman" w:cs="Times New Roman"/>
          <w:sz w:val="28"/>
          <w:szCs w:val="28"/>
          <w:lang w:val="ru-RU"/>
        </w:rPr>
        <w:t>? – я сажусь. – Тогда почему ты здесь со мной? Разве ты не должна быть со своей семьей?</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подумала, что лучшей компанией для меня, будет кто-то, такой же </w:t>
      </w:r>
      <w:proofErr w:type="gramStart"/>
      <w:r w:rsidR="00CD26D0" w:rsidRPr="00715134">
        <w:rPr>
          <w:rFonts w:ascii="Times New Roman" w:hAnsi="Times New Roman" w:cs="Times New Roman"/>
          <w:sz w:val="28"/>
          <w:szCs w:val="28"/>
          <w:lang w:val="ru-RU"/>
        </w:rPr>
        <w:t>чокнутый</w:t>
      </w:r>
      <w:proofErr w:type="gramEnd"/>
      <w:r w:rsidRPr="00715134">
        <w:rPr>
          <w:rFonts w:ascii="Times New Roman" w:hAnsi="Times New Roman" w:cs="Times New Roman"/>
          <w:sz w:val="28"/>
          <w:szCs w:val="28"/>
          <w:lang w:val="ru-RU"/>
        </w:rPr>
        <w:t>, как и я…</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не </w:t>
      </w:r>
      <w:proofErr w:type="gramStart"/>
      <w:r w:rsidR="00CD26D0" w:rsidRPr="00715134">
        <w:rPr>
          <w:rFonts w:ascii="Times New Roman" w:hAnsi="Times New Roman" w:cs="Times New Roman"/>
          <w:sz w:val="28"/>
          <w:szCs w:val="28"/>
          <w:lang w:val="ru-RU"/>
        </w:rPr>
        <w:t>чокнутая</w:t>
      </w:r>
      <w:proofErr w:type="gramEnd"/>
      <w:r w:rsidRPr="00715134">
        <w:rPr>
          <w:rFonts w:ascii="Times New Roman" w:hAnsi="Times New Roman" w:cs="Times New Roman"/>
          <w:sz w:val="28"/>
          <w:szCs w:val="28"/>
          <w:lang w:val="ru-RU"/>
        </w:rPr>
        <w:t xml:space="preserve">. </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Она пожимает плечами и смотрит в небо.</w:t>
      </w:r>
    </w:p>
    <w:p w:rsidR="00C24C6A" w:rsidRPr="00715134" w:rsidRDefault="00C24C6A"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Ага, ты самый собранный человек, из всех кого я знаю.</w:t>
      </w:r>
    </w:p>
    <w:p w:rsidR="00E571E0" w:rsidRPr="00715134" w:rsidRDefault="00E571E0" w:rsidP="00715134">
      <w:pPr>
        <w:spacing w:after="0"/>
        <w:jc w:val="both"/>
        <w:rPr>
          <w:rFonts w:ascii="Times New Roman" w:hAnsi="Times New Roman" w:cs="Times New Roman"/>
          <w:sz w:val="28"/>
          <w:szCs w:val="28"/>
          <w:lang w:val="ru-RU"/>
        </w:rPr>
      </w:pPr>
    </w:p>
    <w:p w:rsidR="00E571E0" w:rsidRPr="00715134" w:rsidRDefault="00E571E0" w:rsidP="00715134">
      <w:pPr>
        <w:spacing w:after="0"/>
        <w:jc w:val="both"/>
        <w:rPr>
          <w:rFonts w:ascii="Times New Roman" w:hAnsi="Times New Roman" w:cs="Times New Roman"/>
          <w:sz w:val="28"/>
          <w:szCs w:val="28"/>
          <w:lang w:val="ru-RU"/>
        </w:rPr>
      </w:pPr>
    </w:p>
    <w:p w:rsidR="00FB23AB" w:rsidRDefault="00E571E0" w:rsidP="00715134">
      <w:pPr>
        <w:tabs>
          <w:tab w:val="center" w:pos="4677"/>
          <w:tab w:val="left" w:pos="5730"/>
        </w:tabs>
        <w:spacing w:line="360" w:lineRule="auto"/>
        <w:jc w:val="both"/>
        <w:rPr>
          <w:rFonts w:ascii="Times New Roman" w:hAnsi="Times New Roman" w:cs="Times New Roman"/>
          <w:b/>
          <w:sz w:val="32"/>
          <w:szCs w:val="32"/>
          <w:lang w:val="ru-RU"/>
        </w:rPr>
      </w:pPr>
      <w:r w:rsidRPr="00715134">
        <w:rPr>
          <w:rFonts w:ascii="Times New Roman" w:hAnsi="Times New Roman" w:cs="Times New Roman"/>
          <w:b/>
          <w:sz w:val="32"/>
          <w:szCs w:val="32"/>
          <w:lang w:val="ru-RU"/>
        </w:rPr>
        <w:tab/>
      </w:r>
      <w:r w:rsidR="00FB23AB">
        <w:rPr>
          <w:rFonts w:ascii="Times New Roman" w:hAnsi="Times New Roman" w:cs="Times New Roman"/>
          <w:b/>
          <w:sz w:val="32"/>
          <w:szCs w:val="32"/>
          <w:lang w:val="ru-RU"/>
        </w:rPr>
        <w:br w:type="page"/>
      </w:r>
    </w:p>
    <w:p w:rsidR="00E571E0" w:rsidRDefault="00E571E0" w:rsidP="00FB23AB">
      <w:pPr>
        <w:tabs>
          <w:tab w:val="center" w:pos="4677"/>
          <w:tab w:val="left" w:pos="5730"/>
        </w:tabs>
        <w:spacing w:line="360" w:lineRule="auto"/>
        <w:jc w:val="center"/>
        <w:rPr>
          <w:rFonts w:ascii="Times New Roman" w:hAnsi="Times New Roman" w:cs="Times New Roman"/>
          <w:b/>
          <w:sz w:val="32"/>
          <w:szCs w:val="32"/>
          <w:lang w:val="ru-RU"/>
        </w:rPr>
      </w:pPr>
      <w:r w:rsidRPr="00715134">
        <w:rPr>
          <w:rFonts w:ascii="Times New Roman" w:hAnsi="Times New Roman" w:cs="Times New Roman"/>
          <w:b/>
          <w:sz w:val="32"/>
          <w:szCs w:val="32"/>
          <w:lang w:val="ru-RU"/>
        </w:rPr>
        <w:lastRenderedPageBreak/>
        <w:t>Глава 5</w:t>
      </w:r>
    </w:p>
    <w:p w:rsidR="00FB23AB" w:rsidRDefault="00FB23AB" w:rsidP="00FB23AB">
      <w:pPr>
        <w:tabs>
          <w:tab w:val="center" w:pos="4677"/>
          <w:tab w:val="left" w:pos="5730"/>
        </w:tabs>
        <w:spacing w:line="360" w:lineRule="auto"/>
        <w:jc w:val="center"/>
        <w:rPr>
          <w:rFonts w:ascii="Times New Roman" w:hAnsi="Times New Roman" w:cs="Times New Roman"/>
          <w:b/>
          <w:sz w:val="32"/>
          <w:szCs w:val="32"/>
          <w:lang w:val="ru-RU"/>
        </w:rPr>
      </w:pPr>
    </w:p>
    <w:p w:rsidR="00FB23AB" w:rsidRPr="00715134" w:rsidRDefault="00FB23AB" w:rsidP="00FB23AB">
      <w:pPr>
        <w:tabs>
          <w:tab w:val="center" w:pos="4677"/>
          <w:tab w:val="left" w:pos="5730"/>
        </w:tabs>
        <w:spacing w:line="360" w:lineRule="auto"/>
        <w:jc w:val="center"/>
        <w:rPr>
          <w:rFonts w:ascii="Times New Roman" w:hAnsi="Times New Roman" w:cs="Times New Roman"/>
          <w:b/>
          <w:sz w:val="32"/>
          <w:szCs w:val="32"/>
          <w:lang w:val="ru-RU"/>
        </w:rPr>
      </w:pPr>
    </w:p>
    <w:p w:rsidR="00E571E0" w:rsidRPr="00715134" w:rsidRDefault="00E571E0" w:rsidP="00715134">
      <w:pPr>
        <w:pStyle w:val="1"/>
        <w:keepNext w:val="0"/>
        <w:numPr>
          <w:ilvl w:val="0"/>
          <w:numId w:val="0"/>
        </w:numPr>
        <w:tabs>
          <w:tab w:val="clear" w:pos="0"/>
        </w:tabs>
        <w:spacing w:before="0" w:after="0" w:line="276" w:lineRule="auto"/>
        <w:jc w:val="both"/>
        <w:rPr>
          <w:b w:val="0"/>
          <w:sz w:val="28"/>
          <w:szCs w:val="28"/>
          <w:lang w:val="ru-RU"/>
        </w:rPr>
      </w:pPr>
      <w:r w:rsidRPr="00715134">
        <w:rPr>
          <w:rFonts w:eastAsia="Calibri" w:cs="Times New Roman"/>
          <w:bCs w:val="0"/>
          <w:lang w:val="ru-RU"/>
        </w:rPr>
        <w:tab/>
      </w:r>
      <w:r w:rsidRPr="00715134">
        <w:rPr>
          <w:b w:val="0"/>
          <w:sz w:val="28"/>
          <w:szCs w:val="28"/>
          <w:lang w:val="ru-RU"/>
        </w:rPr>
        <w:t xml:space="preserve">По запросу «Феникс, Алабама», Гугл выдал мне подбор разных фотографий, наблюдений за птицами и ресторан, который находился в 320 километрах от моего дома. Тогда я решила добавить «мужской клуб» и «стриптиз», но ничего похожего о том, что говорила Сара, я не нашла. </w:t>
      </w:r>
    </w:p>
    <w:p w:rsidR="00E571E0" w:rsidRPr="00715134" w:rsidRDefault="00E571E0" w:rsidP="00715134">
      <w:pPr>
        <w:pStyle w:val="1"/>
        <w:keepNext w:val="0"/>
        <w:numPr>
          <w:ilvl w:val="0"/>
          <w:numId w:val="2"/>
        </w:numPr>
        <w:spacing w:before="0" w:after="0" w:line="276" w:lineRule="auto"/>
        <w:ind w:left="0" w:firstLine="0"/>
        <w:jc w:val="both"/>
        <w:rPr>
          <w:b w:val="0"/>
          <w:sz w:val="28"/>
          <w:szCs w:val="28"/>
          <w:lang w:val="ru-RU"/>
        </w:rPr>
      </w:pPr>
      <w:r w:rsidRPr="00715134">
        <w:rPr>
          <w:b w:val="0"/>
          <w:sz w:val="28"/>
          <w:szCs w:val="28"/>
          <w:lang w:val="ru-RU"/>
        </w:rPr>
        <w:tab/>
        <w:t xml:space="preserve">Что было ещё интересней, </w:t>
      </w:r>
      <w:r w:rsidR="00180BDC" w:rsidRPr="00715134">
        <w:rPr>
          <w:b w:val="0"/>
          <w:sz w:val="28"/>
          <w:szCs w:val="28"/>
          <w:lang w:val="ru-RU"/>
        </w:rPr>
        <w:t>так это то, что</w:t>
      </w:r>
      <w:r w:rsidRPr="00715134">
        <w:rPr>
          <w:b w:val="0"/>
          <w:sz w:val="28"/>
          <w:szCs w:val="28"/>
          <w:lang w:val="ru-RU"/>
        </w:rPr>
        <w:t xml:space="preserve"> </w:t>
      </w:r>
      <w:r w:rsidR="00180BDC" w:rsidRPr="00715134">
        <w:rPr>
          <w:b w:val="0"/>
          <w:sz w:val="28"/>
          <w:szCs w:val="28"/>
          <w:lang w:val="ru-RU"/>
        </w:rPr>
        <w:t>открыв</w:t>
      </w:r>
      <w:r w:rsidRPr="00715134">
        <w:rPr>
          <w:b w:val="0"/>
          <w:sz w:val="28"/>
          <w:szCs w:val="28"/>
          <w:lang w:val="ru-RU"/>
        </w:rPr>
        <w:t xml:space="preserve"> </w:t>
      </w:r>
      <w:r w:rsidR="00180BDC" w:rsidRPr="00715134">
        <w:rPr>
          <w:b w:val="0"/>
          <w:sz w:val="28"/>
          <w:szCs w:val="28"/>
          <w:lang w:val="ru-RU"/>
        </w:rPr>
        <w:t>список</w:t>
      </w:r>
      <w:r w:rsidRPr="00715134">
        <w:rPr>
          <w:b w:val="0"/>
          <w:sz w:val="28"/>
          <w:szCs w:val="28"/>
          <w:lang w:val="ru-RU"/>
        </w:rPr>
        <w:t xml:space="preserve"> всех стриптиз клубов в штате, я не нашла никакого упоминания о «Фениксе». Нигде. </w:t>
      </w:r>
    </w:p>
    <w:p w:rsidR="00E571E0" w:rsidRPr="00715134" w:rsidRDefault="00E571E0" w:rsidP="00715134">
      <w:pPr>
        <w:pStyle w:val="1"/>
        <w:keepNext w:val="0"/>
        <w:numPr>
          <w:ilvl w:val="0"/>
          <w:numId w:val="2"/>
        </w:numPr>
        <w:spacing w:before="0" w:after="0" w:line="276" w:lineRule="auto"/>
        <w:ind w:left="0" w:firstLine="0"/>
        <w:jc w:val="both"/>
        <w:rPr>
          <w:b w:val="0"/>
          <w:sz w:val="28"/>
          <w:szCs w:val="28"/>
          <w:lang w:val="ru-RU"/>
        </w:rPr>
      </w:pPr>
      <w:r w:rsidRPr="00715134">
        <w:rPr>
          <w:b w:val="0"/>
          <w:sz w:val="28"/>
          <w:szCs w:val="28"/>
          <w:lang w:val="ru-RU"/>
        </w:rPr>
        <w:tab/>
        <w:t xml:space="preserve">Что-то явно было не так с этим клубом, и, если честно, я уже не была уверенна, что хочу знать, в чем тут было дело.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никогда не думала о Лии плохо из-за того, чем она занималась, чтобы содержать нас. Я так же знала, что если </w:t>
      </w:r>
      <w:r w:rsidR="00180BDC" w:rsidRPr="00715134">
        <w:rPr>
          <w:rFonts w:ascii="Times New Roman" w:hAnsi="Times New Roman" w:cs="Times New Roman"/>
          <w:sz w:val="28"/>
          <w:szCs w:val="28"/>
          <w:lang w:val="ru-RU"/>
        </w:rPr>
        <w:t>мне</w:t>
      </w:r>
      <w:r w:rsidRPr="00715134">
        <w:rPr>
          <w:rFonts w:ascii="Times New Roman" w:hAnsi="Times New Roman" w:cs="Times New Roman"/>
          <w:sz w:val="28"/>
          <w:szCs w:val="28"/>
          <w:lang w:val="ru-RU"/>
        </w:rPr>
        <w:t xml:space="preserve"> когда-нибудь </w:t>
      </w:r>
      <w:r w:rsidR="00180BDC" w:rsidRPr="00715134">
        <w:rPr>
          <w:rFonts w:ascii="Times New Roman" w:hAnsi="Times New Roman" w:cs="Times New Roman"/>
          <w:sz w:val="28"/>
          <w:szCs w:val="28"/>
          <w:lang w:val="ru-RU"/>
        </w:rPr>
        <w:t>придется</w:t>
      </w:r>
      <w:r w:rsidRPr="00715134">
        <w:rPr>
          <w:rFonts w:ascii="Times New Roman" w:hAnsi="Times New Roman" w:cs="Times New Roman"/>
          <w:sz w:val="28"/>
          <w:szCs w:val="28"/>
          <w:lang w:val="ru-RU"/>
        </w:rPr>
        <w:t xml:space="preserve"> этим заниматься, то я буду. Но судя по туманным разъяснениям Сары, я уже поняла, что «Феникс» не просто стриптиз клуб.</w:t>
      </w:r>
    </w:p>
    <w:p w:rsidR="00E571E0" w:rsidRPr="00715134" w:rsidRDefault="00E571E0"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Она сказала, что всё, что она делает, так это раздевается, может, и я буду только раздеваться…Стоп, неужели я всерьез думаю о том, чтобы заняться этим?</w:t>
      </w:r>
    </w:p>
    <w:p w:rsidR="00E571E0" w:rsidRDefault="00E571E0"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 xml:space="preserve"> </w:t>
      </w:r>
    </w:p>
    <w:p w:rsidR="00FB23AB" w:rsidRPr="00715134" w:rsidRDefault="00FB23AB" w:rsidP="00715134">
      <w:pPr>
        <w:spacing w:after="0"/>
        <w:jc w:val="both"/>
        <w:rPr>
          <w:rFonts w:ascii="Times New Roman" w:hAnsi="Times New Roman" w:cs="Times New Roman"/>
          <w:i/>
          <w:sz w:val="28"/>
          <w:szCs w:val="28"/>
          <w:lang w:val="ru-RU"/>
        </w:rPr>
      </w:pP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Может, присоедини</w:t>
      </w:r>
      <w:r w:rsidR="00180BDC" w:rsidRPr="00715134">
        <w:rPr>
          <w:rFonts w:ascii="Times New Roman" w:hAnsi="Times New Roman" w:cs="Times New Roman"/>
          <w:sz w:val="28"/>
          <w:szCs w:val="28"/>
          <w:lang w:val="ru-RU"/>
        </w:rPr>
        <w:t>шься</w:t>
      </w:r>
      <w:r w:rsidRPr="00715134">
        <w:rPr>
          <w:rFonts w:ascii="Times New Roman" w:hAnsi="Times New Roman" w:cs="Times New Roman"/>
          <w:sz w:val="28"/>
          <w:szCs w:val="28"/>
          <w:lang w:val="ru-RU"/>
        </w:rPr>
        <w:t xml:space="preserve"> к беседе, </w:t>
      </w:r>
      <w:proofErr w:type="spellStart"/>
      <w:r w:rsidRPr="00715134">
        <w:rPr>
          <w:rFonts w:ascii="Times New Roman" w:hAnsi="Times New Roman" w:cs="Times New Roman"/>
          <w:sz w:val="28"/>
          <w:szCs w:val="28"/>
          <w:lang w:val="ru-RU"/>
        </w:rPr>
        <w:t>Эмерланд</w:t>
      </w:r>
      <w:proofErr w:type="spellEnd"/>
      <w:r w:rsidRPr="00715134">
        <w:rPr>
          <w:rFonts w:ascii="Times New Roman" w:hAnsi="Times New Roman" w:cs="Times New Roman"/>
          <w:sz w:val="28"/>
          <w:szCs w:val="28"/>
          <w:lang w:val="ru-RU"/>
        </w:rPr>
        <w:t>? – надоедливый голос Тима прервал мои размышления, и я вспомнила, что мне еще оставалось 2 месяца до окончания лечения.</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sz w:val="28"/>
          <w:szCs w:val="28"/>
          <w:lang w:val="ru-RU"/>
        </w:rPr>
        <w:t>Неа</w:t>
      </w:r>
      <w:proofErr w:type="spellEnd"/>
      <w:r w:rsidRPr="00715134">
        <w:rPr>
          <w:rFonts w:ascii="Times New Roman" w:hAnsi="Times New Roman" w:cs="Times New Roman"/>
          <w:sz w:val="28"/>
          <w:szCs w:val="28"/>
          <w:lang w:val="ru-RU"/>
        </w:rPr>
        <w:t>.</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Ну же, давай, – настаивает он. – Расскажи нам что-нибудь о себе. Например, что ты обычно делаешь дома или в какую страну ты бы хотела поехать?</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моргаю.</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Может, хотя бы попытаешься?</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продолжаю молчать.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Сегодня я пришла рано</w:t>
      </w:r>
      <w:r w:rsidR="00180BDC"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 полила сотни цветов, вылизала всё здание от и до и приготовила всё в этой комнате для встречи. Это всё, что я обязана делать. Судебное постановление гласит, что я должна «посещать» собрания АА, там нет ничего об участии в беседах.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И я не собираюсь тут </w:t>
      </w:r>
      <w:r w:rsidR="00D36534" w:rsidRPr="00715134">
        <w:rPr>
          <w:rFonts w:ascii="Times New Roman" w:hAnsi="Times New Roman" w:cs="Times New Roman"/>
          <w:sz w:val="28"/>
          <w:szCs w:val="28"/>
          <w:lang w:val="ru-RU"/>
        </w:rPr>
        <w:t>ничем</w:t>
      </w:r>
      <w:r w:rsidRPr="00715134">
        <w:rPr>
          <w:rFonts w:ascii="Times New Roman" w:hAnsi="Times New Roman" w:cs="Times New Roman"/>
          <w:sz w:val="28"/>
          <w:szCs w:val="28"/>
          <w:lang w:val="ru-RU"/>
        </w:rPr>
        <w:t xml:space="preserve"> делиться. Никогда.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Ладно… – </w:t>
      </w:r>
      <w:r w:rsidR="00D36534" w:rsidRPr="00715134">
        <w:rPr>
          <w:rFonts w:ascii="Times New Roman" w:hAnsi="Times New Roman" w:cs="Times New Roman"/>
          <w:sz w:val="28"/>
          <w:szCs w:val="28"/>
          <w:lang w:val="ru-RU"/>
        </w:rPr>
        <w:t xml:space="preserve">Тим </w:t>
      </w:r>
      <w:r w:rsidRPr="00715134">
        <w:rPr>
          <w:rFonts w:ascii="Times New Roman" w:hAnsi="Times New Roman" w:cs="Times New Roman"/>
          <w:sz w:val="28"/>
          <w:szCs w:val="28"/>
          <w:lang w:val="ru-RU"/>
        </w:rPr>
        <w:t>вздыхает и начинает беседу с мужчиной слева от меня. Мои мысли возвращаются к «Фениксу».</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После собрания, </w:t>
      </w:r>
      <w:r w:rsidR="00D36534" w:rsidRPr="00715134">
        <w:rPr>
          <w:rFonts w:ascii="Times New Roman" w:hAnsi="Times New Roman" w:cs="Times New Roman"/>
          <w:sz w:val="28"/>
          <w:szCs w:val="28"/>
          <w:lang w:val="ru-RU"/>
        </w:rPr>
        <w:t>закончив</w:t>
      </w:r>
      <w:r w:rsidRPr="00715134">
        <w:rPr>
          <w:rFonts w:ascii="Times New Roman" w:hAnsi="Times New Roman" w:cs="Times New Roman"/>
          <w:sz w:val="28"/>
          <w:szCs w:val="28"/>
          <w:lang w:val="ru-RU"/>
        </w:rPr>
        <w:t xml:space="preserve"> прибираться, я заезжаю на заброшенное футбольное поле, что находится в трех </w:t>
      </w:r>
      <w:r w:rsidR="00D36534" w:rsidRPr="00715134">
        <w:rPr>
          <w:rFonts w:ascii="Times New Roman" w:hAnsi="Times New Roman" w:cs="Times New Roman"/>
          <w:sz w:val="28"/>
          <w:szCs w:val="28"/>
          <w:lang w:val="ru-RU"/>
        </w:rPr>
        <w:t>кварталах</w:t>
      </w:r>
      <w:r w:rsidRPr="00715134">
        <w:rPr>
          <w:rFonts w:ascii="Times New Roman" w:hAnsi="Times New Roman" w:cs="Times New Roman"/>
          <w:sz w:val="28"/>
          <w:szCs w:val="28"/>
          <w:lang w:val="ru-RU"/>
        </w:rPr>
        <w:t xml:space="preserve"> от здания, где проходят встречи АА. Набрав </w:t>
      </w:r>
      <w:proofErr w:type="gramStart"/>
      <w:r w:rsidRPr="00715134">
        <w:rPr>
          <w:rFonts w:ascii="Times New Roman" w:hAnsi="Times New Roman" w:cs="Times New Roman"/>
          <w:sz w:val="28"/>
          <w:szCs w:val="28"/>
          <w:lang w:val="ru-RU"/>
        </w:rPr>
        <w:t>побольше</w:t>
      </w:r>
      <w:proofErr w:type="gramEnd"/>
      <w:r w:rsidRPr="00715134">
        <w:rPr>
          <w:rFonts w:ascii="Times New Roman" w:hAnsi="Times New Roman" w:cs="Times New Roman"/>
          <w:sz w:val="28"/>
          <w:szCs w:val="28"/>
          <w:lang w:val="ru-RU"/>
        </w:rPr>
        <w:t xml:space="preserve"> воздуха, набираю номер на визитке.</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Трубку подняли после первого гудка.</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«Феникс», – только и сказал мне низкий мужской голос.</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 я... – я начала сомневаться. – Я хотела бы узнать, как мне проехать к клубу.</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Откуда вы едете?</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sz w:val="28"/>
          <w:szCs w:val="28"/>
          <w:lang w:val="ru-RU"/>
        </w:rPr>
        <w:t>Блайт</w:t>
      </w:r>
      <w:proofErr w:type="spellEnd"/>
      <w:r w:rsidRPr="00715134">
        <w:rPr>
          <w:rFonts w:ascii="Times New Roman" w:hAnsi="Times New Roman" w:cs="Times New Roman"/>
          <w:sz w:val="28"/>
          <w:szCs w:val="28"/>
          <w:lang w:val="ru-RU"/>
        </w:rPr>
        <w:t>. Улица Фолсом.</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Вы потенциальный клиент? – ответил мне голос с секундной задержкой.</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Вы едете на сегодняшний мальчишник?</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Тогда зачем вам наш адрес? – голос стал резким, и я понимаю, что мужчина готов повесить трубку.</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ищу работу, – быстро говорю я.</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Возраст?</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Сколько тебе лет?</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21.</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Рост?</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Метр семьдесят.</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Цвет волос?</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Черный.</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Можешь сейчас приехать?</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 – я проверяю, сколько у меня бензина</w:t>
      </w:r>
      <w:r w:rsidR="00D36534"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 пустой бак.</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Хорошо. Клуб находится в 100 км от </w:t>
      </w:r>
      <w:proofErr w:type="spellStart"/>
      <w:r w:rsidRPr="00715134">
        <w:rPr>
          <w:rFonts w:ascii="Times New Roman" w:hAnsi="Times New Roman" w:cs="Times New Roman"/>
          <w:sz w:val="28"/>
          <w:szCs w:val="28"/>
          <w:lang w:val="ru-RU"/>
        </w:rPr>
        <w:t>Блайта</w:t>
      </w:r>
      <w:proofErr w:type="spellEnd"/>
      <w:r w:rsidRPr="00715134">
        <w:rPr>
          <w:rFonts w:ascii="Times New Roman" w:hAnsi="Times New Roman" w:cs="Times New Roman"/>
          <w:sz w:val="28"/>
          <w:szCs w:val="28"/>
          <w:lang w:val="ru-RU"/>
        </w:rPr>
        <w:t xml:space="preserve">. У тебя полтора часа, чтобы добраться сюда, – он </w:t>
      </w:r>
      <w:r w:rsidR="007C6D12" w:rsidRPr="00715134">
        <w:rPr>
          <w:rFonts w:ascii="Times New Roman" w:hAnsi="Times New Roman" w:cs="Times New Roman"/>
          <w:sz w:val="28"/>
          <w:szCs w:val="28"/>
          <w:lang w:val="ru-RU"/>
        </w:rPr>
        <w:t>диктует</w:t>
      </w:r>
      <w:r w:rsidRPr="00715134">
        <w:rPr>
          <w:rFonts w:ascii="Times New Roman" w:hAnsi="Times New Roman" w:cs="Times New Roman"/>
          <w:sz w:val="28"/>
          <w:szCs w:val="28"/>
          <w:lang w:val="ru-RU"/>
        </w:rPr>
        <w:t xml:space="preserve"> мне адрес и вешает трубку, не сказав </w:t>
      </w:r>
      <w:r w:rsidR="007C6D12" w:rsidRPr="00715134">
        <w:rPr>
          <w:rFonts w:ascii="Times New Roman" w:hAnsi="Times New Roman" w:cs="Times New Roman"/>
          <w:sz w:val="28"/>
          <w:szCs w:val="28"/>
          <w:lang w:val="ru-RU"/>
        </w:rPr>
        <w:t xml:space="preserve">больше </w:t>
      </w:r>
      <w:r w:rsidRPr="00715134">
        <w:rPr>
          <w:rFonts w:ascii="Times New Roman" w:hAnsi="Times New Roman" w:cs="Times New Roman"/>
          <w:sz w:val="28"/>
          <w:szCs w:val="28"/>
          <w:lang w:val="ru-RU"/>
        </w:rPr>
        <w:t>ни слова.</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Из-под сидения достаю свою последнюю заначку в 20 долларов и вспоминаю, что надо заехать в «</w:t>
      </w:r>
      <w:proofErr w:type="spellStart"/>
      <w:r w:rsidRPr="00715134">
        <w:rPr>
          <w:rFonts w:ascii="Times New Roman" w:hAnsi="Times New Roman" w:cs="Times New Roman"/>
          <w:sz w:val="28"/>
          <w:szCs w:val="28"/>
          <w:lang w:val="ru-RU"/>
        </w:rPr>
        <w:t>Старбакс</w:t>
      </w:r>
      <w:proofErr w:type="spellEnd"/>
      <w:r w:rsidRPr="00715134">
        <w:rPr>
          <w:rFonts w:ascii="Times New Roman" w:hAnsi="Times New Roman" w:cs="Times New Roman"/>
          <w:sz w:val="28"/>
          <w:szCs w:val="28"/>
          <w:lang w:val="ru-RU"/>
        </w:rPr>
        <w:t>», чтобы забрать свои деньги.</w:t>
      </w:r>
    </w:p>
    <w:p w:rsidR="00E571E0" w:rsidRPr="00715134" w:rsidRDefault="00E571E0" w:rsidP="00FB23AB">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Так как в </w:t>
      </w:r>
      <w:proofErr w:type="spellStart"/>
      <w:r w:rsidRPr="00715134">
        <w:rPr>
          <w:rFonts w:ascii="Times New Roman" w:hAnsi="Times New Roman" w:cs="Times New Roman"/>
          <w:sz w:val="28"/>
          <w:szCs w:val="28"/>
          <w:lang w:val="ru-RU"/>
        </w:rPr>
        <w:t>Блайте</w:t>
      </w:r>
      <w:proofErr w:type="spellEnd"/>
      <w:r w:rsidRPr="00715134">
        <w:rPr>
          <w:rFonts w:ascii="Times New Roman" w:hAnsi="Times New Roman" w:cs="Times New Roman"/>
          <w:sz w:val="28"/>
          <w:szCs w:val="28"/>
          <w:lang w:val="ru-RU"/>
        </w:rPr>
        <w:t xml:space="preserve"> всего три заправки, я </w:t>
      </w:r>
      <w:r w:rsidR="00FB23AB">
        <w:rPr>
          <w:rFonts w:ascii="Times New Roman" w:hAnsi="Times New Roman" w:cs="Times New Roman"/>
          <w:sz w:val="28"/>
          <w:szCs w:val="28"/>
          <w:lang w:val="ru-RU"/>
        </w:rPr>
        <w:t>выбираю заехать</w:t>
      </w:r>
      <w:r w:rsidRPr="00715134">
        <w:rPr>
          <w:rFonts w:ascii="Times New Roman" w:hAnsi="Times New Roman" w:cs="Times New Roman"/>
          <w:sz w:val="28"/>
          <w:szCs w:val="28"/>
          <w:lang w:val="ru-RU"/>
        </w:rPr>
        <w:t xml:space="preserve"> на </w:t>
      </w:r>
      <w:proofErr w:type="gramStart"/>
      <w:r w:rsidRPr="00715134">
        <w:rPr>
          <w:rFonts w:ascii="Times New Roman" w:hAnsi="Times New Roman" w:cs="Times New Roman"/>
          <w:sz w:val="28"/>
          <w:szCs w:val="28"/>
          <w:lang w:val="ru-RU"/>
        </w:rPr>
        <w:t>самую</w:t>
      </w:r>
      <w:proofErr w:type="gramEnd"/>
      <w:r w:rsidRPr="00715134">
        <w:rPr>
          <w:rFonts w:ascii="Times New Roman" w:hAnsi="Times New Roman" w:cs="Times New Roman"/>
          <w:sz w:val="28"/>
          <w:szCs w:val="28"/>
          <w:lang w:val="ru-RU"/>
        </w:rPr>
        <w:t xml:space="preserve"> дешевую. Останавливаюсь у колонки и жду, пока ко мне подойдет служащий. На заправках в </w:t>
      </w:r>
      <w:proofErr w:type="spellStart"/>
      <w:r w:rsidRPr="00715134">
        <w:rPr>
          <w:rFonts w:ascii="Times New Roman" w:hAnsi="Times New Roman" w:cs="Times New Roman"/>
          <w:sz w:val="28"/>
          <w:szCs w:val="28"/>
          <w:lang w:val="ru-RU"/>
        </w:rPr>
        <w:t>Блайте</w:t>
      </w:r>
      <w:proofErr w:type="spellEnd"/>
      <w:r w:rsidRPr="00715134">
        <w:rPr>
          <w:rFonts w:ascii="Times New Roman" w:hAnsi="Times New Roman" w:cs="Times New Roman"/>
          <w:sz w:val="28"/>
          <w:szCs w:val="28"/>
          <w:lang w:val="ru-RU"/>
        </w:rPr>
        <w:t xml:space="preserve">, так же как и в Нью-Джерси, нет самообслуживания.  </w:t>
      </w:r>
      <w:r w:rsidRPr="00715134">
        <w:rPr>
          <w:rFonts w:ascii="Times New Roman" w:hAnsi="Times New Roman" w:cs="Times New Roman"/>
          <w:sz w:val="28"/>
          <w:szCs w:val="28"/>
          <w:lang w:val="ru-RU"/>
        </w:rPr>
        <w:tab/>
      </w:r>
      <w:r w:rsidR="007C6D12" w:rsidRPr="00715134">
        <w:rPr>
          <w:rFonts w:ascii="Times New Roman" w:hAnsi="Times New Roman" w:cs="Times New Roman"/>
          <w:sz w:val="28"/>
          <w:szCs w:val="28"/>
          <w:lang w:val="ru-RU"/>
        </w:rPr>
        <w:t>Но н</w:t>
      </w:r>
      <w:r w:rsidRPr="00715134">
        <w:rPr>
          <w:rFonts w:ascii="Times New Roman" w:hAnsi="Times New Roman" w:cs="Times New Roman"/>
          <w:sz w:val="28"/>
          <w:szCs w:val="28"/>
          <w:lang w:val="ru-RU"/>
        </w:rPr>
        <w:t xml:space="preserve">икто ко мне не подходит.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жду еще пару минут, все равно никого нет.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Я сигналю, как можно дольше.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В зеркало заднего вида я вижу, как полуголый мужчина направляется в мою сторону. Вместо того чтобы</w:t>
      </w:r>
      <w:r w:rsidR="007C6D12"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сначала подойти к моему окну и взять деньги, он открывает бак моей машины и вставляет насос.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Меня нервирует его поведение, я опускаю стекло и обращаюсь к нему:</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Заправь только на 10$, и не надо делать мне одолжений, чаевых не будет.</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поднимает голову и медленно снимает очки, на меня смотрят темно-голубые глаза.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Картер.</w:t>
      </w:r>
    </w:p>
    <w:p w:rsidR="00E571E0" w:rsidRPr="00715134" w:rsidRDefault="00E571E0"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Какого хрена он тут делает?</w:t>
      </w:r>
    </w:p>
    <w:p w:rsidR="00E571E0" w:rsidRPr="00715134" w:rsidRDefault="00E571E0" w:rsidP="00715134">
      <w:pPr>
        <w:spacing w:after="0"/>
        <w:jc w:val="both"/>
        <w:rPr>
          <w:rFonts w:ascii="Times New Roman" w:hAnsi="Times New Roman" w:cs="Times New Roman"/>
          <w:i/>
          <w:sz w:val="28"/>
          <w:szCs w:val="28"/>
          <w:lang w:val="ru-RU"/>
        </w:rPr>
      </w:pP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i/>
          <w:sz w:val="28"/>
          <w:szCs w:val="28"/>
          <w:lang w:val="ru-RU"/>
        </w:rPr>
        <w:tab/>
        <w:t xml:space="preserve"> </w:t>
      </w:r>
      <w:r w:rsidRPr="00715134">
        <w:rPr>
          <w:rFonts w:ascii="Times New Roman" w:hAnsi="Times New Roman" w:cs="Times New Roman"/>
          <w:sz w:val="28"/>
          <w:szCs w:val="28"/>
          <w:lang w:val="ru-RU"/>
        </w:rPr>
        <w:t xml:space="preserve">Если бы не тот факт, что я тороплюсь, и не моё обещание не спать ни с кем в </w:t>
      </w:r>
      <w:proofErr w:type="spellStart"/>
      <w:r w:rsidRPr="00715134">
        <w:rPr>
          <w:rFonts w:ascii="Times New Roman" w:hAnsi="Times New Roman" w:cs="Times New Roman"/>
          <w:sz w:val="28"/>
          <w:szCs w:val="28"/>
          <w:lang w:val="ru-RU"/>
        </w:rPr>
        <w:t>Блайте</w:t>
      </w:r>
      <w:proofErr w:type="spellEnd"/>
      <w:r w:rsidRPr="00715134">
        <w:rPr>
          <w:rFonts w:ascii="Times New Roman" w:hAnsi="Times New Roman" w:cs="Times New Roman"/>
          <w:sz w:val="28"/>
          <w:szCs w:val="28"/>
          <w:lang w:val="ru-RU"/>
        </w:rPr>
        <w:t>, я бы уже вышла из машины и пыталась соблазнить его ко всем чертям.</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Прямо здесь.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7C6D12"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подходит к моему окну. Его брови подняты, и он мне улыбается.</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Тебе надо проверить тормоза.</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А тебе пора закончить заливать мне бензин, – я протягиваю ему деньги. – Я не думала, что ты работаешь на </w:t>
      </w:r>
      <w:r w:rsidRPr="00715134">
        <w:rPr>
          <w:rFonts w:ascii="Times New Roman" w:hAnsi="Times New Roman" w:cs="Times New Roman"/>
          <w:i/>
          <w:sz w:val="28"/>
          <w:szCs w:val="28"/>
          <w:lang w:val="ru-RU"/>
        </w:rPr>
        <w:t>заправке</w:t>
      </w:r>
      <w:r w:rsidRPr="00715134">
        <w:rPr>
          <w:rFonts w:ascii="Times New Roman" w:hAnsi="Times New Roman" w:cs="Times New Roman"/>
          <w:sz w:val="28"/>
          <w:szCs w:val="28"/>
          <w:lang w:val="ru-RU"/>
        </w:rPr>
        <w:t>.</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тут не работаю, – отвечает он. – Я помогаю другу. И бензин за мой счет.</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мельком смотрю на его вспотевшую грудь и снова ему в глаза.</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Подумай еще раз. Мне нужно 10 сдачи.</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снова улыбается мне умопомрачительной улыбкой и отталкивает мою руку с деньгами.</w:t>
      </w:r>
    </w:p>
    <w:p w:rsidR="00E571E0" w:rsidRPr="00715134" w:rsidRDefault="00E571E0" w:rsidP="00FB23AB">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proofErr w:type="gramStart"/>
      <w:r w:rsidRPr="00715134">
        <w:rPr>
          <w:rFonts w:ascii="Times New Roman" w:hAnsi="Times New Roman" w:cs="Times New Roman"/>
          <w:sz w:val="28"/>
          <w:szCs w:val="28"/>
          <w:lang w:val="ru-RU"/>
        </w:rPr>
        <w:t>–Тебя не было вчера в «</w:t>
      </w:r>
      <w:proofErr w:type="spellStart"/>
      <w:r w:rsidRPr="00715134">
        <w:rPr>
          <w:rFonts w:ascii="Times New Roman" w:hAnsi="Times New Roman" w:cs="Times New Roman"/>
          <w:sz w:val="28"/>
          <w:szCs w:val="28"/>
          <w:lang w:val="ru-RU"/>
        </w:rPr>
        <w:t>Старбакс</w:t>
      </w:r>
      <w:proofErr w:type="spellEnd"/>
      <w:r w:rsidRPr="00715134">
        <w:rPr>
          <w:rFonts w:ascii="Times New Roman" w:hAnsi="Times New Roman" w:cs="Times New Roman"/>
          <w:sz w:val="28"/>
          <w:szCs w:val="28"/>
          <w:lang w:val="ru-RU"/>
        </w:rPr>
        <w:t xml:space="preserve">, – </w:t>
      </w:r>
      <w:r w:rsidR="00882EA7"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w:t>
      </w:r>
      <w:r w:rsidR="00FB23AB">
        <w:rPr>
          <w:rFonts w:ascii="Times New Roman" w:hAnsi="Times New Roman" w:cs="Times New Roman"/>
          <w:sz w:val="28"/>
          <w:szCs w:val="28"/>
          <w:lang w:val="ru-RU"/>
        </w:rPr>
        <w:t>немного</w:t>
      </w:r>
      <w:r w:rsidR="001D4CED" w:rsidRPr="00715134">
        <w:rPr>
          <w:rFonts w:ascii="Times New Roman" w:hAnsi="Times New Roman" w:cs="Times New Roman"/>
          <w:sz w:val="28"/>
          <w:szCs w:val="28"/>
          <w:lang w:val="ru-RU"/>
        </w:rPr>
        <w:t xml:space="preserve"> приседает</w:t>
      </w:r>
      <w:r w:rsidR="00FB23AB">
        <w:rPr>
          <w:rFonts w:ascii="Times New Roman" w:hAnsi="Times New Roman" w:cs="Times New Roman"/>
          <w:sz w:val="28"/>
          <w:szCs w:val="28"/>
          <w:lang w:val="ru-RU"/>
        </w:rPr>
        <w:t>,</w:t>
      </w:r>
      <w:r w:rsidR="00882EA7"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чтобы его лицо было на</w:t>
      </w:r>
      <w:r w:rsidR="007C6D12" w:rsidRPr="00715134">
        <w:rPr>
          <w:rFonts w:ascii="Times New Roman" w:hAnsi="Times New Roman" w:cs="Times New Roman"/>
          <w:sz w:val="28"/>
          <w:szCs w:val="28"/>
          <w:lang w:val="ru-RU"/>
        </w:rPr>
        <w:t xml:space="preserve"> одном </w:t>
      </w:r>
      <w:r w:rsidRPr="00715134">
        <w:rPr>
          <w:rFonts w:ascii="Times New Roman" w:hAnsi="Times New Roman" w:cs="Times New Roman"/>
          <w:sz w:val="28"/>
          <w:szCs w:val="28"/>
          <w:lang w:val="ru-RU"/>
        </w:rPr>
        <w:t>уровне с моим</w:t>
      </w:r>
      <w:r w:rsidR="00882EA7"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1D4CED" w:rsidRPr="00715134">
        <w:rPr>
          <w:rFonts w:ascii="Times New Roman" w:hAnsi="Times New Roman" w:cs="Times New Roman"/>
          <w:sz w:val="28"/>
          <w:szCs w:val="28"/>
          <w:lang w:val="ru-RU"/>
        </w:rPr>
        <w:t xml:space="preserve">и </w:t>
      </w:r>
      <w:r w:rsidRPr="00715134">
        <w:rPr>
          <w:rFonts w:ascii="Times New Roman" w:hAnsi="Times New Roman" w:cs="Times New Roman"/>
          <w:sz w:val="28"/>
          <w:szCs w:val="28"/>
          <w:lang w:val="ru-RU"/>
        </w:rPr>
        <w:t>мой взгляд падает на его полные</w:t>
      </w:r>
      <w:r w:rsidR="00882EA7"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красивые губы.</w:t>
      </w:r>
      <w:proofErr w:type="gramEnd"/>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Он дотрагивается рукой до моего лица и гладит большим пальцем мою щеку. – Я </w:t>
      </w:r>
      <w:proofErr w:type="gramStart"/>
      <w:r w:rsidRPr="00715134">
        <w:rPr>
          <w:rFonts w:ascii="Times New Roman" w:hAnsi="Times New Roman" w:cs="Times New Roman"/>
          <w:sz w:val="28"/>
          <w:szCs w:val="28"/>
          <w:lang w:val="ru-RU"/>
        </w:rPr>
        <w:t>заходил 3 раза… Ты уволилась</w:t>
      </w:r>
      <w:proofErr w:type="gramEnd"/>
      <w:r w:rsidRPr="00715134">
        <w:rPr>
          <w:rFonts w:ascii="Times New Roman" w:hAnsi="Times New Roman" w:cs="Times New Roman"/>
          <w:sz w:val="28"/>
          <w:szCs w:val="28"/>
          <w:lang w:val="ru-RU"/>
        </w:rPr>
        <w:t xml:space="preserve"> или они, наконец, поняли какой из тебя хреновый работник и </w:t>
      </w:r>
      <w:r w:rsidR="004D1DA2" w:rsidRPr="00715134">
        <w:rPr>
          <w:rFonts w:ascii="Times New Roman" w:hAnsi="Times New Roman" w:cs="Times New Roman"/>
          <w:sz w:val="28"/>
          <w:szCs w:val="28"/>
          <w:lang w:val="ru-RU"/>
        </w:rPr>
        <w:t xml:space="preserve">сами </w:t>
      </w:r>
      <w:r w:rsidRPr="00715134">
        <w:rPr>
          <w:rFonts w:ascii="Times New Roman" w:hAnsi="Times New Roman" w:cs="Times New Roman"/>
          <w:i/>
          <w:sz w:val="28"/>
          <w:szCs w:val="28"/>
          <w:lang w:val="ru-RU"/>
        </w:rPr>
        <w:t>уволили</w:t>
      </w:r>
      <w:r w:rsidRPr="00715134">
        <w:rPr>
          <w:rFonts w:ascii="Times New Roman" w:hAnsi="Times New Roman" w:cs="Times New Roman"/>
          <w:sz w:val="28"/>
          <w:szCs w:val="28"/>
          <w:lang w:val="ru-RU"/>
        </w:rPr>
        <w:t xml:space="preserve"> тебя?</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Меня уволили.</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Как неожиданно</w:t>
      </w:r>
      <w:r w:rsidRPr="00715134">
        <w:rPr>
          <w:rFonts w:ascii="Times New Roman" w:hAnsi="Times New Roman" w:cs="Times New Roman"/>
          <w:sz w:val="28"/>
          <w:szCs w:val="28"/>
          <w:lang w:val="ru-RU"/>
        </w:rPr>
        <w:t>. Твоя подруга передала тебе мою записку?</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умеешь </w:t>
      </w:r>
      <w:r w:rsidRPr="00715134">
        <w:rPr>
          <w:rFonts w:ascii="Times New Roman" w:hAnsi="Times New Roman" w:cs="Times New Roman"/>
          <w:i/>
          <w:sz w:val="28"/>
          <w:szCs w:val="28"/>
          <w:lang w:val="ru-RU"/>
        </w:rPr>
        <w:t>читать</w:t>
      </w:r>
      <w:r w:rsidRPr="00715134">
        <w:rPr>
          <w:rFonts w:ascii="Times New Roman" w:hAnsi="Times New Roman" w:cs="Times New Roman"/>
          <w:sz w:val="28"/>
          <w:szCs w:val="28"/>
          <w:lang w:val="ru-RU"/>
        </w:rPr>
        <w:t>?</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У тебя ужасный почерк.</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ухмыляется и наклоняется еще ближе к моему лицу. Так близко, что </w:t>
      </w:r>
      <w:r w:rsidR="00882EA7" w:rsidRPr="00715134">
        <w:rPr>
          <w:rFonts w:ascii="Times New Roman" w:hAnsi="Times New Roman" w:cs="Times New Roman"/>
          <w:sz w:val="28"/>
          <w:szCs w:val="28"/>
          <w:lang w:val="ru-RU"/>
        </w:rPr>
        <w:t xml:space="preserve">теперь </w:t>
      </w:r>
      <w:r w:rsidRPr="00715134">
        <w:rPr>
          <w:rFonts w:ascii="Times New Roman" w:hAnsi="Times New Roman" w:cs="Times New Roman"/>
          <w:sz w:val="28"/>
          <w:szCs w:val="28"/>
          <w:lang w:val="ru-RU"/>
        </w:rPr>
        <w:t>наши губы почти соприкасаются.</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Мне придётся за тобой бегать, Эмерланд? – он делает ударение на каждом слоге моего имени. – А я буду.</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Из-за того, что моё сердце стучит с бешеной скоростью, я не могу придумать, что бы такого остроумного сказать ему в ответ. И я уверенна, что мои трусики мокрые</w:t>
      </w:r>
      <w:r w:rsidR="001D4CED" w:rsidRPr="00715134">
        <w:rPr>
          <w:rFonts w:ascii="Times New Roman" w:hAnsi="Times New Roman" w:cs="Times New Roman"/>
          <w:sz w:val="28"/>
          <w:szCs w:val="28"/>
          <w:lang w:val="ru-RU"/>
        </w:rPr>
        <w:t xml:space="preserve"> только</w:t>
      </w:r>
      <w:r w:rsidRPr="00715134">
        <w:rPr>
          <w:rFonts w:ascii="Times New Roman" w:hAnsi="Times New Roman" w:cs="Times New Roman"/>
          <w:sz w:val="28"/>
          <w:szCs w:val="28"/>
          <w:lang w:val="ru-RU"/>
        </w:rPr>
        <w:t xml:space="preserve"> от одних его слов.</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Жду не дождусь, – говорит он мне и отходит от машины.</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стряхивает шланг от насоса, перед тем как вынуть его из бака моей машины. Потом он стучит по багажнику, давая мне знать, что я могу ехать. </w:t>
      </w:r>
    </w:p>
    <w:p w:rsidR="00E571E0" w:rsidRPr="00715134" w:rsidRDefault="00E571E0"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 xml:space="preserve">Не задумываясь, жму на педаль газа, но все-таки бросаю на него взгляд в зеркало заднего вида. </w:t>
      </w:r>
      <w:r w:rsidR="00882EA7"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улыбается, перед тем как одеть очки. </w:t>
      </w:r>
      <w:r w:rsidRPr="00715134">
        <w:rPr>
          <w:rFonts w:ascii="Times New Roman" w:hAnsi="Times New Roman" w:cs="Times New Roman"/>
          <w:i/>
          <w:sz w:val="28"/>
          <w:szCs w:val="28"/>
          <w:lang w:val="ru-RU"/>
        </w:rPr>
        <w:tab/>
        <w:t>Черт…</w:t>
      </w:r>
    </w:p>
    <w:p w:rsidR="00E571E0" w:rsidRPr="00715134" w:rsidRDefault="00E571E0" w:rsidP="00715134">
      <w:pPr>
        <w:spacing w:after="0"/>
        <w:jc w:val="both"/>
        <w:rPr>
          <w:rFonts w:ascii="Times New Roman" w:hAnsi="Times New Roman" w:cs="Times New Roman"/>
          <w:i/>
          <w:sz w:val="28"/>
          <w:szCs w:val="28"/>
          <w:lang w:val="ru-RU"/>
        </w:rPr>
      </w:pP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гоню к окраинам </w:t>
      </w:r>
      <w:proofErr w:type="spellStart"/>
      <w:r w:rsidRPr="00715134">
        <w:rPr>
          <w:rFonts w:ascii="Times New Roman" w:hAnsi="Times New Roman" w:cs="Times New Roman"/>
          <w:sz w:val="28"/>
          <w:szCs w:val="28"/>
          <w:lang w:val="ru-RU"/>
        </w:rPr>
        <w:t>Блайта</w:t>
      </w:r>
      <w:proofErr w:type="spellEnd"/>
      <w:r w:rsidRPr="00715134">
        <w:rPr>
          <w:rFonts w:ascii="Times New Roman" w:hAnsi="Times New Roman" w:cs="Times New Roman"/>
          <w:sz w:val="28"/>
          <w:szCs w:val="28"/>
          <w:lang w:val="ru-RU"/>
        </w:rPr>
        <w:t xml:space="preserve">, следуя схеме проезда, которую записала на обороте какого-то старого чека.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У меня вырывается стон, когда включив радио, я слышу музыку кантри. Я всё еще не привыкла к звонкому звучанию этой музыки. Сомневаюсь, что такое когда-нибудь произойдёт.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Пока я еду по шоссе, замечаю, что по обеим сторонам дороги пусто</w:t>
      </w:r>
      <w:r w:rsidR="004D1DA2"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 </w:t>
      </w:r>
      <w:r w:rsidR="001415CF" w:rsidRPr="00715134">
        <w:rPr>
          <w:rFonts w:ascii="Times New Roman" w:hAnsi="Times New Roman" w:cs="Times New Roman"/>
          <w:sz w:val="28"/>
          <w:szCs w:val="28"/>
          <w:lang w:val="ru-RU"/>
        </w:rPr>
        <w:t>голые</w:t>
      </w:r>
      <w:r w:rsidRPr="00715134">
        <w:rPr>
          <w:rFonts w:ascii="Times New Roman" w:hAnsi="Times New Roman" w:cs="Times New Roman"/>
          <w:sz w:val="28"/>
          <w:szCs w:val="28"/>
          <w:lang w:val="ru-RU"/>
        </w:rPr>
        <w:t xml:space="preserve"> поля и маленькие деревянные домики, мелькающие очень редко.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1415CF" w:rsidRPr="00715134">
        <w:rPr>
          <w:rFonts w:ascii="Times New Roman" w:hAnsi="Times New Roman" w:cs="Times New Roman"/>
          <w:sz w:val="28"/>
          <w:szCs w:val="28"/>
          <w:lang w:val="ru-RU"/>
        </w:rPr>
        <w:t>Еду</w:t>
      </w:r>
      <w:r w:rsidRPr="00715134">
        <w:rPr>
          <w:rFonts w:ascii="Times New Roman" w:hAnsi="Times New Roman" w:cs="Times New Roman"/>
          <w:sz w:val="28"/>
          <w:szCs w:val="28"/>
          <w:lang w:val="ru-RU"/>
        </w:rPr>
        <w:t xml:space="preserve"> мимо стада коров, пасущихся на лугу. Когда я проезжаю совсем близко, одна из них поднимает голову и мычит.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сигналю и показываю средний палец.</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Удовлетворенная тем, что показала, кто здесь хозяин, я выключаю радио, решаю слушать, как мои шины скользят по трассе. Даже </w:t>
      </w:r>
      <w:r w:rsidRPr="00715134">
        <w:rPr>
          <w:rFonts w:ascii="Times New Roman" w:hAnsi="Times New Roman" w:cs="Times New Roman"/>
          <w:i/>
          <w:sz w:val="28"/>
          <w:szCs w:val="28"/>
          <w:lang w:val="ru-RU"/>
        </w:rPr>
        <w:t>это</w:t>
      </w:r>
      <w:r w:rsidRPr="00715134">
        <w:rPr>
          <w:rFonts w:ascii="Times New Roman" w:hAnsi="Times New Roman" w:cs="Times New Roman"/>
          <w:sz w:val="28"/>
          <w:szCs w:val="28"/>
          <w:lang w:val="ru-RU"/>
        </w:rPr>
        <w:t xml:space="preserve"> лучше, чем музыка кантри.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Ровно через час и двадцать минут, я оказываюсь перед огромным черным зданием. Здание скрыто за </w:t>
      </w:r>
      <w:r w:rsidR="00703700" w:rsidRPr="00715134">
        <w:rPr>
          <w:rFonts w:ascii="Times New Roman" w:hAnsi="Times New Roman" w:cs="Times New Roman"/>
          <w:sz w:val="28"/>
          <w:szCs w:val="28"/>
          <w:lang w:val="ru-RU"/>
        </w:rPr>
        <w:t xml:space="preserve">заросшим </w:t>
      </w:r>
      <w:r w:rsidRPr="00715134">
        <w:rPr>
          <w:rFonts w:ascii="Times New Roman" w:hAnsi="Times New Roman" w:cs="Times New Roman"/>
          <w:sz w:val="28"/>
          <w:szCs w:val="28"/>
          <w:lang w:val="ru-RU"/>
        </w:rPr>
        <w:t xml:space="preserve">оврагом и кирпичной стеной, </w:t>
      </w:r>
      <w:r w:rsidR="00703700" w:rsidRPr="00715134">
        <w:rPr>
          <w:rFonts w:ascii="Times New Roman" w:hAnsi="Times New Roman" w:cs="Times New Roman"/>
          <w:sz w:val="28"/>
          <w:szCs w:val="28"/>
          <w:lang w:val="ru-RU"/>
        </w:rPr>
        <w:t>у</w:t>
      </w:r>
      <w:r w:rsidRPr="00715134">
        <w:rPr>
          <w:rFonts w:ascii="Times New Roman" w:hAnsi="Times New Roman" w:cs="Times New Roman"/>
          <w:sz w:val="28"/>
          <w:szCs w:val="28"/>
          <w:lang w:val="ru-RU"/>
        </w:rPr>
        <w:t xml:space="preserve">витой плющом.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134F41" w:rsidRPr="00715134">
        <w:rPr>
          <w:rFonts w:ascii="Times New Roman" w:hAnsi="Times New Roman" w:cs="Times New Roman"/>
          <w:sz w:val="28"/>
          <w:szCs w:val="28"/>
          <w:lang w:val="ru-RU"/>
        </w:rPr>
        <w:t>Не</w:t>
      </w:r>
      <w:r w:rsidR="00703700" w:rsidRPr="00715134">
        <w:rPr>
          <w:rFonts w:ascii="Times New Roman" w:hAnsi="Times New Roman" w:cs="Times New Roman"/>
          <w:sz w:val="28"/>
          <w:szCs w:val="28"/>
          <w:lang w:val="ru-RU"/>
        </w:rPr>
        <w:t>видно</w:t>
      </w:r>
      <w:r w:rsidRPr="00715134">
        <w:rPr>
          <w:rFonts w:ascii="Times New Roman" w:hAnsi="Times New Roman" w:cs="Times New Roman"/>
          <w:sz w:val="28"/>
          <w:szCs w:val="28"/>
          <w:lang w:val="ru-RU"/>
        </w:rPr>
        <w:t xml:space="preserve"> никакого указателя или таблички с названием «Феникс», но это должен быть он.</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уже решаю припарковать машину прямо перед зданием, так как не вижу ничего, напоминающего парковку, когда мне на встречу из здания выходит качек в сером костюме.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смотрит на машину в замешательстве, потом подходит к окну.</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Чем я могу вам помочь, </w:t>
      </w:r>
      <w:r w:rsidRPr="00715134">
        <w:rPr>
          <w:rFonts w:ascii="Times New Roman" w:hAnsi="Times New Roman" w:cs="Times New Roman"/>
          <w:i/>
          <w:sz w:val="28"/>
          <w:szCs w:val="28"/>
          <w:lang w:val="ru-RU"/>
        </w:rPr>
        <w:t>мисс</w:t>
      </w:r>
      <w:r w:rsidRPr="00715134">
        <w:rPr>
          <w:rFonts w:ascii="Times New Roman" w:hAnsi="Times New Roman" w:cs="Times New Roman"/>
          <w:sz w:val="28"/>
          <w:szCs w:val="28"/>
          <w:lang w:val="ru-RU"/>
        </w:rPr>
        <w:t>?</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приехала на собеседование.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Собеседование? – у него поднимаются брови. – У нас нет открытых вакансий.</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Если вы ищете работу, там дальше по дороге налево, есть закусочная. Узнайте, может они ищут работников.</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делаю вдох, чтобы не выйти из себя.</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приехала на чертово собеседование и не уеду, пока его не пройду.  Примерно около часа назад, я </w:t>
      </w:r>
      <w:r w:rsidR="00134F41" w:rsidRPr="00715134">
        <w:rPr>
          <w:rFonts w:ascii="Times New Roman" w:hAnsi="Times New Roman" w:cs="Times New Roman"/>
          <w:sz w:val="28"/>
          <w:szCs w:val="28"/>
          <w:lang w:val="ru-RU"/>
        </w:rPr>
        <w:t>договаривалась</w:t>
      </w:r>
      <w:r w:rsidR="00703700" w:rsidRPr="00715134">
        <w:rPr>
          <w:rFonts w:ascii="Times New Roman" w:hAnsi="Times New Roman" w:cs="Times New Roman"/>
          <w:sz w:val="28"/>
          <w:szCs w:val="28"/>
          <w:lang w:val="ru-RU"/>
        </w:rPr>
        <w:t xml:space="preserve"> об этом</w:t>
      </w:r>
      <w:r w:rsidRPr="00715134">
        <w:rPr>
          <w:rFonts w:ascii="Times New Roman" w:hAnsi="Times New Roman" w:cs="Times New Roman"/>
          <w:sz w:val="28"/>
          <w:szCs w:val="28"/>
          <w:lang w:val="ru-RU"/>
        </w:rPr>
        <w:t xml:space="preserve"> по телефону с мужчиной. </w:t>
      </w:r>
      <w:r w:rsidR="00703700" w:rsidRPr="00715134">
        <w:rPr>
          <w:rFonts w:ascii="Times New Roman" w:hAnsi="Times New Roman" w:cs="Times New Roman"/>
          <w:sz w:val="28"/>
          <w:szCs w:val="28"/>
          <w:lang w:val="ru-RU"/>
        </w:rPr>
        <w:t>П</w:t>
      </w:r>
      <w:r w:rsidRPr="00715134">
        <w:rPr>
          <w:rFonts w:ascii="Times New Roman" w:hAnsi="Times New Roman" w:cs="Times New Roman"/>
          <w:sz w:val="28"/>
          <w:szCs w:val="28"/>
          <w:lang w:val="ru-RU"/>
        </w:rPr>
        <w:t xml:space="preserve">редлагаю вам выбрать одно из двух: </w:t>
      </w:r>
      <w:r w:rsidR="00B33CD5" w:rsidRPr="00715134">
        <w:rPr>
          <w:rFonts w:ascii="Times New Roman" w:hAnsi="Times New Roman" w:cs="Times New Roman"/>
          <w:sz w:val="28"/>
          <w:szCs w:val="28"/>
          <w:lang w:val="ru-RU"/>
        </w:rPr>
        <w:t>или</w:t>
      </w:r>
      <w:r w:rsidRPr="00715134">
        <w:rPr>
          <w:rFonts w:ascii="Times New Roman" w:hAnsi="Times New Roman" w:cs="Times New Roman"/>
          <w:sz w:val="28"/>
          <w:szCs w:val="28"/>
          <w:lang w:val="ru-RU"/>
        </w:rPr>
        <w:t xml:space="preserve"> Вы связываетесь с тем мужчиной и узнаете, когда интервью, или</w:t>
      </w:r>
      <w:r w:rsidR="00134F41"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Вы находите кого-то, кто в курсе, что за хрень мужчина имел в</w:t>
      </w:r>
      <w:r w:rsidR="00134F41"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виду, когда сказал мне приехать сюда</w:t>
      </w:r>
      <w:r w:rsidR="00B33CD5"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B33CD5" w:rsidRPr="00715134">
        <w:rPr>
          <w:rFonts w:ascii="Times New Roman" w:hAnsi="Times New Roman" w:cs="Times New Roman"/>
          <w:sz w:val="28"/>
          <w:szCs w:val="28"/>
          <w:lang w:val="ru-RU"/>
        </w:rPr>
        <w:t>И</w:t>
      </w:r>
      <w:r w:rsidRPr="00715134">
        <w:rPr>
          <w:rFonts w:ascii="Times New Roman" w:hAnsi="Times New Roman" w:cs="Times New Roman"/>
          <w:sz w:val="28"/>
          <w:szCs w:val="28"/>
          <w:lang w:val="ru-RU"/>
        </w:rPr>
        <w:t xml:space="preserve"> я не двинусь с этого места, пока вы не выясните в чем дело.</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Он моргает.</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Вы </w:t>
      </w:r>
      <w:proofErr w:type="spellStart"/>
      <w:r w:rsidRPr="00715134">
        <w:rPr>
          <w:rFonts w:ascii="Times New Roman" w:hAnsi="Times New Roman" w:cs="Times New Roman"/>
          <w:sz w:val="28"/>
          <w:szCs w:val="28"/>
          <w:lang w:val="ru-RU"/>
        </w:rPr>
        <w:t>парковщик</w:t>
      </w:r>
      <w:proofErr w:type="spellEnd"/>
      <w:r w:rsidRPr="00715134">
        <w:rPr>
          <w:rFonts w:ascii="Times New Roman" w:hAnsi="Times New Roman" w:cs="Times New Roman"/>
          <w:sz w:val="28"/>
          <w:szCs w:val="28"/>
          <w:lang w:val="ru-RU"/>
        </w:rPr>
        <w:t xml:space="preserve"> или мне просто оставить мою машину здесь? – я глушу мотор. – Я не дам вам чаевые.</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Он начинает медленно улыбаться и достает телефон из своего кармана:</w:t>
      </w:r>
    </w:p>
    <w:p w:rsidR="00E571E0" w:rsidRPr="00715134" w:rsidRDefault="00E571E0" w:rsidP="008B6C9E">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Мистер </w:t>
      </w:r>
      <w:proofErr w:type="spellStart"/>
      <w:r w:rsidRPr="00715134">
        <w:rPr>
          <w:rFonts w:ascii="Times New Roman" w:hAnsi="Times New Roman" w:cs="Times New Roman"/>
          <w:sz w:val="28"/>
          <w:szCs w:val="28"/>
          <w:lang w:val="ru-RU"/>
        </w:rPr>
        <w:t>Уотс</w:t>
      </w:r>
      <w:proofErr w:type="spellEnd"/>
      <w:r w:rsidRPr="00715134">
        <w:rPr>
          <w:rFonts w:ascii="Times New Roman" w:hAnsi="Times New Roman" w:cs="Times New Roman"/>
          <w:sz w:val="28"/>
          <w:szCs w:val="28"/>
          <w:lang w:val="ru-RU"/>
        </w:rPr>
        <w:t>? Да</w:t>
      </w:r>
      <w:proofErr w:type="gramStart"/>
      <w:r w:rsidRPr="00715134">
        <w:rPr>
          <w:rFonts w:ascii="Times New Roman" w:hAnsi="Times New Roman" w:cs="Times New Roman"/>
          <w:sz w:val="28"/>
          <w:szCs w:val="28"/>
          <w:lang w:val="ru-RU"/>
        </w:rPr>
        <w:t>… У</w:t>
      </w:r>
      <w:proofErr w:type="gramEnd"/>
      <w:r w:rsidRPr="00715134">
        <w:rPr>
          <w:rFonts w:ascii="Times New Roman" w:hAnsi="Times New Roman" w:cs="Times New Roman"/>
          <w:sz w:val="28"/>
          <w:szCs w:val="28"/>
          <w:lang w:val="ru-RU"/>
        </w:rPr>
        <w:t xml:space="preserve"> вас на сегодня назначено </w:t>
      </w:r>
      <w:r w:rsidRPr="00715134">
        <w:rPr>
          <w:rFonts w:ascii="Times New Roman" w:hAnsi="Times New Roman" w:cs="Times New Roman"/>
          <w:i/>
          <w:sz w:val="28"/>
          <w:szCs w:val="28"/>
          <w:lang w:val="ru-RU"/>
        </w:rPr>
        <w:t>собеседование</w:t>
      </w:r>
      <w:r w:rsidRPr="00715134">
        <w:rPr>
          <w:rFonts w:ascii="Times New Roman" w:hAnsi="Times New Roman" w:cs="Times New Roman"/>
          <w:sz w:val="28"/>
          <w:szCs w:val="28"/>
          <w:lang w:val="ru-RU"/>
        </w:rPr>
        <w:t>? Да? Ну, она только что приехала, – он делает паузу и делает шаг назад. – Зеленые. Её глаза темно-зеленого цвета</w:t>
      </w:r>
      <w:proofErr w:type="gramStart"/>
      <w:r w:rsidRPr="00715134">
        <w:rPr>
          <w:rFonts w:ascii="Times New Roman" w:hAnsi="Times New Roman" w:cs="Times New Roman"/>
          <w:sz w:val="28"/>
          <w:szCs w:val="28"/>
          <w:lang w:val="ru-RU"/>
        </w:rPr>
        <w:t>… Д</w:t>
      </w:r>
      <w:proofErr w:type="gramEnd"/>
      <w:r w:rsidRPr="00715134">
        <w:rPr>
          <w:rFonts w:ascii="Times New Roman" w:hAnsi="Times New Roman" w:cs="Times New Roman"/>
          <w:sz w:val="28"/>
          <w:szCs w:val="28"/>
          <w:lang w:val="ru-RU"/>
        </w:rPr>
        <w:t>а… Нет… Да… Конечно, – он отключает телефон и открывает для меня дверь машины. – Оставь ключи в зажигании. Иди за мной.</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Когда мы заходим в здание, я замечаю, что внутри это больше похоже на вестибюль дорогого отеля, чем на стриптиз-клуб. Честно говоря, это больше напоминает мне те отели, в которых Лия встречалась со своими клиентами: гладкие темно-серые стены, блестящие деревянные полы и картины, обрамленные хрусталем. То тут, то там расположены роскошные кушетки и диваны, которыми, судя по всему, редко пользуются.</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Мисс? – мужчина прочищает горло и жестом указывает мне следовать за ним. </w:t>
      </w:r>
      <w:r w:rsidRPr="00715134">
        <w:rPr>
          <w:rFonts w:ascii="Times New Roman" w:hAnsi="Times New Roman" w:cs="Times New Roman"/>
          <w:sz w:val="28"/>
          <w:szCs w:val="28"/>
          <w:lang w:val="ru-RU"/>
        </w:rPr>
        <w:tab/>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ведет меня по длинному коридору. Я слышу, как играет музыка, звуки которой доносятся, судя по всему, из помещения, расположенного под нами. Он стучит в дверь.</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Пусть проходит, – раздаётся голос </w:t>
      </w:r>
      <w:r w:rsidR="00703700" w:rsidRPr="00715134">
        <w:rPr>
          <w:rFonts w:ascii="Times New Roman" w:hAnsi="Times New Roman" w:cs="Times New Roman"/>
          <w:sz w:val="28"/>
          <w:szCs w:val="28"/>
          <w:lang w:val="ru-RU"/>
        </w:rPr>
        <w:t>из-за</w:t>
      </w:r>
      <w:r w:rsidRPr="00715134">
        <w:rPr>
          <w:rFonts w:ascii="Times New Roman" w:hAnsi="Times New Roman" w:cs="Times New Roman"/>
          <w:sz w:val="28"/>
          <w:szCs w:val="28"/>
          <w:lang w:val="ru-RU"/>
        </w:rPr>
        <w:t xml:space="preserve"> двери.</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Мужчина открывает мне дверь</w:t>
      </w:r>
      <w:r w:rsidR="008864FE"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жестом предлага</w:t>
      </w:r>
      <w:r w:rsidR="008864FE"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войти. </w:t>
      </w:r>
      <w:r w:rsidR="008864FE" w:rsidRPr="00715134">
        <w:rPr>
          <w:rFonts w:ascii="Times New Roman" w:hAnsi="Times New Roman" w:cs="Times New Roman"/>
          <w:sz w:val="28"/>
          <w:szCs w:val="28"/>
          <w:lang w:val="ru-RU"/>
        </w:rPr>
        <w:t>Дверь</w:t>
      </w:r>
      <w:r w:rsidRPr="00715134">
        <w:rPr>
          <w:rFonts w:ascii="Times New Roman" w:hAnsi="Times New Roman" w:cs="Times New Roman"/>
          <w:sz w:val="28"/>
          <w:szCs w:val="28"/>
          <w:lang w:val="ru-RU"/>
        </w:rPr>
        <w:t xml:space="preserve"> с шумом захлопывает</w:t>
      </w:r>
      <w:r w:rsidR="008864FE" w:rsidRPr="00715134">
        <w:rPr>
          <w:rFonts w:ascii="Times New Roman" w:hAnsi="Times New Roman" w:cs="Times New Roman"/>
          <w:sz w:val="28"/>
          <w:szCs w:val="28"/>
          <w:lang w:val="ru-RU"/>
        </w:rPr>
        <w:t>ся</w:t>
      </w:r>
      <w:r w:rsidRPr="00715134">
        <w:rPr>
          <w:rFonts w:ascii="Times New Roman" w:hAnsi="Times New Roman" w:cs="Times New Roman"/>
          <w:sz w:val="28"/>
          <w:szCs w:val="28"/>
          <w:lang w:val="ru-RU"/>
        </w:rPr>
        <w:t xml:space="preserve"> за мной дверь.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Делаю шаг вперед и начинаю рассматривать роскошный офис, игнорируя мужчину сидящего за столом.</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девушка, которая звонила? – </w:t>
      </w:r>
      <w:r w:rsidR="00703700" w:rsidRPr="00715134">
        <w:rPr>
          <w:rFonts w:ascii="Times New Roman" w:hAnsi="Times New Roman" w:cs="Times New Roman"/>
          <w:sz w:val="28"/>
          <w:szCs w:val="28"/>
          <w:lang w:val="ru-RU"/>
        </w:rPr>
        <w:t>не успеваю заметить</w:t>
      </w:r>
      <w:r w:rsidRPr="00715134">
        <w:rPr>
          <w:rFonts w:ascii="Times New Roman" w:hAnsi="Times New Roman" w:cs="Times New Roman"/>
          <w:sz w:val="28"/>
          <w:szCs w:val="28"/>
          <w:lang w:val="ru-RU"/>
        </w:rPr>
        <w:t xml:space="preserve">, как мужчина уже стоит передо мной, заглядывая мне в глаза.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Ему примерно 20, у него красивые карие глаза, идеально уложенные светлые волосы и легкие </w:t>
      </w:r>
      <w:r w:rsidR="008864FE" w:rsidRPr="00715134">
        <w:rPr>
          <w:rFonts w:ascii="Times New Roman" w:hAnsi="Times New Roman" w:cs="Times New Roman"/>
          <w:sz w:val="28"/>
          <w:szCs w:val="28"/>
          <w:lang w:val="ru-RU"/>
        </w:rPr>
        <w:t>морщинки</w:t>
      </w:r>
      <w:r w:rsidRPr="00715134">
        <w:rPr>
          <w:rFonts w:ascii="Times New Roman" w:hAnsi="Times New Roman" w:cs="Times New Roman"/>
          <w:sz w:val="28"/>
          <w:szCs w:val="28"/>
          <w:lang w:val="ru-RU"/>
        </w:rPr>
        <w:t xml:space="preserve"> от улыбки. </w:t>
      </w:r>
      <w:r w:rsidR="00F8379E" w:rsidRPr="00715134">
        <w:rPr>
          <w:rFonts w:ascii="Times New Roman" w:hAnsi="Times New Roman" w:cs="Times New Roman"/>
          <w:sz w:val="28"/>
          <w:szCs w:val="28"/>
          <w:lang w:val="ru-RU"/>
        </w:rPr>
        <w:t>Однако</w:t>
      </w:r>
      <w:r w:rsidRPr="00715134">
        <w:rPr>
          <w:rFonts w:ascii="Times New Roman" w:hAnsi="Times New Roman" w:cs="Times New Roman"/>
          <w:sz w:val="28"/>
          <w:szCs w:val="28"/>
          <w:lang w:val="ru-RU"/>
        </w:rPr>
        <w:t xml:space="preserve"> мне он не кажется привлекательным.</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Ага, это была я.</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осматривает меня с ног до головы. Потом</w:t>
      </w:r>
      <w:r w:rsidR="008864FE" w:rsidRPr="00715134">
        <w:rPr>
          <w:rFonts w:ascii="Times New Roman" w:hAnsi="Times New Roman" w:cs="Times New Roman"/>
          <w:sz w:val="28"/>
          <w:szCs w:val="28"/>
          <w:lang w:val="ru-RU"/>
        </w:rPr>
        <w:t xml:space="preserve">, </w:t>
      </w:r>
      <w:r w:rsidR="00F8379E" w:rsidRPr="00715134">
        <w:rPr>
          <w:rFonts w:ascii="Times New Roman" w:hAnsi="Times New Roman" w:cs="Times New Roman"/>
          <w:sz w:val="28"/>
          <w:szCs w:val="28"/>
          <w:lang w:val="ru-RU"/>
        </w:rPr>
        <w:t>улыбаясь,</w:t>
      </w:r>
      <w:r w:rsidRPr="00715134">
        <w:rPr>
          <w:rFonts w:ascii="Times New Roman" w:hAnsi="Times New Roman" w:cs="Times New Roman"/>
          <w:sz w:val="28"/>
          <w:szCs w:val="28"/>
          <w:lang w:val="ru-RU"/>
        </w:rPr>
        <w:t xml:space="preserve"> начинает обходить вокруг меня:</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мистер </w:t>
      </w:r>
      <w:proofErr w:type="spellStart"/>
      <w:r w:rsidRPr="00715134">
        <w:rPr>
          <w:rFonts w:ascii="Times New Roman" w:hAnsi="Times New Roman" w:cs="Times New Roman"/>
          <w:sz w:val="28"/>
          <w:szCs w:val="28"/>
          <w:lang w:val="ru-RU"/>
        </w:rPr>
        <w:t>Уотс</w:t>
      </w:r>
      <w:proofErr w:type="spellEnd"/>
      <w:r w:rsidRPr="00715134">
        <w:rPr>
          <w:rFonts w:ascii="Times New Roman" w:hAnsi="Times New Roman" w:cs="Times New Roman"/>
          <w:sz w:val="28"/>
          <w:szCs w:val="28"/>
          <w:lang w:val="ru-RU"/>
        </w:rPr>
        <w:t>, но можешь называть меня Майкл. Присаживайся.</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Я сажусь в кресло, наблюдая, как он поправляет картину, перед тем как присесть напротив меня.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F8379E" w:rsidRPr="00715134">
        <w:rPr>
          <w:rFonts w:ascii="Times New Roman" w:hAnsi="Times New Roman" w:cs="Times New Roman"/>
          <w:sz w:val="28"/>
          <w:szCs w:val="28"/>
          <w:lang w:val="ru-RU"/>
        </w:rPr>
        <w:t>Майкл</w:t>
      </w:r>
      <w:r w:rsidRPr="00715134">
        <w:rPr>
          <w:rFonts w:ascii="Times New Roman" w:hAnsi="Times New Roman" w:cs="Times New Roman"/>
          <w:sz w:val="28"/>
          <w:szCs w:val="28"/>
          <w:lang w:val="ru-RU"/>
        </w:rPr>
        <w:t xml:space="preserve"> смотрит на меня какое-то время, постукивая пальцем по подбородку, не произнося</w:t>
      </w:r>
      <w:r w:rsidR="00F8379E" w:rsidRPr="00715134">
        <w:rPr>
          <w:rFonts w:ascii="Times New Roman" w:hAnsi="Times New Roman" w:cs="Times New Roman"/>
          <w:sz w:val="28"/>
          <w:szCs w:val="28"/>
          <w:lang w:val="ru-RU"/>
        </w:rPr>
        <w:t xml:space="preserve"> при этом</w:t>
      </w:r>
      <w:r w:rsidRPr="00715134">
        <w:rPr>
          <w:rFonts w:ascii="Times New Roman" w:hAnsi="Times New Roman" w:cs="Times New Roman"/>
          <w:sz w:val="28"/>
          <w:szCs w:val="28"/>
          <w:lang w:val="ru-RU"/>
        </w:rPr>
        <w:t xml:space="preserve"> ни слова.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F8379E" w:rsidRPr="00715134">
        <w:rPr>
          <w:rFonts w:ascii="Times New Roman" w:hAnsi="Times New Roman" w:cs="Times New Roman"/>
          <w:sz w:val="28"/>
          <w:szCs w:val="28"/>
          <w:lang w:val="ru-RU"/>
        </w:rPr>
        <w:t>Вздыхая, д</w:t>
      </w:r>
      <w:r w:rsidRPr="00715134">
        <w:rPr>
          <w:rFonts w:ascii="Times New Roman" w:hAnsi="Times New Roman" w:cs="Times New Roman"/>
          <w:sz w:val="28"/>
          <w:szCs w:val="28"/>
          <w:lang w:val="ru-RU"/>
        </w:rPr>
        <w:t>остает две толстые сигары из маленькой деревянной шкатулки:</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куришь?</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Стараюсь бросить.</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00F8379E" w:rsidRPr="00715134">
        <w:rPr>
          <w:rFonts w:ascii="Times New Roman" w:hAnsi="Times New Roman" w:cs="Times New Roman"/>
          <w:sz w:val="28"/>
          <w:szCs w:val="28"/>
          <w:lang w:val="ru-RU"/>
        </w:rPr>
        <w:t>Достаточно</w:t>
      </w:r>
      <w:r w:rsidRPr="00715134">
        <w:rPr>
          <w:rFonts w:ascii="Times New Roman" w:hAnsi="Times New Roman" w:cs="Times New Roman"/>
          <w:sz w:val="28"/>
          <w:szCs w:val="28"/>
          <w:lang w:val="ru-RU"/>
        </w:rPr>
        <w:t xml:space="preserve"> честно, – он кивает и возвращает одну из сигар в коробку. – Я уверен, ты знаешь, что у нас тут за заведение и чем мы занимаемся, поэтому пропустим всё это </w:t>
      </w:r>
      <w:proofErr w:type="gramStart"/>
      <w:r w:rsidRPr="00715134">
        <w:rPr>
          <w:rFonts w:ascii="Times New Roman" w:hAnsi="Times New Roman" w:cs="Times New Roman"/>
          <w:sz w:val="28"/>
          <w:szCs w:val="28"/>
          <w:lang w:val="ru-RU"/>
        </w:rPr>
        <w:t>дерьмо</w:t>
      </w:r>
      <w:proofErr w:type="gramEnd"/>
      <w:r w:rsidR="008B6C9E">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и перейдем сразу к делу</w:t>
      </w:r>
      <w:r w:rsidR="008864FE"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 если я </w:t>
      </w:r>
      <w:r w:rsidRPr="00715134">
        <w:rPr>
          <w:rFonts w:ascii="Times New Roman" w:hAnsi="Times New Roman" w:cs="Times New Roman"/>
          <w:i/>
          <w:sz w:val="28"/>
          <w:szCs w:val="28"/>
          <w:lang w:val="ru-RU"/>
        </w:rPr>
        <w:t>решу</w:t>
      </w:r>
      <w:r w:rsidRPr="00715134">
        <w:rPr>
          <w:rFonts w:ascii="Times New Roman" w:hAnsi="Times New Roman" w:cs="Times New Roman"/>
          <w:sz w:val="28"/>
          <w:szCs w:val="28"/>
          <w:lang w:val="ru-RU"/>
        </w:rPr>
        <w:t xml:space="preserve"> взять тебя на работу после прослушивания, я ожидаю от тебя сто десять процентов отдачи </w:t>
      </w:r>
      <w:r w:rsidR="008864FE" w:rsidRPr="00715134">
        <w:rPr>
          <w:rFonts w:ascii="Times New Roman" w:hAnsi="Times New Roman" w:cs="Times New Roman"/>
          <w:sz w:val="28"/>
          <w:szCs w:val="28"/>
          <w:lang w:val="ru-RU"/>
        </w:rPr>
        <w:t>каждый ра</w:t>
      </w:r>
      <w:r w:rsidR="00A73EC3" w:rsidRPr="00715134">
        <w:rPr>
          <w:rFonts w:ascii="Times New Roman" w:hAnsi="Times New Roman" w:cs="Times New Roman"/>
          <w:sz w:val="28"/>
          <w:szCs w:val="28"/>
          <w:lang w:val="ru-RU"/>
        </w:rPr>
        <w:t>бочий</w:t>
      </w:r>
      <w:r w:rsidRPr="00715134">
        <w:rPr>
          <w:rFonts w:ascii="Times New Roman" w:hAnsi="Times New Roman" w:cs="Times New Roman"/>
          <w:sz w:val="28"/>
          <w:szCs w:val="28"/>
          <w:lang w:val="ru-RU"/>
        </w:rPr>
        <w:t xml:space="preserve"> день. Мне плевать, почему ты здесь</w:t>
      </w:r>
      <w:r w:rsidR="008B6C9E">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и на твою </w:t>
      </w:r>
      <w:proofErr w:type="gramStart"/>
      <w:r w:rsidRPr="00715134">
        <w:rPr>
          <w:rFonts w:ascii="Times New Roman" w:hAnsi="Times New Roman" w:cs="Times New Roman"/>
          <w:sz w:val="28"/>
          <w:szCs w:val="28"/>
          <w:lang w:val="ru-RU"/>
        </w:rPr>
        <w:t>сопливую</w:t>
      </w:r>
      <w:proofErr w:type="gramEnd"/>
      <w:r w:rsidRPr="00715134">
        <w:rPr>
          <w:rFonts w:ascii="Times New Roman" w:hAnsi="Times New Roman" w:cs="Times New Roman"/>
          <w:sz w:val="28"/>
          <w:szCs w:val="28"/>
          <w:lang w:val="ru-RU"/>
        </w:rPr>
        <w:t xml:space="preserve"> историю, которую ты будешь сочинять потом</w:t>
      </w:r>
      <w:r w:rsidR="00FD5717" w:rsidRPr="00715134">
        <w:rPr>
          <w:rFonts w:ascii="Times New Roman" w:hAnsi="Times New Roman" w:cs="Times New Roman"/>
          <w:sz w:val="28"/>
          <w:szCs w:val="28"/>
          <w:lang w:val="ru-RU"/>
        </w:rPr>
        <w:t>, тоже плевать</w:t>
      </w:r>
      <w:r w:rsidRPr="00715134">
        <w:rPr>
          <w:rFonts w:ascii="Times New Roman" w:hAnsi="Times New Roman" w:cs="Times New Roman"/>
          <w:sz w:val="28"/>
          <w:szCs w:val="28"/>
          <w:lang w:val="ru-RU"/>
        </w:rPr>
        <w:t>. Это бизнес, и мои клиенты хотят видеть женщин, которым нравится то, чем они занимаются. Если ты относишься к тем женщинам, которые ноют каждый вечер, что им стыдно танцевать, убирайся на хрен из моего офиса сейчас же.</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продолжаю сидеть, наблюдая, как он закуривает свою сигару. </w:t>
      </w:r>
      <w:r w:rsidRPr="00715134">
        <w:rPr>
          <w:rFonts w:ascii="Times New Roman" w:hAnsi="Times New Roman" w:cs="Times New Roman"/>
          <w:sz w:val="28"/>
          <w:szCs w:val="28"/>
          <w:lang w:val="ru-RU"/>
        </w:rPr>
        <w:tab/>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У нас есть несколько правил, которые ты должна соблюдать, но я объясню их позже. У тебя есть какие-то вопросы?</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Почему</w:t>
      </w:r>
      <w:r w:rsidR="00705FBC" w:rsidRPr="00715134">
        <w:rPr>
          <w:rFonts w:ascii="Times New Roman" w:hAnsi="Times New Roman" w:cs="Times New Roman"/>
          <w:sz w:val="28"/>
          <w:szCs w:val="28"/>
          <w:lang w:val="ru-RU"/>
        </w:rPr>
        <w:t xml:space="preserve"> вы прячете</w:t>
      </w:r>
      <w:r w:rsidRPr="00715134">
        <w:rPr>
          <w:rFonts w:ascii="Times New Roman" w:hAnsi="Times New Roman" w:cs="Times New Roman"/>
          <w:sz w:val="28"/>
          <w:szCs w:val="28"/>
          <w:lang w:val="ru-RU"/>
        </w:rPr>
        <w:t xml:space="preserve"> клуб?</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00F8379E" w:rsidRPr="00715134">
        <w:rPr>
          <w:rFonts w:ascii="Times New Roman" w:hAnsi="Times New Roman" w:cs="Times New Roman"/>
          <w:sz w:val="28"/>
          <w:szCs w:val="28"/>
          <w:lang w:val="ru-RU"/>
        </w:rPr>
        <w:t>Прячем</w:t>
      </w:r>
      <w:r w:rsidRPr="00715134">
        <w:rPr>
          <w:rFonts w:ascii="Times New Roman" w:hAnsi="Times New Roman" w:cs="Times New Roman"/>
          <w:sz w:val="28"/>
          <w:szCs w:val="28"/>
          <w:lang w:val="ru-RU"/>
        </w:rPr>
        <w:t xml:space="preserve">? – он морщит лоб. – </w:t>
      </w:r>
      <w:r w:rsidR="00FD5717" w:rsidRPr="00715134">
        <w:rPr>
          <w:rFonts w:ascii="Times New Roman" w:hAnsi="Times New Roman" w:cs="Times New Roman"/>
          <w:sz w:val="28"/>
          <w:szCs w:val="28"/>
          <w:lang w:val="ru-RU"/>
        </w:rPr>
        <w:t>Я полагаю, правильнее было бы сказать «</w:t>
      </w:r>
      <w:r w:rsidR="00F8379E" w:rsidRPr="00715134">
        <w:rPr>
          <w:rFonts w:ascii="Times New Roman" w:hAnsi="Times New Roman" w:cs="Times New Roman"/>
          <w:sz w:val="28"/>
          <w:szCs w:val="28"/>
          <w:lang w:val="ru-RU"/>
        </w:rPr>
        <w:t>не афишируем</w:t>
      </w:r>
      <w:r w:rsidR="00FD5717" w:rsidRPr="00715134">
        <w:rPr>
          <w:rFonts w:ascii="Times New Roman" w:hAnsi="Times New Roman" w:cs="Times New Roman"/>
          <w:sz w:val="28"/>
          <w:szCs w:val="28"/>
          <w:lang w:val="ru-RU"/>
        </w:rPr>
        <w:t xml:space="preserve">», </w:t>
      </w:r>
      <w:r w:rsidR="00705FBC" w:rsidRPr="00715134">
        <w:rPr>
          <w:rFonts w:ascii="Times New Roman" w:hAnsi="Times New Roman" w:cs="Times New Roman"/>
          <w:sz w:val="28"/>
          <w:szCs w:val="28"/>
          <w:lang w:val="ru-RU"/>
        </w:rPr>
        <w:t>наши клиенты</w:t>
      </w:r>
      <w:r w:rsidR="00FD5717" w:rsidRPr="00715134">
        <w:rPr>
          <w:rFonts w:ascii="Times New Roman" w:hAnsi="Times New Roman" w:cs="Times New Roman"/>
          <w:sz w:val="28"/>
          <w:szCs w:val="28"/>
          <w:lang w:val="ru-RU"/>
        </w:rPr>
        <w:t xml:space="preserve"> знают</w:t>
      </w:r>
      <w:r w:rsidR="00F8379E" w:rsidRPr="00715134">
        <w:rPr>
          <w:rFonts w:ascii="Times New Roman" w:hAnsi="Times New Roman" w:cs="Times New Roman"/>
          <w:sz w:val="28"/>
          <w:szCs w:val="28"/>
          <w:lang w:val="ru-RU"/>
        </w:rPr>
        <w:t>,</w:t>
      </w:r>
      <w:r w:rsidR="00FD5717" w:rsidRPr="00715134">
        <w:rPr>
          <w:rFonts w:ascii="Times New Roman" w:hAnsi="Times New Roman" w:cs="Times New Roman"/>
          <w:sz w:val="28"/>
          <w:szCs w:val="28"/>
          <w:lang w:val="ru-RU"/>
        </w:rPr>
        <w:t xml:space="preserve"> где искать наш клуб</w:t>
      </w:r>
      <w:r w:rsidRPr="00715134">
        <w:rPr>
          <w:rFonts w:ascii="Times New Roman" w:hAnsi="Times New Roman" w:cs="Times New Roman"/>
          <w:sz w:val="28"/>
          <w:szCs w:val="28"/>
          <w:lang w:val="ru-RU"/>
        </w:rPr>
        <w:t>. Просто мы переехали год назад и сменили название.</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Почему?</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Какая любознательная. Нам понадобилось </w:t>
      </w:r>
      <w:r w:rsidR="003B245D" w:rsidRPr="00715134">
        <w:rPr>
          <w:rFonts w:ascii="Times New Roman" w:hAnsi="Times New Roman" w:cs="Times New Roman"/>
          <w:sz w:val="28"/>
          <w:szCs w:val="28"/>
          <w:lang w:val="ru-RU"/>
        </w:rPr>
        <w:t>помещение</w:t>
      </w:r>
      <w:r w:rsidR="00705FBC" w:rsidRPr="00715134">
        <w:rPr>
          <w:rFonts w:ascii="Times New Roman" w:hAnsi="Times New Roman" w:cs="Times New Roman"/>
          <w:sz w:val="28"/>
          <w:szCs w:val="28"/>
          <w:lang w:val="ru-RU"/>
        </w:rPr>
        <w:t xml:space="preserve"> </w:t>
      </w:r>
      <w:proofErr w:type="gramStart"/>
      <w:r w:rsidR="00705FBC" w:rsidRPr="00715134">
        <w:rPr>
          <w:rFonts w:ascii="Times New Roman" w:hAnsi="Times New Roman" w:cs="Times New Roman"/>
          <w:sz w:val="28"/>
          <w:szCs w:val="28"/>
          <w:lang w:val="ru-RU"/>
        </w:rPr>
        <w:t>побольше</w:t>
      </w:r>
      <w:proofErr w:type="gramEnd"/>
      <w:r w:rsidRPr="00715134">
        <w:rPr>
          <w:rFonts w:ascii="Times New Roman" w:hAnsi="Times New Roman" w:cs="Times New Roman"/>
          <w:sz w:val="28"/>
          <w:szCs w:val="28"/>
          <w:lang w:val="ru-RU"/>
        </w:rPr>
        <w:t xml:space="preserve">, мы решили поднять престиж нашего заведения, – </w:t>
      </w:r>
      <w:r w:rsidR="00F8379E" w:rsidRPr="00715134">
        <w:rPr>
          <w:rFonts w:ascii="Times New Roman" w:hAnsi="Times New Roman" w:cs="Times New Roman"/>
          <w:sz w:val="28"/>
          <w:szCs w:val="28"/>
          <w:lang w:val="ru-RU"/>
        </w:rPr>
        <w:t>отвечает Майкл,</w:t>
      </w:r>
      <w:r w:rsidRPr="00715134">
        <w:rPr>
          <w:rFonts w:ascii="Times New Roman" w:hAnsi="Times New Roman" w:cs="Times New Roman"/>
          <w:sz w:val="28"/>
          <w:szCs w:val="28"/>
          <w:lang w:val="ru-RU"/>
        </w:rPr>
        <w:t xml:space="preserve"> выдыха</w:t>
      </w:r>
      <w:r w:rsidR="00F8379E"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дым от сигары.</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Его объяснения очень расплывчаты, а мне впервые в своей жизни было интересно узнать детали.</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Как будто почувствовав мои сомнения, он наклоняется вперед.</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можешь встать и уйти отсюда в любой момент. Последнее, что мне нужно, это </w:t>
      </w:r>
      <w:r w:rsidR="00A73EC3" w:rsidRPr="00715134">
        <w:rPr>
          <w:rFonts w:ascii="Times New Roman" w:hAnsi="Times New Roman" w:cs="Times New Roman"/>
          <w:sz w:val="28"/>
          <w:szCs w:val="28"/>
          <w:lang w:val="ru-RU"/>
        </w:rPr>
        <w:t>не</w:t>
      </w:r>
      <w:r w:rsidR="00F8379E" w:rsidRPr="00715134">
        <w:rPr>
          <w:rFonts w:ascii="Times New Roman" w:hAnsi="Times New Roman" w:cs="Times New Roman"/>
          <w:sz w:val="28"/>
          <w:szCs w:val="28"/>
          <w:lang w:val="ru-RU"/>
        </w:rPr>
        <w:t xml:space="preserve">уверенная в себе </w:t>
      </w:r>
      <w:r w:rsidRPr="00715134">
        <w:rPr>
          <w:rFonts w:ascii="Times New Roman" w:hAnsi="Times New Roman" w:cs="Times New Roman"/>
          <w:sz w:val="28"/>
          <w:szCs w:val="28"/>
          <w:lang w:val="ru-RU"/>
        </w:rPr>
        <w:t>женщина. Нам в «Фениксе» не нужны ненадежные женщины. Им тут не место.</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Я остаюсь.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заметил. У тебя есть еще вопросы, до того, как мы перейдем к официальной части собеседования?</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3B245D" w:rsidRPr="00715134">
        <w:rPr>
          <w:rFonts w:ascii="Times New Roman" w:hAnsi="Times New Roman" w:cs="Times New Roman"/>
          <w:sz w:val="28"/>
          <w:szCs w:val="28"/>
          <w:lang w:val="ru-RU"/>
        </w:rPr>
        <w:t>О</w:t>
      </w:r>
      <w:r w:rsidRPr="00715134">
        <w:rPr>
          <w:rFonts w:ascii="Times New Roman" w:hAnsi="Times New Roman" w:cs="Times New Roman"/>
          <w:sz w:val="28"/>
          <w:szCs w:val="28"/>
          <w:lang w:val="ru-RU"/>
        </w:rPr>
        <w:t>трицательно качаю головой.</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Хорошо, – </w:t>
      </w:r>
      <w:r w:rsidR="00F8379E" w:rsidRPr="00715134">
        <w:rPr>
          <w:rFonts w:ascii="Times New Roman" w:hAnsi="Times New Roman" w:cs="Times New Roman"/>
          <w:sz w:val="28"/>
          <w:szCs w:val="28"/>
          <w:lang w:val="ru-RU"/>
        </w:rPr>
        <w:t>Майкл</w:t>
      </w:r>
      <w:r w:rsidRPr="00715134">
        <w:rPr>
          <w:rFonts w:ascii="Times New Roman" w:hAnsi="Times New Roman" w:cs="Times New Roman"/>
          <w:sz w:val="28"/>
          <w:szCs w:val="28"/>
          <w:lang w:val="ru-RU"/>
        </w:rPr>
        <w:t xml:space="preserve"> откидывается назад и опускает сигару, медленно выдыхая спиралями дым. – Покажи мне свои </w:t>
      </w:r>
      <w:proofErr w:type="gramStart"/>
      <w:r w:rsidRPr="00715134">
        <w:rPr>
          <w:rFonts w:ascii="Times New Roman" w:hAnsi="Times New Roman" w:cs="Times New Roman"/>
          <w:sz w:val="28"/>
          <w:szCs w:val="28"/>
          <w:lang w:val="ru-RU"/>
        </w:rPr>
        <w:t>сиськи</w:t>
      </w:r>
      <w:proofErr w:type="gramEnd"/>
      <w:r w:rsidRPr="00715134">
        <w:rPr>
          <w:rFonts w:ascii="Times New Roman" w:hAnsi="Times New Roman" w:cs="Times New Roman"/>
          <w:sz w:val="28"/>
          <w:szCs w:val="28"/>
          <w:lang w:val="ru-RU"/>
        </w:rPr>
        <w:t>.</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Покажи. Мне. Свои. </w:t>
      </w:r>
      <w:proofErr w:type="gramStart"/>
      <w:r w:rsidRPr="00715134">
        <w:rPr>
          <w:rFonts w:ascii="Times New Roman" w:hAnsi="Times New Roman" w:cs="Times New Roman"/>
          <w:sz w:val="28"/>
          <w:szCs w:val="28"/>
          <w:lang w:val="ru-RU"/>
        </w:rPr>
        <w:t>Сиськи</w:t>
      </w:r>
      <w:proofErr w:type="gramEnd"/>
      <w:r w:rsidRPr="00715134">
        <w:rPr>
          <w:rFonts w:ascii="Times New Roman" w:hAnsi="Times New Roman" w:cs="Times New Roman"/>
          <w:sz w:val="28"/>
          <w:szCs w:val="28"/>
          <w:lang w:val="ru-RU"/>
        </w:rPr>
        <w:t xml:space="preserve">.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чувствую, как краснею.</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Прямо сейчас?</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 Сейчас, – он смотрит на мою грудь. – Ты думаешь, я разрешу тебе выйти на сцену, чтобы ты танцевала перед клиентами, не буд</w:t>
      </w:r>
      <w:r w:rsidR="00705FBC" w:rsidRPr="00715134">
        <w:rPr>
          <w:rFonts w:ascii="Times New Roman" w:hAnsi="Times New Roman" w:cs="Times New Roman"/>
          <w:sz w:val="28"/>
          <w:szCs w:val="28"/>
          <w:lang w:val="ru-RU"/>
        </w:rPr>
        <w:t>учи</w:t>
      </w:r>
      <w:r w:rsidRPr="00715134">
        <w:rPr>
          <w:rFonts w:ascii="Times New Roman" w:hAnsi="Times New Roman" w:cs="Times New Roman"/>
          <w:sz w:val="28"/>
          <w:szCs w:val="28"/>
          <w:lang w:val="ru-RU"/>
        </w:rPr>
        <w:t xml:space="preserve"> </w:t>
      </w:r>
      <w:r w:rsidR="008B6C9E" w:rsidRPr="00715134">
        <w:rPr>
          <w:rFonts w:ascii="Times New Roman" w:hAnsi="Times New Roman" w:cs="Times New Roman"/>
          <w:sz w:val="28"/>
          <w:szCs w:val="28"/>
          <w:lang w:val="ru-RU"/>
        </w:rPr>
        <w:t>уверенным</w:t>
      </w:r>
      <w:r w:rsidR="008B6C9E">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что тебе есть, что показать? Снимай рубашку.</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сглатываю. Расстегиваю рубашку</w:t>
      </w:r>
      <w:r w:rsidR="00F8379E"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F8379E" w:rsidRPr="00715134">
        <w:rPr>
          <w:rFonts w:ascii="Times New Roman" w:hAnsi="Times New Roman" w:cs="Times New Roman"/>
          <w:sz w:val="28"/>
          <w:szCs w:val="28"/>
          <w:lang w:val="ru-RU"/>
        </w:rPr>
        <w:t>затем</w:t>
      </w:r>
      <w:r w:rsidRPr="00715134">
        <w:rPr>
          <w:rFonts w:ascii="Times New Roman" w:hAnsi="Times New Roman" w:cs="Times New Roman"/>
          <w:sz w:val="28"/>
          <w:szCs w:val="28"/>
          <w:lang w:val="ru-RU"/>
        </w:rPr>
        <w:t xml:space="preserve"> расстегиваю свой лифчик третьего размера. Я ерзаю на стуле</w:t>
      </w:r>
      <w:r w:rsidR="004470F4"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и</w:t>
      </w:r>
      <w:r w:rsidR="004470F4"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F8379E" w:rsidRPr="00715134">
        <w:rPr>
          <w:rFonts w:ascii="Times New Roman" w:hAnsi="Times New Roman" w:cs="Times New Roman"/>
          <w:sz w:val="28"/>
          <w:szCs w:val="28"/>
          <w:lang w:val="ru-RU"/>
        </w:rPr>
        <w:t>глядя</w:t>
      </w:r>
      <w:r w:rsidRPr="00715134">
        <w:rPr>
          <w:rFonts w:ascii="Times New Roman" w:hAnsi="Times New Roman" w:cs="Times New Roman"/>
          <w:sz w:val="28"/>
          <w:szCs w:val="28"/>
          <w:lang w:val="ru-RU"/>
        </w:rPr>
        <w:t xml:space="preserve"> ему в глаза, понима</w:t>
      </w:r>
      <w:r w:rsidR="00F8379E" w:rsidRPr="00715134">
        <w:rPr>
          <w:rFonts w:ascii="Times New Roman" w:hAnsi="Times New Roman" w:cs="Times New Roman"/>
          <w:sz w:val="28"/>
          <w:szCs w:val="28"/>
          <w:lang w:val="ru-RU"/>
        </w:rPr>
        <w:t>ю</w:t>
      </w:r>
      <w:r w:rsidRPr="00715134">
        <w:rPr>
          <w:rFonts w:ascii="Times New Roman" w:hAnsi="Times New Roman" w:cs="Times New Roman"/>
          <w:sz w:val="28"/>
          <w:szCs w:val="28"/>
          <w:lang w:val="ru-RU"/>
        </w:rPr>
        <w:t>, что он смотрит на меня</w:t>
      </w:r>
      <w:r w:rsidR="004470F4" w:rsidRPr="00715134">
        <w:rPr>
          <w:rFonts w:ascii="Times New Roman" w:hAnsi="Times New Roman" w:cs="Times New Roman"/>
          <w:sz w:val="28"/>
          <w:szCs w:val="28"/>
          <w:lang w:val="ru-RU"/>
        </w:rPr>
        <w:t xml:space="preserve"> т</w:t>
      </w:r>
      <w:r w:rsidRPr="00715134">
        <w:rPr>
          <w:rFonts w:ascii="Times New Roman" w:hAnsi="Times New Roman" w:cs="Times New Roman"/>
          <w:sz w:val="28"/>
          <w:szCs w:val="28"/>
          <w:lang w:val="ru-RU"/>
        </w:rPr>
        <w:t>ак</w:t>
      </w:r>
      <w:r w:rsidR="004470F4"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будто не может отвести взгляд.</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Встань и подойди к книжному шкафу, – говорит он мне.</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Я делаю, как он сказал, продолжая смотреть ему в глаза.</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004470F4" w:rsidRPr="00715134">
        <w:rPr>
          <w:rFonts w:ascii="Times New Roman" w:hAnsi="Times New Roman" w:cs="Times New Roman"/>
          <w:sz w:val="28"/>
          <w:szCs w:val="28"/>
          <w:lang w:val="ru-RU"/>
        </w:rPr>
        <w:t>Брюки</w:t>
      </w:r>
      <w:r w:rsidRPr="00715134">
        <w:rPr>
          <w:rFonts w:ascii="Times New Roman" w:hAnsi="Times New Roman" w:cs="Times New Roman"/>
          <w:sz w:val="28"/>
          <w:szCs w:val="28"/>
          <w:lang w:val="ru-RU"/>
        </w:rPr>
        <w:t xml:space="preserve">… – его голос охрип. – Сними </w:t>
      </w:r>
      <w:r w:rsidR="004470F4" w:rsidRPr="00715134">
        <w:rPr>
          <w:rFonts w:ascii="Times New Roman" w:hAnsi="Times New Roman" w:cs="Times New Roman"/>
          <w:sz w:val="28"/>
          <w:szCs w:val="28"/>
          <w:lang w:val="ru-RU"/>
        </w:rPr>
        <w:t>брюки</w:t>
      </w:r>
      <w:r w:rsidRPr="00715134">
        <w:rPr>
          <w:rFonts w:ascii="Times New Roman" w:hAnsi="Times New Roman" w:cs="Times New Roman"/>
          <w:sz w:val="28"/>
          <w:szCs w:val="28"/>
          <w:lang w:val="ru-RU"/>
        </w:rPr>
        <w:t>.</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F8379E" w:rsidRPr="00715134">
        <w:rPr>
          <w:rFonts w:ascii="Times New Roman" w:hAnsi="Times New Roman" w:cs="Times New Roman"/>
          <w:sz w:val="28"/>
          <w:szCs w:val="28"/>
          <w:lang w:val="ru-RU"/>
        </w:rPr>
        <w:t>Р</w:t>
      </w:r>
      <w:r w:rsidRPr="00715134">
        <w:rPr>
          <w:rFonts w:ascii="Times New Roman" w:hAnsi="Times New Roman" w:cs="Times New Roman"/>
          <w:sz w:val="28"/>
          <w:szCs w:val="28"/>
          <w:lang w:val="ru-RU"/>
        </w:rPr>
        <w:t xml:space="preserve">асстегиваю джинсы, понимая, что он следит за каждым моим движением. Я медленно </w:t>
      </w:r>
      <w:r w:rsidR="00F8379E" w:rsidRPr="00715134">
        <w:rPr>
          <w:rFonts w:ascii="Times New Roman" w:hAnsi="Times New Roman" w:cs="Times New Roman"/>
          <w:sz w:val="28"/>
          <w:szCs w:val="28"/>
          <w:lang w:val="ru-RU"/>
        </w:rPr>
        <w:t>тяну молнию вниз</w:t>
      </w:r>
      <w:r w:rsidRPr="00715134">
        <w:rPr>
          <w:rFonts w:ascii="Times New Roman" w:hAnsi="Times New Roman" w:cs="Times New Roman"/>
          <w:sz w:val="28"/>
          <w:szCs w:val="28"/>
          <w:lang w:val="ru-RU"/>
        </w:rPr>
        <w:t xml:space="preserve"> и спускаю штаны. На мне остались только подвеска в виде сердечка и черные кружевные </w:t>
      </w:r>
      <w:proofErr w:type="spellStart"/>
      <w:r w:rsidRPr="00715134">
        <w:rPr>
          <w:rFonts w:ascii="Times New Roman" w:hAnsi="Times New Roman" w:cs="Times New Roman"/>
          <w:sz w:val="28"/>
          <w:szCs w:val="28"/>
          <w:lang w:val="ru-RU"/>
        </w:rPr>
        <w:t>танга</w:t>
      </w:r>
      <w:proofErr w:type="spellEnd"/>
      <w:r w:rsidRPr="00715134">
        <w:rPr>
          <w:rFonts w:ascii="Times New Roman" w:hAnsi="Times New Roman" w:cs="Times New Roman"/>
          <w:sz w:val="28"/>
          <w:szCs w:val="28"/>
          <w:lang w:val="ru-RU"/>
        </w:rPr>
        <w:t xml:space="preserve">.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встает и подходит ко мне, медленно обход</w:t>
      </w:r>
      <w:r w:rsidR="009C357D" w:rsidRPr="00715134">
        <w:rPr>
          <w:rFonts w:ascii="Times New Roman" w:hAnsi="Times New Roman" w:cs="Times New Roman"/>
          <w:sz w:val="28"/>
          <w:szCs w:val="28"/>
          <w:lang w:val="ru-RU"/>
        </w:rPr>
        <w:t>ит</w:t>
      </w:r>
      <w:r w:rsidRPr="00715134">
        <w:rPr>
          <w:rFonts w:ascii="Times New Roman" w:hAnsi="Times New Roman" w:cs="Times New Roman"/>
          <w:sz w:val="28"/>
          <w:szCs w:val="28"/>
          <w:lang w:val="ru-RU"/>
        </w:rPr>
        <w:t xml:space="preserve"> вокруг меня. Вздыха</w:t>
      </w:r>
      <w:r w:rsidR="009C357D" w:rsidRPr="00715134">
        <w:rPr>
          <w:rFonts w:ascii="Times New Roman" w:hAnsi="Times New Roman" w:cs="Times New Roman"/>
          <w:sz w:val="28"/>
          <w:szCs w:val="28"/>
          <w:lang w:val="ru-RU"/>
        </w:rPr>
        <w:t>я, Майкл</w:t>
      </w:r>
      <w:r w:rsidRPr="00715134">
        <w:rPr>
          <w:rFonts w:ascii="Times New Roman" w:hAnsi="Times New Roman" w:cs="Times New Roman"/>
          <w:sz w:val="28"/>
          <w:szCs w:val="28"/>
          <w:lang w:val="ru-RU"/>
        </w:rPr>
        <w:t xml:space="preserve"> нежно касается меня, обводя контуры татуировки, </w:t>
      </w:r>
      <w:r w:rsidR="009C357D" w:rsidRPr="00715134">
        <w:rPr>
          <w:rFonts w:ascii="Times New Roman" w:hAnsi="Times New Roman" w:cs="Times New Roman"/>
          <w:sz w:val="28"/>
          <w:szCs w:val="28"/>
          <w:lang w:val="ru-RU"/>
        </w:rPr>
        <w:t>которую</w:t>
      </w:r>
      <w:r w:rsidRPr="00715134">
        <w:rPr>
          <w:rFonts w:ascii="Times New Roman" w:hAnsi="Times New Roman" w:cs="Times New Roman"/>
          <w:sz w:val="28"/>
          <w:szCs w:val="28"/>
          <w:lang w:val="ru-RU"/>
        </w:rPr>
        <w:t xml:space="preserve"> я сделала на левом плече. </w:t>
      </w:r>
      <w:r w:rsidRPr="00715134">
        <w:rPr>
          <w:rFonts w:ascii="Times New Roman" w:hAnsi="Times New Roman" w:cs="Times New Roman"/>
          <w:sz w:val="28"/>
          <w:szCs w:val="28"/>
          <w:lang w:val="ru-RU"/>
        </w:rPr>
        <w:tab/>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Тебе придется это прикрыть, – шепчет он мне, трогая мою шею</w:t>
      </w:r>
      <w:r w:rsidR="009C357D" w:rsidRPr="00715134">
        <w:rPr>
          <w:rFonts w:ascii="Times New Roman" w:hAnsi="Times New Roman" w:cs="Times New Roman"/>
          <w:sz w:val="28"/>
          <w:szCs w:val="28"/>
          <w:lang w:val="ru-RU"/>
        </w:rPr>
        <w:t xml:space="preserve"> сзади,</w:t>
      </w:r>
      <w:r w:rsidRPr="00715134">
        <w:rPr>
          <w:rFonts w:ascii="Times New Roman" w:hAnsi="Times New Roman" w:cs="Times New Roman"/>
          <w:sz w:val="28"/>
          <w:szCs w:val="28"/>
          <w:lang w:val="ru-RU"/>
        </w:rPr>
        <w:t xml:space="preserve"> где у меня вторая татуировка. – И это тоже…</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киваю, а он гладит меня по волосам.</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не беру на работу нервных девчонок, </w:t>
      </w:r>
      <w:r w:rsidRPr="00715134">
        <w:rPr>
          <w:rFonts w:ascii="Times New Roman" w:hAnsi="Times New Roman" w:cs="Times New Roman"/>
          <w:i/>
          <w:sz w:val="28"/>
          <w:szCs w:val="28"/>
          <w:lang w:val="ru-RU"/>
        </w:rPr>
        <w:t>Эмерланд</w:t>
      </w:r>
      <w:r w:rsidRPr="00715134">
        <w:rPr>
          <w:rFonts w:ascii="Times New Roman" w:hAnsi="Times New Roman" w:cs="Times New Roman"/>
          <w:sz w:val="28"/>
          <w:szCs w:val="28"/>
          <w:lang w:val="ru-RU"/>
        </w:rPr>
        <w:t>…</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Я застываю. Я не называла ему своего имени. </w:t>
      </w:r>
      <w:r w:rsidR="009C357D" w:rsidRPr="00715134">
        <w:rPr>
          <w:rFonts w:ascii="Times New Roman" w:hAnsi="Times New Roman" w:cs="Times New Roman"/>
          <w:sz w:val="28"/>
          <w:szCs w:val="28"/>
          <w:lang w:val="ru-RU"/>
        </w:rPr>
        <w:t>Уже</w:t>
      </w:r>
      <w:r w:rsidRPr="00715134">
        <w:rPr>
          <w:rFonts w:ascii="Times New Roman" w:hAnsi="Times New Roman" w:cs="Times New Roman"/>
          <w:sz w:val="28"/>
          <w:szCs w:val="28"/>
          <w:lang w:val="ru-RU"/>
        </w:rPr>
        <w:t xml:space="preserve"> хочу повернуться к нему лицом и спросить, откуда он знает моё имя, но он обнимает меня за талию, не давая мне этого сделать.</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Мы пробили номер твоей машины, как только ты подъехала к зданию, – свободной рукой он всё еще гладит мои волосы. – Все, что тут происходит, </w:t>
      </w:r>
      <w:r w:rsidR="009C357D" w:rsidRPr="00715134">
        <w:rPr>
          <w:rFonts w:ascii="Times New Roman" w:hAnsi="Times New Roman" w:cs="Times New Roman"/>
          <w:sz w:val="28"/>
          <w:szCs w:val="28"/>
          <w:lang w:val="ru-RU"/>
        </w:rPr>
        <w:t>остается</w:t>
      </w:r>
      <w:r w:rsidRPr="00715134">
        <w:rPr>
          <w:rFonts w:ascii="Times New Roman" w:hAnsi="Times New Roman" w:cs="Times New Roman"/>
          <w:sz w:val="28"/>
          <w:szCs w:val="28"/>
          <w:lang w:val="ru-RU"/>
        </w:rPr>
        <w:t xml:space="preserve"> </w:t>
      </w:r>
      <w:r w:rsidR="009C357D"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 эти</w:t>
      </w:r>
      <w:r w:rsidR="009C357D" w:rsidRPr="00715134">
        <w:rPr>
          <w:rFonts w:ascii="Times New Roman" w:hAnsi="Times New Roman" w:cs="Times New Roman"/>
          <w:sz w:val="28"/>
          <w:szCs w:val="28"/>
          <w:lang w:val="ru-RU"/>
        </w:rPr>
        <w:t>х же</w:t>
      </w:r>
      <w:r w:rsidRPr="00715134">
        <w:rPr>
          <w:rFonts w:ascii="Times New Roman" w:hAnsi="Times New Roman" w:cs="Times New Roman"/>
          <w:sz w:val="28"/>
          <w:szCs w:val="28"/>
          <w:lang w:val="ru-RU"/>
        </w:rPr>
        <w:t xml:space="preserve"> стен</w:t>
      </w:r>
      <w:r w:rsidR="009C357D" w:rsidRPr="00715134">
        <w:rPr>
          <w:rFonts w:ascii="Times New Roman" w:hAnsi="Times New Roman" w:cs="Times New Roman"/>
          <w:sz w:val="28"/>
          <w:szCs w:val="28"/>
          <w:lang w:val="ru-RU"/>
        </w:rPr>
        <w:t>ах</w:t>
      </w:r>
      <w:r w:rsidRPr="00715134">
        <w:rPr>
          <w:rFonts w:ascii="Times New Roman" w:hAnsi="Times New Roman" w:cs="Times New Roman"/>
          <w:sz w:val="28"/>
          <w:szCs w:val="28"/>
          <w:lang w:val="ru-RU"/>
        </w:rPr>
        <w:t>. Это понятно?</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киваю, но он поворачивает меня лицом к себе.</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хочу, чтобы ты сказала это вслух.</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поняла.</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Хорошо. Одевайся, – </w:t>
      </w:r>
      <w:r w:rsidR="009C357D" w:rsidRPr="00715134">
        <w:rPr>
          <w:rFonts w:ascii="Times New Roman" w:hAnsi="Times New Roman" w:cs="Times New Roman"/>
          <w:sz w:val="28"/>
          <w:szCs w:val="28"/>
          <w:lang w:val="ru-RU"/>
        </w:rPr>
        <w:t>Майкл</w:t>
      </w:r>
      <w:r w:rsidRPr="00715134">
        <w:rPr>
          <w:rFonts w:ascii="Times New Roman" w:hAnsi="Times New Roman" w:cs="Times New Roman"/>
          <w:sz w:val="28"/>
          <w:szCs w:val="28"/>
          <w:lang w:val="ru-RU"/>
        </w:rPr>
        <w:t xml:space="preserve"> прочищает горло и снова наблюдает за мной.</w:t>
      </w:r>
      <w:r w:rsidRPr="00715134">
        <w:rPr>
          <w:rFonts w:ascii="Times New Roman" w:hAnsi="Times New Roman" w:cs="Times New Roman"/>
          <w:sz w:val="28"/>
          <w:szCs w:val="28"/>
          <w:lang w:val="ru-RU"/>
        </w:rPr>
        <w:tab/>
        <w:t>Когда я застегиваю рубашку, он берет меня за подбородок и смотрит в глаза.</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умеешь танцевать?</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 – вру я.</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На 15-сантиметровых каблуках?</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w:t>
      </w:r>
    </w:p>
    <w:p w:rsidR="008B6C9E" w:rsidRDefault="00E571E0" w:rsidP="008B6C9E">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–Хорошо. У тебя две недели, чтобы смотреть и тренироваться, затем будет прослушивание. Потом</w:t>
      </w:r>
      <w:r w:rsidR="004470F4"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ты сама по себе. Первые три правила очень легкие</w:t>
      </w:r>
      <w:r w:rsidR="008B6C9E">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p>
    <w:p w:rsidR="008B6C9E" w:rsidRDefault="008B6C9E" w:rsidP="008B6C9E">
      <w:pPr>
        <w:spacing w:after="0"/>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 </w:t>
      </w:r>
      <w:r w:rsidR="00E571E0" w:rsidRPr="00715134">
        <w:rPr>
          <w:rFonts w:ascii="Times New Roman" w:hAnsi="Times New Roman" w:cs="Times New Roman"/>
          <w:sz w:val="28"/>
          <w:szCs w:val="28"/>
          <w:lang w:val="ru-RU"/>
        </w:rPr>
        <w:t xml:space="preserve">Правило номер один: не </w:t>
      </w:r>
      <w:proofErr w:type="spellStart"/>
      <w:proofErr w:type="gramStart"/>
      <w:r w:rsidR="00E571E0" w:rsidRPr="00715134">
        <w:rPr>
          <w:rFonts w:ascii="Times New Roman" w:hAnsi="Times New Roman" w:cs="Times New Roman"/>
          <w:sz w:val="28"/>
          <w:szCs w:val="28"/>
          <w:lang w:val="ru-RU"/>
        </w:rPr>
        <w:t>трахаться</w:t>
      </w:r>
      <w:proofErr w:type="spellEnd"/>
      <w:proofErr w:type="gramEnd"/>
      <w:r w:rsidR="00E571E0" w:rsidRPr="00715134">
        <w:rPr>
          <w:rFonts w:ascii="Times New Roman" w:hAnsi="Times New Roman" w:cs="Times New Roman"/>
          <w:sz w:val="28"/>
          <w:szCs w:val="28"/>
          <w:lang w:val="ru-RU"/>
        </w:rPr>
        <w:t xml:space="preserve"> с клиентами. </w:t>
      </w:r>
    </w:p>
    <w:p w:rsidR="008B6C9E" w:rsidRDefault="008B6C9E" w:rsidP="008B6C9E">
      <w:pPr>
        <w:spacing w:after="0"/>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 </w:t>
      </w:r>
      <w:r w:rsidR="00E571E0" w:rsidRPr="00715134">
        <w:rPr>
          <w:rFonts w:ascii="Times New Roman" w:hAnsi="Times New Roman" w:cs="Times New Roman"/>
          <w:sz w:val="28"/>
          <w:szCs w:val="28"/>
          <w:lang w:val="ru-RU"/>
        </w:rPr>
        <w:t xml:space="preserve">Правило номер два: не </w:t>
      </w:r>
      <w:proofErr w:type="spellStart"/>
      <w:proofErr w:type="gramStart"/>
      <w:r w:rsidR="00E571E0" w:rsidRPr="00715134">
        <w:rPr>
          <w:rFonts w:ascii="Times New Roman" w:hAnsi="Times New Roman" w:cs="Times New Roman"/>
          <w:sz w:val="28"/>
          <w:szCs w:val="28"/>
          <w:lang w:val="ru-RU"/>
        </w:rPr>
        <w:t>трахаться</w:t>
      </w:r>
      <w:proofErr w:type="spellEnd"/>
      <w:proofErr w:type="gramEnd"/>
      <w:r w:rsidR="00E571E0" w:rsidRPr="00715134">
        <w:rPr>
          <w:rFonts w:ascii="Times New Roman" w:hAnsi="Times New Roman" w:cs="Times New Roman"/>
          <w:sz w:val="28"/>
          <w:szCs w:val="28"/>
          <w:lang w:val="ru-RU"/>
        </w:rPr>
        <w:t xml:space="preserve"> с клиентами. </w:t>
      </w:r>
    </w:p>
    <w:p w:rsidR="00E571E0" w:rsidRPr="00715134" w:rsidRDefault="008B6C9E" w:rsidP="008B6C9E">
      <w:pPr>
        <w:spacing w:after="0"/>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 </w:t>
      </w:r>
      <w:r w:rsidR="00E571E0" w:rsidRPr="00715134">
        <w:rPr>
          <w:rFonts w:ascii="Times New Roman" w:hAnsi="Times New Roman" w:cs="Times New Roman"/>
          <w:sz w:val="28"/>
          <w:szCs w:val="28"/>
          <w:lang w:val="ru-RU"/>
        </w:rPr>
        <w:t>Правило номер три…</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 </w:t>
      </w:r>
      <w:proofErr w:type="spellStart"/>
      <w:proofErr w:type="gramStart"/>
      <w:r w:rsidRPr="00715134">
        <w:rPr>
          <w:rFonts w:ascii="Times New Roman" w:hAnsi="Times New Roman" w:cs="Times New Roman"/>
          <w:sz w:val="28"/>
          <w:szCs w:val="28"/>
          <w:lang w:val="ru-RU"/>
        </w:rPr>
        <w:t>трахаться</w:t>
      </w:r>
      <w:proofErr w:type="spellEnd"/>
      <w:proofErr w:type="gramEnd"/>
      <w:r w:rsidRPr="00715134">
        <w:rPr>
          <w:rFonts w:ascii="Times New Roman" w:hAnsi="Times New Roman" w:cs="Times New Roman"/>
          <w:sz w:val="28"/>
          <w:szCs w:val="28"/>
          <w:lang w:val="ru-RU"/>
        </w:rPr>
        <w:t xml:space="preserve"> с клиентами?</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Если нарушаешь первые два правила, я не несу никакой ответственности. Понятно?</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Понятно.</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Как ты хочешь, чтобы тебя здесь называли?</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Что значит </w:t>
      </w:r>
      <w:r w:rsidRPr="00715134">
        <w:rPr>
          <w:rFonts w:ascii="Times New Roman" w:hAnsi="Times New Roman" w:cs="Times New Roman"/>
          <w:i/>
          <w:sz w:val="28"/>
          <w:szCs w:val="28"/>
          <w:lang w:val="ru-RU"/>
        </w:rPr>
        <w:t>называли</w:t>
      </w:r>
      <w:r w:rsidRPr="00715134">
        <w:rPr>
          <w:rFonts w:ascii="Times New Roman" w:hAnsi="Times New Roman" w:cs="Times New Roman"/>
          <w:sz w:val="28"/>
          <w:szCs w:val="28"/>
          <w:lang w:val="ru-RU"/>
        </w:rPr>
        <w:t>?</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улыбается.</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Тут никто не пользуется своим настоящим именем. Большинство наших клиентов – это бизнесмены и управляющие крупных компаний из больших городов, но иногда, бывает, появляется пара местных клиентов. Мы не заинтересованы, чтобы кто-то узнал кто ты </w:t>
      </w:r>
      <w:r w:rsidR="00705FBC" w:rsidRPr="00715134">
        <w:rPr>
          <w:rFonts w:ascii="Times New Roman" w:hAnsi="Times New Roman" w:cs="Times New Roman"/>
          <w:sz w:val="28"/>
          <w:szCs w:val="28"/>
          <w:lang w:val="ru-RU"/>
        </w:rPr>
        <w:t xml:space="preserve">такая </w:t>
      </w:r>
      <w:r w:rsidRPr="00715134">
        <w:rPr>
          <w:rFonts w:ascii="Times New Roman" w:hAnsi="Times New Roman" w:cs="Times New Roman"/>
          <w:sz w:val="28"/>
          <w:szCs w:val="28"/>
          <w:lang w:val="ru-RU"/>
        </w:rPr>
        <w:t xml:space="preserve">и </w:t>
      </w:r>
      <w:r w:rsidR="00705FBC" w:rsidRPr="00715134">
        <w:rPr>
          <w:rFonts w:ascii="Times New Roman" w:hAnsi="Times New Roman" w:cs="Times New Roman"/>
          <w:sz w:val="28"/>
          <w:szCs w:val="28"/>
          <w:lang w:val="ru-RU"/>
        </w:rPr>
        <w:t xml:space="preserve">каково </w:t>
      </w:r>
      <w:r w:rsidRPr="00715134">
        <w:rPr>
          <w:rFonts w:ascii="Times New Roman" w:hAnsi="Times New Roman" w:cs="Times New Roman"/>
          <w:sz w:val="28"/>
          <w:szCs w:val="28"/>
          <w:lang w:val="ru-RU"/>
        </w:rPr>
        <w:t xml:space="preserve">твоё настоящее имя. </w:t>
      </w:r>
      <w:r w:rsidR="00302E0A" w:rsidRPr="00715134">
        <w:rPr>
          <w:rFonts w:ascii="Times New Roman" w:hAnsi="Times New Roman" w:cs="Times New Roman"/>
          <w:sz w:val="28"/>
          <w:szCs w:val="28"/>
          <w:lang w:val="ru-RU"/>
        </w:rPr>
        <w:t>Е</w:t>
      </w:r>
      <w:r w:rsidRPr="00715134">
        <w:rPr>
          <w:rFonts w:ascii="Times New Roman" w:hAnsi="Times New Roman" w:cs="Times New Roman"/>
          <w:sz w:val="28"/>
          <w:szCs w:val="28"/>
          <w:lang w:val="ru-RU"/>
        </w:rPr>
        <w:t>сли пройд</w:t>
      </w:r>
      <w:r w:rsidR="00302E0A"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прослушивание, </w:t>
      </w:r>
      <w:r w:rsidR="00302E0A" w:rsidRPr="00715134">
        <w:rPr>
          <w:rFonts w:ascii="Times New Roman" w:hAnsi="Times New Roman" w:cs="Times New Roman"/>
          <w:sz w:val="28"/>
          <w:szCs w:val="28"/>
          <w:lang w:val="ru-RU"/>
        </w:rPr>
        <w:t xml:space="preserve">ты согласишься здесь работать, </w:t>
      </w:r>
      <w:r w:rsidRPr="00715134">
        <w:rPr>
          <w:rFonts w:ascii="Times New Roman" w:hAnsi="Times New Roman" w:cs="Times New Roman"/>
          <w:sz w:val="28"/>
          <w:szCs w:val="28"/>
          <w:lang w:val="ru-RU"/>
        </w:rPr>
        <w:t>единственный раз, когда нам понадобится твоё настоящее имя</w:t>
      </w:r>
      <w:r w:rsidR="00302E0A" w:rsidRPr="00715134">
        <w:rPr>
          <w:rFonts w:ascii="Times New Roman" w:hAnsi="Times New Roman" w:cs="Times New Roman"/>
          <w:sz w:val="28"/>
          <w:szCs w:val="28"/>
          <w:lang w:val="ru-RU"/>
        </w:rPr>
        <w:t>,</w:t>
      </w:r>
      <w:r w:rsidR="00FB34D0" w:rsidRPr="00715134">
        <w:rPr>
          <w:rFonts w:ascii="Times New Roman" w:hAnsi="Times New Roman" w:cs="Times New Roman"/>
          <w:sz w:val="28"/>
          <w:szCs w:val="28"/>
          <w:lang w:val="ru-RU"/>
        </w:rPr>
        <w:t xml:space="preserve"> будет день, когда</w:t>
      </w:r>
      <w:r w:rsidRPr="00715134">
        <w:rPr>
          <w:rFonts w:ascii="Times New Roman" w:hAnsi="Times New Roman" w:cs="Times New Roman"/>
          <w:sz w:val="28"/>
          <w:szCs w:val="28"/>
          <w:lang w:val="ru-RU"/>
        </w:rPr>
        <w:t xml:space="preserve"> ты принесешь свои права и карточку соцстрахования.</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Означает ли это, что я на стажировке?</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 решительно отвечает он. – Это означает, что тебе пора осмотреться.</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FB34D0" w:rsidRPr="00715134">
        <w:rPr>
          <w:rFonts w:ascii="Times New Roman" w:hAnsi="Times New Roman" w:cs="Times New Roman"/>
          <w:sz w:val="28"/>
          <w:szCs w:val="28"/>
          <w:lang w:val="ru-RU"/>
        </w:rPr>
        <w:t>Майкл</w:t>
      </w:r>
      <w:r w:rsidRPr="00715134">
        <w:rPr>
          <w:rFonts w:ascii="Times New Roman" w:hAnsi="Times New Roman" w:cs="Times New Roman"/>
          <w:sz w:val="28"/>
          <w:szCs w:val="28"/>
          <w:lang w:val="ru-RU"/>
        </w:rPr>
        <w:t xml:space="preserve"> обнимает меня за талию, и мы идем по другому коридору, через узкую металлическую дверь. За дверью две маленькие лестничные площадки, музыка становится всё громче и громче. Когда мы подходим к фиолетовым занавесам, я чувствую запах сигарет и пота.</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 отходи от меня, – приказывает он мне и подталкивает в темную комнату. – Я хочу, чтобы ты ушла</w:t>
      </w:r>
      <w:r w:rsidR="002803A8" w:rsidRPr="00715134">
        <w:rPr>
          <w:rFonts w:ascii="Times New Roman" w:hAnsi="Times New Roman" w:cs="Times New Roman"/>
          <w:sz w:val="28"/>
          <w:szCs w:val="28"/>
          <w:lang w:val="ru-RU"/>
        </w:rPr>
        <w:t xml:space="preserve"> сразу</w:t>
      </w:r>
      <w:r w:rsidRPr="00715134">
        <w:rPr>
          <w:rFonts w:ascii="Times New Roman" w:hAnsi="Times New Roman" w:cs="Times New Roman"/>
          <w:sz w:val="28"/>
          <w:szCs w:val="28"/>
          <w:lang w:val="ru-RU"/>
        </w:rPr>
        <w:t>, как только почувствуешь себя некомфортно.</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 xml:space="preserve"> </w:t>
      </w:r>
      <w:r w:rsidRPr="00715134">
        <w:rPr>
          <w:rFonts w:ascii="Times New Roman" w:hAnsi="Times New Roman" w:cs="Times New Roman"/>
          <w:sz w:val="28"/>
          <w:szCs w:val="28"/>
          <w:lang w:val="ru-RU"/>
        </w:rPr>
        <w:tab/>
        <w:t xml:space="preserve">Из-за дыма и темноты, требуется несколько секунд, чтобы мои глаза приспособились. Когда это происходит, мне приходится ущипнуть себя, чтобы убедиться, что все происходящее реально.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В помещении расположены пять пьедесталов с шестами. Тот, что находится посередине, немного выше, чем остальные. Это явно главная сцена. На каждой платформе танцует полуголая девушка, одетая только в кружевные трусики. Они уверенно крутятся на шесте.</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009F1500" w:rsidRPr="00715134">
        <w:rPr>
          <w:rFonts w:ascii="Times New Roman" w:hAnsi="Times New Roman" w:cs="Times New Roman"/>
          <w:sz w:val="28"/>
          <w:szCs w:val="28"/>
          <w:lang w:val="ru-RU"/>
        </w:rPr>
        <w:t>Для начала</w:t>
      </w:r>
      <w:r w:rsidR="00302E0A" w:rsidRPr="00715134">
        <w:rPr>
          <w:rFonts w:ascii="Times New Roman" w:hAnsi="Times New Roman" w:cs="Times New Roman"/>
          <w:sz w:val="28"/>
          <w:szCs w:val="28"/>
          <w:lang w:val="ru-RU"/>
        </w:rPr>
        <w:t>,</w:t>
      </w:r>
      <w:r w:rsidR="009F1500" w:rsidRPr="00715134">
        <w:rPr>
          <w:rFonts w:ascii="Times New Roman" w:hAnsi="Times New Roman" w:cs="Times New Roman"/>
          <w:sz w:val="28"/>
          <w:szCs w:val="28"/>
          <w:lang w:val="ru-RU"/>
        </w:rPr>
        <w:t xml:space="preserve"> мы пройдем</w:t>
      </w:r>
      <w:r w:rsidRPr="00715134">
        <w:rPr>
          <w:rFonts w:ascii="Times New Roman" w:hAnsi="Times New Roman" w:cs="Times New Roman"/>
          <w:sz w:val="28"/>
          <w:szCs w:val="28"/>
          <w:lang w:val="ru-RU"/>
        </w:rPr>
        <w:t xml:space="preserve"> к более </w:t>
      </w:r>
      <w:r w:rsidR="002803A8"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привычным</w:t>
      </w:r>
      <w:r w:rsidR="002803A8"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9F1500" w:rsidRPr="00715134">
        <w:rPr>
          <w:rFonts w:ascii="Times New Roman" w:hAnsi="Times New Roman" w:cs="Times New Roman"/>
          <w:sz w:val="28"/>
          <w:szCs w:val="28"/>
          <w:lang w:val="ru-RU"/>
        </w:rPr>
        <w:t>вещам</w:t>
      </w:r>
      <w:r w:rsidRPr="00715134">
        <w:rPr>
          <w:rFonts w:ascii="Times New Roman" w:hAnsi="Times New Roman" w:cs="Times New Roman"/>
          <w:sz w:val="28"/>
          <w:szCs w:val="28"/>
          <w:lang w:val="ru-RU"/>
        </w:rPr>
        <w:t>… – Майкл показывает мне на тускло освещенный коридор. По каждую сторону располагаются двери, все окошки которых закрашены.</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Несмотря на условную приватность, я уверенна, что стоны, которые я слышала, исходили </w:t>
      </w:r>
      <w:r w:rsidR="002803A8" w:rsidRPr="00715134">
        <w:rPr>
          <w:rFonts w:ascii="Times New Roman" w:hAnsi="Times New Roman" w:cs="Times New Roman"/>
          <w:sz w:val="28"/>
          <w:szCs w:val="28"/>
          <w:lang w:val="ru-RU"/>
        </w:rPr>
        <w:t>из-за</w:t>
      </w:r>
      <w:r w:rsidRPr="00715134">
        <w:rPr>
          <w:rFonts w:ascii="Times New Roman" w:hAnsi="Times New Roman" w:cs="Times New Roman"/>
          <w:sz w:val="28"/>
          <w:szCs w:val="28"/>
          <w:lang w:val="ru-RU"/>
        </w:rPr>
        <w:t xml:space="preserve"> двери. И они звучали достаточно проникновенно.</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Мы </w:t>
      </w:r>
      <w:r w:rsidR="002803A8" w:rsidRPr="00715134">
        <w:rPr>
          <w:rFonts w:ascii="Times New Roman" w:hAnsi="Times New Roman" w:cs="Times New Roman"/>
          <w:sz w:val="28"/>
          <w:szCs w:val="28"/>
          <w:lang w:val="ru-RU"/>
        </w:rPr>
        <w:t>здесь</w:t>
      </w:r>
      <w:r w:rsidRPr="00715134">
        <w:rPr>
          <w:rFonts w:ascii="Times New Roman" w:hAnsi="Times New Roman" w:cs="Times New Roman"/>
          <w:sz w:val="28"/>
          <w:szCs w:val="28"/>
          <w:lang w:val="ru-RU"/>
        </w:rPr>
        <w:t xml:space="preserve"> </w:t>
      </w:r>
      <w:r w:rsidR="002803A8" w:rsidRPr="00715134">
        <w:rPr>
          <w:rFonts w:ascii="Times New Roman" w:hAnsi="Times New Roman" w:cs="Times New Roman"/>
          <w:sz w:val="28"/>
          <w:szCs w:val="28"/>
          <w:lang w:val="ru-RU"/>
        </w:rPr>
        <w:t>воплощаем</w:t>
      </w:r>
      <w:r w:rsidRPr="00715134">
        <w:rPr>
          <w:rFonts w:ascii="Times New Roman" w:hAnsi="Times New Roman" w:cs="Times New Roman"/>
          <w:sz w:val="28"/>
          <w:szCs w:val="28"/>
          <w:lang w:val="ru-RU"/>
        </w:rPr>
        <w:t xml:space="preserve"> фантазии</w:t>
      </w:r>
      <w:r w:rsidR="002803A8" w:rsidRPr="00715134">
        <w:rPr>
          <w:rFonts w:ascii="Times New Roman" w:hAnsi="Times New Roman" w:cs="Times New Roman"/>
          <w:sz w:val="28"/>
          <w:szCs w:val="28"/>
          <w:lang w:val="ru-RU"/>
        </w:rPr>
        <w:t xml:space="preserve"> наших</w:t>
      </w:r>
      <w:r w:rsidRPr="00715134">
        <w:rPr>
          <w:rFonts w:ascii="Times New Roman" w:hAnsi="Times New Roman" w:cs="Times New Roman"/>
          <w:sz w:val="28"/>
          <w:szCs w:val="28"/>
          <w:lang w:val="ru-RU"/>
        </w:rPr>
        <w:t xml:space="preserve"> клиентов, – спокойно говорит Майкл. – Мужчина разводится с женой и хочет вернуть свои веселые холостяцкие деньки? Ладно. Кто-то заводится, когда его связывают и наказывают? Сделано. И если кто-то из девочек нарушает первые два правила, чтобы заработать втрое больше того, чем получает на сцене…</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не заканчивает фразу. Просто выводит меня обратно в центральную комнату, где уже танцуют другие девочки. Когда я решила заехать в стриптиз клуб днем, я думала, тут никого не будет. Я ошибалась. Очень ошибалась. Тут наход</w:t>
      </w:r>
      <w:r w:rsidR="002803A8" w:rsidRPr="00715134">
        <w:rPr>
          <w:rFonts w:ascii="Times New Roman" w:hAnsi="Times New Roman" w:cs="Times New Roman"/>
          <w:sz w:val="28"/>
          <w:szCs w:val="28"/>
          <w:lang w:val="ru-RU"/>
        </w:rPr>
        <w:t>ились</w:t>
      </w:r>
      <w:r w:rsidRPr="00715134">
        <w:rPr>
          <w:rFonts w:ascii="Times New Roman" w:hAnsi="Times New Roman" w:cs="Times New Roman"/>
          <w:sz w:val="28"/>
          <w:szCs w:val="28"/>
          <w:lang w:val="ru-RU"/>
        </w:rPr>
        <w:t xml:space="preserve"> пару посетителей</w:t>
      </w:r>
      <w:r w:rsidR="00302E0A" w:rsidRPr="00715134">
        <w:rPr>
          <w:rFonts w:ascii="Times New Roman" w:hAnsi="Times New Roman" w:cs="Times New Roman"/>
          <w:sz w:val="28"/>
          <w:szCs w:val="28"/>
          <w:lang w:val="ru-RU"/>
        </w:rPr>
        <w:t xml:space="preserve"> в</w:t>
      </w:r>
      <w:r w:rsidRPr="00715134">
        <w:rPr>
          <w:rFonts w:ascii="Times New Roman" w:hAnsi="Times New Roman" w:cs="Times New Roman"/>
          <w:sz w:val="28"/>
          <w:szCs w:val="28"/>
          <w:lang w:val="ru-RU"/>
        </w:rPr>
        <w:t xml:space="preserve"> дизайнерских костюмах. Они </w:t>
      </w:r>
      <w:r w:rsidR="00302E0A" w:rsidRPr="00715134">
        <w:rPr>
          <w:rFonts w:ascii="Times New Roman" w:hAnsi="Times New Roman" w:cs="Times New Roman"/>
          <w:sz w:val="28"/>
          <w:szCs w:val="28"/>
          <w:lang w:val="ru-RU"/>
        </w:rPr>
        <w:t xml:space="preserve">сидели, </w:t>
      </w:r>
      <w:r w:rsidRPr="00715134">
        <w:rPr>
          <w:rFonts w:ascii="Times New Roman" w:hAnsi="Times New Roman" w:cs="Times New Roman"/>
          <w:sz w:val="28"/>
          <w:szCs w:val="28"/>
          <w:lang w:val="ru-RU"/>
        </w:rPr>
        <w:t>развали</w:t>
      </w:r>
      <w:r w:rsidR="00302E0A" w:rsidRPr="00715134">
        <w:rPr>
          <w:rFonts w:ascii="Times New Roman" w:hAnsi="Times New Roman" w:cs="Times New Roman"/>
          <w:sz w:val="28"/>
          <w:szCs w:val="28"/>
          <w:lang w:val="ru-RU"/>
        </w:rPr>
        <w:t>вшись</w:t>
      </w:r>
      <w:r w:rsidRPr="00715134">
        <w:rPr>
          <w:rFonts w:ascii="Times New Roman" w:hAnsi="Times New Roman" w:cs="Times New Roman"/>
          <w:sz w:val="28"/>
          <w:szCs w:val="28"/>
          <w:lang w:val="ru-RU"/>
        </w:rPr>
        <w:t xml:space="preserve"> в кабинках</w:t>
      </w:r>
      <w:r w:rsidR="002803A8"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расположен</w:t>
      </w:r>
      <w:r w:rsidR="002803A8" w:rsidRPr="00715134">
        <w:rPr>
          <w:rFonts w:ascii="Times New Roman" w:hAnsi="Times New Roman" w:cs="Times New Roman"/>
          <w:sz w:val="28"/>
          <w:szCs w:val="28"/>
          <w:lang w:val="ru-RU"/>
        </w:rPr>
        <w:t>н</w:t>
      </w:r>
      <w:r w:rsidRPr="00715134">
        <w:rPr>
          <w:rFonts w:ascii="Times New Roman" w:hAnsi="Times New Roman" w:cs="Times New Roman"/>
          <w:sz w:val="28"/>
          <w:szCs w:val="28"/>
          <w:lang w:val="ru-RU"/>
        </w:rPr>
        <w:t>ы</w:t>
      </w:r>
      <w:r w:rsidR="002803A8" w:rsidRPr="00715134">
        <w:rPr>
          <w:rFonts w:ascii="Times New Roman" w:hAnsi="Times New Roman" w:cs="Times New Roman"/>
          <w:sz w:val="28"/>
          <w:szCs w:val="28"/>
          <w:lang w:val="ru-RU"/>
        </w:rPr>
        <w:t>х</w:t>
      </w:r>
      <w:r w:rsidRPr="00715134">
        <w:rPr>
          <w:rFonts w:ascii="Times New Roman" w:hAnsi="Times New Roman" w:cs="Times New Roman"/>
          <w:sz w:val="28"/>
          <w:szCs w:val="28"/>
          <w:lang w:val="ru-RU"/>
        </w:rPr>
        <w:t xml:space="preserve"> вдоль стен. Некоторые их них возвращались из приватных </w:t>
      </w:r>
      <w:r w:rsidR="002803A8" w:rsidRPr="00715134">
        <w:rPr>
          <w:rFonts w:ascii="Times New Roman" w:hAnsi="Times New Roman" w:cs="Times New Roman"/>
          <w:sz w:val="28"/>
          <w:szCs w:val="28"/>
          <w:lang w:val="ru-RU"/>
        </w:rPr>
        <w:t>комнат</w:t>
      </w:r>
      <w:r w:rsidRPr="00715134">
        <w:rPr>
          <w:rFonts w:ascii="Times New Roman" w:hAnsi="Times New Roman" w:cs="Times New Roman"/>
          <w:sz w:val="28"/>
          <w:szCs w:val="28"/>
          <w:lang w:val="ru-RU"/>
        </w:rPr>
        <w:t xml:space="preserve">.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Привет, Майк, – перед нами появляется женщина и протягивает поднос с рюмками. – Твоей новой подружке тут нравится? Может ей налить? – она ухмыляется. Тут я понимаю, что на ней нет ничего, кроме кружевных белых трусиков и </w:t>
      </w:r>
      <w:proofErr w:type="spellStart"/>
      <w:r w:rsidRPr="00715134">
        <w:rPr>
          <w:rFonts w:ascii="Times New Roman" w:hAnsi="Times New Roman" w:cs="Times New Roman"/>
          <w:sz w:val="28"/>
          <w:szCs w:val="28"/>
          <w:lang w:val="ru-RU"/>
        </w:rPr>
        <w:t>стикеров</w:t>
      </w:r>
      <w:proofErr w:type="spellEnd"/>
      <w:r w:rsidRPr="00715134">
        <w:rPr>
          <w:rFonts w:ascii="Times New Roman" w:hAnsi="Times New Roman" w:cs="Times New Roman"/>
          <w:sz w:val="28"/>
          <w:szCs w:val="28"/>
          <w:lang w:val="ru-RU"/>
        </w:rPr>
        <w:t xml:space="preserve"> на сосках.</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ей не отвечаю. Продолжаю разглядывать помещение, наблюдая, как женщины грациозно извиваются вокруг шестов и заставляют мужчин изгибаться и терять контроль из-за того, что они вытворяют. Неожиданно, один из мужчин, </w:t>
      </w:r>
      <w:r w:rsidR="002803A8" w:rsidRPr="00715134">
        <w:rPr>
          <w:rFonts w:ascii="Times New Roman" w:hAnsi="Times New Roman" w:cs="Times New Roman"/>
          <w:sz w:val="28"/>
          <w:szCs w:val="28"/>
          <w:lang w:val="ru-RU"/>
        </w:rPr>
        <w:t>сидящий</w:t>
      </w:r>
      <w:r w:rsidRPr="00715134">
        <w:rPr>
          <w:rFonts w:ascii="Times New Roman" w:hAnsi="Times New Roman" w:cs="Times New Roman"/>
          <w:sz w:val="28"/>
          <w:szCs w:val="28"/>
          <w:lang w:val="ru-RU"/>
        </w:rPr>
        <w:t xml:space="preserve"> у центральной сцены встает</w:t>
      </w:r>
      <w:r w:rsidR="00302E0A"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proofErr w:type="gramStart"/>
      <w:r w:rsidRPr="00715134">
        <w:rPr>
          <w:rFonts w:ascii="Times New Roman" w:hAnsi="Times New Roman" w:cs="Times New Roman"/>
          <w:sz w:val="28"/>
          <w:szCs w:val="28"/>
          <w:lang w:val="ru-RU"/>
        </w:rPr>
        <w:t>и</w:t>
      </w:r>
      <w:proofErr w:type="gramEnd"/>
      <w:r w:rsidRPr="00715134">
        <w:rPr>
          <w:rFonts w:ascii="Times New Roman" w:hAnsi="Times New Roman" w:cs="Times New Roman"/>
          <w:sz w:val="28"/>
          <w:szCs w:val="28"/>
          <w:lang w:val="ru-RU"/>
        </w:rPr>
        <w:t xml:space="preserve"> направля</w:t>
      </w:r>
      <w:r w:rsidR="002803A8" w:rsidRPr="00715134">
        <w:rPr>
          <w:rFonts w:ascii="Times New Roman" w:hAnsi="Times New Roman" w:cs="Times New Roman"/>
          <w:sz w:val="28"/>
          <w:szCs w:val="28"/>
          <w:lang w:val="ru-RU"/>
        </w:rPr>
        <w:t>ясь</w:t>
      </w:r>
      <w:r w:rsidRPr="00715134">
        <w:rPr>
          <w:rFonts w:ascii="Times New Roman" w:hAnsi="Times New Roman" w:cs="Times New Roman"/>
          <w:sz w:val="28"/>
          <w:szCs w:val="28"/>
          <w:lang w:val="ru-RU"/>
        </w:rPr>
        <w:t xml:space="preserve"> к девушке</w:t>
      </w:r>
      <w:r w:rsidR="002803A8"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достает кошелек из нагрудного кармана. Танцовщица обвивает ногами шест и откидывается назад, теперь он стоит прямо над ней. У меня не стопроцентное зрение, но я почти уверенна, что он засовывает </w:t>
      </w:r>
      <w:r w:rsidR="00302E0A" w:rsidRPr="00715134">
        <w:rPr>
          <w:rFonts w:ascii="Times New Roman" w:hAnsi="Times New Roman" w:cs="Times New Roman"/>
          <w:sz w:val="28"/>
          <w:szCs w:val="28"/>
          <w:lang w:val="ru-RU"/>
        </w:rPr>
        <w:t>двухсот</w:t>
      </w:r>
      <w:r w:rsidRPr="00715134">
        <w:rPr>
          <w:rFonts w:ascii="Times New Roman" w:hAnsi="Times New Roman" w:cs="Times New Roman"/>
          <w:sz w:val="28"/>
          <w:szCs w:val="28"/>
          <w:lang w:val="ru-RU"/>
        </w:rPr>
        <w:t xml:space="preserve"> долларовую купюру ей в рот. Удерживаясь на шесте всего лишь ногами, девушка протягивает руки к образовавшемуся бугру у него в штанах</w:t>
      </w:r>
      <w:r w:rsidR="002803A8" w:rsidRPr="00715134">
        <w:rPr>
          <w:rFonts w:ascii="Times New Roman" w:hAnsi="Times New Roman" w:cs="Times New Roman"/>
          <w:sz w:val="28"/>
          <w:szCs w:val="28"/>
          <w:lang w:val="ru-RU"/>
        </w:rPr>
        <w:t xml:space="preserve"> и </w:t>
      </w:r>
      <w:r w:rsidRPr="00715134">
        <w:rPr>
          <w:rFonts w:ascii="Times New Roman" w:hAnsi="Times New Roman" w:cs="Times New Roman"/>
          <w:sz w:val="28"/>
          <w:szCs w:val="28"/>
          <w:lang w:val="ru-RU"/>
        </w:rPr>
        <w:t>поглажива</w:t>
      </w:r>
      <w:r w:rsidR="002803A8" w:rsidRPr="00715134">
        <w:rPr>
          <w:rFonts w:ascii="Times New Roman" w:hAnsi="Times New Roman" w:cs="Times New Roman"/>
          <w:sz w:val="28"/>
          <w:szCs w:val="28"/>
          <w:lang w:val="ru-RU"/>
        </w:rPr>
        <w:t>ет</w:t>
      </w:r>
      <w:r w:rsidRPr="00715134">
        <w:rPr>
          <w:rFonts w:ascii="Times New Roman" w:hAnsi="Times New Roman" w:cs="Times New Roman"/>
          <w:sz w:val="28"/>
          <w:szCs w:val="28"/>
          <w:lang w:val="ru-RU"/>
        </w:rPr>
        <w:t xml:space="preserve"> его.</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 xml:space="preserve"> </w:t>
      </w:r>
      <w:r w:rsidRPr="00715134">
        <w:rPr>
          <w:rFonts w:ascii="Times New Roman" w:hAnsi="Times New Roman" w:cs="Times New Roman"/>
          <w:sz w:val="28"/>
          <w:szCs w:val="28"/>
          <w:lang w:val="ru-RU"/>
        </w:rPr>
        <w:tab/>
        <w:t>– Ты можешь их трогать, но они не имеют права трогать тебя, – объясняет мне девушка с подносом, потом шепчет на ухо. – Только если ты сама не захочешь</w:t>
      </w:r>
      <w:proofErr w:type="gramStart"/>
      <w:r w:rsidRPr="00715134">
        <w:rPr>
          <w:rFonts w:ascii="Times New Roman" w:hAnsi="Times New Roman" w:cs="Times New Roman"/>
          <w:sz w:val="28"/>
          <w:szCs w:val="28"/>
          <w:lang w:val="ru-RU"/>
        </w:rPr>
        <w:t>…</w:t>
      </w:r>
      <w:r w:rsidR="002803A8"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З</w:t>
      </w:r>
      <w:proofErr w:type="gramEnd"/>
      <w:r w:rsidRPr="00715134">
        <w:rPr>
          <w:rFonts w:ascii="Times New Roman" w:hAnsi="Times New Roman" w:cs="Times New Roman"/>
          <w:sz w:val="28"/>
          <w:szCs w:val="28"/>
          <w:lang w:val="ru-RU"/>
        </w:rPr>
        <w:t>а это</w:t>
      </w:r>
      <w:r w:rsidR="00A81744"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они платят намного больше.</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2803A8" w:rsidRPr="00715134">
        <w:rPr>
          <w:rFonts w:ascii="Times New Roman" w:hAnsi="Times New Roman" w:cs="Times New Roman"/>
          <w:sz w:val="28"/>
          <w:szCs w:val="28"/>
          <w:lang w:val="ru-RU"/>
        </w:rPr>
        <w:t>Т</w:t>
      </w:r>
      <w:r w:rsidRPr="00715134">
        <w:rPr>
          <w:rFonts w:ascii="Times New Roman" w:hAnsi="Times New Roman" w:cs="Times New Roman"/>
          <w:sz w:val="28"/>
          <w:szCs w:val="28"/>
          <w:lang w:val="ru-RU"/>
        </w:rPr>
        <w:t>яжело сглатыва</w:t>
      </w:r>
      <w:r w:rsidR="002803A8"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w:t>
      </w:r>
      <w:r w:rsidR="002803A8"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отвожу взгляд. Смотрю на дверь справа от меня. Полуголая женщина и мужчина в костюме, обнимаясь, проходят через дверь, и он точно </w:t>
      </w:r>
      <w:r w:rsidRPr="00715134">
        <w:rPr>
          <w:rFonts w:ascii="Times New Roman" w:hAnsi="Times New Roman" w:cs="Times New Roman"/>
          <w:i/>
          <w:sz w:val="28"/>
          <w:szCs w:val="28"/>
          <w:lang w:val="ru-RU"/>
        </w:rPr>
        <w:t>трогает</w:t>
      </w:r>
      <w:r w:rsidRPr="00715134">
        <w:rPr>
          <w:rFonts w:ascii="Times New Roman" w:hAnsi="Times New Roman" w:cs="Times New Roman"/>
          <w:sz w:val="28"/>
          <w:szCs w:val="28"/>
          <w:lang w:val="ru-RU"/>
        </w:rPr>
        <w:t xml:space="preserve"> ее, </w:t>
      </w:r>
      <w:r w:rsidRPr="00715134">
        <w:rPr>
          <w:rFonts w:ascii="Times New Roman" w:hAnsi="Times New Roman" w:cs="Times New Roman"/>
          <w:i/>
          <w:sz w:val="28"/>
          <w:szCs w:val="28"/>
          <w:lang w:val="ru-RU"/>
        </w:rPr>
        <w:t>целует</w:t>
      </w:r>
      <w:r w:rsidRPr="00715134">
        <w:rPr>
          <w:rFonts w:ascii="Times New Roman" w:hAnsi="Times New Roman" w:cs="Times New Roman"/>
          <w:sz w:val="28"/>
          <w:szCs w:val="28"/>
          <w:lang w:val="ru-RU"/>
        </w:rPr>
        <w:t xml:space="preserve"> ее. Я уверена, когда дверь за ними закроется, там будет </w:t>
      </w:r>
      <w:r w:rsidR="00A81744" w:rsidRPr="00715134">
        <w:rPr>
          <w:rFonts w:ascii="Times New Roman" w:hAnsi="Times New Roman" w:cs="Times New Roman"/>
          <w:sz w:val="28"/>
          <w:szCs w:val="28"/>
          <w:lang w:val="ru-RU"/>
        </w:rPr>
        <w:t>иметь место</w:t>
      </w:r>
      <w:r w:rsidRPr="00715134">
        <w:rPr>
          <w:rFonts w:ascii="Times New Roman" w:hAnsi="Times New Roman" w:cs="Times New Roman"/>
          <w:sz w:val="28"/>
          <w:szCs w:val="28"/>
          <w:lang w:val="ru-RU"/>
        </w:rPr>
        <w:t xml:space="preserve"> не только приватный танец.</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У меня куча вопросов к Майклу, и </w:t>
      </w:r>
      <w:proofErr w:type="gramStart"/>
      <w:r w:rsidRPr="00715134">
        <w:rPr>
          <w:rFonts w:ascii="Times New Roman" w:hAnsi="Times New Roman" w:cs="Times New Roman"/>
          <w:sz w:val="28"/>
          <w:szCs w:val="28"/>
          <w:lang w:val="ru-RU"/>
        </w:rPr>
        <w:t>самый</w:t>
      </w:r>
      <w:proofErr w:type="gramEnd"/>
      <w:r w:rsidRPr="00715134">
        <w:rPr>
          <w:rFonts w:ascii="Times New Roman" w:hAnsi="Times New Roman" w:cs="Times New Roman"/>
          <w:sz w:val="28"/>
          <w:szCs w:val="28"/>
          <w:lang w:val="ru-RU"/>
        </w:rPr>
        <w:t xml:space="preserve"> очевидный: «И что из происходящего тут легально?», но я не хочу да</w:t>
      </w:r>
      <w:r w:rsidR="00AE0AFC" w:rsidRPr="00715134">
        <w:rPr>
          <w:rFonts w:ascii="Times New Roman" w:hAnsi="Times New Roman" w:cs="Times New Roman"/>
          <w:sz w:val="28"/>
          <w:szCs w:val="28"/>
          <w:lang w:val="ru-RU"/>
        </w:rPr>
        <w:t>ва</w:t>
      </w:r>
      <w:r w:rsidRPr="00715134">
        <w:rPr>
          <w:rFonts w:ascii="Times New Roman" w:hAnsi="Times New Roman" w:cs="Times New Roman"/>
          <w:sz w:val="28"/>
          <w:szCs w:val="28"/>
          <w:lang w:val="ru-RU"/>
        </w:rPr>
        <w:t xml:space="preserve">ть ему повод </w:t>
      </w:r>
      <w:r w:rsidR="00AE0AFC" w:rsidRPr="00715134">
        <w:rPr>
          <w:rFonts w:ascii="Times New Roman" w:hAnsi="Times New Roman" w:cs="Times New Roman"/>
          <w:sz w:val="28"/>
          <w:szCs w:val="28"/>
          <w:lang w:val="ru-RU"/>
        </w:rPr>
        <w:t>считать</w:t>
      </w:r>
      <w:r w:rsidRPr="00715134">
        <w:rPr>
          <w:rFonts w:ascii="Times New Roman" w:hAnsi="Times New Roman" w:cs="Times New Roman"/>
          <w:sz w:val="28"/>
          <w:szCs w:val="28"/>
          <w:lang w:val="ru-RU"/>
        </w:rPr>
        <w:t xml:space="preserve">, </w:t>
      </w:r>
      <w:r w:rsidR="00DE446A" w:rsidRPr="00715134">
        <w:rPr>
          <w:rFonts w:ascii="Times New Roman" w:hAnsi="Times New Roman" w:cs="Times New Roman"/>
          <w:sz w:val="28"/>
          <w:szCs w:val="28"/>
          <w:lang w:val="ru-RU"/>
        </w:rPr>
        <w:t>будто</w:t>
      </w:r>
      <w:r w:rsidRPr="00715134">
        <w:rPr>
          <w:rFonts w:ascii="Times New Roman" w:hAnsi="Times New Roman" w:cs="Times New Roman"/>
          <w:sz w:val="28"/>
          <w:szCs w:val="28"/>
          <w:lang w:val="ru-RU"/>
        </w:rPr>
        <w:t xml:space="preserve"> я передумала.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После того как мы наблюдаем, как женщина легким движением спрыгивает с шеста, </w:t>
      </w:r>
      <w:r w:rsidR="00DE446A" w:rsidRPr="00715134">
        <w:rPr>
          <w:rFonts w:ascii="Times New Roman" w:hAnsi="Times New Roman" w:cs="Times New Roman"/>
          <w:sz w:val="28"/>
          <w:szCs w:val="28"/>
          <w:lang w:val="ru-RU"/>
        </w:rPr>
        <w:t>Майкл</w:t>
      </w:r>
      <w:r w:rsidRPr="00715134">
        <w:rPr>
          <w:rFonts w:ascii="Times New Roman" w:hAnsi="Times New Roman" w:cs="Times New Roman"/>
          <w:sz w:val="28"/>
          <w:szCs w:val="28"/>
          <w:lang w:val="ru-RU"/>
        </w:rPr>
        <w:t xml:space="preserve"> ведет меня к бару, который тянется во всю заднюю стенку.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За баром стоят девушки в сверкающих лифчиках золотого цвета и обрезанных черных шортах</w:t>
      </w:r>
      <w:r w:rsidR="00DE446A" w:rsidRPr="00715134">
        <w:rPr>
          <w:rFonts w:ascii="Times New Roman" w:hAnsi="Times New Roman" w:cs="Times New Roman"/>
          <w:sz w:val="28"/>
          <w:szCs w:val="28"/>
          <w:lang w:val="ru-RU"/>
        </w:rPr>
        <w:t>,</w:t>
      </w:r>
      <w:r w:rsidR="009F1500"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через которые</w:t>
      </w:r>
      <w:r w:rsidR="009F1500" w:rsidRPr="00715134">
        <w:rPr>
          <w:rFonts w:ascii="Times New Roman" w:hAnsi="Times New Roman" w:cs="Times New Roman"/>
          <w:sz w:val="28"/>
          <w:szCs w:val="28"/>
          <w:lang w:val="ru-RU"/>
        </w:rPr>
        <w:t>, при малюсеньком натяжении</w:t>
      </w:r>
      <w:r w:rsidRPr="00715134">
        <w:rPr>
          <w:rFonts w:ascii="Times New Roman" w:hAnsi="Times New Roman" w:cs="Times New Roman"/>
          <w:sz w:val="28"/>
          <w:szCs w:val="28"/>
          <w:lang w:val="ru-RU"/>
        </w:rPr>
        <w:t xml:space="preserve"> можно разглядеть их бельё. За их спинами находится огромная стеклянная стена с подсветкой, на которой можно найти любой вид алкоголя.</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 Мой рот наполнился слюной при одном взгляде на эт</w:t>
      </w:r>
      <w:r w:rsidR="00D5313C" w:rsidRPr="00715134">
        <w:rPr>
          <w:rFonts w:ascii="Times New Roman" w:hAnsi="Times New Roman" w:cs="Times New Roman"/>
          <w:sz w:val="28"/>
          <w:szCs w:val="28"/>
          <w:lang w:val="ru-RU"/>
        </w:rPr>
        <w:t>о</w:t>
      </w:r>
      <w:r w:rsidRPr="00715134">
        <w:rPr>
          <w:rFonts w:ascii="Times New Roman" w:hAnsi="Times New Roman" w:cs="Times New Roman"/>
          <w:sz w:val="28"/>
          <w:szCs w:val="28"/>
          <w:lang w:val="ru-RU"/>
        </w:rPr>
        <w:t xml:space="preserve"> </w:t>
      </w:r>
      <w:r w:rsidR="00D5313C" w:rsidRPr="00715134">
        <w:rPr>
          <w:rFonts w:ascii="Times New Roman" w:hAnsi="Times New Roman" w:cs="Times New Roman"/>
          <w:sz w:val="28"/>
          <w:szCs w:val="28"/>
          <w:lang w:val="ru-RU"/>
        </w:rPr>
        <w:t>разнообразие</w:t>
      </w:r>
      <w:r w:rsidRPr="00715134">
        <w:rPr>
          <w:rFonts w:ascii="Times New Roman" w:hAnsi="Times New Roman" w:cs="Times New Roman"/>
          <w:sz w:val="28"/>
          <w:szCs w:val="28"/>
          <w:lang w:val="ru-RU"/>
        </w:rPr>
        <w:t xml:space="preserve">. </w:t>
      </w:r>
      <w:r w:rsidR="00DE446A" w:rsidRPr="00715134">
        <w:rPr>
          <w:rFonts w:ascii="Times New Roman" w:hAnsi="Times New Roman" w:cs="Times New Roman"/>
          <w:sz w:val="28"/>
          <w:szCs w:val="28"/>
          <w:lang w:val="ru-RU"/>
        </w:rPr>
        <w:t>Д</w:t>
      </w:r>
      <w:r w:rsidRPr="00715134">
        <w:rPr>
          <w:rFonts w:ascii="Times New Roman" w:hAnsi="Times New Roman" w:cs="Times New Roman"/>
          <w:sz w:val="28"/>
          <w:szCs w:val="28"/>
          <w:lang w:val="ru-RU"/>
        </w:rPr>
        <w:t>авненько</w:t>
      </w:r>
      <w:r w:rsidR="00DE446A" w:rsidRPr="00715134">
        <w:rPr>
          <w:rFonts w:ascii="Times New Roman" w:hAnsi="Times New Roman" w:cs="Times New Roman"/>
          <w:sz w:val="28"/>
          <w:szCs w:val="28"/>
          <w:lang w:val="ru-RU"/>
        </w:rPr>
        <w:t xml:space="preserve"> я</w:t>
      </w:r>
      <w:r w:rsidRPr="00715134">
        <w:rPr>
          <w:rFonts w:ascii="Times New Roman" w:hAnsi="Times New Roman" w:cs="Times New Roman"/>
          <w:sz w:val="28"/>
          <w:szCs w:val="28"/>
          <w:lang w:val="ru-RU"/>
        </w:rPr>
        <w:t xml:space="preserve"> </w:t>
      </w:r>
      <w:r w:rsidR="00D5313C" w:rsidRPr="00715134">
        <w:rPr>
          <w:rFonts w:ascii="Times New Roman" w:hAnsi="Times New Roman" w:cs="Times New Roman"/>
          <w:sz w:val="28"/>
          <w:szCs w:val="28"/>
          <w:lang w:val="ru-RU"/>
        </w:rPr>
        <w:t xml:space="preserve">и капли в рот </w:t>
      </w:r>
      <w:r w:rsidRPr="00715134">
        <w:rPr>
          <w:rFonts w:ascii="Times New Roman" w:hAnsi="Times New Roman" w:cs="Times New Roman"/>
          <w:sz w:val="28"/>
          <w:szCs w:val="28"/>
          <w:lang w:val="ru-RU"/>
        </w:rPr>
        <w:t>не брала. Я спокойно смогу доехать домой после одной рюмки.</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По номерам твоей машины мы пробили не только твоё имя, но и заключение суда о твоем лечении и клубе АА, – Майкл протягивает мне бутылку воды. – Тебе запрещено пить. У меня хватает проблем с законом.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Я вздыхаю.</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Если хоть одна камера, – говорит он, указывая на черные камеры, что висят на потолке. – Или хоть один из охранников скажут, что ты </w:t>
      </w:r>
      <w:r w:rsidR="00D5313C" w:rsidRPr="00715134">
        <w:rPr>
          <w:rFonts w:ascii="Times New Roman" w:hAnsi="Times New Roman" w:cs="Times New Roman"/>
          <w:sz w:val="28"/>
          <w:szCs w:val="28"/>
          <w:lang w:val="ru-RU"/>
        </w:rPr>
        <w:t>всего лишь</w:t>
      </w:r>
      <w:r w:rsidRPr="00715134">
        <w:rPr>
          <w:rFonts w:ascii="Times New Roman" w:hAnsi="Times New Roman" w:cs="Times New Roman"/>
          <w:sz w:val="28"/>
          <w:szCs w:val="28"/>
          <w:lang w:val="ru-RU"/>
        </w:rPr>
        <w:t xml:space="preserve"> посмотрела в сторону бара, я сам лично сдам тебя в участок. Тебе ясно?</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Ясно, – я открываю бутылку и </w:t>
      </w:r>
      <w:r w:rsidR="00D5313C" w:rsidRPr="00715134">
        <w:rPr>
          <w:rFonts w:ascii="Times New Roman" w:hAnsi="Times New Roman" w:cs="Times New Roman"/>
          <w:sz w:val="28"/>
          <w:szCs w:val="28"/>
          <w:lang w:val="ru-RU"/>
        </w:rPr>
        <w:t>пью</w:t>
      </w:r>
      <w:r w:rsidRPr="00715134">
        <w:rPr>
          <w:rFonts w:ascii="Times New Roman" w:hAnsi="Times New Roman" w:cs="Times New Roman"/>
          <w:sz w:val="28"/>
          <w:szCs w:val="28"/>
          <w:lang w:val="ru-RU"/>
        </w:rPr>
        <w:t xml:space="preserve">, как можно больше воды.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DE446A" w:rsidRPr="00715134">
        <w:rPr>
          <w:rFonts w:ascii="Times New Roman" w:hAnsi="Times New Roman" w:cs="Times New Roman"/>
          <w:sz w:val="28"/>
          <w:szCs w:val="28"/>
          <w:lang w:val="ru-RU"/>
        </w:rPr>
        <w:t>После того, как Майкл бросает взгляд</w:t>
      </w:r>
      <w:r w:rsidRPr="00715134">
        <w:rPr>
          <w:rFonts w:ascii="Times New Roman" w:hAnsi="Times New Roman" w:cs="Times New Roman"/>
          <w:sz w:val="28"/>
          <w:szCs w:val="28"/>
          <w:lang w:val="ru-RU"/>
        </w:rPr>
        <w:t xml:space="preserve"> на часы</w:t>
      </w:r>
      <w:r w:rsidR="00DE446A"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мы быстро </w:t>
      </w:r>
      <w:r w:rsidR="00DE446A" w:rsidRPr="00715134">
        <w:rPr>
          <w:rFonts w:ascii="Times New Roman" w:hAnsi="Times New Roman" w:cs="Times New Roman"/>
          <w:sz w:val="28"/>
          <w:szCs w:val="28"/>
          <w:lang w:val="ru-RU"/>
        </w:rPr>
        <w:t>проходим мимо</w:t>
      </w:r>
      <w:r w:rsidRPr="00715134">
        <w:rPr>
          <w:rFonts w:ascii="Times New Roman" w:hAnsi="Times New Roman" w:cs="Times New Roman"/>
          <w:sz w:val="28"/>
          <w:szCs w:val="28"/>
          <w:lang w:val="ru-RU"/>
        </w:rPr>
        <w:t xml:space="preserve"> кабинк</w:t>
      </w:r>
      <w:r w:rsidR="00DE446A" w:rsidRPr="00715134">
        <w:rPr>
          <w:rFonts w:ascii="Times New Roman" w:hAnsi="Times New Roman" w:cs="Times New Roman"/>
          <w:sz w:val="28"/>
          <w:szCs w:val="28"/>
          <w:lang w:val="ru-RU"/>
        </w:rPr>
        <w:t>и</w:t>
      </w:r>
      <w:r w:rsidRPr="00715134">
        <w:rPr>
          <w:rFonts w:ascii="Times New Roman" w:hAnsi="Times New Roman" w:cs="Times New Roman"/>
          <w:sz w:val="28"/>
          <w:szCs w:val="28"/>
          <w:lang w:val="ru-RU"/>
        </w:rPr>
        <w:t xml:space="preserve"> </w:t>
      </w:r>
      <w:proofErr w:type="spellStart"/>
      <w:r w:rsidR="00DE446A" w:rsidRPr="00715134">
        <w:rPr>
          <w:rFonts w:ascii="Times New Roman" w:hAnsi="Times New Roman" w:cs="Times New Roman"/>
          <w:sz w:val="28"/>
          <w:szCs w:val="28"/>
          <w:lang w:val="ru-RU"/>
        </w:rPr>
        <w:t>д</w:t>
      </w:r>
      <w:r w:rsidRPr="00715134">
        <w:rPr>
          <w:rFonts w:ascii="Times New Roman" w:hAnsi="Times New Roman" w:cs="Times New Roman"/>
          <w:sz w:val="28"/>
          <w:szCs w:val="28"/>
          <w:lang w:val="ru-RU"/>
        </w:rPr>
        <w:t>иджея</w:t>
      </w:r>
      <w:proofErr w:type="spellEnd"/>
      <w:r w:rsidRPr="00715134">
        <w:rPr>
          <w:rFonts w:ascii="Times New Roman" w:hAnsi="Times New Roman" w:cs="Times New Roman"/>
          <w:sz w:val="28"/>
          <w:szCs w:val="28"/>
          <w:lang w:val="ru-RU"/>
        </w:rPr>
        <w:t xml:space="preserve"> </w:t>
      </w:r>
      <w:r w:rsidR="00DE446A" w:rsidRPr="00715134">
        <w:rPr>
          <w:rFonts w:ascii="Times New Roman" w:hAnsi="Times New Roman" w:cs="Times New Roman"/>
          <w:sz w:val="28"/>
          <w:szCs w:val="28"/>
          <w:lang w:val="ru-RU"/>
        </w:rPr>
        <w:t>в сторону</w:t>
      </w:r>
      <w:r w:rsidRPr="00715134">
        <w:rPr>
          <w:rFonts w:ascii="Times New Roman" w:hAnsi="Times New Roman" w:cs="Times New Roman"/>
          <w:sz w:val="28"/>
          <w:szCs w:val="28"/>
          <w:lang w:val="ru-RU"/>
        </w:rPr>
        <w:t xml:space="preserve"> комнат для приватного танца и специальны</w:t>
      </w:r>
      <w:r w:rsidR="00DE446A" w:rsidRPr="00715134">
        <w:rPr>
          <w:rFonts w:ascii="Times New Roman" w:hAnsi="Times New Roman" w:cs="Times New Roman"/>
          <w:sz w:val="28"/>
          <w:szCs w:val="28"/>
          <w:lang w:val="ru-RU"/>
        </w:rPr>
        <w:t>х</w:t>
      </w:r>
      <w:r w:rsidRPr="00715134">
        <w:rPr>
          <w:rFonts w:ascii="Times New Roman" w:hAnsi="Times New Roman" w:cs="Times New Roman"/>
          <w:sz w:val="28"/>
          <w:szCs w:val="28"/>
          <w:lang w:val="ru-RU"/>
        </w:rPr>
        <w:t xml:space="preserve"> банкетны</w:t>
      </w:r>
      <w:r w:rsidR="00DE446A" w:rsidRPr="00715134">
        <w:rPr>
          <w:rFonts w:ascii="Times New Roman" w:hAnsi="Times New Roman" w:cs="Times New Roman"/>
          <w:sz w:val="28"/>
          <w:szCs w:val="28"/>
          <w:lang w:val="ru-RU"/>
        </w:rPr>
        <w:t>х</w:t>
      </w:r>
      <w:r w:rsidRPr="00715134">
        <w:rPr>
          <w:rFonts w:ascii="Times New Roman" w:hAnsi="Times New Roman" w:cs="Times New Roman"/>
          <w:sz w:val="28"/>
          <w:szCs w:val="28"/>
          <w:lang w:val="ru-RU"/>
        </w:rPr>
        <w:t xml:space="preserve"> зал</w:t>
      </w:r>
      <w:r w:rsidR="00DE446A" w:rsidRPr="00715134">
        <w:rPr>
          <w:rFonts w:ascii="Times New Roman" w:hAnsi="Times New Roman" w:cs="Times New Roman"/>
          <w:sz w:val="28"/>
          <w:szCs w:val="28"/>
          <w:lang w:val="ru-RU"/>
        </w:rPr>
        <w:t>ов</w:t>
      </w:r>
      <w:r w:rsidRPr="00715134">
        <w:rPr>
          <w:rFonts w:ascii="Times New Roman" w:hAnsi="Times New Roman" w:cs="Times New Roman"/>
          <w:sz w:val="28"/>
          <w:szCs w:val="28"/>
          <w:lang w:val="ru-RU"/>
        </w:rPr>
        <w:t xml:space="preserve"> для вечеринок «выпускников», в которых есть свои шесты. </w:t>
      </w:r>
      <w:r w:rsidR="00DE446A" w:rsidRPr="00715134">
        <w:rPr>
          <w:rFonts w:ascii="Times New Roman" w:hAnsi="Times New Roman" w:cs="Times New Roman"/>
          <w:sz w:val="28"/>
          <w:szCs w:val="28"/>
          <w:lang w:val="ru-RU"/>
        </w:rPr>
        <w:t>Майкл</w:t>
      </w:r>
      <w:r w:rsidRPr="00715134">
        <w:rPr>
          <w:rFonts w:ascii="Times New Roman" w:hAnsi="Times New Roman" w:cs="Times New Roman"/>
          <w:sz w:val="28"/>
          <w:szCs w:val="28"/>
          <w:lang w:val="ru-RU"/>
        </w:rPr>
        <w:t xml:space="preserve"> рассказывает мне о «Фениксе», пока ведет обратно наверх, но я понимаю лишь часть из того, что он говорит.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и до этого бывала в стриптиз </w:t>
      </w:r>
      <w:proofErr w:type="gramStart"/>
      <w:r w:rsidRPr="00715134">
        <w:rPr>
          <w:rFonts w:ascii="Times New Roman" w:hAnsi="Times New Roman" w:cs="Times New Roman"/>
          <w:sz w:val="28"/>
          <w:szCs w:val="28"/>
          <w:lang w:val="ru-RU"/>
        </w:rPr>
        <w:t>клубах</w:t>
      </w:r>
      <w:proofErr w:type="gramEnd"/>
      <w:r w:rsidR="00DE446A"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пару раз с Лией и один раз в колледже с Паркером. Но «Феникс» не похож на стриптиз клуб. Это хуй его знает что такое.</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Моя машина стояла на том же месте, где я её и оставила, но когда черный «Ягуар» паркуется позади моей машины, мне почему-то становится стыдно, будто я не в своей тарелке. </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На будущее, – говорит Майкл, открыва</w:t>
      </w:r>
      <w:r w:rsidR="00DE446A"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дверь моей машины. – Парковка для работников расположена прямо за черными воротами.</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DE446A" w:rsidRPr="00715134">
        <w:rPr>
          <w:rFonts w:ascii="Times New Roman" w:hAnsi="Times New Roman" w:cs="Times New Roman"/>
          <w:sz w:val="28"/>
          <w:szCs w:val="28"/>
          <w:lang w:val="ru-RU"/>
        </w:rPr>
        <w:t>К</w:t>
      </w:r>
      <w:r w:rsidRPr="00715134">
        <w:rPr>
          <w:rFonts w:ascii="Times New Roman" w:hAnsi="Times New Roman" w:cs="Times New Roman"/>
          <w:sz w:val="28"/>
          <w:szCs w:val="28"/>
          <w:lang w:val="ru-RU"/>
        </w:rPr>
        <w:t>ива</w:t>
      </w:r>
      <w:r w:rsidR="00DE446A"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сажусь в машину, поворачивая ключ в зажигании.</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Сколько времени у меня есть, чтобы дать ответ?</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Приезжай в пятницу, в пять часов, – </w:t>
      </w:r>
      <w:r w:rsidR="00DE446A" w:rsidRPr="00715134">
        <w:rPr>
          <w:rFonts w:ascii="Times New Roman" w:hAnsi="Times New Roman" w:cs="Times New Roman"/>
          <w:sz w:val="28"/>
          <w:szCs w:val="28"/>
          <w:lang w:val="ru-RU"/>
        </w:rPr>
        <w:t xml:space="preserve">говорит </w:t>
      </w:r>
      <w:r w:rsidRPr="00715134">
        <w:rPr>
          <w:rFonts w:ascii="Times New Roman" w:hAnsi="Times New Roman" w:cs="Times New Roman"/>
          <w:sz w:val="28"/>
          <w:szCs w:val="28"/>
          <w:lang w:val="ru-RU"/>
        </w:rPr>
        <w:t>он</w:t>
      </w:r>
      <w:r w:rsidR="00D5313C"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отход</w:t>
      </w:r>
      <w:r w:rsidR="00DE446A"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от машины.</w:t>
      </w:r>
    </w:p>
    <w:p w:rsidR="00E571E0" w:rsidRPr="00715134" w:rsidRDefault="00E571E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Я </w:t>
      </w:r>
      <w:r w:rsidR="00DE446A" w:rsidRPr="00715134">
        <w:rPr>
          <w:rFonts w:ascii="Times New Roman" w:hAnsi="Times New Roman" w:cs="Times New Roman"/>
          <w:sz w:val="28"/>
          <w:szCs w:val="28"/>
          <w:lang w:val="ru-RU"/>
        </w:rPr>
        <w:t>уезжаю</w:t>
      </w:r>
      <w:r w:rsidRPr="00715134">
        <w:rPr>
          <w:rFonts w:ascii="Times New Roman" w:hAnsi="Times New Roman" w:cs="Times New Roman"/>
          <w:sz w:val="28"/>
          <w:szCs w:val="28"/>
          <w:lang w:val="ru-RU"/>
        </w:rPr>
        <w:t xml:space="preserve">, полностью ошеломленная тем, что только что увидела. </w:t>
      </w:r>
      <w:r w:rsidR="00DE446A" w:rsidRPr="00715134">
        <w:rPr>
          <w:rFonts w:ascii="Times New Roman" w:hAnsi="Times New Roman" w:cs="Times New Roman"/>
          <w:sz w:val="28"/>
          <w:szCs w:val="28"/>
          <w:lang w:val="ru-RU"/>
        </w:rPr>
        <w:t>С</w:t>
      </w:r>
      <w:r w:rsidRPr="00715134">
        <w:rPr>
          <w:rFonts w:ascii="Times New Roman" w:hAnsi="Times New Roman" w:cs="Times New Roman"/>
          <w:sz w:val="28"/>
          <w:szCs w:val="28"/>
          <w:lang w:val="ru-RU"/>
        </w:rPr>
        <w:t xml:space="preserve">овершенно не </w:t>
      </w:r>
      <w:r w:rsidR="00DE446A" w:rsidRPr="00715134">
        <w:rPr>
          <w:rFonts w:ascii="Times New Roman" w:hAnsi="Times New Roman" w:cs="Times New Roman"/>
          <w:sz w:val="28"/>
          <w:szCs w:val="28"/>
          <w:lang w:val="ru-RU"/>
        </w:rPr>
        <w:t>замечаю</w:t>
      </w:r>
      <w:r w:rsidRPr="00715134">
        <w:rPr>
          <w:rFonts w:ascii="Times New Roman" w:hAnsi="Times New Roman" w:cs="Times New Roman"/>
          <w:sz w:val="28"/>
          <w:szCs w:val="28"/>
          <w:lang w:val="ru-RU"/>
        </w:rPr>
        <w:t xml:space="preserve"> </w:t>
      </w:r>
      <w:r w:rsidR="00D5313C" w:rsidRPr="00715134">
        <w:rPr>
          <w:rFonts w:ascii="Times New Roman" w:hAnsi="Times New Roman" w:cs="Times New Roman"/>
          <w:sz w:val="28"/>
          <w:szCs w:val="28"/>
          <w:lang w:val="ru-RU"/>
        </w:rPr>
        <w:t xml:space="preserve">ни </w:t>
      </w:r>
      <w:r w:rsidRPr="00715134">
        <w:rPr>
          <w:rFonts w:ascii="Times New Roman" w:hAnsi="Times New Roman" w:cs="Times New Roman"/>
          <w:sz w:val="28"/>
          <w:szCs w:val="28"/>
          <w:lang w:val="ru-RU"/>
        </w:rPr>
        <w:t>скучных пейзаж</w:t>
      </w:r>
      <w:r w:rsidR="00D5313C" w:rsidRPr="00715134">
        <w:rPr>
          <w:rFonts w:ascii="Times New Roman" w:hAnsi="Times New Roman" w:cs="Times New Roman"/>
          <w:sz w:val="28"/>
          <w:szCs w:val="28"/>
          <w:lang w:val="ru-RU"/>
        </w:rPr>
        <w:t>ей,</w:t>
      </w:r>
      <w:r w:rsidRPr="00715134">
        <w:rPr>
          <w:rFonts w:ascii="Times New Roman" w:hAnsi="Times New Roman" w:cs="Times New Roman"/>
          <w:sz w:val="28"/>
          <w:szCs w:val="28"/>
          <w:lang w:val="ru-RU"/>
        </w:rPr>
        <w:t xml:space="preserve"> </w:t>
      </w:r>
      <w:r w:rsidR="00D5313C" w:rsidRPr="00715134">
        <w:rPr>
          <w:rFonts w:ascii="Times New Roman" w:hAnsi="Times New Roman" w:cs="Times New Roman"/>
          <w:sz w:val="28"/>
          <w:szCs w:val="28"/>
          <w:lang w:val="ru-RU"/>
        </w:rPr>
        <w:t>н</w:t>
      </w:r>
      <w:r w:rsidRPr="00715134">
        <w:rPr>
          <w:rFonts w:ascii="Times New Roman" w:hAnsi="Times New Roman" w:cs="Times New Roman"/>
          <w:sz w:val="28"/>
          <w:szCs w:val="28"/>
          <w:lang w:val="ru-RU"/>
        </w:rPr>
        <w:t>и пол</w:t>
      </w:r>
      <w:r w:rsidR="00DE446A" w:rsidRPr="00715134">
        <w:rPr>
          <w:rFonts w:ascii="Times New Roman" w:hAnsi="Times New Roman" w:cs="Times New Roman"/>
          <w:sz w:val="28"/>
          <w:szCs w:val="28"/>
          <w:lang w:val="ru-RU"/>
        </w:rPr>
        <w:t>ей</w:t>
      </w:r>
      <w:r w:rsidR="00D5313C"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D5313C" w:rsidRPr="00715134">
        <w:rPr>
          <w:rFonts w:ascii="Times New Roman" w:hAnsi="Times New Roman" w:cs="Times New Roman"/>
          <w:sz w:val="28"/>
          <w:szCs w:val="28"/>
          <w:lang w:val="ru-RU"/>
        </w:rPr>
        <w:t>ни</w:t>
      </w:r>
      <w:r w:rsidRPr="00715134">
        <w:rPr>
          <w:rFonts w:ascii="Times New Roman" w:hAnsi="Times New Roman" w:cs="Times New Roman"/>
          <w:sz w:val="28"/>
          <w:szCs w:val="28"/>
          <w:lang w:val="ru-RU"/>
        </w:rPr>
        <w:t xml:space="preserve"> стад</w:t>
      </w:r>
      <w:r w:rsidR="00DE446A" w:rsidRPr="00715134">
        <w:rPr>
          <w:rFonts w:ascii="Times New Roman" w:hAnsi="Times New Roman" w:cs="Times New Roman"/>
          <w:sz w:val="28"/>
          <w:szCs w:val="28"/>
          <w:lang w:val="ru-RU"/>
        </w:rPr>
        <w:t>о</w:t>
      </w:r>
      <w:r w:rsidRPr="00715134">
        <w:rPr>
          <w:rFonts w:ascii="Times New Roman" w:hAnsi="Times New Roman" w:cs="Times New Roman"/>
          <w:sz w:val="28"/>
          <w:szCs w:val="28"/>
          <w:lang w:val="ru-RU"/>
        </w:rPr>
        <w:t xml:space="preserve"> коров, перекрываю</w:t>
      </w:r>
      <w:r w:rsidR="00DE446A" w:rsidRPr="00715134">
        <w:rPr>
          <w:rFonts w:ascii="Times New Roman" w:hAnsi="Times New Roman" w:cs="Times New Roman"/>
          <w:sz w:val="28"/>
          <w:szCs w:val="28"/>
          <w:lang w:val="ru-RU"/>
        </w:rPr>
        <w:t>щее</w:t>
      </w:r>
      <w:r w:rsidRPr="00715134">
        <w:rPr>
          <w:rFonts w:ascii="Times New Roman" w:hAnsi="Times New Roman" w:cs="Times New Roman"/>
          <w:sz w:val="28"/>
          <w:szCs w:val="28"/>
          <w:lang w:val="ru-RU"/>
        </w:rPr>
        <w:t xml:space="preserve"> мне дорогу, пока я еду домой. Всё о чём я думаю, </w:t>
      </w:r>
      <w:r w:rsidR="004E60FE" w:rsidRPr="00715134">
        <w:rPr>
          <w:rFonts w:ascii="Times New Roman" w:hAnsi="Times New Roman" w:cs="Times New Roman"/>
          <w:sz w:val="28"/>
          <w:szCs w:val="28"/>
          <w:lang w:val="ru-RU"/>
        </w:rPr>
        <w:t xml:space="preserve">так </w:t>
      </w:r>
      <w:r w:rsidRPr="00715134">
        <w:rPr>
          <w:rFonts w:ascii="Times New Roman" w:hAnsi="Times New Roman" w:cs="Times New Roman"/>
          <w:sz w:val="28"/>
          <w:szCs w:val="28"/>
          <w:lang w:val="ru-RU"/>
        </w:rPr>
        <w:t xml:space="preserve">это </w:t>
      </w:r>
      <w:r w:rsidR="00D5313C" w:rsidRPr="00715134">
        <w:rPr>
          <w:rFonts w:ascii="Times New Roman" w:hAnsi="Times New Roman" w:cs="Times New Roman"/>
          <w:sz w:val="28"/>
          <w:szCs w:val="28"/>
          <w:lang w:val="ru-RU"/>
        </w:rPr>
        <w:t>о</w:t>
      </w:r>
      <w:r w:rsidRPr="00715134">
        <w:rPr>
          <w:rFonts w:ascii="Times New Roman" w:hAnsi="Times New Roman" w:cs="Times New Roman"/>
          <w:sz w:val="28"/>
          <w:szCs w:val="28"/>
          <w:lang w:val="ru-RU"/>
        </w:rPr>
        <w:t xml:space="preserve"> «Феникс</w:t>
      </w:r>
      <w:r w:rsidR="00D5313C" w:rsidRPr="00715134">
        <w:rPr>
          <w:rFonts w:ascii="Times New Roman" w:hAnsi="Times New Roman" w:cs="Times New Roman"/>
          <w:sz w:val="28"/>
          <w:szCs w:val="28"/>
          <w:lang w:val="ru-RU"/>
        </w:rPr>
        <w:t>е</w:t>
      </w:r>
      <w:r w:rsidRPr="00715134">
        <w:rPr>
          <w:rFonts w:ascii="Times New Roman" w:hAnsi="Times New Roman" w:cs="Times New Roman"/>
          <w:sz w:val="28"/>
          <w:szCs w:val="28"/>
          <w:lang w:val="ru-RU"/>
        </w:rPr>
        <w:t xml:space="preserve">» и </w:t>
      </w:r>
      <w:r w:rsidR="004E60FE" w:rsidRPr="00715134">
        <w:rPr>
          <w:rFonts w:ascii="Times New Roman" w:hAnsi="Times New Roman" w:cs="Times New Roman"/>
          <w:sz w:val="28"/>
          <w:szCs w:val="28"/>
          <w:lang w:val="ru-RU"/>
        </w:rPr>
        <w:t xml:space="preserve">о том, </w:t>
      </w:r>
      <w:r w:rsidRPr="00715134">
        <w:rPr>
          <w:rFonts w:ascii="Times New Roman" w:hAnsi="Times New Roman" w:cs="Times New Roman"/>
          <w:sz w:val="28"/>
          <w:szCs w:val="28"/>
          <w:lang w:val="ru-RU"/>
        </w:rPr>
        <w:t>стоит ли мне рассм</w:t>
      </w:r>
      <w:r w:rsidR="004E60FE" w:rsidRPr="00715134">
        <w:rPr>
          <w:rFonts w:ascii="Times New Roman" w:hAnsi="Times New Roman" w:cs="Times New Roman"/>
          <w:sz w:val="28"/>
          <w:szCs w:val="28"/>
          <w:lang w:val="ru-RU"/>
        </w:rPr>
        <w:t>о</w:t>
      </w:r>
      <w:r w:rsidRPr="00715134">
        <w:rPr>
          <w:rFonts w:ascii="Times New Roman" w:hAnsi="Times New Roman" w:cs="Times New Roman"/>
          <w:sz w:val="28"/>
          <w:szCs w:val="28"/>
          <w:lang w:val="ru-RU"/>
        </w:rPr>
        <w:t>тр</w:t>
      </w:r>
      <w:r w:rsidR="004E60FE" w:rsidRPr="00715134">
        <w:rPr>
          <w:rFonts w:ascii="Times New Roman" w:hAnsi="Times New Roman" w:cs="Times New Roman"/>
          <w:sz w:val="28"/>
          <w:szCs w:val="28"/>
          <w:lang w:val="ru-RU"/>
        </w:rPr>
        <w:t>е</w:t>
      </w:r>
      <w:r w:rsidRPr="00715134">
        <w:rPr>
          <w:rFonts w:ascii="Times New Roman" w:hAnsi="Times New Roman" w:cs="Times New Roman"/>
          <w:sz w:val="28"/>
          <w:szCs w:val="28"/>
          <w:lang w:val="ru-RU"/>
        </w:rPr>
        <w:t>ть эту возможность или нет.</w:t>
      </w:r>
    </w:p>
    <w:p w:rsidR="00E571E0" w:rsidRPr="00715134" w:rsidRDefault="00E571E0" w:rsidP="00715134">
      <w:pPr>
        <w:spacing w:after="0"/>
        <w:jc w:val="both"/>
        <w:rPr>
          <w:rFonts w:ascii="Times New Roman" w:hAnsi="Times New Roman" w:cs="Times New Roman"/>
          <w:sz w:val="28"/>
          <w:szCs w:val="28"/>
          <w:lang w:val="ru-RU"/>
        </w:rPr>
      </w:pPr>
    </w:p>
    <w:p w:rsidR="00C24C6A" w:rsidRPr="00715134" w:rsidRDefault="00C24C6A" w:rsidP="00715134">
      <w:pPr>
        <w:spacing w:after="0"/>
        <w:jc w:val="both"/>
        <w:rPr>
          <w:rFonts w:ascii="Times New Roman" w:hAnsi="Times New Roman" w:cs="Times New Roman"/>
          <w:sz w:val="28"/>
          <w:szCs w:val="28"/>
          <w:lang w:val="ru-RU"/>
        </w:rPr>
      </w:pPr>
    </w:p>
    <w:p w:rsidR="008B6C9E" w:rsidRDefault="008B6C9E" w:rsidP="00715134">
      <w:pPr>
        <w:spacing w:line="360" w:lineRule="auto"/>
        <w:jc w:val="both"/>
        <w:rPr>
          <w:rFonts w:ascii="Times New Roman" w:hAnsi="Times New Roman" w:cs="Times New Roman"/>
          <w:b/>
          <w:sz w:val="32"/>
          <w:szCs w:val="32"/>
          <w:lang w:val="ru-RU"/>
        </w:rPr>
      </w:pPr>
      <w:r>
        <w:rPr>
          <w:rFonts w:ascii="Times New Roman" w:hAnsi="Times New Roman" w:cs="Times New Roman"/>
          <w:b/>
          <w:sz w:val="32"/>
          <w:szCs w:val="32"/>
          <w:lang w:val="ru-RU"/>
        </w:rPr>
        <w:br w:type="page"/>
      </w:r>
    </w:p>
    <w:p w:rsidR="00732A00" w:rsidRDefault="00732A00" w:rsidP="008B6C9E">
      <w:pPr>
        <w:spacing w:line="360" w:lineRule="auto"/>
        <w:jc w:val="center"/>
        <w:rPr>
          <w:rFonts w:ascii="Times New Roman" w:hAnsi="Times New Roman" w:cs="Times New Roman"/>
          <w:b/>
          <w:sz w:val="32"/>
          <w:szCs w:val="32"/>
          <w:lang w:val="ru-RU"/>
        </w:rPr>
      </w:pPr>
      <w:r w:rsidRPr="00715134">
        <w:rPr>
          <w:rFonts w:ascii="Times New Roman" w:hAnsi="Times New Roman" w:cs="Times New Roman"/>
          <w:b/>
          <w:sz w:val="32"/>
          <w:szCs w:val="32"/>
          <w:lang w:val="ru-RU"/>
        </w:rPr>
        <w:lastRenderedPageBreak/>
        <w:t>Глава 6</w:t>
      </w:r>
    </w:p>
    <w:p w:rsidR="003379F8" w:rsidRDefault="003379F8" w:rsidP="008B6C9E">
      <w:pPr>
        <w:spacing w:line="360" w:lineRule="auto"/>
        <w:jc w:val="center"/>
        <w:rPr>
          <w:rFonts w:ascii="Times New Roman" w:hAnsi="Times New Roman" w:cs="Times New Roman"/>
          <w:b/>
          <w:sz w:val="32"/>
          <w:szCs w:val="32"/>
          <w:lang w:val="ru-RU"/>
        </w:rPr>
      </w:pPr>
    </w:p>
    <w:p w:rsidR="003379F8" w:rsidRPr="00715134" w:rsidRDefault="003379F8" w:rsidP="008B6C9E">
      <w:pPr>
        <w:spacing w:line="360" w:lineRule="auto"/>
        <w:jc w:val="center"/>
        <w:rPr>
          <w:rFonts w:ascii="Times New Roman" w:hAnsi="Times New Roman" w:cs="Times New Roman"/>
          <w:b/>
          <w:sz w:val="32"/>
          <w:szCs w:val="32"/>
          <w:lang w:val="ru-RU"/>
        </w:rPr>
      </w:pPr>
    </w:p>
    <w:p w:rsidR="00732A00" w:rsidRPr="00715134" w:rsidRDefault="00732A0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Три дня. Три дня, чтобы принять решение насчет «Феникса», а я сижу в книжном магазине и мечтаю о вещах, которые никогда не произойдут.</w:t>
      </w:r>
    </w:p>
    <w:p w:rsidR="00732A00" w:rsidRPr="00715134" w:rsidRDefault="00732A0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На протяжении последних шести месяцев я прихожу сюда сразу же, после открытия. </w:t>
      </w:r>
    </w:p>
    <w:p w:rsidR="00732A00" w:rsidRPr="00715134" w:rsidRDefault="00732A0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сажусь на своё</w:t>
      </w:r>
      <w:r w:rsidR="00DE446A" w:rsidRPr="00715134">
        <w:rPr>
          <w:rFonts w:ascii="Times New Roman" w:hAnsi="Times New Roman" w:cs="Times New Roman"/>
          <w:sz w:val="28"/>
          <w:szCs w:val="28"/>
          <w:lang w:val="ru-RU"/>
        </w:rPr>
        <w:t xml:space="preserve"> излюбленное</w:t>
      </w:r>
      <w:r w:rsidRPr="00715134">
        <w:rPr>
          <w:rFonts w:ascii="Times New Roman" w:hAnsi="Times New Roman" w:cs="Times New Roman"/>
          <w:sz w:val="28"/>
          <w:szCs w:val="28"/>
          <w:lang w:val="ru-RU"/>
        </w:rPr>
        <w:t xml:space="preserve"> место, сзади у окна, и открываю свой ноутбук. Слова моей очередной истории так и льются. Каждый раз, когда я прихожу, убеждаю себя, что вот оно, самое главное моё произведение. Именно о нём пойдет речь, когда мне будут звонить издатели из Нью-Йорка и умолять подписать с ними контракт. </w:t>
      </w:r>
      <w:r w:rsidR="00DE446A" w:rsidRPr="00715134">
        <w:rPr>
          <w:rFonts w:ascii="Times New Roman" w:hAnsi="Times New Roman" w:cs="Times New Roman"/>
          <w:sz w:val="28"/>
          <w:szCs w:val="28"/>
          <w:lang w:val="ru-RU"/>
        </w:rPr>
        <w:t xml:space="preserve">Но я </w:t>
      </w:r>
      <w:r w:rsidRPr="00715134">
        <w:rPr>
          <w:rFonts w:ascii="Times New Roman" w:hAnsi="Times New Roman" w:cs="Times New Roman"/>
          <w:sz w:val="28"/>
          <w:szCs w:val="28"/>
          <w:lang w:val="ru-RU"/>
        </w:rPr>
        <w:t xml:space="preserve"> прекрасно понимаю, что этого никогда не случится.</w:t>
      </w:r>
    </w:p>
    <w:p w:rsidR="00732A00" w:rsidRPr="00715134" w:rsidRDefault="00732A0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Всё еще работаешь над своей книгой? – </w:t>
      </w:r>
      <w:proofErr w:type="spellStart"/>
      <w:r w:rsidRPr="00715134">
        <w:rPr>
          <w:rFonts w:ascii="Times New Roman" w:hAnsi="Times New Roman" w:cs="Times New Roman"/>
          <w:sz w:val="28"/>
          <w:szCs w:val="28"/>
          <w:lang w:val="ru-RU"/>
        </w:rPr>
        <w:t>барист</w:t>
      </w:r>
      <w:r w:rsidR="00751A7A" w:rsidRPr="00715134">
        <w:rPr>
          <w:rFonts w:ascii="Times New Roman" w:hAnsi="Times New Roman" w:cs="Times New Roman"/>
          <w:sz w:val="28"/>
          <w:szCs w:val="28"/>
          <w:lang w:val="ru-RU"/>
        </w:rPr>
        <w:t>а</w:t>
      </w:r>
      <w:proofErr w:type="spellEnd"/>
      <w:r w:rsidR="00751A7A"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приносит мне кофе и ставит на столик.</w:t>
      </w:r>
    </w:p>
    <w:p w:rsidR="00732A00" w:rsidRPr="00715134" w:rsidRDefault="00732A0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Ага.</w:t>
      </w:r>
    </w:p>
    <w:p w:rsidR="00732A00" w:rsidRPr="00715134" w:rsidRDefault="00732A0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на обеде? Обычно тебя </w:t>
      </w:r>
      <w:r w:rsidR="00DE446A" w:rsidRPr="00715134">
        <w:rPr>
          <w:rFonts w:ascii="Times New Roman" w:hAnsi="Times New Roman" w:cs="Times New Roman"/>
          <w:sz w:val="28"/>
          <w:szCs w:val="28"/>
          <w:lang w:val="ru-RU"/>
        </w:rPr>
        <w:t>здесь</w:t>
      </w:r>
      <w:r w:rsidRPr="00715134">
        <w:rPr>
          <w:rFonts w:ascii="Times New Roman" w:hAnsi="Times New Roman" w:cs="Times New Roman"/>
          <w:sz w:val="28"/>
          <w:szCs w:val="28"/>
          <w:lang w:val="ru-RU"/>
        </w:rPr>
        <w:t xml:space="preserve"> </w:t>
      </w:r>
      <w:r w:rsidR="00DE446A" w:rsidRPr="00715134">
        <w:rPr>
          <w:rFonts w:ascii="Times New Roman" w:hAnsi="Times New Roman" w:cs="Times New Roman"/>
          <w:sz w:val="28"/>
          <w:szCs w:val="28"/>
          <w:lang w:val="ru-RU"/>
        </w:rPr>
        <w:t xml:space="preserve">после обеда </w:t>
      </w:r>
      <w:r w:rsidRPr="00715134">
        <w:rPr>
          <w:rFonts w:ascii="Times New Roman" w:hAnsi="Times New Roman" w:cs="Times New Roman"/>
          <w:sz w:val="28"/>
          <w:szCs w:val="28"/>
          <w:lang w:val="ru-RU"/>
        </w:rPr>
        <w:t>не бывает.</w:t>
      </w:r>
    </w:p>
    <w:p w:rsidR="00732A00" w:rsidRPr="00715134" w:rsidRDefault="00732A0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Сейчас у меня нет работы. Я безработная.</w:t>
      </w:r>
    </w:p>
    <w:p w:rsidR="00732A00" w:rsidRPr="00715134" w:rsidRDefault="00732A0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А… – он проводит рукой по волосам. – Знаешь, у нас есть открытые вакансии. Менеджеры достаточно снисходительные, и скорей всего, </w:t>
      </w:r>
      <w:r w:rsidR="003A6878" w:rsidRPr="00715134">
        <w:rPr>
          <w:rFonts w:ascii="Times New Roman" w:hAnsi="Times New Roman" w:cs="Times New Roman"/>
          <w:sz w:val="28"/>
          <w:szCs w:val="28"/>
          <w:lang w:val="ru-RU"/>
        </w:rPr>
        <w:t xml:space="preserve">если мало посетителей, </w:t>
      </w:r>
      <w:r w:rsidRPr="00715134">
        <w:rPr>
          <w:rFonts w:ascii="Times New Roman" w:hAnsi="Times New Roman" w:cs="Times New Roman"/>
          <w:sz w:val="28"/>
          <w:szCs w:val="28"/>
          <w:lang w:val="ru-RU"/>
        </w:rPr>
        <w:t>они разрешат тебе писать книгу, особенно если ты будешь работать в книжном отделе.</w:t>
      </w:r>
    </w:p>
    <w:p w:rsidR="00732A00" w:rsidRPr="00715134" w:rsidRDefault="00732A0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Я улыбаюсь, думая, что </w:t>
      </w:r>
      <w:r w:rsidRPr="00715134">
        <w:rPr>
          <w:rFonts w:ascii="Times New Roman" w:hAnsi="Times New Roman" w:cs="Times New Roman"/>
          <w:i/>
          <w:sz w:val="28"/>
          <w:szCs w:val="28"/>
          <w:lang w:val="ru-RU"/>
        </w:rPr>
        <w:t>вот</w:t>
      </w:r>
      <w:r w:rsidR="003A6878" w:rsidRPr="00715134">
        <w:rPr>
          <w:rFonts w:ascii="Times New Roman" w:hAnsi="Times New Roman" w:cs="Times New Roman"/>
          <w:i/>
          <w:sz w:val="28"/>
          <w:szCs w:val="28"/>
          <w:lang w:val="ru-RU"/>
        </w:rPr>
        <w:t xml:space="preserve"> </w:t>
      </w:r>
      <w:r w:rsidRPr="00715134">
        <w:rPr>
          <w:rFonts w:ascii="Times New Roman" w:hAnsi="Times New Roman" w:cs="Times New Roman"/>
          <w:sz w:val="28"/>
          <w:szCs w:val="28"/>
          <w:lang w:val="ru-RU"/>
        </w:rPr>
        <w:t xml:space="preserve">где я должна работать, а не в прокуренном и потном стриптиз клубе. </w:t>
      </w:r>
    </w:p>
    <w:p w:rsidR="00732A00" w:rsidRPr="00715134" w:rsidRDefault="00732A0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Здесь есть свои плюсы, – продолжает он, присаживаясь. – Можешь брать бесплатно по 2 книги в месяц и бесплатный кофе во время работы. И, конечно же, ты можешь прочитать книжные новинки задолго до того, как они появятся в продаже.</w:t>
      </w:r>
    </w:p>
    <w:p w:rsidR="00732A00" w:rsidRPr="00715134" w:rsidRDefault="00732A0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 на полную ставку?</w:t>
      </w:r>
    </w:p>
    <w:p w:rsidR="00732A00" w:rsidRPr="00715134" w:rsidRDefault="00732A0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Если ты хочешь, – кивает он. </w:t>
      </w:r>
    </w:p>
    <w:p w:rsidR="00732A00" w:rsidRPr="00715134" w:rsidRDefault="00732A0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Сколько платят? Если, конечно, это не секрет?</w:t>
      </w:r>
    </w:p>
    <w:p w:rsidR="00732A00" w:rsidRPr="00715134" w:rsidRDefault="00732A0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Конечно, нет, – он улыбается и скрещивает руки. – </w:t>
      </w:r>
      <w:proofErr w:type="gramStart"/>
      <w:r w:rsidRPr="00715134">
        <w:rPr>
          <w:rFonts w:ascii="Times New Roman" w:hAnsi="Times New Roman" w:cs="Times New Roman"/>
          <w:sz w:val="28"/>
          <w:szCs w:val="28"/>
          <w:lang w:val="ru-RU"/>
        </w:rPr>
        <w:t>Довольно неплохо</w:t>
      </w:r>
      <w:proofErr w:type="gramEnd"/>
      <w:r w:rsidRPr="00715134">
        <w:rPr>
          <w:rFonts w:ascii="Times New Roman" w:hAnsi="Times New Roman" w:cs="Times New Roman"/>
          <w:sz w:val="28"/>
          <w:szCs w:val="28"/>
          <w:lang w:val="ru-RU"/>
        </w:rPr>
        <w:t>. Восемь с половиной в час.</w:t>
      </w:r>
    </w:p>
    <w:p w:rsidR="00732A00" w:rsidRPr="00715134" w:rsidRDefault="00732A00"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Он только что сказал 8,5? 8 долларов и пятьдесят центов в час?!</w:t>
      </w:r>
    </w:p>
    <w:p w:rsidR="00732A00" w:rsidRPr="00715134" w:rsidRDefault="00732A00" w:rsidP="00715134">
      <w:pPr>
        <w:spacing w:after="0"/>
        <w:jc w:val="both"/>
        <w:rPr>
          <w:rFonts w:ascii="Times New Roman" w:hAnsi="Times New Roman" w:cs="Times New Roman"/>
          <w:i/>
          <w:sz w:val="28"/>
          <w:szCs w:val="28"/>
          <w:lang w:val="ru-RU"/>
        </w:rPr>
      </w:pPr>
    </w:p>
    <w:p w:rsidR="00732A00" w:rsidRPr="00715134" w:rsidRDefault="00732A0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Ну, что скажешь? – он улыбается. – Неплохо, да?</w:t>
      </w:r>
    </w:p>
    <w:p w:rsidR="00732A00" w:rsidRPr="00715134" w:rsidRDefault="00732A0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 xml:space="preserve"> </w:t>
      </w: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Ага</w:t>
      </w:r>
      <w:proofErr w:type="gramStart"/>
      <w:r w:rsidRPr="00715134">
        <w:rPr>
          <w:rFonts w:ascii="Times New Roman" w:hAnsi="Times New Roman" w:cs="Times New Roman"/>
          <w:i/>
          <w:sz w:val="28"/>
          <w:szCs w:val="28"/>
          <w:lang w:val="ru-RU"/>
        </w:rPr>
        <w:t xml:space="preserve">… </w:t>
      </w:r>
      <w:r w:rsidR="003A6878" w:rsidRPr="00715134">
        <w:rPr>
          <w:rFonts w:ascii="Times New Roman" w:hAnsi="Times New Roman" w:cs="Times New Roman"/>
          <w:i/>
          <w:sz w:val="28"/>
          <w:szCs w:val="28"/>
          <w:lang w:val="ru-RU"/>
        </w:rPr>
        <w:t xml:space="preserve"> </w:t>
      </w:r>
      <w:r w:rsidRPr="00715134">
        <w:rPr>
          <w:rFonts w:ascii="Times New Roman" w:hAnsi="Times New Roman" w:cs="Times New Roman"/>
          <w:i/>
          <w:sz w:val="28"/>
          <w:szCs w:val="28"/>
          <w:lang w:val="ru-RU"/>
        </w:rPr>
        <w:t>В</w:t>
      </w:r>
      <w:proofErr w:type="gramEnd"/>
      <w:r w:rsidRPr="00715134">
        <w:rPr>
          <w:rFonts w:ascii="Times New Roman" w:hAnsi="Times New Roman" w:cs="Times New Roman"/>
          <w:i/>
          <w:sz w:val="28"/>
          <w:szCs w:val="28"/>
          <w:lang w:val="ru-RU"/>
        </w:rPr>
        <w:t>от тебе и «подумала» о работе в «Фениксе</w:t>
      </w:r>
      <w:r w:rsidRPr="00715134">
        <w:rPr>
          <w:rFonts w:ascii="Times New Roman" w:hAnsi="Times New Roman" w:cs="Times New Roman"/>
          <w:sz w:val="28"/>
          <w:szCs w:val="28"/>
          <w:lang w:val="ru-RU"/>
        </w:rPr>
        <w:t>».</w:t>
      </w:r>
    </w:p>
    <w:p w:rsidR="00732A00" w:rsidRPr="00715134" w:rsidRDefault="00732A00" w:rsidP="00715134">
      <w:pPr>
        <w:spacing w:after="0"/>
        <w:jc w:val="both"/>
        <w:rPr>
          <w:rFonts w:ascii="Times New Roman" w:hAnsi="Times New Roman" w:cs="Times New Roman"/>
          <w:sz w:val="28"/>
          <w:szCs w:val="28"/>
          <w:lang w:val="ru-RU"/>
        </w:rPr>
      </w:pPr>
    </w:p>
    <w:p w:rsidR="00732A00" w:rsidRPr="00715134" w:rsidRDefault="00732A0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Ага, звучит замечательно. Я заполню анкету, когда буду уходить.</w:t>
      </w:r>
    </w:p>
    <w:p w:rsidR="00732A00" w:rsidRPr="00715134" w:rsidRDefault="00732A0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встает и уходит</w:t>
      </w:r>
      <w:r w:rsidR="00FE60DB"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FE60DB" w:rsidRPr="00715134">
        <w:rPr>
          <w:rFonts w:ascii="Times New Roman" w:hAnsi="Times New Roman" w:cs="Times New Roman"/>
          <w:sz w:val="28"/>
          <w:szCs w:val="28"/>
          <w:lang w:val="ru-RU"/>
        </w:rPr>
        <w:t>О</w:t>
      </w:r>
      <w:r w:rsidR="009758D2" w:rsidRPr="00715134">
        <w:rPr>
          <w:rFonts w:ascii="Times New Roman" w:hAnsi="Times New Roman" w:cs="Times New Roman"/>
          <w:sz w:val="28"/>
          <w:szCs w:val="28"/>
          <w:lang w:val="ru-RU"/>
        </w:rPr>
        <w:t>борачиваясь</w:t>
      </w:r>
      <w:r w:rsidR="00FE60DB" w:rsidRPr="00715134">
        <w:rPr>
          <w:rFonts w:ascii="Times New Roman" w:hAnsi="Times New Roman" w:cs="Times New Roman"/>
          <w:sz w:val="28"/>
          <w:szCs w:val="28"/>
          <w:lang w:val="ru-RU"/>
        </w:rPr>
        <w:t>,</w:t>
      </w:r>
      <w:r w:rsidR="009758D2" w:rsidRPr="00715134">
        <w:rPr>
          <w:rFonts w:ascii="Times New Roman" w:hAnsi="Times New Roman" w:cs="Times New Roman"/>
          <w:sz w:val="28"/>
          <w:szCs w:val="28"/>
          <w:lang w:val="ru-RU"/>
        </w:rPr>
        <w:t xml:space="preserve"> он</w:t>
      </w:r>
      <w:r w:rsidRPr="00715134">
        <w:rPr>
          <w:rFonts w:ascii="Times New Roman" w:hAnsi="Times New Roman" w:cs="Times New Roman"/>
          <w:sz w:val="28"/>
          <w:szCs w:val="28"/>
          <w:lang w:val="ru-RU"/>
        </w:rPr>
        <w:t xml:space="preserve"> улыбается</w:t>
      </w:r>
      <w:r w:rsidR="00FE60DB" w:rsidRPr="00715134">
        <w:rPr>
          <w:rFonts w:ascii="Times New Roman" w:hAnsi="Times New Roman" w:cs="Times New Roman"/>
          <w:sz w:val="28"/>
          <w:szCs w:val="28"/>
          <w:lang w:val="ru-RU"/>
        </w:rPr>
        <w:t xml:space="preserve"> мне</w:t>
      </w:r>
      <w:r w:rsidR="009758D2" w:rsidRPr="00715134">
        <w:rPr>
          <w:rFonts w:ascii="Times New Roman" w:hAnsi="Times New Roman" w:cs="Times New Roman"/>
          <w:sz w:val="28"/>
          <w:szCs w:val="28"/>
          <w:lang w:val="ru-RU"/>
        </w:rPr>
        <w:t xml:space="preserve"> и</w:t>
      </w:r>
      <w:r w:rsidRPr="00715134">
        <w:rPr>
          <w:rFonts w:ascii="Times New Roman" w:hAnsi="Times New Roman" w:cs="Times New Roman"/>
          <w:sz w:val="28"/>
          <w:szCs w:val="28"/>
          <w:lang w:val="ru-RU"/>
        </w:rPr>
        <w:t xml:space="preserve"> выглядит очень довольным.</w:t>
      </w:r>
    </w:p>
    <w:p w:rsidR="00732A00" w:rsidRPr="00715134" w:rsidRDefault="00732A00"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r>
      <w:r w:rsidR="00FE60DB" w:rsidRPr="00715134">
        <w:rPr>
          <w:rFonts w:ascii="Times New Roman" w:hAnsi="Times New Roman" w:cs="Times New Roman"/>
          <w:sz w:val="28"/>
          <w:szCs w:val="28"/>
          <w:lang w:val="ru-RU"/>
        </w:rPr>
        <w:t>З</w:t>
      </w:r>
      <w:r w:rsidRPr="00715134">
        <w:rPr>
          <w:rFonts w:ascii="Times New Roman" w:hAnsi="Times New Roman" w:cs="Times New Roman"/>
          <w:sz w:val="28"/>
          <w:szCs w:val="28"/>
          <w:lang w:val="ru-RU"/>
        </w:rPr>
        <w:t xml:space="preserve">акрываю свой ноутбук и достаю записную книжку, чтобы сделать несколько заметок: </w:t>
      </w:r>
      <w:r w:rsidRPr="00715134">
        <w:rPr>
          <w:rFonts w:ascii="Times New Roman" w:hAnsi="Times New Roman" w:cs="Times New Roman"/>
          <w:i/>
          <w:sz w:val="28"/>
          <w:szCs w:val="28"/>
          <w:lang w:val="ru-RU"/>
        </w:rPr>
        <w:t>Как</w:t>
      </w:r>
      <w:r w:rsidR="003A6878" w:rsidRPr="00715134">
        <w:rPr>
          <w:rFonts w:ascii="Times New Roman" w:hAnsi="Times New Roman" w:cs="Times New Roman"/>
          <w:i/>
          <w:sz w:val="28"/>
          <w:szCs w:val="28"/>
          <w:lang w:val="ru-RU"/>
        </w:rPr>
        <w:t>,</w:t>
      </w:r>
      <w:r w:rsidRPr="00715134">
        <w:rPr>
          <w:rFonts w:ascii="Times New Roman" w:hAnsi="Times New Roman" w:cs="Times New Roman"/>
          <w:i/>
          <w:sz w:val="28"/>
          <w:szCs w:val="28"/>
          <w:lang w:val="ru-RU"/>
        </w:rPr>
        <w:t xml:space="preserve"> к черт</w:t>
      </w:r>
      <w:r w:rsidR="003A6878" w:rsidRPr="00715134">
        <w:rPr>
          <w:rFonts w:ascii="Times New Roman" w:hAnsi="Times New Roman" w:cs="Times New Roman"/>
          <w:i/>
          <w:sz w:val="28"/>
          <w:szCs w:val="28"/>
          <w:lang w:val="ru-RU"/>
        </w:rPr>
        <w:t>овой матери,</w:t>
      </w:r>
      <w:r w:rsidRPr="00715134">
        <w:rPr>
          <w:rFonts w:ascii="Times New Roman" w:hAnsi="Times New Roman" w:cs="Times New Roman"/>
          <w:i/>
          <w:sz w:val="28"/>
          <w:szCs w:val="28"/>
          <w:lang w:val="ru-RU"/>
        </w:rPr>
        <w:t xml:space="preserve"> мне удастся скрыть от Вирджинии и Генри то, чем я буду заниматься в «Фениксе»? Стоит ли это того? Они что, действительно считают, что я научусь танцевать стриптиз за 2 недели? Какого хрена я соврала, что умею танцевать? Я всего лишь три семестра ходила на балет в старшей школе и то, у меня не очень получалось…</w:t>
      </w:r>
    </w:p>
    <w:p w:rsidR="00732A00" w:rsidRPr="00715134" w:rsidRDefault="00732A0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Когда количество моих вопросов доходит до двадцати, я останавливаюсь. </w:t>
      </w:r>
    </w:p>
    <w:p w:rsidR="00732A00" w:rsidRPr="00715134" w:rsidRDefault="00732A00"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На половину вопросов я так и не узнаю ответа, если не соглашусь работать в «Фениксе»…</w:t>
      </w:r>
    </w:p>
    <w:p w:rsidR="00CD6026" w:rsidRPr="00715134" w:rsidRDefault="00CD6026" w:rsidP="00715134">
      <w:pPr>
        <w:spacing w:after="0"/>
        <w:jc w:val="both"/>
        <w:rPr>
          <w:rFonts w:ascii="Times New Roman" w:hAnsi="Times New Roman" w:cs="Times New Roman"/>
          <w:sz w:val="28"/>
          <w:szCs w:val="28"/>
          <w:lang w:val="ru-RU"/>
        </w:rPr>
      </w:pPr>
    </w:p>
    <w:p w:rsidR="00D83A45" w:rsidRDefault="00D83A45" w:rsidP="00715134">
      <w:pPr>
        <w:spacing w:after="0" w:line="480" w:lineRule="auto"/>
        <w:jc w:val="both"/>
        <w:rPr>
          <w:rFonts w:ascii="Times New Roman" w:hAnsi="Times New Roman" w:cs="Times New Roman"/>
          <w:b/>
          <w:sz w:val="32"/>
          <w:szCs w:val="32"/>
          <w:lang w:val="ru-RU"/>
        </w:rPr>
      </w:pPr>
      <w:r>
        <w:rPr>
          <w:rFonts w:ascii="Times New Roman" w:hAnsi="Times New Roman" w:cs="Times New Roman"/>
          <w:b/>
          <w:sz w:val="32"/>
          <w:szCs w:val="32"/>
          <w:lang w:val="ru-RU"/>
        </w:rPr>
        <w:br w:type="page"/>
      </w:r>
    </w:p>
    <w:p w:rsidR="00CD6026" w:rsidRDefault="00CD6026" w:rsidP="00D83A45">
      <w:pPr>
        <w:spacing w:after="0" w:line="480" w:lineRule="auto"/>
        <w:jc w:val="center"/>
        <w:rPr>
          <w:rFonts w:ascii="Times New Roman" w:hAnsi="Times New Roman" w:cs="Times New Roman"/>
          <w:b/>
          <w:sz w:val="32"/>
          <w:szCs w:val="32"/>
          <w:lang w:val="ru-RU"/>
        </w:rPr>
      </w:pPr>
      <w:r w:rsidRPr="00715134">
        <w:rPr>
          <w:rFonts w:ascii="Times New Roman" w:hAnsi="Times New Roman" w:cs="Times New Roman"/>
          <w:b/>
          <w:sz w:val="32"/>
          <w:szCs w:val="32"/>
          <w:lang w:val="ru-RU"/>
        </w:rPr>
        <w:lastRenderedPageBreak/>
        <w:t>Глава 7</w:t>
      </w:r>
    </w:p>
    <w:p w:rsidR="00D83A45" w:rsidRDefault="00D83A45" w:rsidP="00D83A45">
      <w:pPr>
        <w:spacing w:after="0" w:line="480" w:lineRule="auto"/>
        <w:jc w:val="center"/>
        <w:rPr>
          <w:rFonts w:ascii="Times New Roman" w:hAnsi="Times New Roman" w:cs="Times New Roman"/>
          <w:b/>
          <w:sz w:val="32"/>
          <w:szCs w:val="32"/>
          <w:lang w:val="ru-RU"/>
        </w:rPr>
      </w:pPr>
    </w:p>
    <w:p w:rsidR="00D83A45" w:rsidRPr="00715134" w:rsidRDefault="00D83A45" w:rsidP="00D83A45">
      <w:pPr>
        <w:spacing w:after="0" w:line="480" w:lineRule="auto"/>
        <w:jc w:val="center"/>
        <w:rPr>
          <w:rFonts w:ascii="Times New Roman" w:hAnsi="Times New Roman" w:cs="Times New Roman"/>
          <w:b/>
          <w:sz w:val="32"/>
          <w:szCs w:val="32"/>
          <w:lang w:val="ru-RU"/>
        </w:rPr>
      </w:pPr>
    </w:p>
    <w:p w:rsidR="00CD6026" w:rsidRPr="00715134" w:rsidRDefault="00CD6026" w:rsidP="00715134">
      <w:pPr>
        <w:pStyle w:val="1"/>
        <w:keepNext w:val="0"/>
        <w:tabs>
          <w:tab w:val="clear" w:pos="0"/>
        </w:tabs>
        <w:spacing w:before="0" w:after="0"/>
        <w:ind w:left="0" w:firstLine="0"/>
        <w:jc w:val="both"/>
        <w:rPr>
          <w:b w:val="0"/>
          <w:bCs w:val="0"/>
          <w:sz w:val="28"/>
          <w:szCs w:val="28"/>
          <w:lang w:val="ru-RU"/>
        </w:rPr>
      </w:pPr>
      <w:r w:rsidRPr="00715134">
        <w:rPr>
          <w:b w:val="0"/>
          <w:bCs w:val="0"/>
          <w:sz w:val="28"/>
          <w:szCs w:val="28"/>
          <w:lang w:val="ru-RU"/>
        </w:rPr>
        <w:tab/>
        <w:t>Сегодня пятница. Пол</w:t>
      </w:r>
      <w:r w:rsidR="004B358E" w:rsidRPr="00715134">
        <w:rPr>
          <w:b w:val="0"/>
          <w:bCs w:val="0"/>
          <w:sz w:val="28"/>
          <w:szCs w:val="28"/>
          <w:lang w:val="ru-RU"/>
        </w:rPr>
        <w:t xml:space="preserve">овина </w:t>
      </w:r>
      <w:r w:rsidRPr="00715134">
        <w:rPr>
          <w:b w:val="0"/>
          <w:bCs w:val="0"/>
          <w:sz w:val="28"/>
          <w:szCs w:val="28"/>
          <w:lang w:val="ru-RU"/>
        </w:rPr>
        <w:t xml:space="preserve">пятого вечера. </w:t>
      </w:r>
    </w:p>
    <w:p w:rsidR="00CD6026" w:rsidRPr="00715134" w:rsidRDefault="00CD6026" w:rsidP="00715134">
      <w:pPr>
        <w:pStyle w:val="1"/>
        <w:keepNext w:val="0"/>
        <w:tabs>
          <w:tab w:val="clear" w:pos="0"/>
        </w:tabs>
        <w:spacing w:before="0" w:after="0"/>
        <w:ind w:left="0" w:firstLine="0"/>
        <w:jc w:val="both"/>
        <w:rPr>
          <w:b w:val="0"/>
          <w:bCs w:val="0"/>
          <w:sz w:val="28"/>
          <w:szCs w:val="28"/>
          <w:lang w:val="ru-RU"/>
        </w:rPr>
      </w:pPr>
      <w:r w:rsidRPr="00715134">
        <w:rPr>
          <w:b w:val="0"/>
          <w:bCs w:val="0"/>
          <w:sz w:val="28"/>
          <w:szCs w:val="28"/>
          <w:lang w:val="ru-RU"/>
        </w:rPr>
        <w:tab/>
        <w:t>Я заезжаю на парковку «Феникса»</w:t>
      </w:r>
      <w:r w:rsidR="004B358E" w:rsidRPr="00715134">
        <w:rPr>
          <w:b w:val="0"/>
          <w:bCs w:val="0"/>
          <w:sz w:val="28"/>
          <w:szCs w:val="28"/>
          <w:lang w:val="ru-RU"/>
        </w:rPr>
        <w:t>, и</w:t>
      </w:r>
      <w:r w:rsidRPr="00715134">
        <w:rPr>
          <w:b w:val="0"/>
          <w:bCs w:val="0"/>
          <w:sz w:val="28"/>
          <w:szCs w:val="28"/>
          <w:lang w:val="ru-RU"/>
        </w:rPr>
        <w:t xml:space="preserve"> </w:t>
      </w:r>
      <w:r w:rsidR="004B358E" w:rsidRPr="00715134">
        <w:rPr>
          <w:b w:val="0"/>
          <w:bCs w:val="0"/>
          <w:sz w:val="28"/>
          <w:szCs w:val="28"/>
          <w:lang w:val="ru-RU"/>
        </w:rPr>
        <w:t>с</w:t>
      </w:r>
      <w:r w:rsidRPr="00715134">
        <w:rPr>
          <w:b w:val="0"/>
          <w:bCs w:val="0"/>
          <w:sz w:val="28"/>
          <w:szCs w:val="28"/>
          <w:lang w:val="ru-RU"/>
        </w:rPr>
        <w:t xml:space="preserve">нова объясняю охраннику, что я тут делаю. </w:t>
      </w:r>
    </w:p>
    <w:p w:rsidR="00CD6026" w:rsidRPr="00715134" w:rsidRDefault="00CD6026" w:rsidP="00715134">
      <w:pPr>
        <w:pStyle w:val="1"/>
        <w:keepNext w:val="0"/>
        <w:tabs>
          <w:tab w:val="clear" w:pos="0"/>
        </w:tabs>
        <w:spacing w:before="0" w:after="0"/>
        <w:ind w:left="0" w:firstLine="0"/>
        <w:jc w:val="both"/>
        <w:rPr>
          <w:b w:val="0"/>
          <w:bCs w:val="0"/>
          <w:sz w:val="28"/>
          <w:szCs w:val="28"/>
          <w:lang w:val="ru-RU"/>
        </w:rPr>
      </w:pPr>
      <w:r w:rsidRPr="00715134">
        <w:rPr>
          <w:b w:val="0"/>
          <w:bCs w:val="0"/>
          <w:sz w:val="28"/>
          <w:szCs w:val="28"/>
          <w:lang w:val="ru-RU"/>
        </w:rPr>
        <w:tab/>
        <w:t xml:space="preserve">Он ждет, пока я припаркую машину, и провожает внутрь. Я его как будто раздражаю, он </w:t>
      </w:r>
      <w:r w:rsidR="00FE60DB" w:rsidRPr="00715134">
        <w:rPr>
          <w:b w:val="0"/>
          <w:bCs w:val="0"/>
          <w:sz w:val="28"/>
          <w:szCs w:val="28"/>
          <w:lang w:val="ru-RU"/>
        </w:rPr>
        <w:t>велит</w:t>
      </w:r>
      <w:r w:rsidRPr="00715134">
        <w:rPr>
          <w:b w:val="0"/>
          <w:bCs w:val="0"/>
          <w:sz w:val="28"/>
          <w:szCs w:val="28"/>
          <w:lang w:val="ru-RU"/>
        </w:rPr>
        <w:t xml:space="preserve"> дож</w:t>
      </w:r>
      <w:r w:rsidR="00FE60DB" w:rsidRPr="00715134">
        <w:rPr>
          <w:b w:val="0"/>
          <w:bCs w:val="0"/>
          <w:sz w:val="28"/>
          <w:szCs w:val="28"/>
          <w:lang w:val="ru-RU"/>
        </w:rPr>
        <w:t>и</w:t>
      </w:r>
      <w:r w:rsidRPr="00715134">
        <w:rPr>
          <w:b w:val="0"/>
          <w:bCs w:val="0"/>
          <w:sz w:val="28"/>
          <w:szCs w:val="28"/>
          <w:lang w:val="ru-RU"/>
        </w:rPr>
        <w:t xml:space="preserve">даться какого-то Робина, а сам исчезает. </w:t>
      </w:r>
    </w:p>
    <w:p w:rsidR="00CD6026" w:rsidRPr="00715134" w:rsidRDefault="00CD6026" w:rsidP="00715134">
      <w:pPr>
        <w:pStyle w:val="1"/>
        <w:keepNext w:val="0"/>
        <w:tabs>
          <w:tab w:val="clear" w:pos="0"/>
        </w:tabs>
        <w:spacing w:before="0" w:after="0"/>
        <w:ind w:left="0" w:firstLine="0"/>
        <w:jc w:val="both"/>
        <w:rPr>
          <w:b w:val="0"/>
          <w:bCs w:val="0"/>
          <w:sz w:val="28"/>
          <w:szCs w:val="28"/>
          <w:lang w:val="ru-RU"/>
        </w:rPr>
      </w:pPr>
      <w:r w:rsidRPr="00715134">
        <w:rPr>
          <w:b w:val="0"/>
          <w:bCs w:val="0"/>
          <w:sz w:val="28"/>
          <w:szCs w:val="28"/>
          <w:lang w:val="ru-RU"/>
        </w:rPr>
        <w:tab/>
        <w:t xml:space="preserve">Некоторое время стою в пустом вестибюле, то и дело, поглядывая на часы, надеясь, что Майкл не подумает, будто я отказалась от работы, потому что этот Робин опаздывает. И когда я уже решаю пойти и самой найти офис Майкла, напротив меня появляется женщина в облегающем белом платье. </w:t>
      </w:r>
      <w:r w:rsidRPr="00715134">
        <w:rPr>
          <w:b w:val="0"/>
          <w:bCs w:val="0"/>
          <w:sz w:val="28"/>
          <w:szCs w:val="28"/>
          <w:lang w:val="ru-RU"/>
        </w:rPr>
        <w:tab/>
        <w:t>Она умопомрачительно красива: её кожа цвета карамели, а глаза приятная смесь светло-коричневого и зелёного.</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новенькая, правильно? – спрашивает она, но не дает мне времени, чтобы ответить. – Следуй за мной и слушай меня внимательно, я не повторяю одно и то же дважды, – она ведет меня вдоль по коридору к маленькому лифту.</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Лифт </w:t>
      </w:r>
      <w:r w:rsidR="004B358E" w:rsidRPr="00715134">
        <w:rPr>
          <w:rFonts w:ascii="Times New Roman" w:hAnsi="Times New Roman" w:cs="Times New Roman"/>
          <w:sz w:val="28"/>
          <w:szCs w:val="28"/>
          <w:lang w:val="ru-RU"/>
        </w:rPr>
        <w:t>поднимается</w:t>
      </w:r>
      <w:r w:rsidRPr="00715134">
        <w:rPr>
          <w:rFonts w:ascii="Times New Roman" w:hAnsi="Times New Roman" w:cs="Times New Roman"/>
          <w:sz w:val="28"/>
          <w:szCs w:val="28"/>
          <w:lang w:val="ru-RU"/>
        </w:rPr>
        <w:t xml:space="preserve"> вверх.</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У нас тут немного не хватает персонала, поэтому твоё прослушивание перенесли на следующую пятницу.</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 Я думала, у меня есть две недели…</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попала. На прослушивании тебе не придется танцевать у шеста, </w:t>
      </w:r>
      <w:r w:rsidR="004B358E" w:rsidRPr="00715134">
        <w:rPr>
          <w:rFonts w:ascii="Times New Roman" w:hAnsi="Times New Roman" w:cs="Times New Roman"/>
          <w:sz w:val="28"/>
          <w:szCs w:val="28"/>
          <w:lang w:val="ru-RU"/>
        </w:rPr>
        <w:t>скорее всего</w:t>
      </w:r>
      <w:r w:rsidR="00FE60DB" w:rsidRPr="00715134">
        <w:rPr>
          <w:rFonts w:ascii="Times New Roman" w:hAnsi="Times New Roman" w:cs="Times New Roman"/>
          <w:sz w:val="28"/>
          <w:szCs w:val="28"/>
          <w:lang w:val="ru-RU"/>
        </w:rPr>
        <w:t>, ты</w:t>
      </w:r>
      <w:r w:rsidRPr="00715134">
        <w:rPr>
          <w:rFonts w:ascii="Times New Roman" w:hAnsi="Times New Roman" w:cs="Times New Roman"/>
          <w:sz w:val="28"/>
          <w:szCs w:val="28"/>
          <w:lang w:val="ru-RU"/>
        </w:rPr>
        <w:t xml:space="preserve"> всё равно на нем не удержишься</w:t>
      </w:r>
      <w:r w:rsidR="00FE60DB"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FE60DB" w:rsidRPr="00715134">
        <w:rPr>
          <w:rFonts w:ascii="Times New Roman" w:hAnsi="Times New Roman" w:cs="Times New Roman"/>
          <w:sz w:val="28"/>
          <w:szCs w:val="28"/>
          <w:lang w:val="ru-RU"/>
        </w:rPr>
        <w:t>Э</w:t>
      </w:r>
      <w:r w:rsidRPr="00715134">
        <w:rPr>
          <w:rFonts w:ascii="Times New Roman" w:hAnsi="Times New Roman" w:cs="Times New Roman"/>
          <w:sz w:val="28"/>
          <w:szCs w:val="28"/>
          <w:lang w:val="ru-RU"/>
        </w:rPr>
        <w:t>тому мы тебя потом научим. Наверно, ты будешь пока только разносить напитки, но пить тебе запрещено. Я уже знаю, что у тебя проблемы с алкоголем, – она закатила глаза, – но на прослушивании тебе придется танцевать стриптиз, а именно</w:t>
      </w:r>
      <w:r w:rsidR="004B358E"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приватный танец на коленях. Нам сегодня поступил заказ о незапланированном мальчишнике, поэтому либо ты соглашаешься на прослушивание на следующей неделе, либо уходишь. Что выбираешь?</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остаюсь.</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Хорошо, – </w:t>
      </w:r>
      <w:r w:rsidR="004B358E" w:rsidRPr="00715134">
        <w:rPr>
          <w:rFonts w:ascii="Times New Roman" w:hAnsi="Times New Roman" w:cs="Times New Roman"/>
          <w:sz w:val="28"/>
          <w:szCs w:val="28"/>
          <w:lang w:val="ru-RU"/>
        </w:rPr>
        <w:t>Робин</w:t>
      </w:r>
      <w:r w:rsidRPr="00715134">
        <w:rPr>
          <w:rFonts w:ascii="Times New Roman" w:hAnsi="Times New Roman" w:cs="Times New Roman"/>
          <w:sz w:val="28"/>
          <w:szCs w:val="28"/>
          <w:lang w:val="ru-RU"/>
        </w:rPr>
        <w:t xml:space="preserve"> показывает мне шикарную комнату, в которой расположены вельветовые кушетки и плисовые диваны. Тут так же находится маленькая сцена с шестом, расположенная в нескольких метрах от пола</w:t>
      </w:r>
      <w:r w:rsidR="007311DB"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неподалеку от мини бара с закусками.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Она щелкает выключателями на стене и свет в комнате приглушается. Начинает играть медленная музыка. Она плюхается на кушетку прямо напротив меня.</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Ладно, – она вздыхает. – Покажи мне, что ты умеешь.</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Танцуй.</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Сейчас?</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Нет. Завтра, – </w:t>
      </w:r>
      <w:r w:rsidR="007311DB" w:rsidRPr="00715134">
        <w:rPr>
          <w:rFonts w:ascii="Times New Roman" w:hAnsi="Times New Roman" w:cs="Times New Roman"/>
          <w:sz w:val="28"/>
          <w:szCs w:val="28"/>
          <w:lang w:val="ru-RU"/>
        </w:rPr>
        <w:t>Робин</w:t>
      </w:r>
      <w:r w:rsidRPr="00715134">
        <w:rPr>
          <w:rFonts w:ascii="Times New Roman" w:hAnsi="Times New Roman" w:cs="Times New Roman"/>
          <w:sz w:val="28"/>
          <w:szCs w:val="28"/>
          <w:lang w:val="ru-RU"/>
        </w:rPr>
        <w:t xml:space="preserve"> закатывает глаза.</w:t>
      </w:r>
    </w:p>
    <w:p w:rsidR="00CD6026" w:rsidRPr="00715134" w:rsidRDefault="007311DB" w:rsidP="00D83A45">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Н</w:t>
      </w:r>
      <w:r w:rsidR="00CD6026" w:rsidRPr="00715134">
        <w:rPr>
          <w:rFonts w:ascii="Times New Roman" w:hAnsi="Times New Roman" w:cs="Times New Roman"/>
          <w:sz w:val="28"/>
          <w:szCs w:val="28"/>
          <w:lang w:val="ru-RU"/>
        </w:rPr>
        <w:t>е двигаюсь, я совершенно не уверена, что должна делать. Я никогда ни перед кем не танцевала.</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Представь, что я какой-то биржевой маклер, у которого жена уехала в командировку. Мне отчаянно хочется, чтобы у меня на коленях посидела какая-то красивая девушка. В моём нагрудном кармане сотни долларов, и ты хочешь, чтобы они все стали твоими. Танцуй.</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7311DB" w:rsidRPr="00715134">
        <w:rPr>
          <w:rFonts w:ascii="Times New Roman" w:hAnsi="Times New Roman" w:cs="Times New Roman"/>
          <w:sz w:val="28"/>
          <w:szCs w:val="28"/>
          <w:lang w:val="ru-RU"/>
        </w:rPr>
        <w:t>Робин</w:t>
      </w:r>
      <w:r w:rsidRPr="00715134">
        <w:rPr>
          <w:rFonts w:ascii="Times New Roman" w:hAnsi="Times New Roman" w:cs="Times New Roman"/>
          <w:sz w:val="28"/>
          <w:szCs w:val="28"/>
          <w:lang w:val="ru-RU"/>
        </w:rPr>
        <w:t xml:space="preserve"> расставляет широко ноги, делая вид, что она мужчина, и откидывается назад. Её губы вытянуты в линию, как будто у меня ровно пару секунд, прежде чем она скажет мне убираться отсюда.</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думала, меня будут учить танцевать, – я сглатываю.</w:t>
      </w:r>
    </w:p>
    <w:p w:rsidR="00AE39FF" w:rsidRPr="00715134" w:rsidRDefault="00AE39F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D83A45">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Я уже учу тебя!</w:t>
      </w:r>
      <w:r w:rsidR="007311DB"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Танцуй</w:t>
      </w:r>
      <w:r w:rsidR="007311DB"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p>
    <w:p w:rsidR="00CD6026" w:rsidRPr="00715134" w:rsidRDefault="007311DB" w:rsidP="00D83A45">
      <w:pPr>
        <w:spacing w:after="0"/>
        <w:ind w:firstLine="708"/>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Все еще не </w:t>
      </w:r>
      <w:r w:rsidR="00AE39FF" w:rsidRPr="00715134">
        <w:rPr>
          <w:rFonts w:ascii="Times New Roman" w:hAnsi="Times New Roman" w:cs="Times New Roman"/>
          <w:sz w:val="28"/>
          <w:szCs w:val="28"/>
          <w:lang w:val="ru-RU"/>
        </w:rPr>
        <w:t>уверенна</w:t>
      </w:r>
      <w:r w:rsidR="00CD6026" w:rsidRPr="00715134">
        <w:rPr>
          <w:rFonts w:ascii="Times New Roman" w:hAnsi="Times New Roman" w:cs="Times New Roman"/>
          <w:sz w:val="28"/>
          <w:szCs w:val="28"/>
          <w:lang w:val="ru-RU"/>
        </w:rPr>
        <w:t xml:space="preserve">, что именно надо делать, я </w:t>
      </w:r>
      <w:r w:rsidRPr="00715134">
        <w:rPr>
          <w:rFonts w:ascii="Times New Roman" w:hAnsi="Times New Roman" w:cs="Times New Roman"/>
          <w:sz w:val="28"/>
          <w:szCs w:val="28"/>
          <w:lang w:val="ru-RU"/>
        </w:rPr>
        <w:t>глубоко вдыхаю</w:t>
      </w:r>
      <w:r w:rsidR="00CD6026" w:rsidRPr="00715134">
        <w:rPr>
          <w:rFonts w:ascii="Times New Roman" w:hAnsi="Times New Roman" w:cs="Times New Roman"/>
          <w:sz w:val="28"/>
          <w:szCs w:val="28"/>
          <w:lang w:val="ru-RU"/>
        </w:rPr>
        <w:t xml:space="preserve"> и начинаю двигать бедрами, смотря ей в глаза. </w:t>
      </w:r>
    </w:p>
    <w:p w:rsidR="00CD6026" w:rsidRPr="00715134" w:rsidRDefault="00CD6026" w:rsidP="00D83A45">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На моём лице моё самоё лучшее выражение: «Я знаю, как ты хочешь трахнуть</w:t>
      </w:r>
      <w:r w:rsidR="00D83A45">
        <w:rPr>
          <w:rFonts w:ascii="Times New Roman" w:hAnsi="Times New Roman" w:cs="Times New Roman"/>
          <w:sz w:val="28"/>
          <w:szCs w:val="28"/>
          <w:lang w:val="ru-RU"/>
        </w:rPr>
        <w:t xml:space="preserve"> меня</w:t>
      </w:r>
      <w:r w:rsidRPr="00715134">
        <w:rPr>
          <w:rFonts w:ascii="Times New Roman" w:hAnsi="Times New Roman" w:cs="Times New Roman"/>
          <w:sz w:val="28"/>
          <w:szCs w:val="28"/>
          <w:lang w:val="ru-RU"/>
        </w:rPr>
        <w:t xml:space="preserve">» </w:t>
      </w:r>
      <w:proofErr w:type="gramStart"/>
      <w:r w:rsidRPr="00715134">
        <w:rPr>
          <w:rFonts w:ascii="Times New Roman" w:hAnsi="Times New Roman" w:cs="Times New Roman"/>
          <w:sz w:val="28"/>
          <w:szCs w:val="28"/>
          <w:lang w:val="ru-RU"/>
        </w:rPr>
        <w:t>которое</w:t>
      </w:r>
      <w:proofErr w:type="gramEnd"/>
      <w:r w:rsidRPr="00715134">
        <w:rPr>
          <w:rFonts w:ascii="Times New Roman" w:hAnsi="Times New Roman" w:cs="Times New Roman"/>
          <w:sz w:val="28"/>
          <w:szCs w:val="28"/>
          <w:lang w:val="ru-RU"/>
        </w:rPr>
        <w:t xml:space="preserve"> я репетировала годами. </w:t>
      </w:r>
      <w:r w:rsidR="007311DB" w:rsidRPr="00715134">
        <w:rPr>
          <w:rFonts w:ascii="Times New Roman" w:hAnsi="Times New Roman" w:cs="Times New Roman"/>
          <w:sz w:val="28"/>
          <w:szCs w:val="28"/>
          <w:lang w:val="ru-RU"/>
        </w:rPr>
        <w:t>Э</w:t>
      </w:r>
      <w:r w:rsidRPr="00715134">
        <w:rPr>
          <w:rFonts w:ascii="Times New Roman" w:hAnsi="Times New Roman" w:cs="Times New Roman"/>
          <w:sz w:val="28"/>
          <w:szCs w:val="28"/>
          <w:lang w:val="ru-RU"/>
        </w:rPr>
        <w:t>то</w:t>
      </w:r>
      <w:r w:rsidR="007311DB" w:rsidRPr="00715134">
        <w:rPr>
          <w:rFonts w:ascii="Times New Roman" w:hAnsi="Times New Roman" w:cs="Times New Roman"/>
          <w:sz w:val="28"/>
          <w:szCs w:val="28"/>
          <w:lang w:val="ru-RU"/>
        </w:rPr>
        <w:t xml:space="preserve"> пока</w:t>
      </w:r>
      <w:r w:rsidRPr="00715134">
        <w:rPr>
          <w:rFonts w:ascii="Times New Roman" w:hAnsi="Times New Roman" w:cs="Times New Roman"/>
          <w:sz w:val="28"/>
          <w:szCs w:val="28"/>
          <w:lang w:val="ru-RU"/>
        </w:rPr>
        <w:t xml:space="preserve"> всё, что приходит мне в голову.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делаю шаг вперед</w:t>
      </w:r>
      <w:r w:rsidR="00AE39FF" w:rsidRPr="00715134">
        <w:rPr>
          <w:rFonts w:ascii="Times New Roman" w:hAnsi="Times New Roman" w:cs="Times New Roman"/>
          <w:sz w:val="28"/>
          <w:szCs w:val="28"/>
          <w:lang w:val="ru-RU"/>
        </w:rPr>
        <w:t>, покачиваю бедрами</w:t>
      </w:r>
      <w:r w:rsidRPr="00715134">
        <w:rPr>
          <w:rFonts w:ascii="Times New Roman" w:hAnsi="Times New Roman" w:cs="Times New Roman"/>
          <w:sz w:val="28"/>
          <w:szCs w:val="28"/>
          <w:lang w:val="ru-RU"/>
        </w:rPr>
        <w:t xml:space="preserve"> и неловко пытаюсь двигать</w:t>
      </w:r>
      <w:r w:rsidR="00AE39FF" w:rsidRPr="00715134">
        <w:rPr>
          <w:rFonts w:ascii="Times New Roman" w:hAnsi="Times New Roman" w:cs="Times New Roman"/>
          <w:sz w:val="28"/>
          <w:szCs w:val="28"/>
          <w:lang w:val="ru-RU"/>
        </w:rPr>
        <w:t xml:space="preserve"> руками</w:t>
      </w:r>
      <w:r w:rsidRPr="00715134">
        <w:rPr>
          <w:rFonts w:ascii="Times New Roman" w:hAnsi="Times New Roman" w:cs="Times New Roman"/>
          <w:sz w:val="28"/>
          <w:szCs w:val="28"/>
          <w:lang w:val="ru-RU"/>
        </w:rPr>
        <w:t xml:space="preserve"> в </w:t>
      </w:r>
      <w:r w:rsidR="00AE39FF" w:rsidRPr="00715134">
        <w:rPr>
          <w:rFonts w:ascii="Times New Roman" w:hAnsi="Times New Roman" w:cs="Times New Roman"/>
          <w:sz w:val="28"/>
          <w:szCs w:val="28"/>
          <w:lang w:val="ru-RU"/>
        </w:rPr>
        <w:t>такт</w:t>
      </w:r>
      <w:r w:rsidRPr="00715134">
        <w:rPr>
          <w:rFonts w:ascii="Times New Roman" w:hAnsi="Times New Roman" w:cs="Times New Roman"/>
          <w:sz w:val="28"/>
          <w:szCs w:val="28"/>
          <w:lang w:val="ru-RU"/>
        </w:rPr>
        <w:t xml:space="preserve"> музык</w:t>
      </w:r>
      <w:r w:rsidR="00AE39FF" w:rsidRPr="00715134">
        <w:rPr>
          <w:rFonts w:ascii="Times New Roman" w:hAnsi="Times New Roman" w:cs="Times New Roman"/>
          <w:sz w:val="28"/>
          <w:szCs w:val="28"/>
          <w:lang w:val="ru-RU"/>
        </w:rPr>
        <w:t>е</w:t>
      </w:r>
      <w:r w:rsidRPr="00715134">
        <w:rPr>
          <w:rFonts w:ascii="Times New Roman" w:hAnsi="Times New Roman" w:cs="Times New Roman"/>
          <w:sz w:val="28"/>
          <w:szCs w:val="28"/>
          <w:lang w:val="ru-RU"/>
        </w:rPr>
        <w:t xml:space="preserve">. </w:t>
      </w:r>
      <w:r w:rsidR="007311DB" w:rsidRPr="00715134">
        <w:rPr>
          <w:rFonts w:ascii="Times New Roman" w:hAnsi="Times New Roman" w:cs="Times New Roman"/>
          <w:sz w:val="28"/>
          <w:szCs w:val="28"/>
          <w:lang w:val="ru-RU"/>
        </w:rPr>
        <w:t>Вспомнив</w:t>
      </w:r>
      <w:r w:rsidRPr="00715134">
        <w:rPr>
          <w:rFonts w:ascii="Times New Roman" w:hAnsi="Times New Roman" w:cs="Times New Roman"/>
          <w:sz w:val="28"/>
          <w:szCs w:val="28"/>
          <w:lang w:val="ru-RU"/>
        </w:rPr>
        <w:t xml:space="preserve">, что должна раздеваться; я снимаю рубашку через голову и швыряю её в другой конец комнаты.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w:t>
      </w:r>
      <w:r w:rsidR="001E75B3" w:rsidRPr="00715134">
        <w:rPr>
          <w:rFonts w:ascii="Times New Roman" w:hAnsi="Times New Roman" w:cs="Times New Roman"/>
          <w:sz w:val="28"/>
          <w:szCs w:val="28"/>
          <w:lang w:val="ru-RU"/>
        </w:rPr>
        <w:t xml:space="preserve">пробую </w:t>
      </w:r>
      <w:r w:rsidR="00FE60DB" w:rsidRPr="00715134">
        <w:rPr>
          <w:rFonts w:ascii="Times New Roman" w:hAnsi="Times New Roman" w:cs="Times New Roman"/>
          <w:sz w:val="28"/>
          <w:szCs w:val="28"/>
          <w:lang w:val="ru-RU"/>
        </w:rPr>
        <w:t>воспроизвести</w:t>
      </w:r>
      <w:r w:rsidRPr="00715134">
        <w:rPr>
          <w:rFonts w:ascii="Times New Roman" w:hAnsi="Times New Roman" w:cs="Times New Roman"/>
          <w:sz w:val="28"/>
          <w:szCs w:val="28"/>
          <w:lang w:val="ru-RU"/>
        </w:rPr>
        <w:t xml:space="preserve"> несколько движений, которые выучила на балете в </w:t>
      </w:r>
      <w:r w:rsidR="001E75B3" w:rsidRPr="00715134">
        <w:rPr>
          <w:rFonts w:ascii="Times New Roman" w:hAnsi="Times New Roman" w:cs="Times New Roman"/>
          <w:sz w:val="28"/>
          <w:szCs w:val="28"/>
          <w:lang w:val="ru-RU"/>
        </w:rPr>
        <w:t xml:space="preserve">старшей </w:t>
      </w:r>
      <w:r w:rsidRPr="00715134">
        <w:rPr>
          <w:rFonts w:ascii="Times New Roman" w:hAnsi="Times New Roman" w:cs="Times New Roman"/>
          <w:sz w:val="28"/>
          <w:szCs w:val="28"/>
          <w:lang w:val="ru-RU"/>
        </w:rPr>
        <w:t xml:space="preserve">школе. Я становлюсь в пятую позицию и грациозно вытягиваю руки. Я уже хочу расстегнуть молнию на своей юбке, когда Робин поднимает руки и </w:t>
      </w:r>
      <w:r w:rsidR="007311DB" w:rsidRPr="00715134">
        <w:rPr>
          <w:rFonts w:ascii="Times New Roman" w:hAnsi="Times New Roman" w:cs="Times New Roman"/>
          <w:sz w:val="28"/>
          <w:szCs w:val="28"/>
          <w:lang w:val="ru-RU"/>
        </w:rPr>
        <w:t>велит</w:t>
      </w:r>
      <w:r w:rsidRPr="00715134">
        <w:rPr>
          <w:rFonts w:ascii="Times New Roman" w:hAnsi="Times New Roman" w:cs="Times New Roman"/>
          <w:sz w:val="28"/>
          <w:szCs w:val="28"/>
          <w:lang w:val="ru-RU"/>
        </w:rPr>
        <w:t xml:space="preserve"> мне остановиться.</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что </w:t>
      </w:r>
      <w:r w:rsidRPr="00715134">
        <w:rPr>
          <w:rFonts w:ascii="Times New Roman" w:hAnsi="Times New Roman" w:cs="Times New Roman"/>
          <w:i/>
          <w:sz w:val="28"/>
          <w:szCs w:val="28"/>
          <w:lang w:val="ru-RU"/>
        </w:rPr>
        <w:t>действительно</w:t>
      </w:r>
      <w:r w:rsidRPr="00715134">
        <w:rPr>
          <w:rFonts w:ascii="Times New Roman" w:hAnsi="Times New Roman" w:cs="Times New Roman"/>
          <w:sz w:val="28"/>
          <w:szCs w:val="28"/>
          <w:lang w:val="ru-RU"/>
        </w:rPr>
        <w:t xml:space="preserve"> думаешь, что кто-то будет </w:t>
      </w:r>
      <w:r w:rsidRPr="00715134">
        <w:rPr>
          <w:rFonts w:ascii="Times New Roman" w:hAnsi="Times New Roman" w:cs="Times New Roman"/>
          <w:i/>
          <w:sz w:val="28"/>
          <w:szCs w:val="28"/>
          <w:lang w:val="ru-RU"/>
        </w:rPr>
        <w:t>платить</w:t>
      </w:r>
      <w:r w:rsidRPr="00715134">
        <w:rPr>
          <w:rFonts w:ascii="Times New Roman" w:hAnsi="Times New Roman" w:cs="Times New Roman"/>
          <w:sz w:val="28"/>
          <w:szCs w:val="28"/>
          <w:lang w:val="ru-RU"/>
        </w:rPr>
        <w:t xml:space="preserve">, чтобы посмотреть на </w:t>
      </w:r>
      <w:r w:rsidRPr="00715134">
        <w:rPr>
          <w:rFonts w:ascii="Times New Roman" w:hAnsi="Times New Roman" w:cs="Times New Roman"/>
          <w:i/>
          <w:sz w:val="28"/>
          <w:szCs w:val="28"/>
          <w:lang w:val="ru-RU"/>
        </w:rPr>
        <w:t>это</w:t>
      </w:r>
      <w:r w:rsidRPr="00715134">
        <w:rPr>
          <w:rFonts w:ascii="Times New Roman" w:hAnsi="Times New Roman" w:cs="Times New Roman"/>
          <w:sz w:val="28"/>
          <w:szCs w:val="28"/>
          <w:lang w:val="ru-RU"/>
        </w:rPr>
        <w:t>?</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не умею танцевать, – вздыхаю я.</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 и ежу понятно! – она качает головой и встает. – Садись</w:t>
      </w:r>
      <w:r w:rsidR="001E75B3"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1E75B3" w:rsidRPr="00715134">
        <w:rPr>
          <w:rFonts w:ascii="Times New Roman" w:hAnsi="Times New Roman" w:cs="Times New Roman"/>
          <w:sz w:val="28"/>
          <w:szCs w:val="28"/>
          <w:lang w:val="ru-RU"/>
        </w:rPr>
        <w:t>Позволь мне показать</w:t>
      </w:r>
      <w:r w:rsidRPr="00715134">
        <w:rPr>
          <w:rFonts w:ascii="Times New Roman" w:hAnsi="Times New Roman" w:cs="Times New Roman"/>
          <w:sz w:val="28"/>
          <w:szCs w:val="28"/>
          <w:lang w:val="ru-RU"/>
        </w:rPr>
        <w:t>, как это делается.</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Я плюхаюсь на стул.</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Ладно, – она снова включает музыку. – Это не балет на Бродвее. Мужчинам наплевать, как </w:t>
      </w:r>
      <w:r w:rsidRPr="00715134">
        <w:rPr>
          <w:rFonts w:ascii="Times New Roman" w:hAnsi="Times New Roman" w:cs="Times New Roman"/>
          <w:i/>
          <w:sz w:val="28"/>
          <w:szCs w:val="28"/>
          <w:lang w:val="ru-RU"/>
        </w:rPr>
        <w:t>хорошо</w:t>
      </w:r>
      <w:r w:rsidRPr="00715134">
        <w:rPr>
          <w:rFonts w:ascii="Times New Roman" w:hAnsi="Times New Roman" w:cs="Times New Roman"/>
          <w:sz w:val="28"/>
          <w:szCs w:val="28"/>
          <w:lang w:val="ru-RU"/>
        </w:rPr>
        <w:t xml:space="preserve"> ты умеешь танцевать. Они просто хотят, чтобы их соблазнили.</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7311DB" w:rsidRPr="00715134">
        <w:rPr>
          <w:rFonts w:ascii="Times New Roman" w:hAnsi="Times New Roman" w:cs="Times New Roman"/>
          <w:sz w:val="28"/>
          <w:szCs w:val="28"/>
          <w:lang w:val="ru-RU"/>
        </w:rPr>
        <w:t>Робин</w:t>
      </w:r>
      <w:r w:rsidRPr="00715134">
        <w:rPr>
          <w:rFonts w:ascii="Times New Roman" w:hAnsi="Times New Roman" w:cs="Times New Roman"/>
          <w:sz w:val="28"/>
          <w:szCs w:val="28"/>
          <w:lang w:val="ru-RU"/>
        </w:rPr>
        <w:t xml:space="preserve"> смотрит на меня взглядом: «Я знаю, ты меня хочешь» и грациозно скидывает своё платье: стягивает его через голову и оно соскальзывает на пол.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На ней прозрачный красный лифчик и кружевные трусики. Только сейчас я замечаю её туфли, серебряные, шпилька минимум 17-18 сантиметров. Она подходит ко мне, садится мне на колени и запускает свои пальцы в мои волосы. </w:t>
      </w:r>
      <w:r w:rsidR="007311DB" w:rsidRPr="00715134">
        <w:rPr>
          <w:rFonts w:ascii="Times New Roman" w:hAnsi="Times New Roman" w:cs="Times New Roman"/>
          <w:sz w:val="28"/>
          <w:szCs w:val="28"/>
          <w:lang w:val="ru-RU"/>
        </w:rPr>
        <w:t>Робин</w:t>
      </w:r>
      <w:r w:rsidRPr="00715134">
        <w:rPr>
          <w:rFonts w:ascii="Times New Roman" w:hAnsi="Times New Roman" w:cs="Times New Roman"/>
          <w:sz w:val="28"/>
          <w:szCs w:val="28"/>
          <w:lang w:val="ru-RU"/>
        </w:rPr>
        <w:t xml:space="preserve"> откидывает назад свою голову, медленно покачивая своими длинными волосами, и начинает тереться своими бедрами о </w:t>
      </w:r>
      <w:proofErr w:type="gramStart"/>
      <w:r w:rsidRPr="00715134">
        <w:rPr>
          <w:rFonts w:ascii="Times New Roman" w:hAnsi="Times New Roman" w:cs="Times New Roman"/>
          <w:sz w:val="28"/>
          <w:szCs w:val="28"/>
          <w:lang w:val="ru-RU"/>
        </w:rPr>
        <w:t>мои</w:t>
      </w:r>
      <w:proofErr w:type="gramEnd"/>
      <w:r w:rsidRPr="00715134">
        <w:rPr>
          <w:rFonts w:ascii="Times New Roman" w:hAnsi="Times New Roman" w:cs="Times New Roman"/>
          <w:sz w:val="28"/>
          <w:szCs w:val="28"/>
          <w:lang w:val="ru-RU"/>
        </w:rPr>
        <w:t xml:space="preserve">.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Она </w:t>
      </w:r>
      <w:r w:rsidR="001E75B3" w:rsidRPr="00715134">
        <w:rPr>
          <w:rFonts w:ascii="Times New Roman" w:hAnsi="Times New Roman" w:cs="Times New Roman"/>
          <w:sz w:val="28"/>
          <w:szCs w:val="28"/>
          <w:lang w:val="ru-RU"/>
        </w:rPr>
        <w:t>кладет</w:t>
      </w:r>
      <w:r w:rsidRPr="00715134">
        <w:rPr>
          <w:rFonts w:ascii="Times New Roman" w:hAnsi="Times New Roman" w:cs="Times New Roman"/>
          <w:sz w:val="28"/>
          <w:szCs w:val="28"/>
          <w:lang w:val="ru-RU"/>
        </w:rPr>
        <w:t xml:space="preserve"> свою руку мне на грудь и шепчет на ухо:</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Скажи, как сильно ты хочешь меня </w:t>
      </w:r>
      <w:proofErr w:type="gramStart"/>
      <w:r w:rsidRPr="00715134">
        <w:rPr>
          <w:rFonts w:ascii="Times New Roman" w:hAnsi="Times New Roman" w:cs="Times New Roman"/>
          <w:sz w:val="28"/>
          <w:szCs w:val="28"/>
          <w:lang w:val="ru-RU"/>
        </w:rPr>
        <w:t>трахнуть</w:t>
      </w:r>
      <w:proofErr w:type="gramEnd"/>
      <w:r w:rsidRPr="00715134">
        <w:rPr>
          <w:rFonts w:ascii="Times New Roman" w:hAnsi="Times New Roman" w:cs="Times New Roman"/>
          <w:sz w:val="28"/>
          <w:szCs w:val="28"/>
          <w:lang w:val="ru-RU"/>
        </w:rPr>
        <w:t xml:space="preserve">.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 – я, конечно, возбудилась, но не настолько.</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должна переходить сразу к делу, – она берет мои руки и </w:t>
      </w:r>
      <w:r w:rsidR="001E75B3" w:rsidRPr="00715134">
        <w:rPr>
          <w:rFonts w:ascii="Times New Roman" w:hAnsi="Times New Roman" w:cs="Times New Roman"/>
          <w:sz w:val="28"/>
          <w:szCs w:val="28"/>
          <w:lang w:val="ru-RU"/>
        </w:rPr>
        <w:t xml:space="preserve">опускает к </w:t>
      </w:r>
      <w:r w:rsidRPr="00715134">
        <w:rPr>
          <w:rFonts w:ascii="Times New Roman" w:hAnsi="Times New Roman" w:cs="Times New Roman"/>
          <w:sz w:val="28"/>
          <w:szCs w:val="28"/>
          <w:lang w:val="ru-RU"/>
        </w:rPr>
        <w:t xml:space="preserve">себе на спину, прямо на застежку её лифчика. – Расстегни его.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Большим пальцем я расстегиваю её лифчик, затем она</w:t>
      </w:r>
      <w:r w:rsidR="007311DB"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почти </w:t>
      </w:r>
      <w:r w:rsidR="00BA21A0" w:rsidRPr="00715134">
        <w:rPr>
          <w:rFonts w:ascii="Times New Roman" w:hAnsi="Times New Roman" w:cs="Times New Roman"/>
          <w:sz w:val="28"/>
          <w:szCs w:val="28"/>
          <w:lang w:val="ru-RU"/>
        </w:rPr>
        <w:t>касаясь</w:t>
      </w:r>
      <w:r w:rsidR="007311DB"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моих губ, говорит:</w:t>
      </w:r>
    </w:p>
    <w:p w:rsidR="00CD6026" w:rsidRPr="00715134" w:rsidRDefault="00CD6026" w:rsidP="00715134">
      <w:pPr>
        <w:spacing w:after="0"/>
        <w:ind w:right="284"/>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разрешишь мне быть твоей шлюшкой? – спрашивает она. – Ты </w:t>
      </w:r>
      <w:proofErr w:type="gramStart"/>
      <w:r w:rsidRPr="00715134">
        <w:rPr>
          <w:rFonts w:ascii="Times New Roman" w:hAnsi="Times New Roman" w:cs="Times New Roman"/>
          <w:sz w:val="28"/>
          <w:szCs w:val="28"/>
          <w:lang w:val="ru-RU"/>
        </w:rPr>
        <w:t>трахнешь</w:t>
      </w:r>
      <w:proofErr w:type="gramEnd"/>
      <w:r w:rsidRPr="00715134">
        <w:rPr>
          <w:rFonts w:ascii="Times New Roman" w:hAnsi="Times New Roman" w:cs="Times New Roman"/>
          <w:sz w:val="28"/>
          <w:szCs w:val="28"/>
          <w:lang w:val="ru-RU"/>
        </w:rPr>
        <w:t xml:space="preserve"> меня прямо здесь? Прямо сейчас? – она гладит мои плечи и качает своим</w:t>
      </w:r>
      <w:r w:rsidR="007311DB" w:rsidRPr="00715134">
        <w:rPr>
          <w:rFonts w:ascii="Times New Roman" w:hAnsi="Times New Roman" w:cs="Times New Roman"/>
          <w:sz w:val="28"/>
          <w:szCs w:val="28"/>
          <w:lang w:val="ru-RU"/>
        </w:rPr>
        <w:t>и</w:t>
      </w:r>
      <w:r w:rsidRPr="00715134">
        <w:rPr>
          <w:rFonts w:ascii="Times New Roman" w:hAnsi="Times New Roman" w:cs="Times New Roman"/>
          <w:sz w:val="28"/>
          <w:szCs w:val="28"/>
          <w:lang w:val="ru-RU"/>
        </w:rPr>
        <w:t xml:space="preserve"> бедрами, как будто мы уже занимаемся сексом. Она смотрит мне прямо в глаза и продолжает </w:t>
      </w:r>
      <w:r w:rsidR="00BA21A0" w:rsidRPr="00715134">
        <w:rPr>
          <w:rFonts w:ascii="Times New Roman" w:hAnsi="Times New Roman" w:cs="Times New Roman"/>
          <w:sz w:val="28"/>
          <w:szCs w:val="28"/>
          <w:lang w:val="ru-RU"/>
        </w:rPr>
        <w:t>покачивать</w:t>
      </w:r>
      <w:r w:rsidRPr="00715134">
        <w:rPr>
          <w:rFonts w:ascii="Times New Roman" w:hAnsi="Times New Roman" w:cs="Times New Roman"/>
          <w:sz w:val="28"/>
          <w:szCs w:val="28"/>
          <w:lang w:val="ru-RU"/>
        </w:rPr>
        <w:t xml:space="preserve"> бедрами. – </w:t>
      </w:r>
      <w:r w:rsidR="007311DB" w:rsidRPr="00715134">
        <w:rPr>
          <w:rFonts w:ascii="Times New Roman" w:hAnsi="Times New Roman" w:cs="Times New Roman"/>
          <w:sz w:val="28"/>
          <w:szCs w:val="28"/>
          <w:lang w:val="ru-RU"/>
        </w:rPr>
        <w:t>«</w:t>
      </w:r>
      <w:r w:rsidR="00BA21A0" w:rsidRPr="00715134">
        <w:rPr>
          <w:rFonts w:ascii="Times New Roman" w:hAnsi="Times New Roman" w:cs="Times New Roman"/>
          <w:sz w:val="28"/>
          <w:szCs w:val="28"/>
          <w:lang w:val="ru-RU"/>
        </w:rPr>
        <w:t xml:space="preserve">Отвечай </w:t>
      </w:r>
      <w:r w:rsidRPr="00715134">
        <w:rPr>
          <w:rFonts w:ascii="Times New Roman" w:hAnsi="Times New Roman" w:cs="Times New Roman"/>
          <w:sz w:val="28"/>
          <w:szCs w:val="28"/>
          <w:lang w:val="ru-RU"/>
        </w:rPr>
        <w:t>мне</w:t>
      </w:r>
      <w:r w:rsidR="007311DB" w:rsidRPr="00715134">
        <w:rPr>
          <w:rFonts w:ascii="Times New Roman" w:hAnsi="Times New Roman" w:cs="Times New Roman"/>
          <w:sz w:val="28"/>
          <w:szCs w:val="28"/>
          <w:lang w:val="ru-RU"/>
        </w:rPr>
        <w:t>!» - требует Робин</w:t>
      </w:r>
      <w:r w:rsidRPr="00715134">
        <w:rPr>
          <w:rFonts w:ascii="Times New Roman" w:hAnsi="Times New Roman" w:cs="Times New Roman"/>
          <w:sz w:val="28"/>
          <w:szCs w:val="28"/>
          <w:lang w:val="ru-RU"/>
        </w:rPr>
        <w:t>…</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У меня нет слов. Музыка становится всё тише, и</w:t>
      </w:r>
      <w:r w:rsidR="00CE7244" w:rsidRPr="00715134">
        <w:rPr>
          <w:rFonts w:ascii="Times New Roman" w:hAnsi="Times New Roman" w:cs="Times New Roman"/>
          <w:sz w:val="28"/>
          <w:szCs w:val="28"/>
          <w:lang w:val="ru-RU"/>
        </w:rPr>
        <w:t xml:space="preserve"> </w:t>
      </w:r>
      <w:r w:rsidR="007311DB" w:rsidRPr="00715134">
        <w:rPr>
          <w:rFonts w:ascii="Times New Roman" w:hAnsi="Times New Roman" w:cs="Times New Roman"/>
          <w:sz w:val="28"/>
          <w:szCs w:val="28"/>
          <w:lang w:val="ru-RU"/>
        </w:rPr>
        <w:t>на финальном аккорде, Робин</w:t>
      </w:r>
      <w:r w:rsidRPr="00715134">
        <w:rPr>
          <w:rFonts w:ascii="Times New Roman" w:hAnsi="Times New Roman" w:cs="Times New Roman"/>
          <w:sz w:val="28"/>
          <w:szCs w:val="28"/>
          <w:lang w:val="ru-RU"/>
        </w:rPr>
        <w:t xml:space="preserve"> целует меня в шею. Она слезает с моих колен и встает передо мной, как будто то, что она делала до этого, было настолько обычным, </w:t>
      </w:r>
      <w:r w:rsidR="007311DB" w:rsidRPr="00715134">
        <w:rPr>
          <w:rFonts w:ascii="Times New Roman" w:hAnsi="Times New Roman" w:cs="Times New Roman"/>
          <w:sz w:val="28"/>
          <w:szCs w:val="28"/>
          <w:lang w:val="ru-RU"/>
        </w:rPr>
        <w:t>словно</w:t>
      </w:r>
      <w:r w:rsidRPr="00715134">
        <w:rPr>
          <w:rFonts w:ascii="Times New Roman" w:hAnsi="Times New Roman" w:cs="Times New Roman"/>
          <w:sz w:val="28"/>
          <w:szCs w:val="28"/>
          <w:lang w:val="ru-RU"/>
        </w:rPr>
        <w:t xml:space="preserve"> посуду</w:t>
      </w:r>
      <w:r w:rsidR="007311DB" w:rsidRPr="00715134">
        <w:rPr>
          <w:rFonts w:ascii="Times New Roman" w:hAnsi="Times New Roman" w:cs="Times New Roman"/>
          <w:sz w:val="28"/>
          <w:szCs w:val="28"/>
          <w:lang w:val="ru-RU"/>
        </w:rPr>
        <w:t xml:space="preserve"> помыть</w:t>
      </w:r>
      <w:r w:rsidRPr="00715134">
        <w:rPr>
          <w:rFonts w:ascii="Times New Roman" w:hAnsi="Times New Roman" w:cs="Times New Roman"/>
          <w:sz w:val="28"/>
          <w:szCs w:val="28"/>
          <w:lang w:val="ru-RU"/>
        </w:rPr>
        <w:t xml:space="preserve">.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Видишь? – она пожимает плечами. – Это не так уж и сложно. Я всегда заканчиваю свой танец поцелуем в шею. Это придает танцу больше чувственности, но тебе не обязательно делать то же самое. Со временем, ты найдешь способ, как растянуть танец как можно дольше, </w:t>
      </w:r>
      <w:r w:rsidR="00BA21A0" w:rsidRPr="00715134">
        <w:rPr>
          <w:rFonts w:ascii="Times New Roman" w:hAnsi="Times New Roman" w:cs="Times New Roman"/>
          <w:sz w:val="28"/>
          <w:szCs w:val="28"/>
          <w:lang w:val="ru-RU"/>
        </w:rPr>
        <w:t xml:space="preserve">ну, </w:t>
      </w:r>
      <w:r w:rsidRPr="00715134">
        <w:rPr>
          <w:rFonts w:ascii="Times New Roman" w:hAnsi="Times New Roman" w:cs="Times New Roman"/>
          <w:sz w:val="28"/>
          <w:szCs w:val="28"/>
          <w:lang w:val="ru-RU"/>
        </w:rPr>
        <w:t xml:space="preserve">если когда-нибудь кто-то закажет </w:t>
      </w:r>
      <w:r w:rsidR="007311DB" w:rsidRPr="00715134">
        <w:rPr>
          <w:rFonts w:ascii="Times New Roman" w:hAnsi="Times New Roman" w:cs="Times New Roman"/>
          <w:sz w:val="28"/>
          <w:szCs w:val="28"/>
          <w:lang w:val="ru-RU"/>
        </w:rPr>
        <w:t>тебе</w:t>
      </w:r>
      <w:r w:rsidR="00BA21A0"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приватный танец.</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 сколько он обычно длится?</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Ну, об этом ты узнаешь, </w:t>
      </w:r>
      <w:r w:rsidRPr="00715134">
        <w:rPr>
          <w:rFonts w:ascii="Times New Roman" w:hAnsi="Times New Roman" w:cs="Times New Roman"/>
          <w:i/>
          <w:sz w:val="28"/>
          <w:szCs w:val="28"/>
          <w:lang w:val="ru-RU"/>
        </w:rPr>
        <w:t>когда</w:t>
      </w:r>
      <w:r w:rsidRPr="00715134">
        <w:rPr>
          <w:rFonts w:ascii="Times New Roman" w:hAnsi="Times New Roman" w:cs="Times New Roman"/>
          <w:sz w:val="28"/>
          <w:szCs w:val="28"/>
          <w:lang w:val="ru-RU"/>
        </w:rPr>
        <w:t xml:space="preserve"> научишься танцевать, – </w:t>
      </w:r>
      <w:r w:rsidR="007311DB" w:rsidRPr="00715134">
        <w:rPr>
          <w:rFonts w:ascii="Times New Roman" w:hAnsi="Times New Roman" w:cs="Times New Roman"/>
          <w:sz w:val="28"/>
          <w:szCs w:val="28"/>
          <w:lang w:val="ru-RU"/>
        </w:rPr>
        <w:t>Робин</w:t>
      </w:r>
      <w:r w:rsidRPr="00715134">
        <w:rPr>
          <w:rFonts w:ascii="Times New Roman" w:hAnsi="Times New Roman" w:cs="Times New Roman"/>
          <w:sz w:val="28"/>
          <w:szCs w:val="28"/>
          <w:lang w:val="ru-RU"/>
        </w:rPr>
        <w:t xml:space="preserve"> тянет меня за руку, заставляя подняться со стула, </w:t>
      </w:r>
      <w:r w:rsidR="007311DB" w:rsidRPr="00715134">
        <w:rPr>
          <w:rFonts w:ascii="Times New Roman" w:hAnsi="Times New Roman" w:cs="Times New Roman"/>
          <w:sz w:val="28"/>
          <w:szCs w:val="28"/>
          <w:lang w:val="ru-RU"/>
        </w:rPr>
        <w:t xml:space="preserve">садится </w:t>
      </w:r>
      <w:r w:rsidRPr="00715134">
        <w:rPr>
          <w:rFonts w:ascii="Times New Roman" w:hAnsi="Times New Roman" w:cs="Times New Roman"/>
          <w:sz w:val="28"/>
          <w:szCs w:val="28"/>
          <w:lang w:val="ru-RU"/>
        </w:rPr>
        <w:t>на моё место и отда</w:t>
      </w:r>
      <w:r w:rsidR="007311DB" w:rsidRPr="00715134">
        <w:rPr>
          <w:rFonts w:ascii="Times New Roman" w:hAnsi="Times New Roman" w:cs="Times New Roman"/>
          <w:sz w:val="28"/>
          <w:szCs w:val="28"/>
          <w:lang w:val="ru-RU"/>
        </w:rPr>
        <w:t>ет</w:t>
      </w:r>
      <w:r w:rsidRPr="00715134">
        <w:rPr>
          <w:rFonts w:ascii="Times New Roman" w:hAnsi="Times New Roman" w:cs="Times New Roman"/>
          <w:sz w:val="28"/>
          <w:szCs w:val="28"/>
          <w:lang w:val="ru-RU"/>
        </w:rPr>
        <w:t xml:space="preserve"> мне свои туфли. – Я покажу тебе пару основных движений, и ты будешь тренироваться. Будем</w:t>
      </w:r>
      <w:r w:rsidR="007311DB" w:rsidRPr="00715134">
        <w:rPr>
          <w:rFonts w:ascii="Times New Roman" w:hAnsi="Times New Roman" w:cs="Times New Roman"/>
          <w:sz w:val="28"/>
          <w:szCs w:val="28"/>
          <w:lang w:val="ru-RU"/>
        </w:rPr>
        <w:t xml:space="preserve"> учить тебя потихоньку. Сделай </w:t>
      </w:r>
      <w:r w:rsidRPr="00715134">
        <w:rPr>
          <w:rFonts w:ascii="Times New Roman" w:hAnsi="Times New Roman" w:cs="Times New Roman"/>
          <w:sz w:val="28"/>
          <w:szCs w:val="28"/>
          <w:lang w:val="ru-RU"/>
        </w:rPr>
        <w:t>шаг назад и расстегни лифчик...</w:t>
      </w:r>
    </w:p>
    <w:p w:rsidR="00D83A45"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Несколькими часами позже я поняла две вещи: </w:t>
      </w:r>
    </w:p>
    <w:p w:rsidR="00D83A45" w:rsidRDefault="00CD6026" w:rsidP="00D83A45">
      <w:pPr>
        <w:spacing w:after="0"/>
        <w:ind w:firstLine="708"/>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1) из меня </w:t>
      </w:r>
      <w:proofErr w:type="gramStart"/>
      <w:r w:rsidRPr="00715134">
        <w:rPr>
          <w:rFonts w:ascii="Times New Roman" w:hAnsi="Times New Roman" w:cs="Times New Roman"/>
          <w:sz w:val="28"/>
          <w:szCs w:val="28"/>
          <w:lang w:val="ru-RU"/>
        </w:rPr>
        <w:t>хреновая</w:t>
      </w:r>
      <w:proofErr w:type="gramEnd"/>
      <w:r w:rsidRPr="00715134">
        <w:rPr>
          <w:rFonts w:ascii="Times New Roman" w:hAnsi="Times New Roman" w:cs="Times New Roman"/>
          <w:sz w:val="28"/>
          <w:szCs w:val="28"/>
          <w:lang w:val="ru-RU"/>
        </w:rPr>
        <w:t xml:space="preserve"> танцовщица; </w:t>
      </w:r>
    </w:p>
    <w:p w:rsidR="00CD6026" w:rsidRPr="00715134" w:rsidRDefault="00CD6026" w:rsidP="00D83A45">
      <w:pPr>
        <w:spacing w:after="0"/>
        <w:ind w:left="708"/>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2) грязные словечки </w:t>
      </w:r>
      <w:r w:rsidR="00BA21A0" w:rsidRPr="00715134">
        <w:rPr>
          <w:rFonts w:ascii="Times New Roman" w:hAnsi="Times New Roman" w:cs="Times New Roman"/>
          <w:sz w:val="28"/>
          <w:szCs w:val="28"/>
          <w:lang w:val="ru-RU"/>
        </w:rPr>
        <w:t xml:space="preserve"> - прямо – таки </w:t>
      </w:r>
      <w:r w:rsidRPr="00715134">
        <w:rPr>
          <w:rFonts w:ascii="Times New Roman" w:hAnsi="Times New Roman" w:cs="Times New Roman"/>
          <w:sz w:val="28"/>
          <w:szCs w:val="28"/>
          <w:lang w:val="ru-RU"/>
        </w:rPr>
        <w:t>недооцен</w:t>
      </w:r>
      <w:r w:rsidR="00BA21A0" w:rsidRPr="00715134">
        <w:rPr>
          <w:rFonts w:ascii="Times New Roman" w:hAnsi="Times New Roman" w:cs="Times New Roman"/>
          <w:sz w:val="28"/>
          <w:szCs w:val="28"/>
          <w:lang w:val="ru-RU"/>
        </w:rPr>
        <w:t>енное искусство</w:t>
      </w:r>
      <w:r w:rsidRPr="00715134">
        <w:rPr>
          <w:rFonts w:ascii="Times New Roman" w:hAnsi="Times New Roman" w:cs="Times New Roman"/>
          <w:sz w:val="28"/>
          <w:szCs w:val="28"/>
          <w:lang w:val="ru-RU"/>
        </w:rPr>
        <w:t>.</w:t>
      </w:r>
    </w:p>
    <w:p w:rsidR="00CD6026" w:rsidRPr="00715134" w:rsidRDefault="00CD6026" w:rsidP="00D83A45">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неплохо справилась</w:t>
      </w:r>
      <w:r w:rsidR="00D83A45">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для первого раза, </w:t>
      </w:r>
      <w:r w:rsidR="00BA21A0" w:rsidRPr="00715134">
        <w:rPr>
          <w:rFonts w:ascii="Times New Roman" w:hAnsi="Times New Roman" w:cs="Times New Roman"/>
          <w:sz w:val="28"/>
          <w:szCs w:val="28"/>
          <w:lang w:val="ru-RU"/>
        </w:rPr>
        <w:t>учитывая</w:t>
      </w:r>
      <w:r w:rsidR="00D83A45">
        <w:rPr>
          <w:rFonts w:ascii="Times New Roman" w:hAnsi="Times New Roman" w:cs="Times New Roman"/>
          <w:sz w:val="28"/>
          <w:szCs w:val="28"/>
          <w:lang w:val="ru-RU"/>
        </w:rPr>
        <w:t xml:space="preserve"> то,</w:t>
      </w:r>
      <w:r w:rsidRPr="00715134">
        <w:rPr>
          <w:rFonts w:ascii="Times New Roman" w:hAnsi="Times New Roman" w:cs="Times New Roman"/>
          <w:sz w:val="28"/>
          <w:szCs w:val="28"/>
          <w:lang w:val="ru-RU"/>
        </w:rPr>
        <w:t xml:space="preserve"> что т</w:t>
      </w:r>
      <w:r w:rsidR="00D83A45">
        <w:rPr>
          <w:rFonts w:ascii="Times New Roman" w:hAnsi="Times New Roman" w:cs="Times New Roman"/>
          <w:sz w:val="28"/>
          <w:szCs w:val="28"/>
          <w:lang w:val="ru-RU"/>
        </w:rPr>
        <w:t>ы</w:t>
      </w:r>
      <w:r w:rsidRPr="00715134">
        <w:rPr>
          <w:rFonts w:ascii="Times New Roman" w:hAnsi="Times New Roman" w:cs="Times New Roman"/>
          <w:sz w:val="28"/>
          <w:szCs w:val="28"/>
          <w:lang w:val="ru-RU"/>
        </w:rPr>
        <w:t xml:space="preserve"> дерьмовая танцовщица, – Робин показывает мне </w:t>
      </w:r>
      <w:proofErr w:type="gramStart"/>
      <w:r w:rsidRPr="00715134">
        <w:rPr>
          <w:rFonts w:ascii="Times New Roman" w:hAnsi="Times New Roman" w:cs="Times New Roman"/>
          <w:sz w:val="28"/>
          <w:szCs w:val="28"/>
          <w:lang w:val="ru-RU"/>
        </w:rPr>
        <w:t>гримерную</w:t>
      </w:r>
      <w:proofErr w:type="gramEnd"/>
      <w:r w:rsidRPr="00715134">
        <w:rPr>
          <w:rFonts w:ascii="Times New Roman" w:hAnsi="Times New Roman" w:cs="Times New Roman"/>
          <w:sz w:val="28"/>
          <w:szCs w:val="28"/>
          <w:lang w:val="ru-RU"/>
        </w:rPr>
        <w:t xml:space="preserve">. – Никогда не уходи с работы сама, всегда проси кого-нибудь из охранников провести тебя к машине. Если тебе кажется, что кто-то </w:t>
      </w:r>
      <w:r w:rsidR="00BA21A0" w:rsidRPr="00715134">
        <w:rPr>
          <w:rFonts w:ascii="Times New Roman" w:hAnsi="Times New Roman" w:cs="Times New Roman"/>
          <w:sz w:val="28"/>
          <w:szCs w:val="28"/>
          <w:lang w:val="ru-RU"/>
        </w:rPr>
        <w:t>следует</w:t>
      </w:r>
      <w:r w:rsidRPr="00715134">
        <w:rPr>
          <w:rFonts w:ascii="Times New Roman" w:hAnsi="Times New Roman" w:cs="Times New Roman"/>
          <w:sz w:val="28"/>
          <w:szCs w:val="28"/>
          <w:lang w:val="ru-RU"/>
        </w:rPr>
        <w:t xml:space="preserve"> за тобой, разворачивайся и возвращайся в клуб. Майкл </w:t>
      </w:r>
      <w:r w:rsidR="00A45745" w:rsidRPr="00715134">
        <w:rPr>
          <w:rFonts w:ascii="Times New Roman" w:hAnsi="Times New Roman" w:cs="Times New Roman"/>
          <w:sz w:val="28"/>
          <w:szCs w:val="28"/>
          <w:lang w:val="ru-RU"/>
        </w:rPr>
        <w:t>никогда</w:t>
      </w:r>
      <w:r w:rsidRPr="00715134">
        <w:rPr>
          <w:rFonts w:ascii="Times New Roman" w:hAnsi="Times New Roman" w:cs="Times New Roman"/>
          <w:sz w:val="28"/>
          <w:szCs w:val="28"/>
          <w:lang w:val="ru-RU"/>
        </w:rPr>
        <w:t xml:space="preserve"> не </w:t>
      </w:r>
      <w:r w:rsidR="00A45745" w:rsidRPr="00715134">
        <w:rPr>
          <w:rFonts w:ascii="Times New Roman" w:hAnsi="Times New Roman" w:cs="Times New Roman"/>
          <w:sz w:val="28"/>
          <w:szCs w:val="28"/>
          <w:lang w:val="ru-RU"/>
        </w:rPr>
        <w:t>допустит</w:t>
      </w:r>
      <w:r w:rsidRPr="00715134">
        <w:rPr>
          <w:rFonts w:ascii="Times New Roman" w:hAnsi="Times New Roman" w:cs="Times New Roman"/>
          <w:sz w:val="28"/>
          <w:szCs w:val="28"/>
          <w:lang w:val="ru-RU"/>
        </w:rPr>
        <w:t>, чтобы нас запугивали.</w:t>
      </w:r>
      <w:r w:rsidR="008F06F2" w:rsidRPr="00715134">
        <w:rPr>
          <w:rFonts w:ascii="Times New Roman" w:hAnsi="Times New Roman" w:cs="Times New Roman"/>
          <w:sz w:val="28"/>
          <w:szCs w:val="28"/>
          <w:lang w:val="ru-RU"/>
        </w:rPr>
        <w:t xml:space="preserve"> </w:t>
      </w:r>
      <w:r w:rsidR="00A45745" w:rsidRPr="00715134">
        <w:rPr>
          <w:rFonts w:ascii="Times New Roman" w:hAnsi="Times New Roman" w:cs="Times New Roman"/>
          <w:sz w:val="28"/>
          <w:szCs w:val="28"/>
          <w:lang w:val="ru-RU"/>
        </w:rPr>
        <w:t>Он сам позвонит в полицию.</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киваю.</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Пусть это слишком рано, но тебе уже надо придумать себе два имени. Первое, для выступлений, второе</w:t>
      </w:r>
      <w:r w:rsidR="00A45745" w:rsidRPr="00715134">
        <w:rPr>
          <w:rFonts w:ascii="Times New Roman" w:hAnsi="Times New Roman" w:cs="Times New Roman"/>
          <w:sz w:val="28"/>
          <w:szCs w:val="28"/>
          <w:lang w:val="ru-RU"/>
        </w:rPr>
        <w:t>, для</w:t>
      </w:r>
      <w:r w:rsidRPr="00715134">
        <w:rPr>
          <w:rFonts w:ascii="Times New Roman" w:hAnsi="Times New Roman" w:cs="Times New Roman"/>
          <w:sz w:val="28"/>
          <w:szCs w:val="28"/>
          <w:lang w:val="ru-RU"/>
        </w:rPr>
        <w:t xml:space="preserve"> клиент</w:t>
      </w:r>
      <w:r w:rsidR="00A45745" w:rsidRPr="00715134">
        <w:rPr>
          <w:rFonts w:ascii="Times New Roman" w:hAnsi="Times New Roman" w:cs="Times New Roman"/>
          <w:sz w:val="28"/>
          <w:szCs w:val="28"/>
          <w:lang w:val="ru-RU"/>
        </w:rPr>
        <w:t>ов, которые</w:t>
      </w:r>
      <w:r w:rsidRPr="00715134">
        <w:rPr>
          <w:rFonts w:ascii="Times New Roman" w:hAnsi="Times New Roman" w:cs="Times New Roman"/>
          <w:sz w:val="28"/>
          <w:szCs w:val="28"/>
          <w:lang w:val="ru-RU"/>
        </w:rPr>
        <w:t xml:space="preserve"> будут спрашивать твоё настоящее имя. Есть идеи?</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Кармен?</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Кармен? – </w:t>
      </w:r>
      <w:r w:rsidR="00CE7244" w:rsidRPr="00715134">
        <w:rPr>
          <w:rFonts w:ascii="Times New Roman" w:hAnsi="Times New Roman" w:cs="Times New Roman"/>
          <w:sz w:val="28"/>
          <w:szCs w:val="28"/>
          <w:lang w:val="ru-RU"/>
        </w:rPr>
        <w:t>Робин</w:t>
      </w:r>
      <w:r w:rsidRPr="00715134">
        <w:rPr>
          <w:rFonts w:ascii="Times New Roman" w:hAnsi="Times New Roman" w:cs="Times New Roman"/>
          <w:sz w:val="28"/>
          <w:szCs w:val="28"/>
          <w:lang w:val="ru-RU"/>
        </w:rPr>
        <w:t xml:space="preserve"> цокает языком. – Черт, нет. Я сейчас что-нибудь придумаю. В любом случае, когда ты приходишь на работу, ты первым делом идёшь сюда. </w:t>
      </w:r>
      <w:r w:rsidR="00A45745" w:rsidRPr="00715134">
        <w:rPr>
          <w:rFonts w:ascii="Times New Roman" w:hAnsi="Times New Roman" w:cs="Times New Roman"/>
          <w:sz w:val="28"/>
          <w:szCs w:val="28"/>
          <w:lang w:val="ru-RU"/>
        </w:rPr>
        <w:t>Р</w:t>
      </w:r>
      <w:r w:rsidRPr="00715134">
        <w:rPr>
          <w:rFonts w:ascii="Times New Roman" w:hAnsi="Times New Roman" w:cs="Times New Roman"/>
          <w:sz w:val="28"/>
          <w:szCs w:val="28"/>
          <w:lang w:val="ru-RU"/>
        </w:rPr>
        <w:t>асписание вечеринок</w:t>
      </w:r>
      <w:r w:rsidR="00A45745" w:rsidRPr="00715134">
        <w:rPr>
          <w:rFonts w:ascii="Times New Roman" w:hAnsi="Times New Roman" w:cs="Times New Roman"/>
          <w:sz w:val="28"/>
          <w:szCs w:val="28"/>
          <w:lang w:val="ru-RU"/>
        </w:rPr>
        <w:t xml:space="preserve"> всегда весит радом с зеркалами</w:t>
      </w:r>
      <w:r w:rsidRPr="00715134">
        <w:rPr>
          <w:rFonts w:ascii="Times New Roman" w:hAnsi="Times New Roman" w:cs="Times New Roman"/>
          <w:sz w:val="28"/>
          <w:szCs w:val="28"/>
          <w:lang w:val="ru-RU"/>
        </w:rPr>
        <w:t>. При любых незапланированных изменениях, кто-нибудь напишет тебе сообщение. Есть вопросы?</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Сколько часов я могу работать в неделю?</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00A45745" w:rsidRPr="00715134">
        <w:rPr>
          <w:rFonts w:ascii="Times New Roman" w:hAnsi="Times New Roman" w:cs="Times New Roman"/>
          <w:sz w:val="28"/>
          <w:szCs w:val="28"/>
          <w:lang w:val="ru-RU"/>
        </w:rPr>
        <w:t>Легально</w:t>
      </w:r>
      <w:r w:rsidRPr="00715134">
        <w:rPr>
          <w:rFonts w:ascii="Times New Roman" w:hAnsi="Times New Roman" w:cs="Times New Roman"/>
          <w:sz w:val="28"/>
          <w:szCs w:val="28"/>
          <w:lang w:val="ru-RU"/>
        </w:rPr>
        <w:t>? – она улыбается и меняет тему. – У тебя очень красивые волосы. Такой редкий иссиня-черный. Это твой натуральный цвет волос?</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Она запускает свои пальцы в мои волосы.</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Твоё сценическое имя будет Рэйвен (с англ. Ворона), а твоё </w:t>
      </w:r>
      <w:r w:rsidRPr="00715134">
        <w:rPr>
          <w:rFonts w:ascii="Times New Roman" w:hAnsi="Times New Roman" w:cs="Times New Roman"/>
          <w:i/>
          <w:iCs/>
          <w:sz w:val="28"/>
          <w:szCs w:val="28"/>
          <w:lang w:val="ru-RU"/>
        </w:rPr>
        <w:t>настоящее</w:t>
      </w:r>
      <w:r w:rsidRPr="00715134">
        <w:rPr>
          <w:rFonts w:ascii="Times New Roman" w:hAnsi="Times New Roman" w:cs="Times New Roman"/>
          <w:sz w:val="28"/>
          <w:szCs w:val="28"/>
          <w:lang w:val="ru-RU"/>
        </w:rPr>
        <w:t xml:space="preserve"> имя будет...</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Она задумывается.</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sz w:val="28"/>
          <w:szCs w:val="28"/>
          <w:lang w:val="ru-RU"/>
        </w:rPr>
        <w:t>Отем</w:t>
      </w:r>
      <w:proofErr w:type="spellEnd"/>
      <w:r w:rsidRPr="00715134">
        <w:rPr>
          <w:rFonts w:ascii="Times New Roman" w:hAnsi="Times New Roman" w:cs="Times New Roman"/>
          <w:sz w:val="28"/>
          <w:szCs w:val="28"/>
          <w:lang w:val="ru-RU"/>
        </w:rPr>
        <w:t>. У меня фальшивые права на это имя.</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Мне нравится! Ты живешь одна, </w:t>
      </w:r>
      <w:proofErr w:type="spellStart"/>
      <w:r w:rsidRPr="00715134">
        <w:rPr>
          <w:rFonts w:ascii="Times New Roman" w:hAnsi="Times New Roman" w:cs="Times New Roman"/>
          <w:sz w:val="28"/>
          <w:szCs w:val="28"/>
          <w:lang w:val="ru-RU"/>
        </w:rPr>
        <w:t>Отем</w:t>
      </w:r>
      <w:proofErr w:type="spellEnd"/>
      <w:r w:rsidRPr="00715134">
        <w:rPr>
          <w:rFonts w:ascii="Times New Roman" w:hAnsi="Times New Roman" w:cs="Times New Roman"/>
          <w:sz w:val="28"/>
          <w:szCs w:val="28"/>
          <w:lang w:val="ru-RU"/>
        </w:rPr>
        <w:t>?</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Я живу с бабушкой и дедушкой.</w:t>
      </w:r>
    </w:p>
    <w:p w:rsidR="00CD6026" w:rsidRPr="00715134" w:rsidRDefault="00A45745"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уверена, они </w:t>
      </w:r>
      <w:r w:rsidR="008F06F2" w:rsidRPr="00715134">
        <w:rPr>
          <w:rFonts w:ascii="Times New Roman" w:hAnsi="Times New Roman" w:cs="Times New Roman"/>
          <w:sz w:val="28"/>
          <w:szCs w:val="28"/>
          <w:lang w:val="ru-RU"/>
        </w:rPr>
        <w:t xml:space="preserve">будут </w:t>
      </w:r>
      <w:r w:rsidRPr="00715134">
        <w:rPr>
          <w:rFonts w:ascii="Times New Roman" w:hAnsi="Times New Roman" w:cs="Times New Roman"/>
          <w:sz w:val="28"/>
          <w:szCs w:val="28"/>
          <w:lang w:val="ru-RU"/>
        </w:rPr>
        <w:t>очень горд</w:t>
      </w:r>
      <w:r w:rsidR="008F06F2" w:rsidRPr="00715134">
        <w:rPr>
          <w:rFonts w:ascii="Times New Roman" w:hAnsi="Times New Roman" w:cs="Times New Roman"/>
          <w:sz w:val="28"/>
          <w:szCs w:val="28"/>
          <w:lang w:val="ru-RU"/>
        </w:rPr>
        <w:t>ы</w:t>
      </w:r>
      <w:r w:rsidR="00CD6026" w:rsidRPr="00715134">
        <w:rPr>
          <w:rFonts w:ascii="Times New Roman" w:hAnsi="Times New Roman" w:cs="Times New Roman"/>
          <w:sz w:val="28"/>
          <w:szCs w:val="28"/>
          <w:lang w:val="ru-RU"/>
        </w:rPr>
        <w:t xml:space="preserve"> тем, </w:t>
      </w:r>
      <w:r w:rsidRPr="00715134">
        <w:rPr>
          <w:rFonts w:ascii="Times New Roman" w:hAnsi="Times New Roman" w:cs="Times New Roman"/>
          <w:sz w:val="28"/>
          <w:szCs w:val="28"/>
          <w:lang w:val="ru-RU"/>
        </w:rPr>
        <w:t>где</w:t>
      </w:r>
      <w:r w:rsidR="00CD6026" w:rsidRPr="00715134">
        <w:rPr>
          <w:rFonts w:ascii="Times New Roman" w:hAnsi="Times New Roman" w:cs="Times New Roman"/>
          <w:sz w:val="28"/>
          <w:szCs w:val="28"/>
          <w:lang w:val="ru-RU"/>
        </w:rPr>
        <w:t xml:space="preserve"> ты </w:t>
      </w:r>
      <w:r w:rsidRPr="00715134">
        <w:rPr>
          <w:rFonts w:ascii="Times New Roman" w:hAnsi="Times New Roman" w:cs="Times New Roman"/>
          <w:sz w:val="28"/>
          <w:szCs w:val="28"/>
          <w:lang w:val="ru-RU"/>
        </w:rPr>
        <w:t>будешь работать</w:t>
      </w:r>
      <w:r w:rsidR="00CD6026" w:rsidRPr="00715134">
        <w:rPr>
          <w:rFonts w:ascii="Times New Roman" w:hAnsi="Times New Roman" w:cs="Times New Roman"/>
          <w:sz w:val="28"/>
          <w:szCs w:val="28"/>
          <w:lang w:val="ru-RU"/>
        </w:rPr>
        <w:t xml:space="preserve">, – </w:t>
      </w:r>
      <w:r w:rsidR="00CE7244" w:rsidRPr="00715134">
        <w:rPr>
          <w:rFonts w:ascii="Times New Roman" w:hAnsi="Times New Roman" w:cs="Times New Roman"/>
          <w:sz w:val="28"/>
          <w:szCs w:val="28"/>
          <w:lang w:val="ru-RU"/>
        </w:rPr>
        <w:t>Робин</w:t>
      </w:r>
      <w:r w:rsidR="00CD6026" w:rsidRPr="00715134">
        <w:rPr>
          <w:rFonts w:ascii="Times New Roman" w:hAnsi="Times New Roman" w:cs="Times New Roman"/>
          <w:sz w:val="28"/>
          <w:szCs w:val="28"/>
          <w:lang w:val="ru-RU"/>
        </w:rPr>
        <w:t xml:space="preserve"> улыбается. – Разве они не будут возражать, что ты будешь возвращаться так поздно с работы?</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Мне 21, а не 15, – отвечаю я, прекрасно зная, что Вирджиния и Генри редко задают вопросы о моей работе; они обычно рады, что я вообще работаю.</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Судя по </w:t>
      </w:r>
      <w:r w:rsidR="00A45745" w:rsidRPr="00715134">
        <w:rPr>
          <w:rFonts w:ascii="Times New Roman" w:hAnsi="Times New Roman" w:cs="Times New Roman"/>
          <w:sz w:val="28"/>
          <w:szCs w:val="28"/>
          <w:lang w:val="ru-RU"/>
        </w:rPr>
        <w:t>всему</w:t>
      </w:r>
      <w:r w:rsidRPr="00715134">
        <w:rPr>
          <w:rFonts w:ascii="Times New Roman" w:hAnsi="Times New Roman" w:cs="Times New Roman"/>
          <w:sz w:val="28"/>
          <w:szCs w:val="28"/>
          <w:lang w:val="ru-RU"/>
        </w:rPr>
        <w:t xml:space="preserve">, тебе </w:t>
      </w:r>
      <w:r w:rsidR="00A45745" w:rsidRPr="00715134">
        <w:rPr>
          <w:rFonts w:ascii="Times New Roman" w:hAnsi="Times New Roman" w:cs="Times New Roman"/>
          <w:sz w:val="28"/>
          <w:szCs w:val="28"/>
          <w:lang w:val="ru-RU"/>
        </w:rPr>
        <w:t>придется многому</w:t>
      </w:r>
      <w:r w:rsidRPr="00715134">
        <w:rPr>
          <w:rFonts w:ascii="Times New Roman" w:hAnsi="Times New Roman" w:cs="Times New Roman"/>
          <w:sz w:val="28"/>
          <w:szCs w:val="28"/>
          <w:lang w:val="ru-RU"/>
        </w:rPr>
        <w:t xml:space="preserve"> научиться... – она смеется. – </w:t>
      </w:r>
      <w:r w:rsidR="001055AA" w:rsidRPr="00715134">
        <w:rPr>
          <w:rFonts w:ascii="Times New Roman" w:hAnsi="Times New Roman" w:cs="Times New Roman"/>
          <w:sz w:val="28"/>
          <w:szCs w:val="28"/>
          <w:lang w:val="ru-RU"/>
        </w:rPr>
        <w:t>До пятницы приезжай</w:t>
      </w:r>
      <w:r w:rsidRPr="00715134">
        <w:rPr>
          <w:rFonts w:ascii="Times New Roman" w:hAnsi="Times New Roman" w:cs="Times New Roman"/>
          <w:sz w:val="28"/>
          <w:szCs w:val="28"/>
          <w:lang w:val="ru-RU"/>
        </w:rPr>
        <w:t xml:space="preserve"> </w:t>
      </w:r>
      <w:r w:rsidRPr="00715134">
        <w:rPr>
          <w:rFonts w:ascii="Times New Roman" w:hAnsi="Times New Roman" w:cs="Times New Roman"/>
          <w:i/>
          <w:iCs/>
          <w:sz w:val="28"/>
          <w:szCs w:val="28"/>
          <w:lang w:val="ru-RU"/>
        </w:rPr>
        <w:t>каждый день</w:t>
      </w:r>
      <w:r w:rsidRPr="00715134">
        <w:rPr>
          <w:rFonts w:ascii="Times New Roman" w:hAnsi="Times New Roman" w:cs="Times New Roman"/>
          <w:sz w:val="28"/>
          <w:szCs w:val="28"/>
          <w:lang w:val="ru-RU"/>
        </w:rPr>
        <w:t>, чтобы выучить как можно больше.</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Мне заплатят за эту неделю?</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Тебе не будут платить, пока ты не научишься </w:t>
      </w:r>
      <w:r w:rsidR="001055AA" w:rsidRPr="00715134">
        <w:rPr>
          <w:rFonts w:ascii="Times New Roman" w:hAnsi="Times New Roman" w:cs="Times New Roman"/>
          <w:sz w:val="28"/>
          <w:szCs w:val="28"/>
          <w:lang w:val="ru-RU"/>
        </w:rPr>
        <w:t>все делать как надо!</w:t>
      </w:r>
      <w:r w:rsidRPr="00715134">
        <w:rPr>
          <w:rFonts w:ascii="Times New Roman" w:hAnsi="Times New Roman" w:cs="Times New Roman"/>
          <w:sz w:val="28"/>
          <w:szCs w:val="28"/>
          <w:lang w:val="ru-RU"/>
        </w:rPr>
        <w:t xml:space="preserve"> – </w:t>
      </w:r>
      <w:r w:rsidR="008F06F2" w:rsidRPr="00715134">
        <w:rPr>
          <w:rFonts w:ascii="Times New Roman" w:hAnsi="Times New Roman" w:cs="Times New Roman"/>
          <w:sz w:val="28"/>
          <w:szCs w:val="28"/>
          <w:lang w:val="ru-RU"/>
        </w:rPr>
        <w:t>Робин</w:t>
      </w:r>
      <w:r w:rsidRPr="00715134">
        <w:rPr>
          <w:rFonts w:ascii="Times New Roman" w:hAnsi="Times New Roman" w:cs="Times New Roman"/>
          <w:sz w:val="28"/>
          <w:szCs w:val="28"/>
          <w:lang w:val="ru-RU"/>
        </w:rPr>
        <w:t xml:space="preserve"> подталкивает меня к </w:t>
      </w:r>
      <w:r w:rsidR="001055AA" w:rsidRPr="00715134">
        <w:rPr>
          <w:rFonts w:ascii="Times New Roman" w:hAnsi="Times New Roman" w:cs="Times New Roman"/>
          <w:sz w:val="28"/>
          <w:szCs w:val="28"/>
          <w:lang w:val="ru-RU"/>
        </w:rPr>
        <w:t xml:space="preserve">боковому </w:t>
      </w:r>
      <w:r w:rsidRPr="00715134">
        <w:rPr>
          <w:rFonts w:ascii="Times New Roman" w:hAnsi="Times New Roman" w:cs="Times New Roman"/>
          <w:sz w:val="28"/>
          <w:szCs w:val="28"/>
          <w:lang w:val="ru-RU"/>
        </w:rPr>
        <w:t xml:space="preserve">выходу из гримерки. – Сядь в зале и смотри, как я работаю. Я официально твой новый пример для подражания.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008F06F2"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здыха</w:t>
      </w:r>
      <w:r w:rsidR="008F06F2" w:rsidRPr="00715134">
        <w:rPr>
          <w:rFonts w:ascii="Times New Roman" w:hAnsi="Times New Roman" w:cs="Times New Roman"/>
          <w:sz w:val="28"/>
          <w:szCs w:val="28"/>
          <w:lang w:val="ru-RU"/>
        </w:rPr>
        <w:t>я,</w:t>
      </w:r>
      <w:r w:rsidR="00CE7244"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выхожу из гримерки, ища место, чтобы сесть. Я единственная девушка в зале, у которой нет подноса в руках, и которая не танцует. Мужчины смотрят на меня с подозрением – наверное, гадая, почему я полностью одета.</w:t>
      </w:r>
    </w:p>
    <w:p w:rsidR="00CD6026" w:rsidRPr="00715134" w:rsidRDefault="00CD6026" w:rsidP="00D83A45">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 </w:t>
      </w:r>
      <w:r w:rsidR="00CE7244" w:rsidRPr="00715134">
        <w:rPr>
          <w:rFonts w:ascii="Times New Roman" w:hAnsi="Times New Roman" w:cs="Times New Roman"/>
          <w:sz w:val="28"/>
          <w:szCs w:val="28"/>
          <w:lang w:val="ru-RU"/>
        </w:rPr>
        <w:t>П</w:t>
      </w:r>
      <w:r w:rsidRPr="00715134">
        <w:rPr>
          <w:rFonts w:ascii="Times New Roman" w:hAnsi="Times New Roman" w:cs="Times New Roman"/>
          <w:sz w:val="28"/>
          <w:szCs w:val="28"/>
          <w:lang w:val="ru-RU"/>
        </w:rPr>
        <w:t xml:space="preserve">рисаживаюсь на пустой диванчик, наблюдая, как свет в помещении меняется с </w:t>
      </w:r>
      <w:proofErr w:type="gramStart"/>
      <w:r w:rsidRPr="00715134">
        <w:rPr>
          <w:rFonts w:ascii="Times New Roman" w:hAnsi="Times New Roman" w:cs="Times New Roman"/>
          <w:sz w:val="28"/>
          <w:szCs w:val="28"/>
          <w:lang w:val="ru-RU"/>
        </w:rPr>
        <w:t>тускло</w:t>
      </w:r>
      <w:r w:rsidR="00D83A45">
        <w:rPr>
          <w:rFonts w:ascii="Times New Roman" w:hAnsi="Times New Roman" w:cs="Times New Roman"/>
          <w:sz w:val="28"/>
          <w:szCs w:val="28"/>
          <w:lang w:val="ru-RU"/>
        </w:rPr>
        <w:t>го</w:t>
      </w:r>
      <w:proofErr w:type="gramEnd"/>
      <w:r w:rsidR="00D83A45">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желтого на провокационный красный.</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Джентльмены, – раздаётся голос в динамиках. – Представляю вам главную леди сегодняшнего вечера... Робин.</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Раздаются громкие аплодисменты. Робин медленно разворачивается к зрителям, </w:t>
      </w:r>
      <w:r w:rsidR="008F06F2" w:rsidRPr="00715134">
        <w:rPr>
          <w:rFonts w:ascii="Times New Roman" w:hAnsi="Times New Roman" w:cs="Times New Roman"/>
          <w:sz w:val="28"/>
          <w:szCs w:val="28"/>
          <w:lang w:val="ru-RU"/>
        </w:rPr>
        <w:t>и</w:t>
      </w:r>
      <w:r w:rsidRPr="00715134">
        <w:rPr>
          <w:rFonts w:ascii="Times New Roman" w:hAnsi="Times New Roman" w:cs="Times New Roman"/>
          <w:sz w:val="28"/>
          <w:szCs w:val="28"/>
          <w:lang w:val="ru-RU"/>
        </w:rPr>
        <w:t xml:space="preserve"> ведет себя так, будто это место принадлежит ей. Она </w:t>
      </w:r>
      <w:r w:rsidR="0030370E" w:rsidRPr="00715134">
        <w:rPr>
          <w:rFonts w:ascii="Times New Roman" w:hAnsi="Times New Roman" w:cs="Times New Roman"/>
          <w:sz w:val="28"/>
          <w:szCs w:val="28"/>
          <w:lang w:val="ru-RU"/>
        </w:rPr>
        <w:t>смотрит в глаза</w:t>
      </w:r>
      <w:r w:rsidRPr="00715134">
        <w:rPr>
          <w:rFonts w:ascii="Times New Roman" w:hAnsi="Times New Roman" w:cs="Times New Roman"/>
          <w:sz w:val="28"/>
          <w:szCs w:val="28"/>
          <w:lang w:val="ru-RU"/>
        </w:rPr>
        <w:t xml:space="preserve"> сидящему в первом ряду мужчине. С каждым </w:t>
      </w:r>
      <w:r w:rsidR="0030370E" w:rsidRPr="00715134">
        <w:rPr>
          <w:rFonts w:ascii="Times New Roman" w:hAnsi="Times New Roman" w:cs="Times New Roman"/>
          <w:sz w:val="28"/>
          <w:szCs w:val="28"/>
          <w:lang w:val="ru-RU"/>
        </w:rPr>
        <w:t>третьим ударом басов</w:t>
      </w:r>
      <w:r w:rsidRPr="00715134">
        <w:rPr>
          <w:rFonts w:ascii="Times New Roman" w:hAnsi="Times New Roman" w:cs="Times New Roman"/>
          <w:sz w:val="28"/>
          <w:szCs w:val="28"/>
          <w:lang w:val="ru-RU"/>
        </w:rPr>
        <w:t xml:space="preserve"> она расстегива</w:t>
      </w:r>
      <w:r w:rsidR="0030370E" w:rsidRPr="00715134">
        <w:rPr>
          <w:rFonts w:ascii="Times New Roman" w:hAnsi="Times New Roman" w:cs="Times New Roman"/>
          <w:sz w:val="28"/>
          <w:szCs w:val="28"/>
          <w:lang w:val="ru-RU"/>
        </w:rPr>
        <w:t>ет</w:t>
      </w:r>
      <w:r w:rsidRPr="00715134">
        <w:rPr>
          <w:rFonts w:ascii="Times New Roman" w:hAnsi="Times New Roman" w:cs="Times New Roman"/>
          <w:sz w:val="28"/>
          <w:szCs w:val="28"/>
          <w:lang w:val="ru-RU"/>
        </w:rPr>
        <w:t xml:space="preserve"> по </w:t>
      </w:r>
      <w:r w:rsidR="00D83A45">
        <w:rPr>
          <w:rFonts w:ascii="Times New Roman" w:hAnsi="Times New Roman" w:cs="Times New Roman"/>
          <w:sz w:val="28"/>
          <w:szCs w:val="28"/>
          <w:lang w:val="ru-RU"/>
        </w:rPr>
        <w:t xml:space="preserve">еще одной </w:t>
      </w:r>
      <w:r w:rsidRPr="00715134">
        <w:rPr>
          <w:rFonts w:ascii="Times New Roman" w:hAnsi="Times New Roman" w:cs="Times New Roman"/>
          <w:sz w:val="28"/>
          <w:szCs w:val="28"/>
          <w:lang w:val="ru-RU"/>
        </w:rPr>
        <w:t xml:space="preserve">пуговице </w:t>
      </w:r>
      <w:proofErr w:type="spellStart"/>
      <w:r w:rsidRPr="00715134">
        <w:rPr>
          <w:rFonts w:ascii="Times New Roman" w:hAnsi="Times New Roman" w:cs="Times New Roman"/>
          <w:sz w:val="28"/>
          <w:szCs w:val="28"/>
          <w:lang w:val="ru-RU"/>
        </w:rPr>
        <w:t>сво</w:t>
      </w:r>
      <w:r w:rsidR="0030370E" w:rsidRPr="00715134">
        <w:rPr>
          <w:rFonts w:ascii="Times New Roman" w:hAnsi="Times New Roman" w:cs="Times New Roman"/>
          <w:sz w:val="28"/>
          <w:szCs w:val="28"/>
          <w:lang w:val="ru-RU"/>
        </w:rPr>
        <w:t>го</w:t>
      </w:r>
      <w:proofErr w:type="spellEnd"/>
      <w:r w:rsidRPr="00715134">
        <w:rPr>
          <w:rFonts w:ascii="Times New Roman" w:hAnsi="Times New Roman" w:cs="Times New Roman"/>
          <w:sz w:val="28"/>
          <w:szCs w:val="28"/>
          <w:lang w:val="ru-RU"/>
        </w:rPr>
        <w:t xml:space="preserve"> коричнево</w:t>
      </w:r>
      <w:r w:rsidR="0030370E" w:rsidRPr="00715134">
        <w:rPr>
          <w:rFonts w:ascii="Times New Roman" w:hAnsi="Times New Roman" w:cs="Times New Roman"/>
          <w:sz w:val="28"/>
          <w:szCs w:val="28"/>
          <w:lang w:val="ru-RU"/>
        </w:rPr>
        <w:t>го</w:t>
      </w:r>
      <w:r w:rsidRPr="00715134">
        <w:rPr>
          <w:rFonts w:ascii="Times New Roman" w:hAnsi="Times New Roman" w:cs="Times New Roman"/>
          <w:sz w:val="28"/>
          <w:szCs w:val="28"/>
          <w:lang w:val="ru-RU"/>
        </w:rPr>
        <w:t xml:space="preserve"> </w:t>
      </w:r>
      <w:r w:rsidR="0030370E" w:rsidRPr="00715134">
        <w:rPr>
          <w:rFonts w:ascii="Times New Roman" w:hAnsi="Times New Roman" w:cs="Times New Roman"/>
          <w:sz w:val="28"/>
          <w:szCs w:val="28"/>
          <w:lang w:val="ru-RU"/>
        </w:rPr>
        <w:t>плаща</w:t>
      </w:r>
      <w:r w:rsidRPr="00715134">
        <w:rPr>
          <w:rFonts w:ascii="Times New Roman" w:hAnsi="Times New Roman" w:cs="Times New Roman"/>
          <w:sz w:val="28"/>
          <w:szCs w:val="28"/>
          <w:lang w:val="ru-RU"/>
        </w:rPr>
        <w:t xml:space="preserve">.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Очень медленно, дразнящими движениями, </w:t>
      </w:r>
      <w:r w:rsidR="00585208" w:rsidRPr="00715134">
        <w:rPr>
          <w:rFonts w:ascii="Times New Roman" w:hAnsi="Times New Roman" w:cs="Times New Roman"/>
          <w:sz w:val="28"/>
          <w:szCs w:val="28"/>
          <w:lang w:val="ru-RU"/>
        </w:rPr>
        <w:t>Робин</w:t>
      </w:r>
      <w:r w:rsidRPr="00715134">
        <w:rPr>
          <w:rFonts w:ascii="Times New Roman" w:hAnsi="Times New Roman" w:cs="Times New Roman"/>
          <w:sz w:val="28"/>
          <w:szCs w:val="28"/>
          <w:lang w:val="ru-RU"/>
        </w:rPr>
        <w:t xml:space="preserve"> разделась: скинула подвязки, потом длинные обтягивающие белые чулки и, наконец, свой лифчик.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Она закидывает одну ногу на шест и подтягивается на нем, проделывая все те основные движения, которые она показывала мне недавно, так сексуально и эротично, что сцен</w:t>
      </w:r>
      <w:r w:rsidR="0030370E" w:rsidRPr="00715134">
        <w:rPr>
          <w:rFonts w:ascii="Times New Roman" w:hAnsi="Times New Roman" w:cs="Times New Roman"/>
          <w:sz w:val="28"/>
          <w:szCs w:val="28"/>
          <w:lang w:val="ru-RU"/>
        </w:rPr>
        <w:t>у</w:t>
      </w:r>
      <w:r w:rsidRPr="00715134">
        <w:rPr>
          <w:rFonts w:ascii="Times New Roman" w:hAnsi="Times New Roman" w:cs="Times New Roman"/>
          <w:sz w:val="28"/>
          <w:szCs w:val="28"/>
          <w:lang w:val="ru-RU"/>
        </w:rPr>
        <w:t xml:space="preserve"> </w:t>
      </w:r>
      <w:r w:rsidR="0030370E" w:rsidRPr="00715134">
        <w:rPr>
          <w:rFonts w:ascii="Times New Roman" w:hAnsi="Times New Roman" w:cs="Times New Roman"/>
          <w:sz w:val="28"/>
          <w:szCs w:val="28"/>
          <w:lang w:val="ru-RU"/>
        </w:rPr>
        <w:t>забрасывают</w:t>
      </w:r>
      <w:r w:rsidRPr="00715134">
        <w:rPr>
          <w:rFonts w:ascii="Times New Roman" w:hAnsi="Times New Roman" w:cs="Times New Roman"/>
          <w:sz w:val="28"/>
          <w:szCs w:val="28"/>
          <w:lang w:val="ru-RU"/>
        </w:rPr>
        <w:t xml:space="preserve"> купюрами, </w:t>
      </w:r>
      <w:r w:rsidR="0030370E" w:rsidRPr="00715134">
        <w:rPr>
          <w:rFonts w:ascii="Times New Roman" w:hAnsi="Times New Roman" w:cs="Times New Roman"/>
          <w:sz w:val="28"/>
          <w:szCs w:val="28"/>
          <w:lang w:val="ru-RU"/>
        </w:rPr>
        <w:t>а Робин</w:t>
      </w:r>
      <w:r w:rsidRPr="00715134">
        <w:rPr>
          <w:rFonts w:ascii="Times New Roman" w:hAnsi="Times New Roman" w:cs="Times New Roman"/>
          <w:sz w:val="28"/>
          <w:szCs w:val="28"/>
          <w:lang w:val="ru-RU"/>
        </w:rPr>
        <w:t xml:space="preserve"> ещё </w:t>
      </w:r>
      <w:r w:rsidR="0030370E" w:rsidRPr="00715134">
        <w:rPr>
          <w:rFonts w:ascii="Times New Roman" w:hAnsi="Times New Roman" w:cs="Times New Roman"/>
          <w:sz w:val="28"/>
          <w:szCs w:val="28"/>
          <w:lang w:val="ru-RU"/>
        </w:rPr>
        <w:t>и половины танца не исполнила</w:t>
      </w:r>
      <w:r w:rsidRPr="00715134">
        <w:rPr>
          <w:rFonts w:ascii="Times New Roman" w:hAnsi="Times New Roman" w:cs="Times New Roman"/>
          <w:sz w:val="28"/>
          <w:szCs w:val="28"/>
          <w:lang w:val="ru-RU"/>
        </w:rPr>
        <w:t>.</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585208" w:rsidRPr="00715134">
        <w:rPr>
          <w:rFonts w:ascii="Times New Roman" w:hAnsi="Times New Roman" w:cs="Times New Roman"/>
          <w:sz w:val="28"/>
          <w:szCs w:val="28"/>
          <w:lang w:val="ru-RU"/>
        </w:rPr>
        <w:t>Завидуя, весь</w:t>
      </w:r>
      <w:r w:rsidRPr="00715134">
        <w:rPr>
          <w:rFonts w:ascii="Times New Roman" w:hAnsi="Times New Roman" w:cs="Times New Roman"/>
          <w:sz w:val="28"/>
          <w:szCs w:val="28"/>
          <w:lang w:val="ru-RU"/>
        </w:rPr>
        <w:t xml:space="preserve"> вечер я наблюдаю, как она и остальные девочки танцуют, </w:t>
      </w:r>
      <w:r w:rsidR="00585208" w:rsidRPr="00715134">
        <w:rPr>
          <w:rFonts w:ascii="Times New Roman" w:hAnsi="Times New Roman" w:cs="Times New Roman"/>
          <w:sz w:val="28"/>
          <w:szCs w:val="28"/>
          <w:lang w:val="ru-RU"/>
        </w:rPr>
        <w:t>будто не прикладывая особых усилий</w:t>
      </w:r>
      <w:r w:rsidRPr="00715134">
        <w:rPr>
          <w:rFonts w:ascii="Times New Roman" w:hAnsi="Times New Roman" w:cs="Times New Roman"/>
          <w:sz w:val="28"/>
          <w:szCs w:val="28"/>
          <w:lang w:val="ru-RU"/>
        </w:rPr>
        <w:t xml:space="preserve">. Я </w:t>
      </w:r>
      <w:r w:rsidR="008F06F2" w:rsidRPr="00715134">
        <w:rPr>
          <w:rFonts w:ascii="Times New Roman" w:hAnsi="Times New Roman" w:cs="Times New Roman"/>
          <w:sz w:val="28"/>
          <w:szCs w:val="28"/>
          <w:lang w:val="ru-RU"/>
        </w:rPr>
        <w:t>вижу</w:t>
      </w:r>
      <w:r w:rsidRPr="00715134">
        <w:rPr>
          <w:rFonts w:ascii="Times New Roman" w:hAnsi="Times New Roman" w:cs="Times New Roman"/>
          <w:sz w:val="28"/>
          <w:szCs w:val="28"/>
          <w:lang w:val="ru-RU"/>
        </w:rPr>
        <w:t>, как они зарабатыва</w:t>
      </w:r>
      <w:r w:rsidR="00585208" w:rsidRPr="00715134">
        <w:rPr>
          <w:rFonts w:ascii="Times New Roman" w:hAnsi="Times New Roman" w:cs="Times New Roman"/>
          <w:sz w:val="28"/>
          <w:szCs w:val="28"/>
          <w:lang w:val="ru-RU"/>
        </w:rPr>
        <w:t>ют</w:t>
      </w:r>
      <w:r w:rsidRPr="00715134">
        <w:rPr>
          <w:rFonts w:ascii="Times New Roman" w:hAnsi="Times New Roman" w:cs="Times New Roman"/>
          <w:sz w:val="28"/>
          <w:szCs w:val="28"/>
          <w:lang w:val="ru-RU"/>
        </w:rPr>
        <w:t xml:space="preserve"> сотни долларов.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В перерывах между выступлениями, </w:t>
      </w:r>
      <w:r w:rsidR="00585208" w:rsidRPr="00715134">
        <w:rPr>
          <w:rFonts w:ascii="Times New Roman" w:hAnsi="Times New Roman" w:cs="Times New Roman"/>
          <w:sz w:val="28"/>
          <w:szCs w:val="28"/>
          <w:lang w:val="ru-RU"/>
        </w:rPr>
        <w:t>проскальзываю</w:t>
      </w:r>
      <w:r w:rsidRPr="00715134">
        <w:rPr>
          <w:rFonts w:ascii="Times New Roman" w:hAnsi="Times New Roman" w:cs="Times New Roman"/>
          <w:sz w:val="28"/>
          <w:szCs w:val="28"/>
          <w:lang w:val="ru-RU"/>
        </w:rPr>
        <w:t xml:space="preserve"> в один из банкетных залов и наблюда</w:t>
      </w:r>
      <w:r w:rsidR="00585208" w:rsidRPr="00715134">
        <w:rPr>
          <w:rFonts w:ascii="Times New Roman" w:hAnsi="Times New Roman" w:cs="Times New Roman"/>
          <w:sz w:val="28"/>
          <w:szCs w:val="28"/>
          <w:lang w:val="ru-RU"/>
        </w:rPr>
        <w:t>ю</w:t>
      </w:r>
      <w:r w:rsidRPr="00715134">
        <w:rPr>
          <w:rFonts w:ascii="Times New Roman" w:hAnsi="Times New Roman" w:cs="Times New Roman"/>
          <w:sz w:val="28"/>
          <w:szCs w:val="28"/>
          <w:lang w:val="ru-RU"/>
        </w:rPr>
        <w:t xml:space="preserve">, как </w:t>
      </w:r>
      <w:r w:rsidR="00585208" w:rsidRPr="00715134">
        <w:rPr>
          <w:rFonts w:ascii="Times New Roman" w:hAnsi="Times New Roman" w:cs="Times New Roman"/>
          <w:sz w:val="28"/>
          <w:szCs w:val="28"/>
          <w:lang w:val="ru-RU"/>
        </w:rPr>
        <w:t>правильно подается танец</w:t>
      </w:r>
      <w:r w:rsidRPr="00715134">
        <w:rPr>
          <w:rFonts w:ascii="Times New Roman" w:hAnsi="Times New Roman" w:cs="Times New Roman"/>
          <w:sz w:val="28"/>
          <w:szCs w:val="28"/>
          <w:lang w:val="ru-RU"/>
        </w:rPr>
        <w:t xml:space="preserve"> на коленях</w:t>
      </w:r>
      <w:r w:rsidR="00585208" w:rsidRPr="00715134">
        <w:rPr>
          <w:rFonts w:ascii="Times New Roman" w:hAnsi="Times New Roman" w:cs="Times New Roman"/>
          <w:sz w:val="28"/>
          <w:szCs w:val="28"/>
          <w:lang w:val="ru-RU"/>
        </w:rPr>
        <w:t xml:space="preserve"> – замеча</w:t>
      </w:r>
      <w:r w:rsidR="008F06F2" w:rsidRPr="00715134">
        <w:rPr>
          <w:rFonts w:ascii="Times New Roman" w:hAnsi="Times New Roman" w:cs="Times New Roman"/>
          <w:sz w:val="28"/>
          <w:szCs w:val="28"/>
          <w:lang w:val="ru-RU"/>
        </w:rPr>
        <w:t>ю</w:t>
      </w:r>
      <w:r w:rsidR="00585208" w:rsidRPr="00715134">
        <w:rPr>
          <w:rFonts w:ascii="Times New Roman" w:hAnsi="Times New Roman" w:cs="Times New Roman"/>
          <w:sz w:val="28"/>
          <w:szCs w:val="28"/>
          <w:lang w:val="ru-RU"/>
        </w:rPr>
        <w:t>, как все девочки</w:t>
      </w:r>
      <w:r w:rsidRPr="00715134">
        <w:rPr>
          <w:rFonts w:ascii="Times New Roman" w:hAnsi="Times New Roman" w:cs="Times New Roman"/>
          <w:sz w:val="28"/>
          <w:szCs w:val="28"/>
          <w:lang w:val="ru-RU"/>
        </w:rPr>
        <w:t xml:space="preserve"> выгляд</w:t>
      </w:r>
      <w:r w:rsidR="008F06F2" w:rsidRPr="00715134">
        <w:rPr>
          <w:rFonts w:ascii="Times New Roman" w:hAnsi="Times New Roman" w:cs="Times New Roman"/>
          <w:sz w:val="28"/>
          <w:szCs w:val="28"/>
          <w:lang w:val="ru-RU"/>
        </w:rPr>
        <w:t>ят</w:t>
      </w:r>
      <w:r w:rsidRPr="00715134">
        <w:rPr>
          <w:rFonts w:ascii="Times New Roman" w:hAnsi="Times New Roman" w:cs="Times New Roman"/>
          <w:sz w:val="28"/>
          <w:szCs w:val="28"/>
          <w:lang w:val="ru-RU"/>
        </w:rPr>
        <w:t xml:space="preserve"> уверенно и явно увлечены тем, что делают.</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Ежедневно я езжу в клуб, </w:t>
      </w:r>
      <w:r w:rsidR="00585208" w:rsidRPr="00715134">
        <w:rPr>
          <w:rFonts w:ascii="Times New Roman" w:hAnsi="Times New Roman" w:cs="Times New Roman"/>
          <w:sz w:val="28"/>
          <w:szCs w:val="28"/>
          <w:lang w:val="ru-RU"/>
        </w:rPr>
        <w:t xml:space="preserve">позволяя </w:t>
      </w:r>
      <w:r w:rsidRPr="00715134">
        <w:rPr>
          <w:rFonts w:ascii="Times New Roman" w:hAnsi="Times New Roman" w:cs="Times New Roman"/>
          <w:sz w:val="28"/>
          <w:szCs w:val="28"/>
          <w:lang w:val="ru-RU"/>
        </w:rPr>
        <w:t xml:space="preserve">Робин </w:t>
      </w:r>
      <w:r w:rsidR="00585208" w:rsidRPr="00715134">
        <w:rPr>
          <w:rFonts w:ascii="Times New Roman" w:hAnsi="Times New Roman" w:cs="Times New Roman"/>
          <w:sz w:val="28"/>
          <w:szCs w:val="28"/>
          <w:lang w:val="ru-RU"/>
        </w:rPr>
        <w:t>критиковать</w:t>
      </w:r>
      <w:r w:rsidRPr="00715134">
        <w:rPr>
          <w:rFonts w:ascii="Times New Roman" w:hAnsi="Times New Roman" w:cs="Times New Roman"/>
          <w:sz w:val="28"/>
          <w:szCs w:val="28"/>
          <w:lang w:val="ru-RU"/>
        </w:rPr>
        <w:t xml:space="preserve"> каждое </w:t>
      </w:r>
      <w:r w:rsidR="00585208" w:rsidRPr="00715134">
        <w:rPr>
          <w:rFonts w:ascii="Times New Roman" w:hAnsi="Times New Roman" w:cs="Times New Roman"/>
          <w:sz w:val="28"/>
          <w:szCs w:val="28"/>
          <w:lang w:val="ru-RU"/>
        </w:rPr>
        <w:t xml:space="preserve">мое </w:t>
      </w:r>
      <w:r w:rsidRPr="00715134">
        <w:rPr>
          <w:rFonts w:ascii="Times New Roman" w:hAnsi="Times New Roman" w:cs="Times New Roman"/>
          <w:sz w:val="28"/>
          <w:szCs w:val="28"/>
          <w:lang w:val="ru-RU"/>
        </w:rPr>
        <w:t>движение, соблазн</w:t>
      </w:r>
      <w:r w:rsidR="00585208" w:rsidRPr="00715134">
        <w:rPr>
          <w:rFonts w:ascii="Times New Roman" w:hAnsi="Times New Roman" w:cs="Times New Roman"/>
          <w:sz w:val="28"/>
          <w:szCs w:val="28"/>
          <w:lang w:val="ru-RU"/>
        </w:rPr>
        <w:t>я</w:t>
      </w:r>
      <w:r w:rsidR="00270DCC" w:rsidRPr="00715134">
        <w:rPr>
          <w:rFonts w:ascii="Times New Roman" w:hAnsi="Times New Roman" w:cs="Times New Roman"/>
          <w:sz w:val="28"/>
          <w:szCs w:val="28"/>
          <w:lang w:val="ru-RU"/>
        </w:rPr>
        <w:t>ть</w:t>
      </w:r>
      <w:r w:rsidRPr="00715134">
        <w:rPr>
          <w:rFonts w:ascii="Times New Roman" w:hAnsi="Times New Roman" w:cs="Times New Roman"/>
          <w:sz w:val="28"/>
          <w:szCs w:val="28"/>
          <w:lang w:val="ru-RU"/>
        </w:rPr>
        <w:t xml:space="preserve"> меня бессчётное количество раз, чтобы узнать, что</w:t>
      </w:r>
      <w:r w:rsidR="008F06F2" w:rsidRPr="00715134">
        <w:rPr>
          <w:rFonts w:ascii="Times New Roman" w:hAnsi="Times New Roman" w:cs="Times New Roman"/>
          <w:sz w:val="28"/>
          <w:szCs w:val="28"/>
          <w:lang w:val="ru-RU"/>
        </w:rPr>
        <w:t xml:space="preserve"> же</w:t>
      </w:r>
      <w:r w:rsidRPr="00715134">
        <w:rPr>
          <w:rFonts w:ascii="Times New Roman" w:hAnsi="Times New Roman" w:cs="Times New Roman"/>
          <w:sz w:val="28"/>
          <w:szCs w:val="28"/>
          <w:lang w:val="ru-RU"/>
        </w:rPr>
        <w:t xml:space="preserve"> я делаю не так...</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p>
    <w:p w:rsidR="00CD6026" w:rsidRDefault="00CD6026" w:rsidP="00D83A45">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p>
    <w:p w:rsidR="00D83A45" w:rsidRPr="00715134" w:rsidRDefault="00D83A45" w:rsidP="00D83A45">
      <w:pPr>
        <w:spacing w:after="0"/>
        <w:jc w:val="both"/>
        <w:rPr>
          <w:rFonts w:ascii="Times New Roman" w:hAnsi="Times New Roman" w:cs="Times New Roman"/>
          <w:sz w:val="28"/>
          <w:szCs w:val="28"/>
          <w:lang w:val="ru-RU"/>
        </w:rPr>
      </w:pP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В пятницу мои нервы на пределе.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973471" w:rsidRPr="00715134">
        <w:rPr>
          <w:rFonts w:ascii="Times New Roman" w:hAnsi="Times New Roman" w:cs="Times New Roman"/>
          <w:sz w:val="28"/>
          <w:szCs w:val="28"/>
          <w:lang w:val="ru-RU"/>
        </w:rPr>
        <w:t>Е</w:t>
      </w:r>
      <w:r w:rsidRPr="00715134">
        <w:rPr>
          <w:rFonts w:ascii="Times New Roman" w:hAnsi="Times New Roman" w:cs="Times New Roman"/>
          <w:sz w:val="28"/>
          <w:szCs w:val="28"/>
          <w:lang w:val="ru-RU"/>
        </w:rPr>
        <w:t>сли моё выступление будет хуже некуда</w:t>
      </w:r>
      <w:r w:rsidR="00BB1BA6"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некому будет остановить музыку и дать мне совет. Я </w:t>
      </w:r>
      <w:r w:rsidR="00973471" w:rsidRPr="00715134">
        <w:rPr>
          <w:rFonts w:ascii="Times New Roman" w:hAnsi="Times New Roman" w:cs="Times New Roman"/>
          <w:sz w:val="28"/>
          <w:szCs w:val="28"/>
          <w:lang w:val="ru-RU"/>
        </w:rPr>
        <w:t xml:space="preserve">буду </w:t>
      </w:r>
      <w:r w:rsidRPr="00715134">
        <w:rPr>
          <w:rFonts w:ascii="Times New Roman" w:hAnsi="Times New Roman" w:cs="Times New Roman"/>
          <w:sz w:val="28"/>
          <w:szCs w:val="28"/>
          <w:lang w:val="ru-RU"/>
        </w:rPr>
        <w:t>танц</w:t>
      </w:r>
      <w:r w:rsidR="00973471" w:rsidRPr="00715134">
        <w:rPr>
          <w:rFonts w:ascii="Times New Roman" w:hAnsi="Times New Roman" w:cs="Times New Roman"/>
          <w:sz w:val="28"/>
          <w:szCs w:val="28"/>
          <w:lang w:val="ru-RU"/>
        </w:rPr>
        <w:t>евать</w:t>
      </w:r>
      <w:r w:rsidRPr="00715134">
        <w:rPr>
          <w:rFonts w:ascii="Times New Roman" w:hAnsi="Times New Roman" w:cs="Times New Roman"/>
          <w:sz w:val="28"/>
          <w:szCs w:val="28"/>
          <w:lang w:val="ru-RU"/>
        </w:rPr>
        <w:t xml:space="preserve"> перед клиентами, которые при</w:t>
      </w:r>
      <w:r w:rsidR="00973471" w:rsidRPr="00715134">
        <w:rPr>
          <w:rFonts w:ascii="Times New Roman" w:hAnsi="Times New Roman" w:cs="Times New Roman"/>
          <w:sz w:val="28"/>
          <w:szCs w:val="28"/>
          <w:lang w:val="ru-RU"/>
        </w:rPr>
        <w:t>дут</w:t>
      </w:r>
      <w:r w:rsidRPr="00715134">
        <w:rPr>
          <w:rFonts w:ascii="Times New Roman" w:hAnsi="Times New Roman" w:cs="Times New Roman"/>
          <w:sz w:val="28"/>
          <w:szCs w:val="28"/>
          <w:lang w:val="ru-RU"/>
        </w:rPr>
        <w:t xml:space="preserve">, посмотреть на выступление профессиональной танцовщицы, я </w:t>
      </w:r>
      <w:r w:rsidR="00973471" w:rsidRPr="00715134">
        <w:rPr>
          <w:rFonts w:ascii="Times New Roman" w:hAnsi="Times New Roman" w:cs="Times New Roman"/>
          <w:sz w:val="28"/>
          <w:szCs w:val="28"/>
          <w:lang w:val="ru-RU"/>
        </w:rPr>
        <w:t xml:space="preserve">же </w:t>
      </w:r>
      <w:r w:rsidRPr="00715134">
        <w:rPr>
          <w:rFonts w:ascii="Times New Roman" w:hAnsi="Times New Roman" w:cs="Times New Roman"/>
          <w:sz w:val="28"/>
          <w:szCs w:val="28"/>
          <w:lang w:val="ru-RU"/>
        </w:rPr>
        <w:t xml:space="preserve">понятия не </w:t>
      </w:r>
      <w:r w:rsidRPr="00715134">
        <w:rPr>
          <w:rFonts w:ascii="Times New Roman" w:hAnsi="Times New Roman" w:cs="Times New Roman"/>
          <w:sz w:val="28"/>
          <w:szCs w:val="28"/>
          <w:lang w:val="ru-RU"/>
        </w:rPr>
        <w:lastRenderedPageBreak/>
        <w:t>имею, что мне делать. Я приезжаю в клуб, быстро прохожу в гримерку и переодеваюсь в очень короткое красное платье</w:t>
      </w:r>
      <w:r w:rsidR="00CE7244"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 оно плотно облегает меня и доходит до середины бедер. Бретелька только на одно плечо, одного цвета с моим черно-карамельным лифчиком.</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Ну, как я выгляжу? – </w:t>
      </w:r>
      <w:r w:rsidR="00CE7244" w:rsidRPr="00715134">
        <w:rPr>
          <w:rFonts w:ascii="Times New Roman" w:hAnsi="Times New Roman" w:cs="Times New Roman"/>
          <w:sz w:val="28"/>
          <w:szCs w:val="28"/>
          <w:lang w:val="ru-RU"/>
        </w:rPr>
        <w:t xml:space="preserve">Подходя </w:t>
      </w:r>
      <w:proofErr w:type="gramStart"/>
      <w:r w:rsidR="00CE7244" w:rsidRPr="00715134">
        <w:rPr>
          <w:rFonts w:ascii="Times New Roman" w:hAnsi="Times New Roman" w:cs="Times New Roman"/>
          <w:sz w:val="28"/>
          <w:szCs w:val="28"/>
          <w:lang w:val="ru-RU"/>
        </w:rPr>
        <w:t>к</w:t>
      </w:r>
      <w:proofErr w:type="gramEnd"/>
      <w:r w:rsidRPr="00715134">
        <w:rPr>
          <w:rFonts w:ascii="Times New Roman" w:hAnsi="Times New Roman" w:cs="Times New Roman"/>
          <w:sz w:val="28"/>
          <w:szCs w:val="28"/>
          <w:lang w:val="ru-RU"/>
        </w:rPr>
        <w:t xml:space="preserve"> Робин</w:t>
      </w:r>
      <w:r w:rsidR="00CE7244" w:rsidRPr="00715134">
        <w:rPr>
          <w:rFonts w:ascii="Times New Roman" w:hAnsi="Times New Roman" w:cs="Times New Roman"/>
          <w:sz w:val="28"/>
          <w:szCs w:val="28"/>
          <w:lang w:val="ru-RU"/>
        </w:rPr>
        <w:t>, спрашиваю я</w:t>
      </w:r>
      <w:r w:rsidRPr="00715134">
        <w:rPr>
          <w:rFonts w:ascii="Times New Roman" w:hAnsi="Times New Roman" w:cs="Times New Roman"/>
          <w:sz w:val="28"/>
          <w:szCs w:val="28"/>
          <w:lang w:val="ru-RU"/>
        </w:rPr>
        <w:t>.</w:t>
      </w:r>
    </w:p>
    <w:p w:rsidR="00CD6026" w:rsidRPr="00715134" w:rsidRDefault="00CD6026" w:rsidP="00D83A45">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Идеально. Я, ты и </w:t>
      </w:r>
      <w:proofErr w:type="spellStart"/>
      <w:r w:rsidRPr="00715134">
        <w:rPr>
          <w:rFonts w:ascii="Times New Roman" w:hAnsi="Times New Roman" w:cs="Times New Roman"/>
          <w:sz w:val="28"/>
          <w:szCs w:val="28"/>
          <w:lang w:val="ru-RU"/>
        </w:rPr>
        <w:t>Аврил</w:t>
      </w:r>
      <w:proofErr w:type="spellEnd"/>
      <w:r w:rsidRPr="00715134">
        <w:rPr>
          <w:rFonts w:ascii="Times New Roman" w:hAnsi="Times New Roman" w:cs="Times New Roman"/>
          <w:sz w:val="28"/>
          <w:szCs w:val="28"/>
          <w:lang w:val="ru-RU"/>
        </w:rPr>
        <w:t xml:space="preserve"> разносим напитки и исполняем танец на коленях. Ма</w:t>
      </w:r>
      <w:r w:rsidR="00BB1BA6" w:rsidRPr="00715134">
        <w:rPr>
          <w:rFonts w:ascii="Times New Roman" w:hAnsi="Times New Roman" w:cs="Times New Roman"/>
          <w:sz w:val="28"/>
          <w:szCs w:val="28"/>
          <w:lang w:val="ru-RU"/>
        </w:rPr>
        <w:t>й</w:t>
      </w:r>
      <w:r w:rsidRPr="00715134">
        <w:rPr>
          <w:rFonts w:ascii="Times New Roman" w:hAnsi="Times New Roman" w:cs="Times New Roman"/>
          <w:sz w:val="28"/>
          <w:szCs w:val="28"/>
          <w:lang w:val="ru-RU"/>
        </w:rPr>
        <w:t xml:space="preserve">я танцует на сцене, </w:t>
      </w:r>
      <w:r w:rsidR="00D83A45">
        <w:rPr>
          <w:rFonts w:ascii="Times New Roman" w:hAnsi="Times New Roman" w:cs="Times New Roman"/>
          <w:sz w:val="28"/>
          <w:szCs w:val="28"/>
          <w:lang w:val="ru-RU"/>
        </w:rPr>
        <w:t xml:space="preserve">а </w:t>
      </w:r>
      <w:r w:rsidRPr="00715134">
        <w:rPr>
          <w:rFonts w:ascii="Times New Roman" w:hAnsi="Times New Roman" w:cs="Times New Roman"/>
          <w:sz w:val="28"/>
          <w:szCs w:val="28"/>
          <w:lang w:val="ru-RU"/>
        </w:rPr>
        <w:t xml:space="preserve">Сноу и Белла за </w:t>
      </w:r>
      <w:proofErr w:type="gramStart"/>
      <w:r w:rsidRPr="00715134">
        <w:rPr>
          <w:rFonts w:ascii="Times New Roman" w:hAnsi="Times New Roman" w:cs="Times New Roman"/>
          <w:sz w:val="28"/>
          <w:szCs w:val="28"/>
          <w:lang w:val="ru-RU"/>
        </w:rPr>
        <w:t>главных</w:t>
      </w:r>
      <w:proofErr w:type="gramEnd"/>
      <w:r w:rsidRPr="00715134">
        <w:rPr>
          <w:rFonts w:ascii="Times New Roman" w:hAnsi="Times New Roman" w:cs="Times New Roman"/>
          <w:sz w:val="28"/>
          <w:szCs w:val="28"/>
          <w:lang w:val="ru-RU"/>
        </w:rPr>
        <w:t>, если будет ажиотаж. Все ясно?</w:t>
      </w:r>
    </w:p>
    <w:p w:rsidR="00CD6026" w:rsidRPr="00715134" w:rsidRDefault="00CD6026" w:rsidP="00D83A45">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Никто из девочек</w:t>
      </w:r>
      <w:r w:rsidR="00881642" w:rsidRPr="00715134">
        <w:rPr>
          <w:rFonts w:ascii="Times New Roman" w:hAnsi="Times New Roman" w:cs="Times New Roman"/>
          <w:sz w:val="28"/>
          <w:szCs w:val="28"/>
          <w:lang w:val="ru-RU"/>
        </w:rPr>
        <w:t xml:space="preserve"> </w:t>
      </w:r>
      <w:proofErr w:type="gramStart"/>
      <w:r w:rsidR="00881642" w:rsidRPr="00715134">
        <w:rPr>
          <w:rFonts w:ascii="Times New Roman" w:hAnsi="Times New Roman" w:cs="Times New Roman"/>
          <w:sz w:val="28"/>
          <w:szCs w:val="28"/>
          <w:lang w:val="ru-RU"/>
        </w:rPr>
        <w:t>кроме</w:t>
      </w:r>
      <w:proofErr w:type="gramEnd"/>
      <w:r w:rsidR="00881642" w:rsidRPr="00715134">
        <w:rPr>
          <w:rFonts w:ascii="Times New Roman" w:hAnsi="Times New Roman" w:cs="Times New Roman"/>
          <w:sz w:val="28"/>
          <w:szCs w:val="28"/>
          <w:lang w:val="ru-RU"/>
        </w:rPr>
        <w:t xml:space="preserve"> </w:t>
      </w:r>
      <w:proofErr w:type="gramStart"/>
      <w:r w:rsidR="00881642" w:rsidRPr="00715134">
        <w:rPr>
          <w:rFonts w:ascii="Times New Roman" w:hAnsi="Times New Roman" w:cs="Times New Roman"/>
          <w:sz w:val="28"/>
          <w:szCs w:val="28"/>
          <w:lang w:val="ru-RU"/>
        </w:rPr>
        <w:t>Робин</w:t>
      </w:r>
      <w:proofErr w:type="gramEnd"/>
      <w:r w:rsidR="00881642"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ни разу не заговорил со мной за всю неделю, и я понятия не имею, что это значит, но я все равно киваю.</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Майкл будет наблюдать за твоим выступлением из кабинета. Помни то, чему я тебя учила. Всегда смотри в глаза, у тебя уже довольно </w:t>
      </w:r>
      <w:proofErr w:type="gramStart"/>
      <w:r w:rsidR="002005CC" w:rsidRPr="00715134">
        <w:rPr>
          <w:rFonts w:ascii="Times New Roman" w:hAnsi="Times New Roman" w:cs="Times New Roman"/>
          <w:sz w:val="28"/>
          <w:szCs w:val="28"/>
          <w:lang w:val="ru-RU"/>
        </w:rPr>
        <w:t>хорошо</w:t>
      </w:r>
      <w:proofErr w:type="gramEnd"/>
      <w:r w:rsidRPr="00715134">
        <w:rPr>
          <w:rFonts w:ascii="Times New Roman" w:hAnsi="Times New Roman" w:cs="Times New Roman"/>
          <w:sz w:val="28"/>
          <w:szCs w:val="28"/>
          <w:lang w:val="ru-RU"/>
        </w:rPr>
        <w:t xml:space="preserve"> получается танцевать на каблуках. Если тебе закажут приватный танец, постарайся свести танцы к минимуму и веди себя так, будто занимаешься с ними сексом, у тебя это хорошо получается.</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Вечеринка начинается, – сообщает мужской голос сверху. – Оплата почасовая, так что пошевеливайтесь.</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Девочки торопились пройти наверх, и я последовала за ними. </w:t>
      </w:r>
      <w:r w:rsidRPr="00715134">
        <w:rPr>
          <w:rFonts w:ascii="Times New Roman" w:hAnsi="Times New Roman" w:cs="Times New Roman"/>
          <w:sz w:val="28"/>
          <w:szCs w:val="28"/>
          <w:lang w:val="ru-RU"/>
        </w:rPr>
        <w:tab/>
        <w:t>Помещение для частных вечеринок выглядит по-другому: свет настолько приглушен, что я еле могу разглядеть, сколько мужчин в комнате; в воздухе привкус сигаретного дыма.</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Внезапно, маленькую сцену озаряет слабый желтый свет прожектора, и танцовщица подходит к шесту. Она медленно поднимает руку, чтобы распустить свои волосы.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Её движения гипнотизируют меня: с огромной уверенностью</w:t>
      </w:r>
      <w:r w:rsidR="00BB1BA6" w:rsidRPr="00715134">
        <w:rPr>
          <w:rFonts w:ascii="Times New Roman" w:hAnsi="Times New Roman" w:cs="Times New Roman"/>
          <w:sz w:val="28"/>
          <w:szCs w:val="28"/>
          <w:lang w:val="ru-RU"/>
        </w:rPr>
        <w:t>, она</w:t>
      </w:r>
      <w:r w:rsidRPr="00715134">
        <w:rPr>
          <w:rFonts w:ascii="Times New Roman" w:hAnsi="Times New Roman" w:cs="Times New Roman"/>
          <w:sz w:val="28"/>
          <w:szCs w:val="28"/>
          <w:lang w:val="ru-RU"/>
        </w:rPr>
        <w:t xml:space="preserve"> прогибается назад, пока её голова не касается пола и, с легкостью закинув ноги, оказывается на шесте. Так же легко и медленно она начинает кружиться вокруг </w:t>
      </w:r>
      <w:r w:rsidR="002005CC" w:rsidRPr="00715134">
        <w:rPr>
          <w:rFonts w:ascii="Times New Roman" w:hAnsi="Times New Roman" w:cs="Times New Roman"/>
          <w:sz w:val="28"/>
          <w:szCs w:val="28"/>
          <w:lang w:val="ru-RU"/>
        </w:rPr>
        <w:t>него</w:t>
      </w:r>
      <w:r w:rsidRPr="00715134">
        <w:rPr>
          <w:rFonts w:ascii="Times New Roman" w:hAnsi="Times New Roman" w:cs="Times New Roman"/>
          <w:sz w:val="28"/>
          <w:szCs w:val="28"/>
          <w:lang w:val="ru-RU"/>
        </w:rPr>
        <w:t xml:space="preserve">.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i/>
          <w:sz w:val="28"/>
          <w:szCs w:val="28"/>
          <w:lang w:val="ru-RU"/>
        </w:rPr>
        <w:tab/>
        <w:t>У меня так никогда не получится,</w:t>
      </w:r>
      <w:r w:rsidRPr="00715134">
        <w:rPr>
          <w:rFonts w:ascii="Times New Roman" w:hAnsi="Times New Roman" w:cs="Times New Roman"/>
          <w:sz w:val="28"/>
          <w:szCs w:val="28"/>
          <w:lang w:val="ru-RU"/>
        </w:rPr>
        <w:t xml:space="preserve"> – думаю я.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слышу, как один из мужчин просит сигару. Чтобы не стоять без дела, я подхожу к коробке с сигарами и борюсь с желанием прикурить. Я не успеваю взять в руки сигару, </w:t>
      </w:r>
      <w:r w:rsidR="002005CC" w:rsidRPr="00715134">
        <w:rPr>
          <w:rFonts w:ascii="Times New Roman" w:hAnsi="Times New Roman" w:cs="Times New Roman"/>
          <w:sz w:val="28"/>
          <w:szCs w:val="28"/>
          <w:lang w:val="ru-RU"/>
        </w:rPr>
        <w:t>как</w:t>
      </w:r>
      <w:r w:rsidRPr="00715134">
        <w:rPr>
          <w:rFonts w:ascii="Times New Roman" w:hAnsi="Times New Roman" w:cs="Times New Roman"/>
          <w:sz w:val="28"/>
          <w:szCs w:val="28"/>
          <w:lang w:val="ru-RU"/>
        </w:rPr>
        <w:t xml:space="preserve"> кто-то дотрагивается до моего плеча.</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 – отвечаю я, поворачиваясь.</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Новичкам везет, – Робин улыбается мне и забирает шкатулку с сигарами. – Тебе заказали приватный танец. Он сидит в левом углу. Голубая кушетка.</w:t>
      </w:r>
    </w:p>
    <w:p w:rsidR="00CD6026" w:rsidRPr="00715134" w:rsidRDefault="00CD6026"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Уже?</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Давай, – она подталкивает меня, и я чуть не падаю.</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Дым в помещении стал намного плотнее, а освещение стало тускло-красного цвета. Девочки кружат вокруг мужчин. Главный парень вечера, жених, находится на сцене и ему танцуют показательный приватный танец на коленях.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Пока я иду, несколько уже подвыпивших мужчин просовывают мне купюры в мои подвязки, говоря, как сексуально я выгляжу.</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2005CC" w:rsidRPr="00715134">
        <w:rPr>
          <w:rFonts w:ascii="Times New Roman" w:hAnsi="Times New Roman" w:cs="Times New Roman"/>
          <w:sz w:val="28"/>
          <w:szCs w:val="28"/>
          <w:lang w:val="ru-RU"/>
        </w:rPr>
        <w:t>П</w:t>
      </w:r>
      <w:r w:rsidRPr="00715134">
        <w:rPr>
          <w:rFonts w:ascii="Times New Roman" w:hAnsi="Times New Roman" w:cs="Times New Roman"/>
          <w:sz w:val="28"/>
          <w:szCs w:val="28"/>
          <w:lang w:val="ru-RU"/>
        </w:rPr>
        <w:t xml:space="preserve">одхожу к кушетке в углу, </w:t>
      </w:r>
      <w:r w:rsidR="002005CC" w:rsidRPr="00715134">
        <w:rPr>
          <w:rFonts w:ascii="Times New Roman" w:hAnsi="Times New Roman" w:cs="Times New Roman"/>
          <w:sz w:val="28"/>
          <w:szCs w:val="28"/>
          <w:lang w:val="ru-RU"/>
        </w:rPr>
        <w:t xml:space="preserve">и вижу, что </w:t>
      </w:r>
      <w:r w:rsidRPr="00715134">
        <w:rPr>
          <w:rFonts w:ascii="Times New Roman" w:hAnsi="Times New Roman" w:cs="Times New Roman"/>
          <w:sz w:val="28"/>
          <w:szCs w:val="28"/>
          <w:lang w:val="ru-RU"/>
        </w:rPr>
        <w:t xml:space="preserve">там никого нет. Думая, что Робин ошиблась, </w:t>
      </w:r>
      <w:r w:rsidR="002005CC" w:rsidRPr="00715134">
        <w:rPr>
          <w:rFonts w:ascii="Times New Roman" w:hAnsi="Times New Roman" w:cs="Times New Roman"/>
          <w:sz w:val="28"/>
          <w:szCs w:val="28"/>
          <w:lang w:val="ru-RU"/>
        </w:rPr>
        <w:t>иду</w:t>
      </w:r>
      <w:r w:rsidRPr="00715134">
        <w:rPr>
          <w:rFonts w:ascii="Times New Roman" w:hAnsi="Times New Roman" w:cs="Times New Roman"/>
          <w:sz w:val="28"/>
          <w:szCs w:val="28"/>
          <w:lang w:val="ru-RU"/>
        </w:rPr>
        <w:t xml:space="preserve"> к кушетке в правом углу, но там тоже никого нет.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улыбаюсь, меня пугает перспектива моего первого танца, поэтому я радуюсь, что не буду танцевать прямо сейчас. Тут кто-то неожиданно хватает меня за руку. Рука явно мужская: сильная и теплая. Меня тянут к левому углу и пустой кушетке.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Мужчина отпускает мою руку и медленно поворачивается ко мне лицом. Он улыбается мне</w:t>
      </w:r>
      <w:r w:rsidR="00BB1BA6"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заставляющей замирать сердце</w:t>
      </w:r>
      <w:r w:rsidR="00BB1BA6"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улыбкой, и я </w:t>
      </w:r>
      <w:r w:rsidR="00BB1BA6" w:rsidRPr="00715134">
        <w:rPr>
          <w:rFonts w:ascii="Times New Roman" w:hAnsi="Times New Roman" w:cs="Times New Roman"/>
          <w:sz w:val="28"/>
          <w:szCs w:val="28"/>
          <w:lang w:val="ru-RU"/>
        </w:rPr>
        <w:t>теряю от нее дар речи</w:t>
      </w:r>
      <w:r w:rsidRPr="00715134">
        <w:rPr>
          <w:rFonts w:ascii="Times New Roman" w:hAnsi="Times New Roman" w:cs="Times New Roman"/>
          <w:sz w:val="28"/>
          <w:szCs w:val="28"/>
          <w:lang w:val="ru-RU"/>
        </w:rPr>
        <w:t>.</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Картер</w:t>
      </w:r>
      <w:r w:rsidRPr="00715134">
        <w:rPr>
          <w:rFonts w:ascii="Times New Roman" w:hAnsi="Times New Roman" w:cs="Times New Roman"/>
          <w:sz w:val="28"/>
          <w:szCs w:val="28"/>
          <w:lang w:val="ru-RU"/>
        </w:rPr>
        <w:t xml:space="preserve">?  </w:t>
      </w:r>
    </w:p>
    <w:p w:rsidR="00CD6026" w:rsidRPr="00715134" w:rsidRDefault="00CD6026" w:rsidP="00715134">
      <w:pPr>
        <w:spacing w:after="0"/>
        <w:jc w:val="both"/>
        <w:rPr>
          <w:rFonts w:ascii="Times New Roman" w:hAnsi="Times New Roman" w:cs="Times New Roman"/>
          <w:sz w:val="28"/>
          <w:szCs w:val="28"/>
          <w:lang w:val="ru-RU"/>
        </w:rPr>
      </w:pP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В моей памяти мелькают картинки с заправки, когда струйки пота стекали по его голой груди. Сейчас он выглядит ещё сексуальнее. На нем обычная майка с </w:t>
      </w:r>
      <w:r w:rsidRPr="00715134">
        <w:rPr>
          <w:rFonts w:ascii="Times New Roman" w:hAnsi="Times New Roman" w:cs="Times New Roman"/>
          <w:sz w:val="28"/>
          <w:szCs w:val="28"/>
        </w:rPr>
        <w:t>V</w:t>
      </w:r>
      <w:r w:rsidRPr="00715134">
        <w:rPr>
          <w:rFonts w:ascii="Times New Roman" w:hAnsi="Times New Roman" w:cs="Times New Roman"/>
          <w:sz w:val="28"/>
          <w:szCs w:val="28"/>
          <w:lang w:val="ru-RU"/>
        </w:rPr>
        <w:t xml:space="preserve">-образным вырезом и джинсы. А его волосы выглядят так, как будто он только что встал с постели и забыл причесаться.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откидывается на кушетке</w:t>
      </w:r>
      <w:r w:rsidR="00881642"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вопросительно приподнима</w:t>
      </w:r>
      <w:r w:rsidR="00881642"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бровь. Я просто стою и смотрю на него.</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Может, станцуешь для меня, </w:t>
      </w:r>
      <w:r w:rsidRPr="00715134">
        <w:rPr>
          <w:rFonts w:ascii="Times New Roman" w:hAnsi="Times New Roman" w:cs="Times New Roman"/>
          <w:i/>
          <w:sz w:val="28"/>
          <w:szCs w:val="28"/>
          <w:lang w:val="ru-RU"/>
        </w:rPr>
        <w:t xml:space="preserve">Рэйвен? </w:t>
      </w:r>
      <w:r w:rsidRPr="00715134">
        <w:rPr>
          <w:rFonts w:ascii="Times New Roman" w:hAnsi="Times New Roman" w:cs="Times New Roman"/>
          <w:sz w:val="28"/>
          <w:szCs w:val="28"/>
          <w:lang w:val="ru-RU"/>
        </w:rPr>
        <w:t>– спрашивает он, ухмыляясь.</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платишь?</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Конечно, – он явно издевается. – </w:t>
      </w:r>
      <w:r w:rsidRPr="00715134">
        <w:rPr>
          <w:rFonts w:ascii="Times New Roman" w:hAnsi="Times New Roman" w:cs="Times New Roman"/>
          <w:i/>
          <w:sz w:val="28"/>
          <w:szCs w:val="28"/>
          <w:lang w:val="ru-RU"/>
        </w:rPr>
        <w:t>Двойную</w:t>
      </w:r>
      <w:r w:rsidRPr="00715134">
        <w:rPr>
          <w:rFonts w:ascii="Times New Roman" w:hAnsi="Times New Roman" w:cs="Times New Roman"/>
          <w:sz w:val="28"/>
          <w:szCs w:val="28"/>
          <w:lang w:val="ru-RU"/>
        </w:rPr>
        <w:t xml:space="preserve"> цену.</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прикрываю глаза и представляю, что </w:t>
      </w:r>
      <w:r w:rsidR="002005CC" w:rsidRPr="00715134">
        <w:rPr>
          <w:rFonts w:ascii="Times New Roman" w:hAnsi="Times New Roman" w:cs="Times New Roman"/>
          <w:sz w:val="28"/>
          <w:szCs w:val="28"/>
          <w:lang w:val="ru-RU"/>
        </w:rPr>
        <w:t xml:space="preserve">это </w:t>
      </w:r>
      <w:r w:rsidRPr="00715134">
        <w:rPr>
          <w:rFonts w:ascii="Times New Roman" w:hAnsi="Times New Roman" w:cs="Times New Roman"/>
          <w:sz w:val="28"/>
          <w:szCs w:val="28"/>
          <w:lang w:val="ru-RU"/>
        </w:rPr>
        <w:t xml:space="preserve">просто </w:t>
      </w:r>
      <w:r w:rsidR="00881642" w:rsidRPr="00715134">
        <w:rPr>
          <w:rFonts w:ascii="Times New Roman" w:hAnsi="Times New Roman" w:cs="Times New Roman"/>
          <w:sz w:val="28"/>
          <w:szCs w:val="28"/>
          <w:lang w:val="ru-RU"/>
        </w:rPr>
        <w:t>репетиция</w:t>
      </w:r>
      <w:r w:rsidRPr="00715134">
        <w:rPr>
          <w:rFonts w:ascii="Times New Roman" w:hAnsi="Times New Roman" w:cs="Times New Roman"/>
          <w:sz w:val="28"/>
          <w:szCs w:val="28"/>
          <w:lang w:val="ru-RU"/>
        </w:rPr>
        <w:t xml:space="preserve"> </w:t>
      </w:r>
      <w:proofErr w:type="gramStart"/>
      <w:r w:rsidRPr="00715134">
        <w:rPr>
          <w:rFonts w:ascii="Times New Roman" w:hAnsi="Times New Roman" w:cs="Times New Roman"/>
          <w:sz w:val="28"/>
          <w:szCs w:val="28"/>
          <w:lang w:val="ru-RU"/>
        </w:rPr>
        <w:t>с</w:t>
      </w:r>
      <w:proofErr w:type="gramEnd"/>
      <w:r w:rsidRPr="00715134">
        <w:rPr>
          <w:rFonts w:ascii="Times New Roman" w:hAnsi="Times New Roman" w:cs="Times New Roman"/>
          <w:sz w:val="28"/>
          <w:szCs w:val="28"/>
          <w:lang w:val="ru-RU"/>
        </w:rPr>
        <w:t xml:space="preserve"> Робин. Я стараюсь забыть, что мы находимся в помещении с другими людьми и смотрю прямо в глаза</w:t>
      </w:r>
      <w:r w:rsidR="002005CC" w:rsidRPr="00715134">
        <w:rPr>
          <w:rFonts w:ascii="Times New Roman" w:hAnsi="Times New Roman" w:cs="Times New Roman"/>
          <w:sz w:val="28"/>
          <w:szCs w:val="28"/>
          <w:lang w:val="ru-RU"/>
        </w:rPr>
        <w:t xml:space="preserve"> Картеру</w:t>
      </w:r>
      <w:r w:rsidRPr="00715134">
        <w:rPr>
          <w:rFonts w:ascii="Times New Roman" w:hAnsi="Times New Roman" w:cs="Times New Roman"/>
          <w:sz w:val="28"/>
          <w:szCs w:val="28"/>
          <w:lang w:val="ru-RU"/>
        </w:rPr>
        <w:t>. Мои бедра двигаются в темп медленной музык</w:t>
      </w:r>
      <w:r w:rsidR="002005CC" w:rsidRPr="00715134">
        <w:rPr>
          <w:rFonts w:ascii="Times New Roman" w:hAnsi="Times New Roman" w:cs="Times New Roman"/>
          <w:sz w:val="28"/>
          <w:szCs w:val="28"/>
          <w:lang w:val="ru-RU"/>
        </w:rPr>
        <w:t>е</w:t>
      </w:r>
      <w:r w:rsidRPr="00715134">
        <w:rPr>
          <w:rFonts w:ascii="Times New Roman" w:hAnsi="Times New Roman" w:cs="Times New Roman"/>
          <w:sz w:val="28"/>
          <w:szCs w:val="28"/>
          <w:lang w:val="ru-RU"/>
        </w:rPr>
        <w:t xml:space="preserve">, </w:t>
      </w:r>
      <w:r w:rsidR="00881642" w:rsidRPr="00715134">
        <w:rPr>
          <w:rFonts w:ascii="Times New Roman" w:hAnsi="Times New Roman" w:cs="Times New Roman"/>
          <w:sz w:val="28"/>
          <w:szCs w:val="28"/>
          <w:lang w:val="ru-RU"/>
        </w:rPr>
        <w:t>льющейся</w:t>
      </w:r>
      <w:r w:rsidRPr="00715134">
        <w:rPr>
          <w:rFonts w:ascii="Times New Roman" w:hAnsi="Times New Roman" w:cs="Times New Roman"/>
          <w:sz w:val="28"/>
          <w:szCs w:val="28"/>
          <w:lang w:val="ru-RU"/>
        </w:rPr>
        <w:t xml:space="preserve"> из динамиков. Облизываю свою нижнюю губу.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w:t>
      </w:r>
      <w:r w:rsidR="00993FBC" w:rsidRPr="00715134">
        <w:rPr>
          <w:rFonts w:ascii="Times New Roman" w:hAnsi="Times New Roman" w:cs="Times New Roman"/>
          <w:sz w:val="28"/>
          <w:szCs w:val="28"/>
          <w:lang w:val="ru-RU"/>
        </w:rPr>
        <w:t>встаю</w:t>
      </w:r>
      <w:r w:rsidRPr="00715134">
        <w:rPr>
          <w:rFonts w:ascii="Times New Roman" w:hAnsi="Times New Roman" w:cs="Times New Roman"/>
          <w:sz w:val="28"/>
          <w:szCs w:val="28"/>
          <w:lang w:val="ru-RU"/>
        </w:rPr>
        <w:t xml:space="preserve"> между его ног и медленно стягиваю с себя платье. Мне интересно, почему он продолжает смотреть мне в глаза, вместо того, чтобы рассматривать мое тело. </w:t>
      </w:r>
      <w:r w:rsidR="002005CC" w:rsidRPr="00715134">
        <w:rPr>
          <w:rFonts w:ascii="Times New Roman" w:hAnsi="Times New Roman" w:cs="Times New Roman"/>
          <w:sz w:val="28"/>
          <w:szCs w:val="28"/>
          <w:lang w:val="ru-RU"/>
        </w:rPr>
        <w:t>М</w:t>
      </w:r>
      <w:r w:rsidRPr="00715134">
        <w:rPr>
          <w:rFonts w:ascii="Times New Roman" w:hAnsi="Times New Roman" w:cs="Times New Roman"/>
          <w:sz w:val="28"/>
          <w:szCs w:val="28"/>
          <w:lang w:val="ru-RU"/>
        </w:rPr>
        <w:t xml:space="preserve">едленно </w:t>
      </w:r>
      <w:r w:rsidR="002005CC" w:rsidRPr="00715134">
        <w:rPr>
          <w:rFonts w:ascii="Times New Roman" w:hAnsi="Times New Roman" w:cs="Times New Roman"/>
          <w:sz w:val="28"/>
          <w:szCs w:val="28"/>
          <w:lang w:val="ru-RU"/>
        </w:rPr>
        <w:t>поглаживаю</w:t>
      </w:r>
      <w:r w:rsidRPr="00715134">
        <w:rPr>
          <w:rFonts w:ascii="Times New Roman" w:hAnsi="Times New Roman" w:cs="Times New Roman"/>
          <w:sz w:val="28"/>
          <w:szCs w:val="28"/>
          <w:lang w:val="ru-RU"/>
        </w:rPr>
        <w:t xml:space="preserve"> свою талию и поднимаю руки к груди, сжимая её, и снова </w:t>
      </w:r>
      <w:r w:rsidR="002005CC" w:rsidRPr="00715134">
        <w:rPr>
          <w:rFonts w:ascii="Times New Roman" w:hAnsi="Times New Roman" w:cs="Times New Roman"/>
          <w:sz w:val="28"/>
          <w:szCs w:val="28"/>
          <w:lang w:val="ru-RU"/>
        </w:rPr>
        <w:t>покусываю</w:t>
      </w:r>
      <w:r w:rsidRPr="00715134">
        <w:rPr>
          <w:rFonts w:ascii="Times New Roman" w:hAnsi="Times New Roman" w:cs="Times New Roman"/>
          <w:sz w:val="28"/>
          <w:szCs w:val="28"/>
          <w:lang w:val="ru-RU"/>
        </w:rPr>
        <w:t xml:space="preserve"> губу. </w:t>
      </w:r>
      <w:proofErr w:type="gramStart"/>
      <w:r w:rsidR="002005CC" w:rsidRPr="00715134">
        <w:rPr>
          <w:rFonts w:ascii="Times New Roman" w:hAnsi="Times New Roman" w:cs="Times New Roman"/>
          <w:sz w:val="28"/>
          <w:szCs w:val="28"/>
          <w:lang w:val="ru-RU"/>
        </w:rPr>
        <w:t>Картер</w:t>
      </w:r>
      <w:proofErr w:type="gramEnd"/>
      <w:r w:rsidRPr="00715134">
        <w:rPr>
          <w:rFonts w:ascii="Times New Roman" w:hAnsi="Times New Roman" w:cs="Times New Roman"/>
          <w:sz w:val="28"/>
          <w:szCs w:val="28"/>
          <w:lang w:val="ru-RU"/>
        </w:rPr>
        <w:t xml:space="preserve"> </w:t>
      </w:r>
      <w:r w:rsidR="002005CC" w:rsidRPr="00715134">
        <w:rPr>
          <w:rFonts w:ascii="Times New Roman" w:hAnsi="Times New Roman" w:cs="Times New Roman"/>
          <w:sz w:val="28"/>
          <w:szCs w:val="28"/>
          <w:lang w:val="ru-RU"/>
        </w:rPr>
        <w:t>не отрываясь смотрит</w:t>
      </w:r>
      <w:r w:rsidRPr="00715134">
        <w:rPr>
          <w:rFonts w:ascii="Times New Roman" w:hAnsi="Times New Roman" w:cs="Times New Roman"/>
          <w:sz w:val="28"/>
          <w:szCs w:val="28"/>
          <w:lang w:val="ru-RU"/>
        </w:rPr>
        <w:t xml:space="preserve"> мне в глаза, его глаза сверкают. Его поведение сбивает меня с толку. Я наклоняюсь к нему и сажусь ему на колени.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жду, что он скажет что-то вроде того, что я слышала, когда наблюдала за девочками всю эту неделю: «О, да…» или «Да, детка». Но он молчит.</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Тебе нравится? – шепотом спрашиваю я его.</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993FBC"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продолжает молчать.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чувствую, как он возбудился и стараюсь не выдать своей реакции. Мне не обязательно смотреть вниз, чтобы понять, какие у него внушительные размеры. Я </w:t>
      </w:r>
      <w:r w:rsidR="00881642" w:rsidRPr="00715134">
        <w:rPr>
          <w:rFonts w:ascii="Times New Roman" w:hAnsi="Times New Roman" w:cs="Times New Roman"/>
          <w:sz w:val="28"/>
          <w:szCs w:val="28"/>
          <w:lang w:val="ru-RU"/>
        </w:rPr>
        <w:t>опускаю</w:t>
      </w:r>
      <w:r w:rsidRPr="00715134">
        <w:rPr>
          <w:rFonts w:ascii="Times New Roman" w:hAnsi="Times New Roman" w:cs="Times New Roman"/>
          <w:sz w:val="28"/>
          <w:szCs w:val="28"/>
          <w:lang w:val="ru-RU"/>
        </w:rPr>
        <w:t xml:space="preserve"> руку между нами и поглаживаю его рукой</w:t>
      </w:r>
      <w:r w:rsidR="002005CC" w:rsidRPr="00715134">
        <w:rPr>
          <w:rFonts w:ascii="Times New Roman" w:hAnsi="Times New Roman" w:cs="Times New Roman"/>
          <w:sz w:val="28"/>
          <w:szCs w:val="28"/>
          <w:lang w:val="ru-RU"/>
        </w:rPr>
        <w:t xml:space="preserve">. Как же </w:t>
      </w:r>
      <w:r w:rsidRPr="00715134">
        <w:rPr>
          <w:rFonts w:ascii="Times New Roman" w:hAnsi="Times New Roman" w:cs="Times New Roman"/>
          <w:sz w:val="28"/>
          <w:szCs w:val="28"/>
          <w:lang w:val="ru-RU"/>
        </w:rPr>
        <w:t xml:space="preserve">мне хочется, чтобы на нем не было штанов.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CA3ACA"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продолжает смотреть мне в глаза. Я убираю руку и начинаю тереться об него, чувствуя, как он возбуждается еще больше. </w:t>
      </w:r>
    </w:p>
    <w:p w:rsidR="00CD6026" w:rsidRPr="00715134" w:rsidRDefault="00CD6026" w:rsidP="00D83A45">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Боже мой</w:t>
      </w:r>
      <w:r w:rsidR="00D83A45">
        <w:rPr>
          <w:rFonts w:ascii="Times New Roman" w:hAnsi="Times New Roman" w:cs="Times New Roman"/>
          <w:sz w:val="28"/>
          <w:szCs w:val="28"/>
          <w:lang w:val="ru-RU"/>
        </w:rPr>
        <w:t>…</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CA3ACA" w:rsidRPr="00715134">
        <w:rPr>
          <w:rFonts w:ascii="Times New Roman" w:hAnsi="Times New Roman" w:cs="Times New Roman"/>
          <w:sz w:val="28"/>
          <w:szCs w:val="28"/>
          <w:lang w:val="ru-RU"/>
        </w:rPr>
        <w:t>Н</w:t>
      </w:r>
      <w:r w:rsidRPr="00715134">
        <w:rPr>
          <w:rFonts w:ascii="Times New Roman" w:hAnsi="Times New Roman" w:cs="Times New Roman"/>
          <w:sz w:val="28"/>
          <w:szCs w:val="28"/>
          <w:lang w:val="ru-RU"/>
        </w:rPr>
        <w:t xml:space="preserve">аклоняюсь к нему и шепчу в миллиметре от его губ, </w:t>
      </w:r>
      <w:r w:rsidR="00993FBC" w:rsidRPr="00715134">
        <w:rPr>
          <w:rFonts w:ascii="Times New Roman" w:hAnsi="Times New Roman" w:cs="Times New Roman"/>
          <w:sz w:val="28"/>
          <w:szCs w:val="28"/>
          <w:lang w:val="ru-RU"/>
        </w:rPr>
        <w:t>не в состоянии</w:t>
      </w:r>
      <w:r w:rsidRPr="00715134">
        <w:rPr>
          <w:rFonts w:ascii="Times New Roman" w:hAnsi="Times New Roman" w:cs="Times New Roman"/>
          <w:sz w:val="28"/>
          <w:szCs w:val="28"/>
          <w:lang w:val="ru-RU"/>
        </w:rPr>
        <w:t xml:space="preserve"> заставить себя отвести взгляд.</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Как сильно ты хочешь меня </w:t>
      </w:r>
      <w:proofErr w:type="gramStart"/>
      <w:r w:rsidRPr="00715134">
        <w:rPr>
          <w:rFonts w:ascii="Times New Roman" w:hAnsi="Times New Roman" w:cs="Times New Roman"/>
          <w:sz w:val="28"/>
          <w:szCs w:val="28"/>
          <w:lang w:val="ru-RU"/>
        </w:rPr>
        <w:t>трахнуть</w:t>
      </w:r>
      <w:proofErr w:type="gramEnd"/>
      <w:r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ab/>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улыбается, но вместо ответа обнимает меня за талию и гладит руками.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Когда его руки находят застежку моего лифчика, я чувствую, как мне не хватает воздуха. </w:t>
      </w:r>
      <w:r w:rsidR="00CA3ACA"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что-то шепчет мне на ухо, удерживая одной рукой меня за бердо, просовывает свой большой палец другой руки под застежку моего лифчика.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Несмотря на то, </w:t>
      </w:r>
      <w:r w:rsidR="00CA3ACA" w:rsidRPr="00715134">
        <w:rPr>
          <w:rFonts w:ascii="Times New Roman" w:hAnsi="Times New Roman" w:cs="Times New Roman"/>
          <w:sz w:val="28"/>
          <w:szCs w:val="28"/>
          <w:lang w:val="ru-RU"/>
        </w:rPr>
        <w:t>что</w:t>
      </w:r>
      <w:r w:rsidRPr="00715134">
        <w:rPr>
          <w:rFonts w:ascii="Times New Roman" w:hAnsi="Times New Roman" w:cs="Times New Roman"/>
          <w:sz w:val="28"/>
          <w:szCs w:val="28"/>
          <w:lang w:val="ru-RU"/>
        </w:rPr>
        <w:t xml:space="preserve"> мне нравятся его прикосно</w:t>
      </w:r>
      <w:r w:rsidR="000F5C01" w:rsidRPr="00715134">
        <w:rPr>
          <w:rFonts w:ascii="Times New Roman" w:hAnsi="Times New Roman" w:cs="Times New Roman"/>
          <w:sz w:val="28"/>
          <w:szCs w:val="28"/>
          <w:lang w:val="ru-RU"/>
        </w:rPr>
        <w:t>вения, я не хочу, чтобы меня не</w:t>
      </w:r>
      <w:r w:rsidRPr="00715134">
        <w:rPr>
          <w:rFonts w:ascii="Times New Roman" w:hAnsi="Times New Roman" w:cs="Times New Roman"/>
          <w:sz w:val="28"/>
          <w:szCs w:val="28"/>
          <w:lang w:val="ru-RU"/>
        </w:rPr>
        <w:t xml:space="preserve">правильно поняли другие клиенты, поэтому убираю его руки.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уже готова расстегнуть лифчик, но он снимает меня с колен и встает. </w:t>
      </w:r>
      <w:r w:rsidRPr="00715134">
        <w:rPr>
          <w:rFonts w:ascii="Times New Roman" w:hAnsi="Times New Roman" w:cs="Times New Roman"/>
          <w:sz w:val="28"/>
          <w:szCs w:val="28"/>
          <w:lang w:val="ru-RU"/>
        </w:rPr>
        <w:tab/>
        <w:t>Он достает из кармана купюры по 50 долларов и засовывает их мне под правую бретельку лифчика.</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Большое тебе спасибо, </w:t>
      </w:r>
      <w:r w:rsidRPr="00715134">
        <w:rPr>
          <w:rFonts w:ascii="Times New Roman" w:hAnsi="Times New Roman" w:cs="Times New Roman"/>
          <w:i/>
          <w:sz w:val="28"/>
          <w:szCs w:val="28"/>
          <w:lang w:val="ru-RU"/>
        </w:rPr>
        <w:t>Рэйвен</w:t>
      </w:r>
      <w:r w:rsidRPr="00715134">
        <w:rPr>
          <w:rFonts w:ascii="Times New Roman" w:hAnsi="Times New Roman" w:cs="Times New Roman"/>
          <w:sz w:val="28"/>
          <w:szCs w:val="28"/>
          <w:lang w:val="ru-RU"/>
        </w:rPr>
        <w:t>, – прежде чем уйти</w:t>
      </w:r>
      <w:r w:rsidR="00F61D97"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он оглядывает меня с головы до ног.</w:t>
      </w:r>
      <w:r w:rsidRPr="00715134">
        <w:rPr>
          <w:rFonts w:ascii="Times New Roman" w:hAnsi="Times New Roman" w:cs="Times New Roman"/>
          <w:sz w:val="28"/>
          <w:szCs w:val="28"/>
          <w:lang w:val="ru-RU"/>
        </w:rPr>
        <w:tab/>
        <w:t xml:space="preserve"> </w:t>
      </w:r>
    </w:p>
    <w:p w:rsidR="00CD6026" w:rsidRPr="00715134" w:rsidRDefault="00CD6026"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 xml:space="preserve">  </w:t>
      </w:r>
      <w:r w:rsidRPr="00715134">
        <w:rPr>
          <w:rFonts w:ascii="Times New Roman" w:hAnsi="Times New Roman" w:cs="Times New Roman"/>
          <w:i/>
          <w:sz w:val="28"/>
          <w:szCs w:val="28"/>
          <w:lang w:val="ru-RU"/>
        </w:rPr>
        <w:tab/>
        <w:t xml:space="preserve">Какого хрена?! – </w:t>
      </w:r>
      <w:r w:rsidRPr="00715134">
        <w:rPr>
          <w:rFonts w:ascii="Times New Roman" w:hAnsi="Times New Roman" w:cs="Times New Roman"/>
          <w:sz w:val="28"/>
          <w:szCs w:val="28"/>
          <w:lang w:val="ru-RU"/>
        </w:rPr>
        <w:t>думаю я.</w:t>
      </w:r>
      <w:r w:rsidRPr="00715134">
        <w:rPr>
          <w:rFonts w:ascii="Times New Roman" w:hAnsi="Times New Roman" w:cs="Times New Roman"/>
          <w:i/>
          <w:sz w:val="28"/>
          <w:szCs w:val="28"/>
          <w:lang w:val="ru-RU"/>
        </w:rPr>
        <w:t xml:space="preserve"> </w:t>
      </w:r>
    </w:p>
    <w:p w:rsidR="00CD6026" w:rsidRPr="00715134" w:rsidRDefault="00CD6026" w:rsidP="00715134">
      <w:pPr>
        <w:spacing w:after="0"/>
        <w:jc w:val="both"/>
        <w:rPr>
          <w:rFonts w:ascii="Times New Roman" w:hAnsi="Times New Roman" w:cs="Times New Roman"/>
          <w:i/>
          <w:sz w:val="28"/>
          <w:szCs w:val="28"/>
          <w:lang w:val="ru-RU"/>
        </w:rPr>
      </w:pP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i/>
          <w:sz w:val="28"/>
          <w:szCs w:val="28"/>
          <w:lang w:val="ru-RU"/>
        </w:rPr>
        <w:tab/>
      </w:r>
      <w:r w:rsidRPr="00715134">
        <w:rPr>
          <w:rFonts w:ascii="Times New Roman" w:hAnsi="Times New Roman" w:cs="Times New Roman"/>
          <w:sz w:val="28"/>
          <w:szCs w:val="28"/>
          <w:lang w:val="ru-RU"/>
        </w:rPr>
        <w:t>Еще несколько секунд я стою,</w:t>
      </w:r>
      <w:r w:rsidRPr="00715134">
        <w:rPr>
          <w:rFonts w:ascii="Times New Roman" w:hAnsi="Times New Roman" w:cs="Times New Roman"/>
          <w:i/>
          <w:sz w:val="28"/>
          <w:szCs w:val="28"/>
          <w:lang w:val="ru-RU"/>
        </w:rPr>
        <w:t xml:space="preserve"> </w:t>
      </w:r>
      <w:r w:rsidRPr="00715134">
        <w:rPr>
          <w:rFonts w:ascii="Times New Roman" w:hAnsi="Times New Roman" w:cs="Times New Roman"/>
          <w:sz w:val="28"/>
          <w:szCs w:val="28"/>
          <w:lang w:val="ru-RU"/>
        </w:rPr>
        <w:t>не двигаясь, пытаясь осознать, что только что произошло. Всё еще в замешательстве, я поворачиваюсь, чтобы посмотреть, куда он ушел, но прежде чем делаю шаг за ним, передо мной появляется Робин.</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Неплохо, – смеется она. – Только что, тебе заказали еще один приватный танец. Кушетка в горошек, что находится напротив.</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ещё не закончила с этим парнем. Мне нужно знать, почему он встал и ушел до того, как я разделась.</w:t>
      </w:r>
    </w:p>
    <w:p w:rsidR="00CD6026" w:rsidRPr="00715134" w:rsidRDefault="00CD6026"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Что?</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i/>
          <w:sz w:val="28"/>
          <w:szCs w:val="28"/>
          <w:lang w:val="ru-RU"/>
        </w:rPr>
        <w:tab/>
        <w:t>–</w:t>
      </w:r>
      <w:r w:rsidRPr="00715134">
        <w:rPr>
          <w:rFonts w:ascii="Times New Roman" w:hAnsi="Times New Roman" w:cs="Times New Roman"/>
          <w:sz w:val="28"/>
          <w:szCs w:val="28"/>
          <w:lang w:val="ru-RU"/>
        </w:rPr>
        <w:t xml:space="preserve"> Я не закончила с моим клиентом. Мне нужно у него кое-что спросить.</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gramStart"/>
      <w:r w:rsidRPr="00715134">
        <w:rPr>
          <w:rFonts w:ascii="Times New Roman" w:hAnsi="Times New Roman" w:cs="Times New Roman"/>
          <w:sz w:val="28"/>
          <w:szCs w:val="28"/>
          <w:lang w:val="ru-RU"/>
        </w:rPr>
        <w:t>Было</w:t>
      </w:r>
      <w:proofErr w:type="gramEnd"/>
      <w:r w:rsidRPr="00715134">
        <w:rPr>
          <w:rFonts w:ascii="Times New Roman" w:hAnsi="Times New Roman" w:cs="Times New Roman"/>
          <w:sz w:val="28"/>
          <w:szCs w:val="28"/>
          <w:lang w:val="ru-RU"/>
        </w:rPr>
        <w:t xml:space="preserve"> похоже</w:t>
      </w:r>
      <w:r w:rsidR="00993FBC" w:rsidRPr="00715134">
        <w:rPr>
          <w:rFonts w:ascii="Times New Roman" w:hAnsi="Times New Roman" w:cs="Times New Roman"/>
          <w:sz w:val="28"/>
          <w:szCs w:val="28"/>
          <w:lang w:val="ru-RU"/>
        </w:rPr>
        <w:t xml:space="preserve"> но то</w:t>
      </w:r>
      <w:r w:rsidRPr="00715134">
        <w:rPr>
          <w:rFonts w:ascii="Times New Roman" w:hAnsi="Times New Roman" w:cs="Times New Roman"/>
          <w:sz w:val="28"/>
          <w:szCs w:val="28"/>
          <w:lang w:val="ru-RU"/>
        </w:rPr>
        <w:t>, что ему не понравилось? – спросила она, скрещивая руки.</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Нет, я думаю, ему понравилось.</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Он заплатил тебе?</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Ага.</w:t>
      </w:r>
    </w:p>
    <w:p w:rsidR="00CD6026" w:rsidRPr="00715134" w:rsidRDefault="00CD6026"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 xml:space="preserve">– Тогда ты закончила. Кушетка в горошек, напротив нас. </w:t>
      </w:r>
      <w:r w:rsidRPr="00715134">
        <w:rPr>
          <w:rFonts w:ascii="Times New Roman" w:hAnsi="Times New Roman" w:cs="Times New Roman"/>
          <w:i/>
          <w:sz w:val="28"/>
          <w:szCs w:val="28"/>
          <w:lang w:val="ru-RU"/>
        </w:rPr>
        <w:t>Сейчас же.</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Я не спор</w:t>
      </w:r>
      <w:r w:rsidR="00413817" w:rsidRPr="00715134">
        <w:rPr>
          <w:rFonts w:ascii="Times New Roman" w:hAnsi="Times New Roman" w:cs="Times New Roman"/>
          <w:sz w:val="28"/>
          <w:szCs w:val="28"/>
          <w:lang w:val="ru-RU"/>
        </w:rPr>
        <w:t>ю</w:t>
      </w:r>
      <w:r w:rsidRPr="00715134">
        <w:rPr>
          <w:rFonts w:ascii="Times New Roman" w:hAnsi="Times New Roman" w:cs="Times New Roman"/>
          <w:sz w:val="28"/>
          <w:szCs w:val="28"/>
          <w:lang w:val="ru-RU"/>
        </w:rPr>
        <w:t xml:space="preserve">. </w:t>
      </w:r>
      <w:r w:rsidR="00CA3ACA" w:rsidRPr="00715134">
        <w:rPr>
          <w:rFonts w:ascii="Times New Roman" w:hAnsi="Times New Roman" w:cs="Times New Roman"/>
          <w:sz w:val="28"/>
          <w:szCs w:val="28"/>
          <w:lang w:val="ru-RU"/>
        </w:rPr>
        <w:t>Направляюсь</w:t>
      </w:r>
      <w:r w:rsidRPr="00715134">
        <w:rPr>
          <w:rFonts w:ascii="Times New Roman" w:hAnsi="Times New Roman" w:cs="Times New Roman"/>
          <w:sz w:val="28"/>
          <w:szCs w:val="28"/>
          <w:lang w:val="ru-RU"/>
        </w:rPr>
        <w:t xml:space="preserve"> к новому клиенту, оставив платье лежать на полу</w:t>
      </w:r>
      <w:r w:rsidR="00CA3ACA"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стараясь не показать своего разочарования.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Мой клиент оказался отцом жениха. Об этом говорил его галстук и то, что на нем не было обручального кольца. На нем костюм от Карла </w:t>
      </w:r>
      <w:proofErr w:type="spellStart"/>
      <w:r w:rsidRPr="00715134">
        <w:rPr>
          <w:rFonts w:ascii="Times New Roman" w:hAnsi="Times New Roman" w:cs="Times New Roman"/>
          <w:sz w:val="28"/>
          <w:szCs w:val="28"/>
          <w:lang w:val="ru-RU"/>
        </w:rPr>
        <w:t>Лагерф</w:t>
      </w:r>
      <w:r w:rsidR="00413817" w:rsidRPr="00715134">
        <w:rPr>
          <w:rFonts w:ascii="Times New Roman" w:hAnsi="Times New Roman" w:cs="Times New Roman"/>
          <w:sz w:val="28"/>
          <w:szCs w:val="28"/>
          <w:lang w:val="ru-RU"/>
        </w:rPr>
        <w:t>е</w:t>
      </w:r>
      <w:r w:rsidRPr="00715134">
        <w:rPr>
          <w:rFonts w:ascii="Times New Roman" w:hAnsi="Times New Roman" w:cs="Times New Roman"/>
          <w:sz w:val="28"/>
          <w:szCs w:val="28"/>
          <w:lang w:val="ru-RU"/>
        </w:rPr>
        <w:t>льда</w:t>
      </w:r>
      <w:proofErr w:type="spellEnd"/>
      <w:r w:rsidRPr="00715134">
        <w:rPr>
          <w:rFonts w:ascii="Times New Roman" w:hAnsi="Times New Roman" w:cs="Times New Roman"/>
          <w:sz w:val="28"/>
          <w:szCs w:val="28"/>
          <w:lang w:val="ru-RU"/>
        </w:rPr>
        <w:t>, что доказыв</w:t>
      </w:r>
      <w:r w:rsidR="00CA3ACA" w:rsidRPr="00715134">
        <w:rPr>
          <w:rFonts w:ascii="Times New Roman" w:hAnsi="Times New Roman" w:cs="Times New Roman"/>
          <w:sz w:val="28"/>
          <w:szCs w:val="28"/>
          <w:lang w:val="ru-RU"/>
        </w:rPr>
        <w:t>ает</w:t>
      </w:r>
      <w:r w:rsidRPr="00715134">
        <w:rPr>
          <w:rFonts w:ascii="Times New Roman" w:hAnsi="Times New Roman" w:cs="Times New Roman"/>
          <w:sz w:val="28"/>
          <w:szCs w:val="28"/>
          <w:lang w:val="ru-RU"/>
        </w:rPr>
        <w:t xml:space="preserve"> его состоятельность. А еще он ведет себя так, будто слишком хорош, чтобы находиться тут, как будто он на голову выше всех находящихся в этом зале.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Вы готовы? – я улыбаюсь ему, становясь перед ним.</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Очень даже, – отвечает он, опуская свой бокал на столик.</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Я запускаю руку в свои волосы, делая вид, что расчесываю их, и медленно качаю бедрами. Как только понимаю, что он весь внимани</w:t>
      </w:r>
      <w:r w:rsidR="00413817" w:rsidRPr="00715134">
        <w:rPr>
          <w:rFonts w:ascii="Times New Roman" w:hAnsi="Times New Roman" w:cs="Times New Roman"/>
          <w:sz w:val="28"/>
          <w:szCs w:val="28"/>
          <w:lang w:val="ru-RU"/>
        </w:rPr>
        <w:t>е</w:t>
      </w:r>
      <w:r w:rsidRPr="00715134">
        <w:rPr>
          <w:rFonts w:ascii="Times New Roman" w:hAnsi="Times New Roman" w:cs="Times New Roman"/>
          <w:sz w:val="28"/>
          <w:szCs w:val="28"/>
          <w:lang w:val="ru-RU"/>
        </w:rPr>
        <w:t>, я делаю шаг к нему и глажу себя руками, наблюдая, как его взгляд с</w:t>
      </w:r>
      <w:r w:rsidR="00CA3ACA" w:rsidRPr="00715134">
        <w:rPr>
          <w:rFonts w:ascii="Times New Roman" w:hAnsi="Times New Roman" w:cs="Times New Roman"/>
          <w:sz w:val="28"/>
          <w:szCs w:val="28"/>
          <w:lang w:val="ru-RU"/>
        </w:rPr>
        <w:t>ледует</w:t>
      </w:r>
      <w:r w:rsidRPr="00715134">
        <w:rPr>
          <w:rFonts w:ascii="Times New Roman" w:hAnsi="Times New Roman" w:cs="Times New Roman"/>
          <w:sz w:val="28"/>
          <w:szCs w:val="28"/>
          <w:lang w:val="ru-RU"/>
        </w:rPr>
        <w:t xml:space="preserve"> за моими движениями. Я очень медленно сажусь ему на колени, обвиваю его шею своими руками и начинаю медленно качать бедрами.</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Как сильно ты хочешь меня </w:t>
      </w:r>
      <w:proofErr w:type="gramStart"/>
      <w:r w:rsidRPr="00715134">
        <w:rPr>
          <w:rFonts w:ascii="Times New Roman" w:hAnsi="Times New Roman" w:cs="Times New Roman"/>
          <w:sz w:val="28"/>
          <w:szCs w:val="28"/>
          <w:lang w:val="ru-RU"/>
        </w:rPr>
        <w:t>трахнуть</w:t>
      </w:r>
      <w:proofErr w:type="gramEnd"/>
      <w:r w:rsidRPr="00715134">
        <w:rPr>
          <w:rFonts w:ascii="Times New Roman" w:hAnsi="Times New Roman" w:cs="Times New Roman"/>
          <w:sz w:val="28"/>
          <w:szCs w:val="28"/>
          <w:lang w:val="ru-RU"/>
        </w:rPr>
        <w:t>? – шепчу я ему.</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Он хрипит в ответ.</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Как сильно? – повторяю я игривым голосом.</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Он снова хрипит в ответ, и я чувствую сквозь штаны, как он возбуждается.</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Очень сильно… Я хочу оттрахать тебя в </w:t>
      </w:r>
      <w:proofErr w:type="gramStart"/>
      <w:r w:rsidRPr="00715134">
        <w:rPr>
          <w:rFonts w:ascii="Times New Roman" w:hAnsi="Times New Roman" w:cs="Times New Roman"/>
          <w:sz w:val="28"/>
          <w:szCs w:val="28"/>
          <w:lang w:val="ru-RU"/>
        </w:rPr>
        <w:t>задницу</w:t>
      </w:r>
      <w:proofErr w:type="gramEnd"/>
      <w:r w:rsidRPr="00715134">
        <w:rPr>
          <w:rFonts w:ascii="Times New Roman" w:hAnsi="Times New Roman" w:cs="Times New Roman"/>
          <w:sz w:val="28"/>
          <w:szCs w:val="28"/>
          <w:lang w:val="ru-RU"/>
        </w:rPr>
        <w:t>.</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заставляю себя </w:t>
      </w:r>
      <w:proofErr w:type="gramStart"/>
      <w:r w:rsidRPr="00715134">
        <w:rPr>
          <w:rFonts w:ascii="Times New Roman" w:hAnsi="Times New Roman" w:cs="Times New Roman"/>
          <w:sz w:val="28"/>
          <w:szCs w:val="28"/>
          <w:lang w:val="ru-RU"/>
        </w:rPr>
        <w:t>не отв</w:t>
      </w:r>
      <w:r w:rsidR="00CA3ACA" w:rsidRPr="00715134">
        <w:rPr>
          <w:rFonts w:ascii="Times New Roman" w:hAnsi="Times New Roman" w:cs="Times New Roman"/>
          <w:sz w:val="28"/>
          <w:szCs w:val="28"/>
          <w:lang w:val="ru-RU"/>
        </w:rPr>
        <w:t>ести</w:t>
      </w:r>
      <w:r w:rsidRPr="00715134">
        <w:rPr>
          <w:rFonts w:ascii="Times New Roman" w:hAnsi="Times New Roman" w:cs="Times New Roman"/>
          <w:sz w:val="28"/>
          <w:szCs w:val="28"/>
          <w:lang w:val="ru-RU"/>
        </w:rPr>
        <w:t xml:space="preserve"> взгляд</w:t>
      </w:r>
      <w:proofErr w:type="gramEnd"/>
      <w:r w:rsidR="00993FBC"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и продолжаю тереться об него. </w:t>
      </w:r>
      <w:r w:rsidR="00CA3ACA" w:rsidRPr="00715134">
        <w:rPr>
          <w:rFonts w:ascii="Times New Roman" w:hAnsi="Times New Roman" w:cs="Times New Roman"/>
          <w:sz w:val="28"/>
          <w:szCs w:val="28"/>
          <w:lang w:val="ru-RU"/>
        </w:rPr>
        <w:t>З</w:t>
      </w:r>
      <w:r w:rsidRPr="00715134">
        <w:rPr>
          <w:rFonts w:ascii="Times New Roman" w:hAnsi="Times New Roman" w:cs="Times New Roman"/>
          <w:sz w:val="28"/>
          <w:szCs w:val="28"/>
          <w:lang w:val="ru-RU"/>
        </w:rPr>
        <w:t>апускаю свою руку в его волосы и спрашиваю, нравится ли ему. Он хватает меня за бедра. Мне больно.</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Сколько ты хочешь за то, чтобы я </w:t>
      </w:r>
      <w:proofErr w:type="gramStart"/>
      <w:r w:rsidRPr="00715134">
        <w:rPr>
          <w:rFonts w:ascii="Times New Roman" w:hAnsi="Times New Roman" w:cs="Times New Roman"/>
          <w:sz w:val="28"/>
          <w:szCs w:val="28"/>
          <w:lang w:val="ru-RU"/>
        </w:rPr>
        <w:t>трахнул</w:t>
      </w:r>
      <w:proofErr w:type="gramEnd"/>
      <w:r w:rsidRPr="00715134">
        <w:rPr>
          <w:rFonts w:ascii="Times New Roman" w:hAnsi="Times New Roman" w:cs="Times New Roman"/>
          <w:sz w:val="28"/>
          <w:szCs w:val="28"/>
          <w:lang w:val="ru-RU"/>
        </w:rPr>
        <w:t xml:space="preserve"> тебя в задницу? – я вижу, как по нему течет пот. – Я готов поспорить, что она упругая и узкая…</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улыбаюсь, стараясь сфокусироваться на танце, игнорируя его вопросы.</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Сколько? – он повторяет свой вопрос, и, судя по его взгляду, он готов кончить в штаны прямо сейчас.</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не продаюсь, малыш, – шепчу я ему ответ, которому меня научила Робин. Она говорит, что ласковое обращение, немного смягчает их реакцию</w:t>
      </w:r>
      <w:r w:rsidR="00993FBC" w:rsidRPr="00715134">
        <w:rPr>
          <w:rFonts w:ascii="Times New Roman" w:hAnsi="Times New Roman" w:cs="Times New Roman"/>
          <w:sz w:val="28"/>
          <w:szCs w:val="28"/>
          <w:lang w:val="ru-RU"/>
        </w:rPr>
        <w:t xml:space="preserve"> на отказ</w:t>
      </w:r>
      <w:r w:rsidRPr="00715134">
        <w:rPr>
          <w:rFonts w:ascii="Times New Roman" w:hAnsi="Times New Roman" w:cs="Times New Roman"/>
          <w:sz w:val="28"/>
          <w:szCs w:val="28"/>
          <w:lang w:val="ru-RU"/>
        </w:rPr>
        <w:t>, когда они делают такие вызывающие предложения.</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Малышка, я могу тебе дать всё, что ты захочешь, – умоляет он. – Все, что ты захочешь…</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w:t>
      </w:r>
      <w:proofErr w:type="spellStart"/>
      <w:r w:rsidRPr="00715134">
        <w:rPr>
          <w:rFonts w:ascii="Times New Roman" w:hAnsi="Times New Roman" w:cs="Times New Roman"/>
          <w:sz w:val="28"/>
          <w:szCs w:val="28"/>
          <w:lang w:val="ru-RU"/>
        </w:rPr>
        <w:t>Ммм</w:t>
      </w:r>
      <w:proofErr w:type="spellEnd"/>
      <w:r w:rsidRPr="00715134">
        <w:rPr>
          <w:rFonts w:ascii="Times New Roman" w:hAnsi="Times New Roman" w:cs="Times New Roman"/>
          <w:sz w:val="28"/>
          <w:szCs w:val="28"/>
          <w:lang w:val="ru-RU"/>
        </w:rPr>
        <w:t xml:space="preserve">, – я делаю еще несколько движений и прижимаю свои губы к его горлу, когда песня подходит к концу.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кончает, и я позволяю ему сжать мою талию руками.</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Черт…  – его дыхание прерывисто. – Если ты разрешить мне делать с тобой всё, что я захочу, это будет того стоить… Я могу увезти тебя отсюда и тебе больше никогда не придётся танцевать, чтобы заработать денег.</w:t>
      </w:r>
    </w:p>
    <w:p w:rsidR="00CD6026" w:rsidRPr="00715134" w:rsidRDefault="00CD6026" w:rsidP="00715134">
      <w:pPr>
        <w:spacing w:after="0"/>
        <w:ind w:firstLine="72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Я соскальзываю с его колен, поправляю лифчик и стараюсь не смеяться. Робин говорила, что некоторые мужчины будут пытаться играть</w:t>
      </w:r>
      <w:r w:rsidR="00CA3ACA" w:rsidRPr="00715134">
        <w:rPr>
          <w:rFonts w:ascii="Times New Roman" w:hAnsi="Times New Roman" w:cs="Times New Roman"/>
          <w:sz w:val="28"/>
          <w:szCs w:val="28"/>
          <w:lang w:val="ru-RU"/>
        </w:rPr>
        <w:t xml:space="preserve"> в игру</w:t>
      </w:r>
      <w:r w:rsidRPr="00715134">
        <w:rPr>
          <w:rFonts w:ascii="Times New Roman" w:hAnsi="Times New Roman" w:cs="Times New Roman"/>
          <w:sz w:val="28"/>
          <w:szCs w:val="28"/>
          <w:lang w:val="ru-RU"/>
        </w:rPr>
        <w:t xml:space="preserve"> «Спаси </w:t>
      </w:r>
      <w:proofErr w:type="gramStart"/>
      <w:r w:rsidRPr="00715134">
        <w:rPr>
          <w:rFonts w:ascii="Times New Roman" w:hAnsi="Times New Roman" w:cs="Times New Roman"/>
          <w:sz w:val="28"/>
          <w:szCs w:val="28"/>
          <w:lang w:val="ru-RU"/>
        </w:rPr>
        <w:t>шалаву</w:t>
      </w:r>
      <w:proofErr w:type="gramEnd"/>
      <w:r w:rsidRPr="00715134">
        <w:rPr>
          <w:rFonts w:ascii="Times New Roman" w:hAnsi="Times New Roman" w:cs="Times New Roman"/>
          <w:sz w:val="28"/>
          <w:szCs w:val="28"/>
          <w:lang w:val="ru-RU"/>
        </w:rPr>
        <w:t>»</w:t>
      </w:r>
      <w:r w:rsidR="00E754EB"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обещать увезти и предлагать работу, как будто этим они спасут нас от этого греховного мира, от которого нас</w:t>
      </w:r>
      <w:r w:rsidR="00CA3ACA" w:rsidRPr="00715134">
        <w:rPr>
          <w:rFonts w:ascii="Times New Roman" w:hAnsi="Times New Roman" w:cs="Times New Roman"/>
          <w:sz w:val="28"/>
          <w:szCs w:val="28"/>
          <w:lang w:val="ru-RU"/>
        </w:rPr>
        <w:t xml:space="preserve"> якобы</w:t>
      </w:r>
      <w:r w:rsidRPr="00715134">
        <w:rPr>
          <w:rFonts w:ascii="Times New Roman" w:hAnsi="Times New Roman" w:cs="Times New Roman"/>
          <w:sz w:val="28"/>
          <w:szCs w:val="28"/>
          <w:lang w:val="ru-RU"/>
        </w:rPr>
        <w:t xml:space="preserve"> надо спасать.</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Все хорошо, малыш, – я целую его в шею. – Ты хочешь еще один танец или ты уже закончил со мной? – я оттягиваю чашечку моего лифчика, молча указывая, куда положить деньги.</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вздыхает, глядя мне в глаза, и достает свой бумажник. </w:t>
      </w:r>
      <w:r w:rsidR="00CA3ACA" w:rsidRPr="00715134">
        <w:rPr>
          <w:rFonts w:ascii="Times New Roman" w:hAnsi="Times New Roman" w:cs="Times New Roman"/>
          <w:sz w:val="28"/>
          <w:szCs w:val="28"/>
          <w:lang w:val="ru-RU"/>
        </w:rPr>
        <w:t>Поглаживая</w:t>
      </w:r>
      <w:r w:rsidRPr="00715134">
        <w:rPr>
          <w:rFonts w:ascii="Times New Roman" w:hAnsi="Times New Roman" w:cs="Times New Roman"/>
          <w:sz w:val="28"/>
          <w:szCs w:val="28"/>
          <w:lang w:val="ru-RU"/>
        </w:rPr>
        <w:t xml:space="preserve"> </w:t>
      </w:r>
      <w:r w:rsidR="00CA3ACA" w:rsidRPr="00715134">
        <w:rPr>
          <w:rFonts w:ascii="Times New Roman" w:hAnsi="Times New Roman" w:cs="Times New Roman"/>
          <w:sz w:val="28"/>
          <w:szCs w:val="28"/>
          <w:lang w:val="ru-RU"/>
        </w:rPr>
        <w:t>мое бедро, он</w:t>
      </w:r>
      <w:r w:rsidRPr="00715134">
        <w:rPr>
          <w:rFonts w:ascii="Times New Roman" w:hAnsi="Times New Roman" w:cs="Times New Roman"/>
          <w:sz w:val="28"/>
          <w:szCs w:val="28"/>
          <w:lang w:val="ru-RU"/>
        </w:rPr>
        <w:t xml:space="preserve"> засовывает деньги за тесьму моих трусиков.</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оставлю тебе свою визитку, </w:t>
      </w:r>
      <w:proofErr w:type="gramStart"/>
      <w:r w:rsidR="00CA3ACA" w:rsidRPr="00715134">
        <w:rPr>
          <w:rFonts w:ascii="Times New Roman" w:hAnsi="Times New Roman" w:cs="Times New Roman"/>
          <w:sz w:val="28"/>
          <w:szCs w:val="28"/>
          <w:lang w:val="ru-RU"/>
        </w:rPr>
        <w:t>К</w:t>
      </w:r>
      <w:r w:rsidRPr="00715134">
        <w:rPr>
          <w:rFonts w:ascii="Times New Roman" w:hAnsi="Times New Roman" w:cs="Times New Roman"/>
          <w:sz w:val="28"/>
          <w:szCs w:val="28"/>
          <w:lang w:val="ru-RU"/>
        </w:rPr>
        <w:t>расотка</w:t>
      </w:r>
      <w:proofErr w:type="gramEnd"/>
      <w:r w:rsidRPr="00715134">
        <w:rPr>
          <w:rFonts w:ascii="Times New Roman" w:hAnsi="Times New Roman" w:cs="Times New Roman"/>
          <w:sz w:val="28"/>
          <w:szCs w:val="28"/>
          <w:lang w:val="ru-RU"/>
        </w:rPr>
        <w:t xml:space="preserve">, – говорит он, </w:t>
      </w:r>
      <w:r w:rsidR="00413817" w:rsidRPr="00715134">
        <w:rPr>
          <w:rFonts w:ascii="Times New Roman" w:hAnsi="Times New Roman" w:cs="Times New Roman"/>
          <w:sz w:val="28"/>
          <w:szCs w:val="28"/>
          <w:lang w:val="ru-RU"/>
        </w:rPr>
        <w:t>вставая</w:t>
      </w:r>
      <w:r w:rsidRPr="00715134">
        <w:rPr>
          <w:rFonts w:ascii="Times New Roman" w:hAnsi="Times New Roman" w:cs="Times New Roman"/>
          <w:sz w:val="28"/>
          <w:szCs w:val="28"/>
          <w:lang w:val="ru-RU"/>
        </w:rPr>
        <w:t>. – Если ты вдруг изменишь своё решение</w:t>
      </w:r>
      <w:proofErr w:type="gramStart"/>
      <w:r w:rsidRPr="00715134">
        <w:rPr>
          <w:rFonts w:ascii="Times New Roman" w:hAnsi="Times New Roman" w:cs="Times New Roman"/>
          <w:sz w:val="28"/>
          <w:szCs w:val="28"/>
          <w:lang w:val="ru-RU"/>
        </w:rPr>
        <w:t>…</w:t>
      </w:r>
      <w:r w:rsidR="00CA3ACA"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 А</w:t>
      </w:r>
      <w:proofErr w:type="gramEnd"/>
      <w:r w:rsidRPr="00715134">
        <w:rPr>
          <w:rFonts w:ascii="Times New Roman" w:hAnsi="Times New Roman" w:cs="Times New Roman"/>
          <w:sz w:val="28"/>
          <w:szCs w:val="28"/>
          <w:lang w:val="ru-RU"/>
        </w:rPr>
        <w:t xml:space="preserve"> скорее всего, ты так и сделаешь, я вижу это по твоим глазам… – он улыбается. – Как тебя зовут?</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Рэйвен.</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Мило. Но как твоё настоящее имя? – он наклоняется ко мне и шепчет,– я никому не скажу.</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делаю вид, что колеблюсь и хмурюсь.</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sz w:val="28"/>
          <w:szCs w:val="28"/>
          <w:lang w:val="ru-RU"/>
        </w:rPr>
        <w:t>Отем</w:t>
      </w:r>
      <w:proofErr w:type="spellEnd"/>
      <w:r w:rsidRPr="00715134">
        <w:rPr>
          <w:rFonts w:ascii="Times New Roman" w:hAnsi="Times New Roman" w:cs="Times New Roman"/>
          <w:sz w:val="28"/>
          <w:szCs w:val="28"/>
          <w:lang w:val="ru-RU"/>
        </w:rPr>
        <w:t>, – отвечаю я со вздохом.</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так и думал. Надеюсь, ты свяжешься со мной, </w:t>
      </w:r>
      <w:proofErr w:type="spellStart"/>
      <w:r w:rsidRPr="00715134">
        <w:rPr>
          <w:rFonts w:ascii="Times New Roman" w:hAnsi="Times New Roman" w:cs="Times New Roman"/>
          <w:sz w:val="28"/>
          <w:szCs w:val="28"/>
          <w:lang w:val="ru-RU"/>
        </w:rPr>
        <w:t>Отем</w:t>
      </w:r>
      <w:proofErr w:type="spellEnd"/>
      <w:r w:rsidRPr="00715134">
        <w:rPr>
          <w:rFonts w:ascii="Times New Roman" w:hAnsi="Times New Roman" w:cs="Times New Roman"/>
          <w:sz w:val="28"/>
          <w:szCs w:val="28"/>
          <w:lang w:val="ru-RU"/>
        </w:rPr>
        <w:t>, – он бросает на меня последний взгляд и идет к своему сыну, который все еще находится на сцене.</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впечатлен, – говорит Майкл, с ухмылкой подталкивая меня в угол.</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Сегодня он не похож на владельца клуба: на нем тенниска и джинсы. Он выглядит намного моложе.</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Слаб</w:t>
      </w:r>
      <w:r w:rsidR="00E754EB" w:rsidRPr="00715134">
        <w:rPr>
          <w:rFonts w:ascii="Times New Roman" w:hAnsi="Times New Roman" w:cs="Times New Roman"/>
          <w:sz w:val="28"/>
          <w:szCs w:val="28"/>
          <w:lang w:val="ru-RU"/>
        </w:rPr>
        <w:t>ачки</w:t>
      </w:r>
      <w:r w:rsidRPr="00715134">
        <w:rPr>
          <w:rFonts w:ascii="Times New Roman" w:hAnsi="Times New Roman" w:cs="Times New Roman"/>
          <w:sz w:val="28"/>
          <w:szCs w:val="28"/>
          <w:lang w:val="ru-RU"/>
        </w:rPr>
        <w:t xml:space="preserve"> сдаются сразу после первого танца, – говорит он. – Обычно мне приходится вылавливать их на парковке.</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не слаба</w:t>
      </w:r>
      <w:r w:rsidR="00E754EB" w:rsidRPr="00715134">
        <w:rPr>
          <w:rFonts w:ascii="Times New Roman" w:hAnsi="Times New Roman" w:cs="Times New Roman"/>
          <w:sz w:val="28"/>
          <w:szCs w:val="28"/>
          <w:lang w:val="ru-RU"/>
        </w:rPr>
        <w:t>чка</w:t>
      </w:r>
      <w:r w:rsidRPr="00715134">
        <w:rPr>
          <w:rFonts w:ascii="Times New Roman" w:hAnsi="Times New Roman" w:cs="Times New Roman"/>
          <w:sz w:val="28"/>
          <w:szCs w:val="28"/>
          <w:lang w:val="ru-RU"/>
        </w:rPr>
        <w:t>.</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уже и так ясно, – он снова улыбается. – Тебе нужно подучиться танцевать, но думаю, ты нам подходишь. Приходи завтра за расписанием и начнешь учиться танцевать на шесте. Занятия на шесте намного важнее. Если ты научишься танцевать у шеста, </w:t>
      </w:r>
      <w:r w:rsidR="00CB72BF" w:rsidRPr="00715134">
        <w:rPr>
          <w:rFonts w:ascii="Times New Roman" w:hAnsi="Times New Roman" w:cs="Times New Roman"/>
          <w:sz w:val="28"/>
          <w:szCs w:val="28"/>
          <w:lang w:val="ru-RU"/>
        </w:rPr>
        <w:t>это обеспечит тебе</w:t>
      </w:r>
      <w:r w:rsidRPr="00715134">
        <w:rPr>
          <w:rFonts w:ascii="Times New Roman" w:hAnsi="Times New Roman" w:cs="Times New Roman"/>
          <w:sz w:val="28"/>
          <w:szCs w:val="28"/>
          <w:lang w:val="ru-RU"/>
        </w:rPr>
        <w:t xml:space="preserve"> основной заработок. У меня такое предчувствие, что ты будешь пользоваться спросом, – он дотрагивается пальцами до бретельки моего лифчика. – Можешь идти домой.</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Что</w:t>
      </w:r>
      <w:r w:rsidRPr="00715134">
        <w:rPr>
          <w:rFonts w:ascii="Times New Roman" w:hAnsi="Times New Roman" w:cs="Times New Roman"/>
          <w:sz w:val="28"/>
          <w:szCs w:val="28"/>
          <w:lang w:val="ru-RU"/>
        </w:rPr>
        <w:t>? Это все на сегодня?</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Да, – он подает кому-то знак, и около него появляется один из охранников клуба. – Проводи Рэйвен до её машины. Она вернется завтра.</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 сэр, – охранник кивает и жестом</w:t>
      </w:r>
      <w:r w:rsidR="004D29C1" w:rsidRPr="00715134">
        <w:rPr>
          <w:rFonts w:ascii="Times New Roman" w:hAnsi="Times New Roman" w:cs="Times New Roman"/>
          <w:sz w:val="28"/>
          <w:szCs w:val="28"/>
          <w:lang w:val="ru-RU"/>
        </w:rPr>
        <w:t xml:space="preserve"> указывает мне</w:t>
      </w:r>
      <w:r w:rsidRPr="00715134">
        <w:rPr>
          <w:rFonts w:ascii="Times New Roman" w:hAnsi="Times New Roman" w:cs="Times New Roman"/>
          <w:sz w:val="28"/>
          <w:szCs w:val="28"/>
          <w:lang w:val="ru-RU"/>
        </w:rPr>
        <w:t xml:space="preserve"> идти вперед.</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CB72BF" w:rsidRPr="00715134">
        <w:rPr>
          <w:rFonts w:ascii="Times New Roman" w:hAnsi="Times New Roman" w:cs="Times New Roman"/>
          <w:sz w:val="28"/>
          <w:szCs w:val="28"/>
          <w:lang w:val="ru-RU"/>
        </w:rPr>
        <w:t>Р</w:t>
      </w:r>
      <w:r w:rsidRPr="00715134">
        <w:rPr>
          <w:rFonts w:ascii="Times New Roman" w:hAnsi="Times New Roman" w:cs="Times New Roman"/>
          <w:sz w:val="28"/>
          <w:szCs w:val="28"/>
          <w:lang w:val="ru-RU"/>
        </w:rPr>
        <w:t xml:space="preserve">азочарованно оглядываю комнату через плечо, другие девочки продолжают танцевать и зарабатывать деньги.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Пока мы идем в гримерку, чтобы я переоделась, я понимаю, что сегодняшний вечер не был таким уж плохим, каким я его себе представляла. И хотя я рада, что меня взяли на работу, я немного расстроена.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Во-первых, там, наверху, кто-то еще мог бы заказать мне приватный танец, и я бы заработала еще больше. Во-вторых, мне очень хочется знать, почему Картер ушел до того, как я закончила танцевать.</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 Я действительно расстроена </w:t>
      </w:r>
      <w:r w:rsidR="00CB72BF" w:rsidRPr="00715134">
        <w:rPr>
          <w:rFonts w:ascii="Times New Roman" w:hAnsi="Times New Roman" w:cs="Times New Roman"/>
          <w:sz w:val="28"/>
          <w:szCs w:val="28"/>
          <w:lang w:val="ru-RU"/>
        </w:rPr>
        <w:t>его уходом</w:t>
      </w:r>
      <w:r w:rsidRPr="00715134">
        <w:rPr>
          <w:rFonts w:ascii="Times New Roman" w:hAnsi="Times New Roman" w:cs="Times New Roman"/>
          <w:sz w:val="28"/>
          <w:szCs w:val="28"/>
          <w:lang w:val="ru-RU"/>
        </w:rPr>
        <w:t>. От меня еще никто так не уходил, особенно, когда я была почти раздета.</w:t>
      </w:r>
    </w:p>
    <w:p w:rsidR="00CD6026" w:rsidRPr="00715134" w:rsidRDefault="00CD6026"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 xml:space="preserve">И то, как он на меня </w:t>
      </w:r>
      <w:proofErr w:type="gramStart"/>
      <w:r w:rsidRPr="00715134">
        <w:rPr>
          <w:rFonts w:ascii="Times New Roman" w:hAnsi="Times New Roman" w:cs="Times New Roman"/>
          <w:i/>
          <w:sz w:val="28"/>
          <w:szCs w:val="28"/>
          <w:lang w:val="ru-RU"/>
        </w:rPr>
        <w:t>смотрел… Он явно был</w:t>
      </w:r>
      <w:proofErr w:type="gramEnd"/>
      <w:r w:rsidRPr="00715134">
        <w:rPr>
          <w:rFonts w:ascii="Times New Roman" w:hAnsi="Times New Roman" w:cs="Times New Roman"/>
          <w:i/>
          <w:sz w:val="28"/>
          <w:szCs w:val="28"/>
          <w:lang w:val="ru-RU"/>
        </w:rPr>
        <w:t xml:space="preserve"> возбужден… Ничего не понимаю…</w:t>
      </w:r>
    </w:p>
    <w:p w:rsidR="00CD6026" w:rsidRDefault="00CD6026" w:rsidP="00715134">
      <w:pPr>
        <w:spacing w:after="0"/>
        <w:jc w:val="both"/>
        <w:rPr>
          <w:rFonts w:ascii="Times New Roman" w:hAnsi="Times New Roman" w:cs="Times New Roman"/>
          <w:i/>
          <w:sz w:val="28"/>
          <w:szCs w:val="28"/>
          <w:lang w:val="ru-RU"/>
        </w:rPr>
      </w:pPr>
    </w:p>
    <w:p w:rsidR="00D83A45" w:rsidRPr="00715134" w:rsidRDefault="00D83A45" w:rsidP="00715134">
      <w:pPr>
        <w:spacing w:after="0"/>
        <w:jc w:val="both"/>
        <w:rPr>
          <w:rFonts w:ascii="Times New Roman" w:hAnsi="Times New Roman" w:cs="Times New Roman"/>
          <w:i/>
          <w:sz w:val="28"/>
          <w:szCs w:val="28"/>
          <w:lang w:val="ru-RU"/>
        </w:rPr>
      </w:pP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Рэйвен? – охранник прокашлялся, чтобы напомнить о себе.</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будешь садиться в машину?</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 – я настолько задумалась, что не заметила, как мы оказались на парковке, и он открыл водительскую дверь для меня. – Извини…</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4D29C1" w:rsidRPr="00715134">
        <w:rPr>
          <w:rFonts w:ascii="Times New Roman" w:hAnsi="Times New Roman" w:cs="Times New Roman"/>
          <w:sz w:val="28"/>
          <w:szCs w:val="28"/>
          <w:lang w:val="ru-RU"/>
        </w:rPr>
        <w:t>Сажусь</w:t>
      </w:r>
      <w:r w:rsidRPr="00715134">
        <w:rPr>
          <w:rFonts w:ascii="Times New Roman" w:hAnsi="Times New Roman" w:cs="Times New Roman"/>
          <w:sz w:val="28"/>
          <w:szCs w:val="28"/>
          <w:lang w:val="ru-RU"/>
        </w:rPr>
        <w:t xml:space="preserve"> в машину</w:t>
      </w:r>
      <w:r w:rsidR="004D29C1" w:rsidRPr="00715134">
        <w:rPr>
          <w:rFonts w:ascii="Times New Roman" w:hAnsi="Times New Roman" w:cs="Times New Roman"/>
          <w:sz w:val="28"/>
          <w:szCs w:val="28"/>
          <w:lang w:val="ru-RU"/>
        </w:rPr>
        <w:t xml:space="preserve"> и</w:t>
      </w:r>
      <w:r w:rsidRPr="00715134">
        <w:rPr>
          <w:rFonts w:ascii="Times New Roman" w:hAnsi="Times New Roman" w:cs="Times New Roman"/>
          <w:sz w:val="28"/>
          <w:szCs w:val="28"/>
          <w:lang w:val="ru-RU"/>
        </w:rPr>
        <w:t xml:space="preserve"> жду, пока он закроет </w:t>
      </w:r>
      <w:r w:rsidR="004D29C1" w:rsidRPr="00715134">
        <w:rPr>
          <w:rFonts w:ascii="Times New Roman" w:hAnsi="Times New Roman" w:cs="Times New Roman"/>
          <w:sz w:val="28"/>
          <w:szCs w:val="28"/>
          <w:lang w:val="ru-RU"/>
        </w:rPr>
        <w:t>ее</w:t>
      </w:r>
      <w:r w:rsidRPr="00715134">
        <w:rPr>
          <w:rFonts w:ascii="Times New Roman" w:hAnsi="Times New Roman" w:cs="Times New Roman"/>
          <w:sz w:val="28"/>
          <w:szCs w:val="28"/>
          <w:lang w:val="ru-RU"/>
        </w:rPr>
        <w:t xml:space="preserve">.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CB72BF" w:rsidRPr="00715134">
        <w:rPr>
          <w:rFonts w:ascii="Times New Roman" w:hAnsi="Times New Roman" w:cs="Times New Roman"/>
          <w:sz w:val="28"/>
          <w:szCs w:val="28"/>
          <w:lang w:val="ru-RU"/>
        </w:rPr>
        <w:t>Охранник</w:t>
      </w:r>
      <w:r w:rsidRPr="00715134">
        <w:rPr>
          <w:rFonts w:ascii="Times New Roman" w:hAnsi="Times New Roman" w:cs="Times New Roman"/>
          <w:sz w:val="28"/>
          <w:szCs w:val="28"/>
          <w:lang w:val="ru-RU"/>
        </w:rPr>
        <w:t xml:space="preserve"> обходит мою машину и становится позади неё, проверяя, чтобы за мной никто не поехал.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завожу </w:t>
      </w:r>
      <w:r w:rsidR="004D29C1" w:rsidRPr="00715134">
        <w:rPr>
          <w:rFonts w:ascii="Times New Roman" w:hAnsi="Times New Roman" w:cs="Times New Roman"/>
          <w:sz w:val="28"/>
          <w:szCs w:val="28"/>
          <w:lang w:val="ru-RU"/>
        </w:rPr>
        <w:t>мотор</w:t>
      </w:r>
      <w:r w:rsidRPr="00715134">
        <w:rPr>
          <w:rFonts w:ascii="Times New Roman" w:hAnsi="Times New Roman" w:cs="Times New Roman"/>
          <w:sz w:val="28"/>
          <w:szCs w:val="28"/>
          <w:lang w:val="ru-RU"/>
        </w:rPr>
        <w:t xml:space="preserve">, но перед тем как отъехать, пересчитываю деньги: четыреста долларов. </w:t>
      </w:r>
      <w:r w:rsidRPr="00715134">
        <w:rPr>
          <w:rFonts w:ascii="Times New Roman" w:hAnsi="Times New Roman" w:cs="Times New Roman"/>
          <w:i/>
          <w:sz w:val="28"/>
          <w:szCs w:val="28"/>
          <w:lang w:val="ru-RU"/>
        </w:rPr>
        <w:t>Четыре. Сотни. Долларов.</w:t>
      </w:r>
      <w:r w:rsidRPr="00715134">
        <w:rPr>
          <w:rFonts w:ascii="Times New Roman" w:hAnsi="Times New Roman" w:cs="Times New Roman"/>
          <w:sz w:val="28"/>
          <w:szCs w:val="28"/>
          <w:lang w:val="ru-RU"/>
        </w:rPr>
        <w:t xml:space="preserve">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На</w:t>
      </w:r>
      <w:r w:rsidR="004D29C1"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хуй мне другая работа? </w:t>
      </w:r>
    </w:p>
    <w:p w:rsidR="00CD6026" w:rsidRPr="00715134" w:rsidRDefault="00CD602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У меня появилось новое призвание.</w:t>
      </w:r>
    </w:p>
    <w:p w:rsidR="00C24C6A" w:rsidRPr="00715134" w:rsidRDefault="00C24C6A" w:rsidP="00715134">
      <w:pPr>
        <w:spacing w:after="0"/>
        <w:jc w:val="both"/>
        <w:rPr>
          <w:rFonts w:ascii="Times New Roman" w:hAnsi="Times New Roman" w:cs="Times New Roman"/>
          <w:sz w:val="28"/>
          <w:szCs w:val="28"/>
          <w:lang w:val="ru-RU"/>
        </w:rPr>
      </w:pPr>
    </w:p>
    <w:p w:rsidR="00A8481D" w:rsidRPr="00715134" w:rsidRDefault="00A8481D" w:rsidP="00715134">
      <w:pPr>
        <w:spacing w:after="0"/>
        <w:jc w:val="both"/>
        <w:rPr>
          <w:rFonts w:ascii="Times New Roman" w:hAnsi="Times New Roman" w:cs="Times New Roman"/>
          <w:sz w:val="28"/>
          <w:szCs w:val="28"/>
          <w:lang w:val="ru-RU"/>
        </w:rPr>
      </w:pPr>
    </w:p>
    <w:p w:rsidR="00D83A45" w:rsidRDefault="00D83A45" w:rsidP="00715134">
      <w:pPr>
        <w:spacing w:after="0" w:line="360" w:lineRule="auto"/>
        <w:jc w:val="both"/>
        <w:rPr>
          <w:rFonts w:ascii="Times New Roman" w:hAnsi="Times New Roman" w:cs="Times New Roman"/>
          <w:b/>
          <w:sz w:val="32"/>
          <w:szCs w:val="32"/>
          <w:lang w:val="ru-RU"/>
        </w:rPr>
      </w:pPr>
      <w:r>
        <w:rPr>
          <w:rFonts w:ascii="Times New Roman" w:hAnsi="Times New Roman" w:cs="Times New Roman"/>
          <w:b/>
          <w:sz w:val="32"/>
          <w:szCs w:val="32"/>
          <w:lang w:val="ru-RU"/>
        </w:rPr>
        <w:br w:type="page"/>
      </w:r>
    </w:p>
    <w:p w:rsidR="00A8481D" w:rsidRDefault="00A8481D" w:rsidP="00D83A45">
      <w:pPr>
        <w:spacing w:after="0" w:line="360" w:lineRule="auto"/>
        <w:jc w:val="center"/>
        <w:rPr>
          <w:rFonts w:ascii="Times New Roman" w:hAnsi="Times New Roman" w:cs="Times New Roman"/>
          <w:b/>
          <w:bCs/>
          <w:sz w:val="32"/>
          <w:szCs w:val="32"/>
          <w:lang w:val="ru-RU"/>
        </w:rPr>
      </w:pPr>
      <w:r w:rsidRPr="00715134">
        <w:rPr>
          <w:rFonts w:ascii="Times New Roman" w:hAnsi="Times New Roman" w:cs="Times New Roman"/>
          <w:b/>
          <w:sz w:val="32"/>
          <w:szCs w:val="32"/>
          <w:lang w:val="ru-RU"/>
        </w:rPr>
        <w:lastRenderedPageBreak/>
        <w:t>Глава</w:t>
      </w:r>
      <w:r w:rsidRPr="00715134">
        <w:rPr>
          <w:rFonts w:ascii="Times New Roman" w:hAnsi="Times New Roman" w:cs="Times New Roman"/>
          <w:b/>
          <w:bCs/>
          <w:sz w:val="32"/>
          <w:szCs w:val="32"/>
          <w:lang w:val="ru-RU"/>
        </w:rPr>
        <w:t xml:space="preserve"> 8</w:t>
      </w:r>
    </w:p>
    <w:p w:rsidR="00D83A45" w:rsidRDefault="00D83A45" w:rsidP="00D83A45">
      <w:pPr>
        <w:spacing w:after="0" w:line="360" w:lineRule="auto"/>
        <w:jc w:val="center"/>
        <w:rPr>
          <w:rFonts w:ascii="Times New Roman" w:hAnsi="Times New Roman" w:cs="Times New Roman"/>
          <w:b/>
          <w:bCs/>
          <w:sz w:val="32"/>
          <w:szCs w:val="32"/>
          <w:lang w:val="ru-RU"/>
        </w:rPr>
      </w:pPr>
    </w:p>
    <w:p w:rsidR="00D83A45" w:rsidRPr="00715134" w:rsidRDefault="00D83A45" w:rsidP="00D83A45">
      <w:pPr>
        <w:spacing w:after="0" w:line="360" w:lineRule="auto"/>
        <w:jc w:val="center"/>
        <w:rPr>
          <w:rFonts w:ascii="Times New Roman" w:hAnsi="Times New Roman" w:cs="Times New Roman"/>
          <w:b/>
          <w:bCs/>
          <w:sz w:val="32"/>
          <w:szCs w:val="32"/>
          <w:lang w:val="ru-RU"/>
        </w:rPr>
      </w:pPr>
    </w:p>
    <w:p w:rsidR="00A8481D" w:rsidRDefault="00A8481D" w:rsidP="00715134">
      <w:pPr>
        <w:spacing w:line="360" w:lineRule="auto"/>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Две недели спустя…</w:t>
      </w:r>
    </w:p>
    <w:p w:rsidR="00D83A45" w:rsidRPr="00715134" w:rsidRDefault="00D83A45" w:rsidP="00715134">
      <w:pPr>
        <w:spacing w:line="360" w:lineRule="auto"/>
        <w:jc w:val="both"/>
        <w:rPr>
          <w:rFonts w:ascii="Times New Roman" w:hAnsi="Times New Roman" w:cs="Times New Roman"/>
          <w:i/>
          <w:sz w:val="28"/>
          <w:szCs w:val="28"/>
          <w:lang w:val="ru-RU"/>
        </w:rPr>
      </w:pP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Эй, Шекспир! – Робин кричит</w:t>
      </w:r>
      <w:r w:rsidR="00E754EB" w:rsidRPr="00715134">
        <w:rPr>
          <w:rFonts w:ascii="Times New Roman" w:hAnsi="Times New Roman" w:cs="Times New Roman"/>
          <w:sz w:val="28"/>
          <w:szCs w:val="28"/>
          <w:lang w:val="ru-RU"/>
        </w:rPr>
        <w:t xml:space="preserve"> так</w:t>
      </w:r>
      <w:r w:rsidRPr="00715134">
        <w:rPr>
          <w:rFonts w:ascii="Times New Roman" w:hAnsi="Times New Roman" w:cs="Times New Roman"/>
          <w:sz w:val="28"/>
          <w:szCs w:val="28"/>
          <w:lang w:val="ru-RU"/>
        </w:rPr>
        <w:t>, что я роняю ручку.</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выйдешь на сцену показать этим мужикам как умеешь писать или как умеешь танцевать? Я тут пытаюсь тебе помочь.</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вздыхаю и откладываю блокнот. Робин и Сара (сценическое имя «Огонёк») </w:t>
      </w:r>
      <w:r w:rsidR="00CB72BF" w:rsidRPr="00715134">
        <w:rPr>
          <w:rFonts w:ascii="Times New Roman" w:hAnsi="Times New Roman" w:cs="Times New Roman"/>
          <w:sz w:val="28"/>
          <w:szCs w:val="28"/>
          <w:lang w:val="ru-RU"/>
        </w:rPr>
        <w:t>просматривают</w:t>
      </w:r>
      <w:r w:rsidRPr="00715134">
        <w:rPr>
          <w:rFonts w:ascii="Times New Roman" w:hAnsi="Times New Roman" w:cs="Times New Roman"/>
          <w:sz w:val="28"/>
          <w:szCs w:val="28"/>
          <w:lang w:val="ru-RU"/>
        </w:rPr>
        <w:t xml:space="preserve"> запись моей тренировки.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На последнем вращении тебе нужно удержать ногу подольше, – Робин вскакивает на сцену и становится у шеста. – Попробуй сделать это так… – она вращается вокруг шеста и грациозно вытягивает ногу, удерживая её на весу около 10 секунд.</w:t>
      </w:r>
      <w:r w:rsidRPr="00715134">
        <w:rPr>
          <w:rFonts w:ascii="Times New Roman" w:hAnsi="Times New Roman" w:cs="Times New Roman"/>
          <w:sz w:val="28"/>
          <w:szCs w:val="28"/>
          <w:lang w:val="ru-RU"/>
        </w:rPr>
        <w:tab/>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Найди себе фокус в зале, смотри в глаза одному из мужчин и не отводи взгляда, – говорит Сара. – Представь твой самый лучший секс, который у тебя был. Я так делаю.</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Робин постукивает по губам, кивая.</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Если ты этого не сделаешь, будет казаться, что ты нервничаешь. А это будет полным провалом.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CB72BF" w:rsidRPr="00715134">
        <w:rPr>
          <w:rFonts w:ascii="Times New Roman" w:hAnsi="Times New Roman" w:cs="Times New Roman"/>
          <w:sz w:val="28"/>
          <w:szCs w:val="28"/>
          <w:lang w:val="ru-RU"/>
        </w:rPr>
        <w:t>Кивая,</w:t>
      </w:r>
      <w:r w:rsidRPr="00715134">
        <w:rPr>
          <w:rFonts w:ascii="Times New Roman" w:hAnsi="Times New Roman" w:cs="Times New Roman"/>
          <w:sz w:val="28"/>
          <w:szCs w:val="28"/>
          <w:lang w:val="ru-RU"/>
        </w:rPr>
        <w:t xml:space="preserve"> готовлюсь повторить все, что она показала, но вместо этого Робин идет со мной в гримерку и начинает делать мне макияж. </w:t>
      </w:r>
    </w:p>
    <w:p w:rsidR="00A8481D" w:rsidRPr="00715134" w:rsidRDefault="00A8481D" w:rsidP="00715134">
      <w:pPr>
        <w:spacing w:after="0"/>
        <w:ind w:firstLine="72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Последние две недели я приезжаю на занятия каждое утро. Бабушке с дедушкой говорю, что меня взяли на работу в закусочной, что находится дальше по дороге от клуба, и у меня обучение утром и ночная смена вечером. Чтобы как-то обосновать это, я даже привезла пару кусков пирога.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Сначала они не понимали, почему я согласилась на эту работу, так как до нее ехать два часа, но когда я им объяснила, что мне платят двойную ставку </w:t>
      </w:r>
      <w:proofErr w:type="gramStart"/>
      <w:r w:rsidRPr="00715134">
        <w:rPr>
          <w:rFonts w:ascii="Times New Roman" w:hAnsi="Times New Roman" w:cs="Times New Roman"/>
          <w:sz w:val="28"/>
          <w:szCs w:val="28"/>
          <w:lang w:val="ru-RU"/>
        </w:rPr>
        <w:t>за</w:t>
      </w:r>
      <w:proofErr w:type="gramEnd"/>
      <w:r w:rsidRPr="00715134">
        <w:rPr>
          <w:rFonts w:ascii="Times New Roman" w:hAnsi="Times New Roman" w:cs="Times New Roman"/>
          <w:sz w:val="28"/>
          <w:szCs w:val="28"/>
          <w:lang w:val="ru-RU"/>
        </w:rPr>
        <w:t xml:space="preserve"> </w:t>
      </w:r>
      <w:proofErr w:type="gramStart"/>
      <w:r w:rsidRPr="00715134">
        <w:rPr>
          <w:rFonts w:ascii="Times New Roman" w:hAnsi="Times New Roman" w:cs="Times New Roman"/>
          <w:sz w:val="28"/>
          <w:szCs w:val="28"/>
          <w:lang w:val="ru-RU"/>
        </w:rPr>
        <w:t>сверхурочные</w:t>
      </w:r>
      <w:proofErr w:type="gramEnd"/>
      <w:r w:rsidRPr="00715134">
        <w:rPr>
          <w:rFonts w:ascii="Times New Roman" w:hAnsi="Times New Roman" w:cs="Times New Roman"/>
          <w:sz w:val="28"/>
          <w:szCs w:val="28"/>
          <w:lang w:val="ru-RU"/>
        </w:rPr>
        <w:t xml:space="preserve">, они </w:t>
      </w:r>
      <w:r w:rsidR="004D29C1" w:rsidRPr="00715134">
        <w:rPr>
          <w:rFonts w:ascii="Times New Roman" w:hAnsi="Times New Roman" w:cs="Times New Roman"/>
          <w:sz w:val="28"/>
          <w:szCs w:val="28"/>
          <w:lang w:val="ru-RU"/>
        </w:rPr>
        <w:t>согласились</w:t>
      </w:r>
      <w:r w:rsidRPr="00715134">
        <w:rPr>
          <w:rFonts w:ascii="Times New Roman" w:hAnsi="Times New Roman" w:cs="Times New Roman"/>
          <w:sz w:val="28"/>
          <w:szCs w:val="28"/>
          <w:lang w:val="ru-RU"/>
        </w:rPr>
        <w:t xml:space="preserve">, что это замечательная идея.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Они сказали, что молятся, чтобы я продержалась на этой работе больше двух недель.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CB72BF" w:rsidRPr="00715134">
        <w:rPr>
          <w:rFonts w:ascii="Times New Roman" w:hAnsi="Times New Roman" w:cs="Times New Roman"/>
          <w:sz w:val="28"/>
          <w:szCs w:val="28"/>
          <w:lang w:val="ru-RU"/>
        </w:rPr>
        <w:t>Старички</w:t>
      </w:r>
      <w:r w:rsidRPr="00715134">
        <w:rPr>
          <w:rFonts w:ascii="Times New Roman" w:hAnsi="Times New Roman" w:cs="Times New Roman"/>
          <w:sz w:val="28"/>
          <w:szCs w:val="28"/>
          <w:lang w:val="ru-RU"/>
        </w:rPr>
        <w:t xml:space="preserve"> были так довольны, что предложили оплатить мне мотель, который находится недалеко от работы, чтобы сократить время на проезд, но я отказалась. Я не хочу привыкать к этому городу, и, судя по тем клиентам, с которыми я сталкивалась последние две недели, я лучше буду спать дома.</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Сиди спокойно, – Робин щелкает пальцами. – Эта тушь специально для выступлений, она легко может размазаться, пока не высохла.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4D29C1" w:rsidRPr="00715134">
        <w:rPr>
          <w:rFonts w:ascii="Times New Roman" w:hAnsi="Times New Roman" w:cs="Times New Roman"/>
          <w:sz w:val="28"/>
          <w:szCs w:val="28"/>
          <w:lang w:val="ru-RU"/>
        </w:rPr>
        <w:t>З</w:t>
      </w:r>
      <w:r w:rsidRPr="00715134">
        <w:rPr>
          <w:rFonts w:ascii="Times New Roman" w:hAnsi="Times New Roman" w:cs="Times New Roman"/>
          <w:sz w:val="28"/>
          <w:szCs w:val="28"/>
          <w:lang w:val="ru-RU"/>
        </w:rPr>
        <w:t xml:space="preserve">амираю и стараюсь держать глаза широко открытыми. Я нервничаю из-за моего первого выступления на шесте. Во время репетиций я дважды упала, поэтому весь день стараюсь психологически настроиться.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Так как сегодня пятница</w:t>
      </w:r>
      <w:r w:rsidR="00CB72BF"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клуб забит</w:t>
      </w:r>
      <w:r w:rsidR="00CB72BF" w:rsidRPr="00715134">
        <w:rPr>
          <w:rFonts w:ascii="Times New Roman" w:hAnsi="Times New Roman" w:cs="Times New Roman"/>
          <w:sz w:val="28"/>
          <w:szCs w:val="28"/>
          <w:lang w:val="ru-RU"/>
        </w:rPr>
        <w:t xml:space="preserve">, </w:t>
      </w:r>
      <w:r w:rsidR="001D6420" w:rsidRPr="00715134">
        <w:rPr>
          <w:rFonts w:ascii="Times New Roman" w:hAnsi="Times New Roman" w:cs="Times New Roman"/>
          <w:sz w:val="28"/>
          <w:szCs w:val="28"/>
          <w:lang w:val="ru-RU"/>
        </w:rPr>
        <w:t>что о</w:t>
      </w:r>
      <w:r w:rsidR="00CB72BF" w:rsidRPr="00715134">
        <w:rPr>
          <w:rFonts w:ascii="Times New Roman" w:hAnsi="Times New Roman" w:cs="Times New Roman"/>
          <w:sz w:val="28"/>
          <w:szCs w:val="28"/>
          <w:lang w:val="ru-RU"/>
        </w:rPr>
        <w:t>знач</w:t>
      </w:r>
      <w:r w:rsidR="001D6420" w:rsidRPr="00715134">
        <w:rPr>
          <w:rFonts w:ascii="Times New Roman" w:hAnsi="Times New Roman" w:cs="Times New Roman"/>
          <w:sz w:val="28"/>
          <w:szCs w:val="28"/>
          <w:lang w:val="ru-RU"/>
        </w:rPr>
        <w:t>ае</w:t>
      </w:r>
      <w:r w:rsidR="00CB72BF" w:rsidRPr="00715134">
        <w:rPr>
          <w:rFonts w:ascii="Times New Roman" w:hAnsi="Times New Roman" w:cs="Times New Roman"/>
          <w:sz w:val="28"/>
          <w:szCs w:val="28"/>
          <w:lang w:val="ru-RU"/>
        </w:rPr>
        <w:t>т</w:t>
      </w:r>
      <w:r w:rsidR="001D6420"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мужчины будут очень щедры.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Когда Робин заканчивает с моим макияжем, Сара протягивает мне рубашку, которую я должна надеть поверх</w:t>
      </w:r>
      <w:r w:rsidR="00B232C4" w:rsidRPr="00715134">
        <w:rPr>
          <w:rFonts w:ascii="Times New Roman" w:hAnsi="Times New Roman" w:cs="Times New Roman"/>
          <w:sz w:val="28"/>
          <w:szCs w:val="28"/>
          <w:lang w:val="ru-RU"/>
        </w:rPr>
        <w:t xml:space="preserve"> комплекта</w:t>
      </w:r>
      <w:r w:rsidRPr="00715134">
        <w:rPr>
          <w:rFonts w:ascii="Times New Roman" w:hAnsi="Times New Roman" w:cs="Times New Roman"/>
          <w:sz w:val="28"/>
          <w:szCs w:val="28"/>
          <w:lang w:val="ru-RU"/>
        </w:rPr>
        <w:t xml:space="preserve"> моего блестящего</w:t>
      </w:r>
      <w:r w:rsidR="00B232C4"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черного белья. </w:t>
      </w:r>
      <w:r w:rsidR="00B232C4" w:rsidRPr="00715134">
        <w:rPr>
          <w:rFonts w:ascii="Times New Roman" w:hAnsi="Times New Roman" w:cs="Times New Roman"/>
          <w:sz w:val="28"/>
          <w:szCs w:val="28"/>
          <w:lang w:val="ru-RU"/>
        </w:rPr>
        <w:t>Девочки</w:t>
      </w:r>
      <w:r w:rsidRPr="00715134">
        <w:rPr>
          <w:rFonts w:ascii="Times New Roman" w:hAnsi="Times New Roman" w:cs="Times New Roman"/>
          <w:sz w:val="28"/>
          <w:szCs w:val="28"/>
          <w:lang w:val="ru-RU"/>
        </w:rPr>
        <w:t xml:space="preserve"> поправляют мне волосы, </w:t>
      </w:r>
      <w:r w:rsidR="00CB72BF" w:rsidRPr="00715134">
        <w:rPr>
          <w:rFonts w:ascii="Times New Roman" w:hAnsi="Times New Roman" w:cs="Times New Roman"/>
          <w:sz w:val="28"/>
          <w:szCs w:val="28"/>
          <w:lang w:val="ru-RU"/>
        </w:rPr>
        <w:t>пока</w:t>
      </w:r>
      <w:r w:rsidRPr="00715134">
        <w:rPr>
          <w:rFonts w:ascii="Times New Roman" w:hAnsi="Times New Roman" w:cs="Times New Roman"/>
          <w:sz w:val="28"/>
          <w:szCs w:val="28"/>
          <w:lang w:val="ru-RU"/>
        </w:rPr>
        <w:t xml:space="preserve"> я застегиваю рубашку на все пуговицы</w:t>
      </w:r>
      <w:r w:rsidR="001D6420" w:rsidRPr="00715134">
        <w:rPr>
          <w:rFonts w:ascii="Times New Roman" w:hAnsi="Times New Roman" w:cs="Times New Roman"/>
          <w:sz w:val="28"/>
          <w:szCs w:val="28"/>
          <w:lang w:val="ru-RU"/>
        </w:rPr>
        <w:t>,</w:t>
      </w:r>
      <w:r w:rsidR="00B232C4" w:rsidRPr="00715134">
        <w:rPr>
          <w:rFonts w:ascii="Times New Roman" w:hAnsi="Times New Roman" w:cs="Times New Roman"/>
          <w:sz w:val="28"/>
          <w:szCs w:val="28"/>
          <w:lang w:val="ru-RU"/>
        </w:rPr>
        <w:t xml:space="preserve"> и</w:t>
      </w:r>
      <w:r w:rsidRPr="00715134">
        <w:rPr>
          <w:rFonts w:ascii="Times New Roman" w:hAnsi="Times New Roman" w:cs="Times New Roman"/>
          <w:sz w:val="28"/>
          <w:szCs w:val="28"/>
          <w:lang w:val="ru-RU"/>
        </w:rPr>
        <w:t xml:space="preserve"> надевают мне длинную нитку жемчуга на шею.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Само совершенство, – говорит Робин смеясь. – Классический образ.</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Они с Сарой в последний раз оценивают мой вид и </w:t>
      </w:r>
      <w:r w:rsidR="00CB72BF" w:rsidRPr="00715134">
        <w:rPr>
          <w:rFonts w:ascii="Times New Roman" w:hAnsi="Times New Roman" w:cs="Times New Roman"/>
          <w:sz w:val="28"/>
          <w:szCs w:val="28"/>
          <w:lang w:val="ru-RU"/>
        </w:rPr>
        <w:t>велят</w:t>
      </w:r>
      <w:r w:rsidRPr="00715134">
        <w:rPr>
          <w:rFonts w:ascii="Times New Roman" w:hAnsi="Times New Roman" w:cs="Times New Roman"/>
          <w:sz w:val="28"/>
          <w:szCs w:val="28"/>
          <w:lang w:val="ru-RU"/>
        </w:rPr>
        <w:t xml:space="preserve"> идти прямо</w:t>
      </w:r>
      <w:r w:rsidR="00B232C4"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за кулисы. Я должна буду ждать там, пока пройдут все основные выступления, которые длятся </w:t>
      </w:r>
      <w:r w:rsidRPr="00715134">
        <w:rPr>
          <w:rFonts w:ascii="Times New Roman" w:hAnsi="Times New Roman" w:cs="Times New Roman"/>
          <w:i/>
          <w:sz w:val="28"/>
          <w:szCs w:val="28"/>
          <w:lang w:val="ru-RU"/>
        </w:rPr>
        <w:t>часами</w:t>
      </w:r>
      <w:r w:rsidRPr="00715134">
        <w:rPr>
          <w:rFonts w:ascii="Times New Roman" w:hAnsi="Times New Roman" w:cs="Times New Roman"/>
          <w:sz w:val="28"/>
          <w:szCs w:val="28"/>
          <w:lang w:val="ru-RU"/>
        </w:rPr>
        <w:t xml:space="preserve">.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Так как я новенькая, я </w:t>
      </w:r>
      <w:r w:rsidR="004F0929" w:rsidRPr="00715134">
        <w:rPr>
          <w:rFonts w:ascii="Times New Roman" w:hAnsi="Times New Roman" w:cs="Times New Roman"/>
          <w:sz w:val="28"/>
          <w:szCs w:val="28"/>
          <w:lang w:val="ru-RU"/>
        </w:rPr>
        <w:t>исполню</w:t>
      </w:r>
      <w:r w:rsidRPr="00715134">
        <w:rPr>
          <w:rFonts w:ascii="Times New Roman" w:hAnsi="Times New Roman" w:cs="Times New Roman"/>
          <w:sz w:val="28"/>
          <w:szCs w:val="28"/>
          <w:lang w:val="ru-RU"/>
        </w:rPr>
        <w:t xml:space="preserve"> один танец, вместо обычных трех. Это такой ритуал для новичков, плюс негласный всеобщий </w:t>
      </w:r>
      <w:proofErr w:type="spellStart"/>
      <w:r w:rsidRPr="00715134">
        <w:rPr>
          <w:rFonts w:ascii="Times New Roman" w:hAnsi="Times New Roman" w:cs="Times New Roman"/>
          <w:sz w:val="28"/>
          <w:szCs w:val="28"/>
          <w:lang w:val="ru-RU"/>
        </w:rPr>
        <w:t>игнор</w:t>
      </w:r>
      <w:proofErr w:type="spellEnd"/>
      <w:r w:rsidRPr="00715134">
        <w:rPr>
          <w:rFonts w:ascii="Times New Roman" w:hAnsi="Times New Roman" w:cs="Times New Roman"/>
          <w:sz w:val="28"/>
          <w:szCs w:val="28"/>
          <w:lang w:val="ru-RU"/>
        </w:rPr>
        <w:t xml:space="preserve"> со стороны девочек, которые так и не разговаривали со мной.</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С окончанием каждого выступления моё сердце начинает биться быстрее. </w:t>
      </w:r>
      <w:r w:rsidR="00B232C4" w:rsidRPr="00715134">
        <w:rPr>
          <w:rFonts w:ascii="Times New Roman" w:hAnsi="Times New Roman" w:cs="Times New Roman"/>
          <w:sz w:val="28"/>
          <w:szCs w:val="28"/>
          <w:lang w:val="ru-RU"/>
        </w:rPr>
        <w:t>Я надеюсь, что к</w:t>
      </w:r>
      <w:r w:rsidRPr="00715134">
        <w:rPr>
          <w:rFonts w:ascii="Times New Roman" w:hAnsi="Times New Roman" w:cs="Times New Roman"/>
          <w:sz w:val="28"/>
          <w:szCs w:val="28"/>
          <w:lang w:val="ru-RU"/>
        </w:rPr>
        <w:t>огда прибли</w:t>
      </w:r>
      <w:r w:rsidR="00B232C4" w:rsidRPr="00715134">
        <w:rPr>
          <w:rFonts w:ascii="Times New Roman" w:hAnsi="Times New Roman" w:cs="Times New Roman"/>
          <w:sz w:val="28"/>
          <w:szCs w:val="28"/>
          <w:lang w:val="ru-RU"/>
        </w:rPr>
        <w:t>зится</w:t>
      </w:r>
      <w:r w:rsidRPr="00715134">
        <w:rPr>
          <w:rFonts w:ascii="Times New Roman" w:hAnsi="Times New Roman" w:cs="Times New Roman"/>
          <w:sz w:val="28"/>
          <w:szCs w:val="28"/>
          <w:lang w:val="ru-RU"/>
        </w:rPr>
        <w:t xml:space="preserve"> время моего выступления, интерлюдия песни затянется подольше, и я смогу собраться с мыслями.</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А сейчас… – низкий мужской голос раздается в динамиках. – «Феникс» встречает нашу новую танцовщицу… – послышались легкие аплодисменты, и когда начинаются аккорды моей песни, мужчина продолжает. – Красивая и талантливая… Рэйвен. </w:t>
      </w:r>
    </w:p>
    <w:p w:rsidR="00A8481D" w:rsidRPr="00715134" w:rsidRDefault="00A8481D" w:rsidP="00D83A45">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B232C4" w:rsidRPr="00715134">
        <w:rPr>
          <w:rFonts w:ascii="Times New Roman" w:hAnsi="Times New Roman" w:cs="Times New Roman"/>
          <w:sz w:val="28"/>
          <w:szCs w:val="28"/>
          <w:lang w:val="ru-RU"/>
        </w:rPr>
        <w:t>Отсчитывая</w:t>
      </w:r>
      <w:r w:rsidRPr="00715134">
        <w:rPr>
          <w:rFonts w:ascii="Times New Roman" w:hAnsi="Times New Roman" w:cs="Times New Roman"/>
          <w:sz w:val="28"/>
          <w:szCs w:val="28"/>
          <w:lang w:val="ru-RU"/>
        </w:rPr>
        <w:t xml:space="preserve"> аккорды</w:t>
      </w:r>
      <w:r w:rsidR="00D83A45">
        <w:rPr>
          <w:rFonts w:ascii="Times New Roman" w:hAnsi="Times New Roman" w:cs="Times New Roman"/>
          <w:sz w:val="28"/>
          <w:szCs w:val="28"/>
          <w:lang w:val="ru-RU"/>
        </w:rPr>
        <w:t>,</w:t>
      </w:r>
      <w:r w:rsidR="00B232C4" w:rsidRPr="00715134">
        <w:rPr>
          <w:rFonts w:ascii="Times New Roman" w:hAnsi="Times New Roman" w:cs="Times New Roman"/>
          <w:sz w:val="28"/>
          <w:szCs w:val="28"/>
          <w:lang w:val="ru-RU"/>
        </w:rPr>
        <w:t xml:space="preserve"> я</w:t>
      </w:r>
      <w:r w:rsidRPr="00715134">
        <w:rPr>
          <w:rFonts w:ascii="Times New Roman" w:hAnsi="Times New Roman" w:cs="Times New Roman"/>
          <w:sz w:val="28"/>
          <w:szCs w:val="28"/>
          <w:lang w:val="ru-RU"/>
        </w:rPr>
        <w:t xml:space="preserve"> жду</w:t>
      </w:r>
      <w:r w:rsidR="00D83A45">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пока поднимется занавес</w:t>
      </w:r>
      <w:r w:rsidR="00B232C4" w:rsidRPr="00715134">
        <w:rPr>
          <w:rFonts w:ascii="Times New Roman" w:hAnsi="Times New Roman" w:cs="Times New Roman"/>
          <w:sz w:val="28"/>
          <w:szCs w:val="28"/>
          <w:lang w:val="ru-RU"/>
        </w:rPr>
        <w:t xml:space="preserve"> и,</w:t>
      </w:r>
      <w:r w:rsidRPr="00715134">
        <w:rPr>
          <w:rFonts w:ascii="Times New Roman" w:hAnsi="Times New Roman" w:cs="Times New Roman"/>
          <w:sz w:val="28"/>
          <w:szCs w:val="28"/>
          <w:lang w:val="ru-RU"/>
        </w:rPr>
        <w:t xml:space="preserve"> минуя маленький помост, направляюсь прямо к шесту. </w:t>
      </w:r>
    </w:p>
    <w:p w:rsidR="00A8481D" w:rsidRPr="00715134" w:rsidRDefault="00A8481D" w:rsidP="00715134">
      <w:pPr>
        <w:spacing w:after="0"/>
        <w:ind w:firstLine="72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Я быстро бросаю взгляд на зрителей, пытаясь найти кого-нибудь, с кем бы хотела заняться сексом. </w:t>
      </w:r>
      <w:r w:rsidRPr="00715134">
        <w:rPr>
          <w:rFonts w:ascii="Times New Roman" w:hAnsi="Times New Roman" w:cs="Times New Roman"/>
          <w:i/>
          <w:sz w:val="28"/>
          <w:szCs w:val="28"/>
          <w:lang w:val="ru-RU"/>
        </w:rPr>
        <w:t>Когда-либо</w:t>
      </w:r>
      <w:r w:rsidRPr="00715134">
        <w:rPr>
          <w:rFonts w:ascii="Times New Roman" w:hAnsi="Times New Roman" w:cs="Times New Roman"/>
          <w:sz w:val="28"/>
          <w:szCs w:val="28"/>
          <w:lang w:val="ru-RU"/>
        </w:rPr>
        <w:t xml:space="preserve">. Большинству мужчин, сидящих в зале, примерно сорок.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Мой взгляд останавливается на столике, который расположен прямо у сцены, за ним сидит темноволосый мужчина с красивыми зелеными глазами. </w:t>
      </w:r>
      <w:r w:rsidRPr="00715134">
        <w:rPr>
          <w:rFonts w:ascii="Times New Roman" w:hAnsi="Times New Roman" w:cs="Times New Roman"/>
          <w:sz w:val="28"/>
          <w:szCs w:val="28"/>
          <w:lang w:val="ru-RU"/>
        </w:rPr>
        <w:tab/>
        <w:t>Я присматриваюсь к нему и уже собираюсь сосредоточиться на нем, чтобы начать свой танец</w:t>
      </w:r>
      <w:r w:rsidR="00C300DE"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C300DE" w:rsidRPr="00715134">
        <w:rPr>
          <w:rFonts w:ascii="Times New Roman" w:hAnsi="Times New Roman" w:cs="Times New Roman"/>
          <w:sz w:val="28"/>
          <w:szCs w:val="28"/>
          <w:lang w:val="ru-RU"/>
        </w:rPr>
        <w:t>но</w:t>
      </w:r>
      <w:r w:rsidRPr="00715134">
        <w:rPr>
          <w:rFonts w:ascii="Times New Roman" w:hAnsi="Times New Roman" w:cs="Times New Roman"/>
          <w:sz w:val="28"/>
          <w:szCs w:val="28"/>
          <w:lang w:val="ru-RU"/>
        </w:rPr>
        <w:t xml:space="preserve"> </w:t>
      </w:r>
      <w:r w:rsidR="00CB72BF" w:rsidRPr="00715134">
        <w:rPr>
          <w:rFonts w:ascii="Times New Roman" w:hAnsi="Times New Roman" w:cs="Times New Roman"/>
          <w:sz w:val="28"/>
          <w:szCs w:val="28"/>
          <w:lang w:val="ru-RU"/>
        </w:rPr>
        <w:t xml:space="preserve">в </w:t>
      </w:r>
      <w:r w:rsidRPr="00715134">
        <w:rPr>
          <w:rFonts w:ascii="Times New Roman" w:hAnsi="Times New Roman" w:cs="Times New Roman"/>
          <w:sz w:val="28"/>
          <w:szCs w:val="28"/>
          <w:lang w:val="ru-RU"/>
        </w:rPr>
        <w:t xml:space="preserve">этот момент Картер отодвигает соседний стул и садится прямо рядом с ним.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смотрит на меня, наклонив голову. На долю секунды мне кажется, что он колеблется, но потом, появляется свойственная</w:t>
      </w:r>
      <w:r w:rsidR="00CB72BF" w:rsidRPr="00715134">
        <w:rPr>
          <w:rFonts w:ascii="Times New Roman" w:hAnsi="Times New Roman" w:cs="Times New Roman"/>
          <w:sz w:val="28"/>
          <w:szCs w:val="28"/>
          <w:lang w:val="ru-RU"/>
        </w:rPr>
        <w:t xml:space="preserve"> ему </w:t>
      </w:r>
      <w:r w:rsidRPr="00715134">
        <w:rPr>
          <w:rFonts w:ascii="Times New Roman" w:hAnsi="Times New Roman" w:cs="Times New Roman"/>
          <w:sz w:val="28"/>
          <w:szCs w:val="28"/>
          <w:lang w:val="ru-RU"/>
        </w:rPr>
        <w:t>самонадеянная ухмылка, и я фокусирую свой взгляд на нем.</w:t>
      </w:r>
    </w:p>
    <w:p w:rsidR="00A8481D" w:rsidRPr="00715134" w:rsidRDefault="00A8481D"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Он</w:t>
      </w:r>
      <w:r w:rsidR="00894008" w:rsidRPr="00715134">
        <w:rPr>
          <w:rFonts w:ascii="Times New Roman" w:hAnsi="Times New Roman" w:cs="Times New Roman"/>
          <w:i/>
          <w:sz w:val="28"/>
          <w:szCs w:val="28"/>
          <w:lang w:val="ru-RU"/>
        </w:rPr>
        <w:t>,</w:t>
      </w:r>
      <w:r w:rsidRPr="00715134">
        <w:rPr>
          <w:rFonts w:ascii="Times New Roman" w:hAnsi="Times New Roman" w:cs="Times New Roman"/>
          <w:i/>
          <w:sz w:val="28"/>
          <w:szCs w:val="28"/>
          <w:lang w:val="ru-RU"/>
        </w:rPr>
        <w:t xml:space="preserve"> пиздец, как сексуален…</w:t>
      </w:r>
    </w:p>
    <w:p w:rsidR="00A8481D" w:rsidRPr="00715134" w:rsidRDefault="00A8481D" w:rsidP="00715134">
      <w:pPr>
        <w:spacing w:after="0"/>
        <w:jc w:val="both"/>
        <w:rPr>
          <w:rFonts w:ascii="Times New Roman" w:hAnsi="Times New Roman" w:cs="Times New Roman"/>
          <w:i/>
          <w:sz w:val="28"/>
          <w:szCs w:val="28"/>
          <w:lang w:val="ru-RU"/>
        </w:rPr>
      </w:pPr>
    </w:p>
    <w:p w:rsidR="00A8481D" w:rsidRPr="00715134" w:rsidRDefault="00A8481D" w:rsidP="00D83A45">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4F0929" w:rsidRPr="00715134">
        <w:rPr>
          <w:rFonts w:ascii="Times New Roman" w:hAnsi="Times New Roman" w:cs="Times New Roman"/>
          <w:sz w:val="28"/>
          <w:szCs w:val="28"/>
          <w:lang w:val="ru-RU"/>
        </w:rPr>
        <w:t>Встав</w:t>
      </w:r>
      <w:r w:rsidRPr="00715134">
        <w:rPr>
          <w:rFonts w:ascii="Times New Roman" w:hAnsi="Times New Roman" w:cs="Times New Roman"/>
          <w:sz w:val="28"/>
          <w:szCs w:val="28"/>
          <w:lang w:val="ru-RU"/>
        </w:rPr>
        <w:t xml:space="preserve"> спиной к залу</w:t>
      </w:r>
      <w:r w:rsidR="00D83A45">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начинаю расстёгивать рубашку, покачивая волосами. Как только я расстегиваю последнюю пуговицу, поворачиваюсь к зрителям, давая им рассмотреть моё бельё.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смотрю Картеру в глаза, представляя, что он выйдет сейчас ко мне, и с этой мыслью я медленно опускаюсь на сцену. Мне действительно очень хочется, чтобы он </w:t>
      </w:r>
      <w:r w:rsidR="00C300DE" w:rsidRPr="00715134">
        <w:rPr>
          <w:rFonts w:ascii="Times New Roman" w:hAnsi="Times New Roman" w:cs="Times New Roman"/>
          <w:sz w:val="28"/>
          <w:szCs w:val="28"/>
          <w:lang w:val="ru-RU"/>
        </w:rPr>
        <w:t xml:space="preserve">именно </w:t>
      </w:r>
      <w:r w:rsidRPr="00715134">
        <w:rPr>
          <w:rFonts w:ascii="Times New Roman" w:hAnsi="Times New Roman" w:cs="Times New Roman"/>
          <w:sz w:val="28"/>
          <w:szCs w:val="28"/>
          <w:lang w:val="ru-RU"/>
        </w:rPr>
        <w:t xml:space="preserve">так и сделал, </w:t>
      </w:r>
      <w:r w:rsidR="00894008" w:rsidRPr="00715134">
        <w:rPr>
          <w:rFonts w:ascii="Times New Roman" w:hAnsi="Times New Roman" w:cs="Times New Roman"/>
          <w:sz w:val="28"/>
          <w:szCs w:val="28"/>
          <w:lang w:val="ru-RU"/>
        </w:rPr>
        <w:t xml:space="preserve">затем </w:t>
      </w:r>
      <w:r w:rsidRPr="00715134">
        <w:rPr>
          <w:rFonts w:ascii="Times New Roman" w:hAnsi="Times New Roman" w:cs="Times New Roman"/>
          <w:sz w:val="28"/>
          <w:szCs w:val="28"/>
          <w:lang w:val="ru-RU"/>
        </w:rPr>
        <w:t xml:space="preserve">я снимаю жемчуг и </w:t>
      </w:r>
      <w:r w:rsidR="00C300DE" w:rsidRPr="00715134">
        <w:rPr>
          <w:rFonts w:ascii="Times New Roman" w:hAnsi="Times New Roman" w:cs="Times New Roman"/>
          <w:sz w:val="28"/>
          <w:szCs w:val="28"/>
          <w:lang w:val="ru-RU"/>
        </w:rPr>
        <w:t>бросаю</w:t>
      </w:r>
      <w:r w:rsidRPr="00715134">
        <w:rPr>
          <w:rFonts w:ascii="Times New Roman" w:hAnsi="Times New Roman" w:cs="Times New Roman"/>
          <w:sz w:val="28"/>
          <w:szCs w:val="28"/>
          <w:lang w:val="ru-RU"/>
        </w:rPr>
        <w:t xml:space="preserve"> его в зал, который бурно реагирует возгласами.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Скоро </w:t>
      </w:r>
      <w:r w:rsidR="00C300DE" w:rsidRPr="00715134">
        <w:rPr>
          <w:rFonts w:ascii="Times New Roman" w:hAnsi="Times New Roman" w:cs="Times New Roman"/>
          <w:sz w:val="28"/>
          <w:szCs w:val="28"/>
          <w:lang w:val="ru-RU"/>
        </w:rPr>
        <w:t xml:space="preserve">будет </w:t>
      </w:r>
      <w:r w:rsidRPr="00715134">
        <w:rPr>
          <w:rFonts w:ascii="Times New Roman" w:hAnsi="Times New Roman" w:cs="Times New Roman"/>
          <w:sz w:val="28"/>
          <w:szCs w:val="28"/>
          <w:lang w:val="ru-RU"/>
        </w:rPr>
        <w:t>припев</w:t>
      </w:r>
      <w:r w:rsidR="00894008" w:rsidRPr="00715134">
        <w:rPr>
          <w:rFonts w:ascii="Times New Roman" w:hAnsi="Times New Roman" w:cs="Times New Roman"/>
          <w:sz w:val="28"/>
          <w:szCs w:val="28"/>
          <w:lang w:val="ru-RU"/>
        </w:rPr>
        <w:t xml:space="preserve">, а </w:t>
      </w:r>
      <w:r w:rsidR="00D83A45">
        <w:rPr>
          <w:rFonts w:ascii="Times New Roman" w:hAnsi="Times New Roman" w:cs="Times New Roman"/>
          <w:sz w:val="28"/>
          <w:szCs w:val="28"/>
          <w:lang w:val="ru-RU"/>
        </w:rPr>
        <w:t xml:space="preserve">это </w:t>
      </w:r>
      <w:proofErr w:type="gramStart"/>
      <w:r w:rsidRPr="00715134">
        <w:rPr>
          <w:rFonts w:ascii="Times New Roman" w:hAnsi="Times New Roman" w:cs="Times New Roman"/>
          <w:sz w:val="28"/>
          <w:szCs w:val="28"/>
          <w:lang w:val="ru-RU"/>
        </w:rPr>
        <w:t>значит</w:t>
      </w:r>
      <w:proofErr w:type="gramEnd"/>
      <w:r w:rsidRPr="00715134">
        <w:rPr>
          <w:rFonts w:ascii="Times New Roman" w:hAnsi="Times New Roman" w:cs="Times New Roman"/>
          <w:sz w:val="28"/>
          <w:szCs w:val="28"/>
          <w:lang w:val="ru-RU"/>
        </w:rPr>
        <w:t xml:space="preserve"> </w:t>
      </w:r>
      <w:r w:rsidR="00C300DE" w:rsidRPr="00715134">
        <w:rPr>
          <w:rFonts w:ascii="Times New Roman" w:hAnsi="Times New Roman" w:cs="Times New Roman"/>
          <w:sz w:val="28"/>
          <w:szCs w:val="28"/>
          <w:lang w:val="ru-RU"/>
        </w:rPr>
        <w:t>начнется часть моего выступления</w:t>
      </w:r>
      <w:r w:rsidR="00894008" w:rsidRPr="00715134">
        <w:rPr>
          <w:rFonts w:ascii="Times New Roman" w:hAnsi="Times New Roman" w:cs="Times New Roman"/>
          <w:sz w:val="28"/>
          <w:szCs w:val="28"/>
          <w:lang w:val="ru-RU"/>
        </w:rPr>
        <w:t>,</w:t>
      </w:r>
      <w:r w:rsidR="00C300DE"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непосредственно у шеста.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CF69AF" w:rsidRPr="00715134">
        <w:rPr>
          <w:rFonts w:ascii="Times New Roman" w:hAnsi="Times New Roman" w:cs="Times New Roman"/>
          <w:sz w:val="28"/>
          <w:szCs w:val="28"/>
          <w:lang w:val="ru-RU"/>
        </w:rPr>
        <w:t xml:space="preserve">Прикусывая губу, </w:t>
      </w:r>
      <w:r w:rsidRPr="00715134">
        <w:rPr>
          <w:rFonts w:ascii="Times New Roman" w:hAnsi="Times New Roman" w:cs="Times New Roman"/>
          <w:sz w:val="28"/>
          <w:szCs w:val="28"/>
          <w:lang w:val="ru-RU"/>
        </w:rPr>
        <w:t xml:space="preserve">направляюсь к шесту, представляя, как </w:t>
      </w:r>
      <w:r w:rsidR="00CF69AF"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w:t>
      </w:r>
      <w:proofErr w:type="gramStart"/>
      <w:r w:rsidRPr="00715134">
        <w:rPr>
          <w:rFonts w:ascii="Times New Roman" w:hAnsi="Times New Roman" w:cs="Times New Roman"/>
          <w:sz w:val="28"/>
          <w:szCs w:val="28"/>
          <w:lang w:val="ru-RU"/>
        </w:rPr>
        <w:t>трахает</w:t>
      </w:r>
      <w:proofErr w:type="gramEnd"/>
      <w:r w:rsidRPr="00715134">
        <w:rPr>
          <w:rFonts w:ascii="Times New Roman" w:hAnsi="Times New Roman" w:cs="Times New Roman"/>
          <w:sz w:val="28"/>
          <w:szCs w:val="28"/>
          <w:lang w:val="ru-RU"/>
        </w:rPr>
        <w:t xml:space="preserve"> меня у стены одной из приватных комнат. </w:t>
      </w:r>
      <w:r w:rsidR="00CF69AF" w:rsidRPr="00715134">
        <w:rPr>
          <w:rFonts w:ascii="Times New Roman" w:hAnsi="Times New Roman" w:cs="Times New Roman"/>
          <w:sz w:val="28"/>
          <w:szCs w:val="28"/>
          <w:lang w:val="ru-RU"/>
        </w:rPr>
        <w:t>Г</w:t>
      </w:r>
      <w:r w:rsidRPr="00715134">
        <w:rPr>
          <w:rFonts w:ascii="Times New Roman" w:hAnsi="Times New Roman" w:cs="Times New Roman"/>
          <w:sz w:val="28"/>
          <w:szCs w:val="28"/>
          <w:lang w:val="ru-RU"/>
        </w:rPr>
        <w:t>рациозно подтягиваюсь на шесте. Представля</w:t>
      </w:r>
      <w:r w:rsidR="00CF69AF"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губы</w:t>
      </w:r>
      <w:r w:rsidR="00894008" w:rsidRPr="00715134">
        <w:rPr>
          <w:rFonts w:ascii="Times New Roman" w:hAnsi="Times New Roman" w:cs="Times New Roman"/>
          <w:sz w:val="28"/>
          <w:szCs w:val="28"/>
          <w:lang w:val="ru-RU"/>
        </w:rPr>
        <w:t xml:space="preserve"> Картера</w:t>
      </w:r>
      <w:r w:rsidRPr="00715134">
        <w:rPr>
          <w:rFonts w:ascii="Times New Roman" w:hAnsi="Times New Roman" w:cs="Times New Roman"/>
          <w:sz w:val="28"/>
          <w:szCs w:val="28"/>
          <w:lang w:val="ru-RU"/>
        </w:rPr>
        <w:t xml:space="preserve"> на моих</w:t>
      </w:r>
      <w:r w:rsidR="00D83A45">
        <w:rPr>
          <w:rFonts w:ascii="Times New Roman" w:hAnsi="Times New Roman" w:cs="Times New Roman"/>
          <w:sz w:val="28"/>
          <w:szCs w:val="28"/>
          <w:lang w:val="ru-RU"/>
        </w:rPr>
        <w:t xml:space="preserve"> губах</w:t>
      </w:r>
      <w:r w:rsidR="00CF69AF"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CF69AF" w:rsidRPr="00715134">
        <w:rPr>
          <w:rFonts w:ascii="Times New Roman" w:hAnsi="Times New Roman" w:cs="Times New Roman"/>
          <w:sz w:val="28"/>
          <w:szCs w:val="28"/>
          <w:lang w:val="ru-RU"/>
        </w:rPr>
        <w:t>верчусь</w:t>
      </w:r>
      <w:r w:rsidRPr="00715134">
        <w:rPr>
          <w:rFonts w:ascii="Times New Roman" w:hAnsi="Times New Roman" w:cs="Times New Roman"/>
          <w:sz w:val="28"/>
          <w:szCs w:val="28"/>
          <w:lang w:val="ru-RU"/>
        </w:rPr>
        <w:t xml:space="preserve"> на шесте, </w:t>
      </w:r>
      <w:r w:rsidR="00894008" w:rsidRPr="00715134">
        <w:rPr>
          <w:rFonts w:ascii="Times New Roman" w:hAnsi="Times New Roman" w:cs="Times New Roman"/>
          <w:sz w:val="28"/>
          <w:szCs w:val="28"/>
          <w:lang w:val="ru-RU"/>
        </w:rPr>
        <w:t>погружаясь</w:t>
      </w:r>
      <w:r w:rsidR="00CF69AF"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полностью в забытье своей фантазии,</w:t>
      </w:r>
      <w:r w:rsidR="00894008" w:rsidRPr="00715134">
        <w:rPr>
          <w:rFonts w:ascii="Times New Roman" w:hAnsi="Times New Roman" w:cs="Times New Roman"/>
          <w:sz w:val="28"/>
          <w:szCs w:val="28"/>
          <w:lang w:val="ru-RU"/>
        </w:rPr>
        <w:t xml:space="preserve"> и </w:t>
      </w:r>
      <w:r w:rsidRPr="00715134">
        <w:rPr>
          <w:rFonts w:ascii="Times New Roman" w:hAnsi="Times New Roman" w:cs="Times New Roman"/>
          <w:sz w:val="28"/>
          <w:szCs w:val="28"/>
          <w:lang w:val="ru-RU"/>
        </w:rPr>
        <w:t>перено</w:t>
      </w:r>
      <w:r w:rsidR="00CF69AF" w:rsidRPr="00715134">
        <w:rPr>
          <w:rFonts w:ascii="Times New Roman" w:hAnsi="Times New Roman" w:cs="Times New Roman"/>
          <w:sz w:val="28"/>
          <w:szCs w:val="28"/>
          <w:lang w:val="ru-RU"/>
        </w:rPr>
        <w:t>шу</w:t>
      </w:r>
      <w:r w:rsidRPr="00715134">
        <w:rPr>
          <w:rFonts w:ascii="Times New Roman" w:hAnsi="Times New Roman" w:cs="Times New Roman"/>
          <w:sz w:val="28"/>
          <w:szCs w:val="28"/>
          <w:lang w:val="ru-RU"/>
        </w:rPr>
        <w:t xml:space="preserve"> свой вес на ноги.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медленно кручусь и выгибаюсь головой к сцене. Вися вниз головой, смотрю в полные желания глаза Картера.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Замечаю несколько купюр, появившихся на сцене, и позволяю себе скольз</w:t>
      </w:r>
      <w:r w:rsidR="00894008" w:rsidRPr="00715134">
        <w:rPr>
          <w:rFonts w:ascii="Times New Roman" w:hAnsi="Times New Roman" w:cs="Times New Roman"/>
          <w:sz w:val="28"/>
          <w:szCs w:val="28"/>
          <w:lang w:val="ru-RU"/>
        </w:rPr>
        <w:t>нуть</w:t>
      </w:r>
      <w:r w:rsidRPr="00715134">
        <w:rPr>
          <w:rFonts w:ascii="Times New Roman" w:hAnsi="Times New Roman" w:cs="Times New Roman"/>
          <w:sz w:val="28"/>
          <w:szCs w:val="28"/>
          <w:lang w:val="ru-RU"/>
        </w:rPr>
        <w:t xml:space="preserve"> вниз по шесту, </w:t>
      </w:r>
      <w:r w:rsidR="00CF69AF" w:rsidRPr="00715134">
        <w:rPr>
          <w:rFonts w:ascii="Times New Roman" w:hAnsi="Times New Roman" w:cs="Times New Roman"/>
          <w:sz w:val="28"/>
          <w:szCs w:val="28"/>
          <w:lang w:val="ru-RU"/>
        </w:rPr>
        <w:t>спускаясь</w:t>
      </w:r>
      <w:r w:rsidRPr="00715134">
        <w:rPr>
          <w:rFonts w:ascii="Times New Roman" w:hAnsi="Times New Roman" w:cs="Times New Roman"/>
          <w:sz w:val="28"/>
          <w:szCs w:val="28"/>
          <w:lang w:val="ru-RU"/>
        </w:rPr>
        <w:t xml:space="preserve"> на сцену. Когда моя голова касается </w:t>
      </w:r>
      <w:r w:rsidR="00CF69AF" w:rsidRPr="00715134">
        <w:rPr>
          <w:rFonts w:ascii="Times New Roman" w:hAnsi="Times New Roman" w:cs="Times New Roman"/>
          <w:sz w:val="28"/>
          <w:szCs w:val="28"/>
          <w:lang w:val="ru-RU"/>
        </w:rPr>
        <w:t>пола</w:t>
      </w:r>
      <w:r w:rsidRPr="00715134">
        <w:rPr>
          <w:rFonts w:ascii="Times New Roman" w:hAnsi="Times New Roman" w:cs="Times New Roman"/>
          <w:sz w:val="28"/>
          <w:szCs w:val="28"/>
          <w:lang w:val="ru-RU"/>
        </w:rPr>
        <w:t xml:space="preserve">, я переворачиваюсь и встаю на ноги.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Медленно покачивая бедрами в такт</w:t>
      </w:r>
      <w:r w:rsidR="00894008" w:rsidRPr="00715134">
        <w:rPr>
          <w:rFonts w:ascii="Times New Roman" w:hAnsi="Times New Roman" w:cs="Times New Roman"/>
          <w:sz w:val="28"/>
          <w:szCs w:val="28"/>
          <w:lang w:val="ru-RU"/>
        </w:rPr>
        <w:t xml:space="preserve"> </w:t>
      </w:r>
      <w:r w:rsidR="00CF69AF" w:rsidRPr="00715134">
        <w:rPr>
          <w:rFonts w:ascii="Times New Roman" w:hAnsi="Times New Roman" w:cs="Times New Roman"/>
          <w:sz w:val="28"/>
          <w:szCs w:val="28"/>
          <w:lang w:val="ru-RU"/>
        </w:rPr>
        <w:t>музыке</w:t>
      </w:r>
      <w:r w:rsidRPr="00715134">
        <w:rPr>
          <w:rFonts w:ascii="Times New Roman" w:hAnsi="Times New Roman" w:cs="Times New Roman"/>
          <w:sz w:val="28"/>
          <w:szCs w:val="28"/>
          <w:lang w:val="ru-RU"/>
        </w:rPr>
        <w:t xml:space="preserve">, завожу руки за спину и расстегиваю лифчик, позволяя моей груди освободиться от него.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На сцене появляется еще больше купюр.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4F0929" w:rsidRPr="00715134">
        <w:rPr>
          <w:rFonts w:ascii="Times New Roman" w:hAnsi="Times New Roman" w:cs="Times New Roman"/>
          <w:sz w:val="28"/>
          <w:szCs w:val="28"/>
          <w:lang w:val="ru-RU"/>
        </w:rPr>
        <w:t>Возвращаясь</w:t>
      </w:r>
      <w:r w:rsidRPr="00715134">
        <w:rPr>
          <w:rFonts w:ascii="Times New Roman" w:hAnsi="Times New Roman" w:cs="Times New Roman"/>
          <w:sz w:val="28"/>
          <w:szCs w:val="28"/>
          <w:lang w:val="ru-RU"/>
        </w:rPr>
        <w:t xml:space="preserve"> к шесту, цепляюсь одной ногой за него</w:t>
      </w:r>
      <w:r w:rsidR="00894008"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руку</w:t>
      </w:r>
      <w:r w:rsidR="00894008" w:rsidRPr="00715134">
        <w:rPr>
          <w:rFonts w:ascii="Times New Roman" w:hAnsi="Times New Roman" w:cs="Times New Roman"/>
          <w:sz w:val="28"/>
          <w:szCs w:val="28"/>
          <w:lang w:val="ru-RU"/>
        </w:rPr>
        <w:t xml:space="preserve"> поднимаю</w:t>
      </w:r>
      <w:r w:rsidRPr="00715134">
        <w:rPr>
          <w:rFonts w:ascii="Times New Roman" w:hAnsi="Times New Roman" w:cs="Times New Roman"/>
          <w:sz w:val="28"/>
          <w:szCs w:val="28"/>
          <w:lang w:val="ru-RU"/>
        </w:rPr>
        <w:t xml:space="preserve"> выше своей головы, хвата</w:t>
      </w:r>
      <w:r w:rsidR="008C7609" w:rsidRPr="00715134">
        <w:rPr>
          <w:rFonts w:ascii="Times New Roman" w:hAnsi="Times New Roman" w:cs="Times New Roman"/>
          <w:sz w:val="28"/>
          <w:szCs w:val="28"/>
          <w:lang w:val="ru-RU"/>
        </w:rPr>
        <w:t>ю</w:t>
      </w:r>
      <w:r w:rsidRPr="00715134">
        <w:rPr>
          <w:rFonts w:ascii="Times New Roman" w:hAnsi="Times New Roman" w:cs="Times New Roman"/>
          <w:sz w:val="28"/>
          <w:szCs w:val="28"/>
          <w:lang w:val="ru-RU"/>
        </w:rPr>
        <w:t xml:space="preserve">сь за </w:t>
      </w:r>
      <w:r w:rsidR="008C7609" w:rsidRPr="00715134">
        <w:rPr>
          <w:rFonts w:ascii="Times New Roman" w:hAnsi="Times New Roman" w:cs="Times New Roman"/>
          <w:sz w:val="28"/>
          <w:szCs w:val="28"/>
          <w:lang w:val="ru-RU"/>
        </w:rPr>
        <w:t>шест</w:t>
      </w:r>
      <w:r w:rsidRPr="00715134">
        <w:rPr>
          <w:rFonts w:ascii="Times New Roman" w:hAnsi="Times New Roman" w:cs="Times New Roman"/>
          <w:sz w:val="28"/>
          <w:szCs w:val="28"/>
          <w:lang w:val="ru-RU"/>
        </w:rPr>
        <w:t xml:space="preserve">. Расставляя ноги, глажу себя свободной рукой, начиная от шеи и заканчивая низом своего живота, </w:t>
      </w:r>
      <w:r w:rsidR="00894008" w:rsidRPr="00715134">
        <w:rPr>
          <w:rFonts w:ascii="Times New Roman" w:hAnsi="Times New Roman" w:cs="Times New Roman"/>
          <w:sz w:val="28"/>
          <w:szCs w:val="28"/>
          <w:lang w:val="ru-RU"/>
        </w:rPr>
        <w:t xml:space="preserve">прямо у </w:t>
      </w:r>
      <w:r w:rsidRPr="00715134">
        <w:rPr>
          <w:rFonts w:ascii="Times New Roman" w:hAnsi="Times New Roman" w:cs="Times New Roman"/>
          <w:sz w:val="28"/>
          <w:szCs w:val="28"/>
          <w:lang w:val="ru-RU"/>
        </w:rPr>
        <w:t>резинк</w:t>
      </w:r>
      <w:r w:rsidR="00894008" w:rsidRPr="00715134">
        <w:rPr>
          <w:rFonts w:ascii="Times New Roman" w:hAnsi="Times New Roman" w:cs="Times New Roman"/>
          <w:sz w:val="28"/>
          <w:szCs w:val="28"/>
          <w:lang w:val="ru-RU"/>
        </w:rPr>
        <w:t>и</w:t>
      </w:r>
      <w:r w:rsidRPr="00715134">
        <w:rPr>
          <w:rFonts w:ascii="Times New Roman" w:hAnsi="Times New Roman" w:cs="Times New Roman"/>
          <w:sz w:val="28"/>
          <w:szCs w:val="28"/>
          <w:lang w:val="ru-RU"/>
        </w:rPr>
        <w:t xml:space="preserve"> моих прозрачных трусиков.  </w:t>
      </w:r>
    </w:p>
    <w:p w:rsidR="00A8481D" w:rsidRPr="00715134" w:rsidRDefault="00A8481D" w:rsidP="00610CEB">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proofErr w:type="spellStart"/>
      <w:r w:rsidR="00894008" w:rsidRPr="00715134">
        <w:rPr>
          <w:rFonts w:ascii="Times New Roman" w:hAnsi="Times New Roman" w:cs="Times New Roman"/>
          <w:sz w:val="28"/>
          <w:szCs w:val="28"/>
          <w:lang w:val="ru-RU"/>
        </w:rPr>
        <w:t>Потера</w:t>
      </w:r>
      <w:r w:rsidR="00610CEB">
        <w:rPr>
          <w:rFonts w:ascii="Times New Roman" w:hAnsi="Times New Roman" w:cs="Times New Roman"/>
          <w:sz w:val="28"/>
          <w:szCs w:val="28"/>
          <w:lang w:val="ru-RU"/>
        </w:rPr>
        <w:t>я</w:t>
      </w:r>
      <w:proofErr w:type="spellEnd"/>
      <w:r w:rsidRPr="00715134">
        <w:rPr>
          <w:rFonts w:ascii="Times New Roman" w:hAnsi="Times New Roman" w:cs="Times New Roman"/>
          <w:sz w:val="28"/>
          <w:szCs w:val="28"/>
          <w:lang w:val="ru-RU"/>
        </w:rPr>
        <w:t xml:space="preserve"> трусики руками</w:t>
      </w:r>
      <w:r w:rsidR="00610CEB">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610CEB">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откидываю голову назад, как будто мастурбирую, а сама представляю, как Картер </w:t>
      </w:r>
      <w:proofErr w:type="gramStart"/>
      <w:r w:rsidRPr="00715134">
        <w:rPr>
          <w:rFonts w:ascii="Times New Roman" w:hAnsi="Times New Roman" w:cs="Times New Roman"/>
          <w:sz w:val="28"/>
          <w:szCs w:val="28"/>
          <w:lang w:val="ru-RU"/>
        </w:rPr>
        <w:t>трахает</w:t>
      </w:r>
      <w:proofErr w:type="gramEnd"/>
      <w:r w:rsidRPr="00715134">
        <w:rPr>
          <w:rFonts w:ascii="Times New Roman" w:hAnsi="Times New Roman" w:cs="Times New Roman"/>
          <w:sz w:val="28"/>
          <w:szCs w:val="28"/>
          <w:lang w:val="ru-RU"/>
        </w:rPr>
        <w:t xml:space="preserve"> меня. Я тяну за ленточку на боку и улыбаюсь отчаянным выкрикам: «Снимай!», «Продолжай!», «Не останавливайся!», которые раздаются со всех сторон.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тяну сильнее, и понимаю, что наслаждаюсь каждой секундой происходящего: вниманием, властью, желанием</w:t>
      </w:r>
      <w:r w:rsidR="00894008"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Поглаживая свою грудь, замечаю, что Картер улыбается, </w:t>
      </w:r>
      <w:r w:rsidR="00894008" w:rsidRPr="00715134">
        <w:rPr>
          <w:rFonts w:ascii="Times New Roman" w:hAnsi="Times New Roman" w:cs="Times New Roman"/>
          <w:sz w:val="28"/>
          <w:szCs w:val="28"/>
          <w:lang w:val="ru-RU"/>
        </w:rPr>
        <w:t>глядя</w:t>
      </w:r>
      <w:r w:rsidRPr="00715134">
        <w:rPr>
          <w:rFonts w:ascii="Times New Roman" w:hAnsi="Times New Roman" w:cs="Times New Roman"/>
          <w:sz w:val="28"/>
          <w:szCs w:val="28"/>
          <w:lang w:val="ru-RU"/>
        </w:rPr>
        <w:t xml:space="preserve"> на меня, и я улыбаюсь ему в ответ.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Продолжаю </w:t>
      </w:r>
      <w:proofErr w:type="gramStart"/>
      <w:r w:rsidRPr="00715134">
        <w:rPr>
          <w:rFonts w:ascii="Times New Roman" w:hAnsi="Times New Roman" w:cs="Times New Roman"/>
          <w:sz w:val="28"/>
          <w:szCs w:val="28"/>
          <w:lang w:val="ru-RU"/>
        </w:rPr>
        <w:t>трахать</w:t>
      </w:r>
      <w:proofErr w:type="gramEnd"/>
      <w:r w:rsidRPr="00715134">
        <w:rPr>
          <w:rFonts w:ascii="Times New Roman" w:hAnsi="Times New Roman" w:cs="Times New Roman"/>
          <w:sz w:val="28"/>
          <w:szCs w:val="28"/>
          <w:lang w:val="ru-RU"/>
        </w:rPr>
        <w:t xml:space="preserve"> его глазами, пока подтягиваюсь на шесте для заключительной серии вращений.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На последних, затихающих аккордах музыки</w:t>
      </w:r>
      <w:r w:rsidR="00F86499"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замедля</w:t>
      </w:r>
      <w:r w:rsidR="00F86499"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вращение</w:t>
      </w:r>
      <w:r w:rsidR="00894008"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F86499"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стараюсь удержать позу – одна нога согнута и удерживает меня на шесте, а вторая вытянута </w:t>
      </w:r>
      <w:r w:rsidR="00F86499" w:rsidRPr="00715134">
        <w:rPr>
          <w:rFonts w:ascii="Times New Roman" w:hAnsi="Times New Roman" w:cs="Times New Roman"/>
          <w:sz w:val="28"/>
          <w:szCs w:val="28"/>
          <w:lang w:val="ru-RU"/>
        </w:rPr>
        <w:t>вперед.</w:t>
      </w:r>
      <w:r w:rsidRPr="00715134">
        <w:rPr>
          <w:rFonts w:ascii="Times New Roman" w:hAnsi="Times New Roman" w:cs="Times New Roman"/>
          <w:sz w:val="28"/>
          <w:szCs w:val="28"/>
          <w:lang w:val="ru-RU"/>
        </w:rPr>
        <w:t xml:space="preserve"> </w:t>
      </w:r>
      <w:r w:rsidR="00F86499" w:rsidRPr="00715134">
        <w:rPr>
          <w:rFonts w:ascii="Times New Roman" w:hAnsi="Times New Roman" w:cs="Times New Roman"/>
          <w:sz w:val="28"/>
          <w:szCs w:val="28"/>
          <w:lang w:val="ru-RU"/>
        </w:rPr>
        <w:t>Улыбаясь, гляжу</w:t>
      </w:r>
      <w:r w:rsidRPr="00715134">
        <w:rPr>
          <w:rFonts w:ascii="Times New Roman" w:hAnsi="Times New Roman" w:cs="Times New Roman"/>
          <w:sz w:val="28"/>
          <w:szCs w:val="28"/>
          <w:lang w:val="ru-RU"/>
        </w:rPr>
        <w:t xml:space="preserve"> в зал.</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Как только музыка заканчивается зал взрывается аплодисментами, и количество банкнот на сцене увеличивается. </w:t>
      </w:r>
      <w:r w:rsidR="00894008" w:rsidRPr="00715134">
        <w:rPr>
          <w:rFonts w:ascii="Times New Roman" w:hAnsi="Times New Roman" w:cs="Times New Roman"/>
          <w:sz w:val="28"/>
          <w:szCs w:val="28"/>
          <w:lang w:val="ru-RU"/>
        </w:rPr>
        <w:t>Н</w:t>
      </w:r>
      <w:r w:rsidRPr="00715134">
        <w:rPr>
          <w:rFonts w:ascii="Times New Roman" w:hAnsi="Times New Roman" w:cs="Times New Roman"/>
          <w:sz w:val="28"/>
          <w:szCs w:val="28"/>
          <w:lang w:val="ru-RU"/>
        </w:rPr>
        <w:t>а секунду закрываю глаза и, молча, хвалю себя за то, что все-таки справилась с основными движениями</w:t>
      </w:r>
      <w:r w:rsidR="004F0929"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выучила и отточила их. Затем я медленно </w:t>
      </w:r>
      <w:r w:rsidR="00894008" w:rsidRPr="00715134">
        <w:rPr>
          <w:rFonts w:ascii="Times New Roman" w:hAnsi="Times New Roman" w:cs="Times New Roman"/>
          <w:sz w:val="28"/>
          <w:szCs w:val="28"/>
          <w:lang w:val="ru-RU"/>
        </w:rPr>
        <w:t>спускаюсь</w:t>
      </w:r>
      <w:r w:rsidRPr="00715134">
        <w:rPr>
          <w:rFonts w:ascii="Times New Roman" w:hAnsi="Times New Roman" w:cs="Times New Roman"/>
          <w:sz w:val="28"/>
          <w:szCs w:val="28"/>
          <w:lang w:val="ru-RU"/>
        </w:rPr>
        <w:t xml:space="preserve"> с шеста.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Стараюсь не смотреть в зал, пока собираю заработанные деньги и свой лифчик. Прежде чем уйти со сцены я вытираю рубашкой шест.</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Вот, черт! – когда я захожу в гримёрку, Робин качает головой. – У меня такое ощущение, что я залетела, увидев это.</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 – я смеюсь. – Ты о чем?</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Кто, черт по</w:t>
      </w:r>
      <w:r w:rsidR="00F86499" w:rsidRPr="00715134">
        <w:rPr>
          <w:rFonts w:ascii="Times New Roman" w:hAnsi="Times New Roman" w:cs="Times New Roman"/>
          <w:sz w:val="28"/>
          <w:szCs w:val="28"/>
          <w:lang w:val="ru-RU"/>
        </w:rPr>
        <w:t>д</w:t>
      </w:r>
      <w:r w:rsidRPr="00715134">
        <w:rPr>
          <w:rFonts w:ascii="Times New Roman" w:hAnsi="Times New Roman" w:cs="Times New Roman"/>
          <w:sz w:val="28"/>
          <w:szCs w:val="28"/>
          <w:lang w:val="ru-RU"/>
        </w:rPr>
        <w:t xml:space="preserve">ери, был твоим фокусом? – ко мне, улыбаясь, спешит Сара. – Ты танцевала в 10 раз лучше, чем </w:t>
      </w:r>
      <w:r w:rsidR="00F86499" w:rsidRPr="00715134">
        <w:rPr>
          <w:rFonts w:ascii="Times New Roman" w:hAnsi="Times New Roman" w:cs="Times New Roman"/>
          <w:sz w:val="28"/>
          <w:szCs w:val="28"/>
          <w:lang w:val="ru-RU"/>
        </w:rPr>
        <w:t>на</w:t>
      </w:r>
      <w:r w:rsidRPr="00715134">
        <w:rPr>
          <w:rFonts w:ascii="Times New Roman" w:hAnsi="Times New Roman" w:cs="Times New Roman"/>
          <w:sz w:val="28"/>
          <w:szCs w:val="28"/>
          <w:lang w:val="ru-RU"/>
        </w:rPr>
        <w:t xml:space="preserve"> все</w:t>
      </w:r>
      <w:r w:rsidR="00F86499" w:rsidRPr="00715134">
        <w:rPr>
          <w:rFonts w:ascii="Times New Roman" w:hAnsi="Times New Roman" w:cs="Times New Roman"/>
          <w:sz w:val="28"/>
          <w:szCs w:val="28"/>
          <w:lang w:val="ru-RU"/>
        </w:rPr>
        <w:t>х</w:t>
      </w:r>
      <w:r w:rsidRPr="00715134">
        <w:rPr>
          <w:rFonts w:ascii="Times New Roman" w:hAnsi="Times New Roman" w:cs="Times New Roman"/>
          <w:sz w:val="28"/>
          <w:szCs w:val="28"/>
          <w:lang w:val="ru-RU"/>
        </w:rPr>
        <w:t xml:space="preserve"> </w:t>
      </w:r>
      <w:r w:rsidR="00F86499" w:rsidRPr="00715134">
        <w:rPr>
          <w:rFonts w:ascii="Times New Roman" w:hAnsi="Times New Roman" w:cs="Times New Roman"/>
          <w:sz w:val="28"/>
          <w:szCs w:val="28"/>
          <w:lang w:val="ru-RU"/>
        </w:rPr>
        <w:t>своих</w:t>
      </w:r>
      <w:r w:rsidRPr="00715134">
        <w:rPr>
          <w:rFonts w:ascii="Times New Roman" w:hAnsi="Times New Roman" w:cs="Times New Roman"/>
          <w:sz w:val="28"/>
          <w:szCs w:val="28"/>
          <w:lang w:val="ru-RU"/>
        </w:rPr>
        <w:t xml:space="preserve"> репетици</w:t>
      </w:r>
      <w:r w:rsidR="00F86499" w:rsidRPr="00715134">
        <w:rPr>
          <w:rFonts w:ascii="Times New Roman" w:hAnsi="Times New Roman" w:cs="Times New Roman"/>
          <w:sz w:val="28"/>
          <w:szCs w:val="28"/>
          <w:lang w:val="ru-RU"/>
        </w:rPr>
        <w:t>ях</w:t>
      </w:r>
      <w:r w:rsidRPr="00715134">
        <w:rPr>
          <w:rFonts w:ascii="Times New Roman" w:hAnsi="Times New Roman" w:cs="Times New Roman"/>
          <w:sz w:val="28"/>
          <w:szCs w:val="28"/>
          <w:lang w:val="ru-RU"/>
        </w:rPr>
        <w:t xml:space="preserve">! И то, как ты их дразнила бантиком! Супер! </w:t>
      </w:r>
      <w:r w:rsidR="00F86499" w:rsidRPr="00715134">
        <w:rPr>
          <w:rFonts w:ascii="Times New Roman" w:hAnsi="Times New Roman" w:cs="Times New Roman"/>
          <w:sz w:val="28"/>
          <w:szCs w:val="28"/>
          <w:lang w:val="ru-RU"/>
        </w:rPr>
        <w:t>Не</w:t>
      </w:r>
      <w:r w:rsidRPr="00715134">
        <w:rPr>
          <w:rFonts w:ascii="Times New Roman" w:hAnsi="Times New Roman" w:cs="Times New Roman"/>
          <w:sz w:val="28"/>
          <w:szCs w:val="28"/>
          <w:lang w:val="ru-RU"/>
        </w:rPr>
        <w:t xml:space="preserve"> буду врать, у меня намокли трусики, когда я смотрела твоё выступление…</w:t>
      </w:r>
      <w:r w:rsidR="004F0929"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Иду переодеваться, – она хлопает меня по спине</w:t>
      </w:r>
      <w:r w:rsidR="004F0929"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proofErr w:type="gramStart"/>
      <w:r w:rsidRPr="00715134">
        <w:rPr>
          <w:rFonts w:ascii="Times New Roman" w:hAnsi="Times New Roman" w:cs="Times New Roman"/>
          <w:sz w:val="28"/>
          <w:szCs w:val="28"/>
          <w:lang w:val="ru-RU"/>
        </w:rPr>
        <w:t>и</w:t>
      </w:r>
      <w:proofErr w:type="gramEnd"/>
      <w:r w:rsidRPr="00715134">
        <w:rPr>
          <w:rFonts w:ascii="Times New Roman" w:hAnsi="Times New Roman" w:cs="Times New Roman"/>
          <w:sz w:val="28"/>
          <w:szCs w:val="28"/>
          <w:lang w:val="ru-RU"/>
        </w:rPr>
        <w:t xml:space="preserve"> </w:t>
      </w:r>
      <w:r w:rsidR="00F86499" w:rsidRPr="00715134">
        <w:rPr>
          <w:rFonts w:ascii="Times New Roman" w:hAnsi="Times New Roman" w:cs="Times New Roman"/>
          <w:sz w:val="28"/>
          <w:szCs w:val="28"/>
          <w:lang w:val="ru-RU"/>
        </w:rPr>
        <w:t xml:space="preserve">уходя, </w:t>
      </w:r>
      <w:r w:rsidRPr="00715134">
        <w:rPr>
          <w:rFonts w:ascii="Times New Roman" w:hAnsi="Times New Roman" w:cs="Times New Roman"/>
          <w:sz w:val="28"/>
          <w:szCs w:val="28"/>
          <w:lang w:val="ru-RU"/>
        </w:rPr>
        <w:t>показывает два больших пальца.</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 любом случае… – говорит Робин, помогая мне застегнуть лифчик. – Это был охуенный дебют. Я действительно под впечатлением, ты превзошла </w:t>
      </w:r>
      <w:r w:rsidR="00F86499" w:rsidRPr="00715134">
        <w:rPr>
          <w:rFonts w:ascii="Times New Roman" w:hAnsi="Times New Roman" w:cs="Times New Roman"/>
          <w:sz w:val="28"/>
          <w:szCs w:val="28"/>
          <w:lang w:val="ru-RU"/>
        </w:rPr>
        <w:t xml:space="preserve">все </w:t>
      </w:r>
      <w:r w:rsidRPr="00715134">
        <w:rPr>
          <w:rFonts w:ascii="Times New Roman" w:hAnsi="Times New Roman" w:cs="Times New Roman"/>
          <w:sz w:val="28"/>
          <w:szCs w:val="28"/>
          <w:lang w:val="ru-RU"/>
        </w:rPr>
        <w:t>мои ожидания.</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w:t>
      </w:r>
      <w:r w:rsidR="00F86499" w:rsidRPr="00715134">
        <w:rPr>
          <w:rFonts w:ascii="Times New Roman" w:hAnsi="Times New Roman" w:cs="Times New Roman"/>
          <w:sz w:val="28"/>
          <w:szCs w:val="28"/>
          <w:lang w:val="ru-RU"/>
        </w:rPr>
        <w:t>Означает ли это то</w:t>
      </w:r>
      <w:r w:rsidRPr="00715134">
        <w:rPr>
          <w:rFonts w:ascii="Times New Roman" w:hAnsi="Times New Roman" w:cs="Times New Roman"/>
          <w:sz w:val="28"/>
          <w:szCs w:val="28"/>
          <w:lang w:val="ru-RU"/>
        </w:rPr>
        <w:t>,</w:t>
      </w:r>
      <w:r w:rsidR="00894008" w:rsidRPr="00715134">
        <w:rPr>
          <w:rFonts w:ascii="Times New Roman" w:hAnsi="Times New Roman" w:cs="Times New Roman"/>
          <w:sz w:val="28"/>
          <w:szCs w:val="28"/>
          <w:lang w:val="ru-RU"/>
        </w:rPr>
        <w:t xml:space="preserve"> </w:t>
      </w:r>
      <w:r w:rsidR="00F86499" w:rsidRPr="00715134">
        <w:rPr>
          <w:rFonts w:ascii="Times New Roman" w:hAnsi="Times New Roman" w:cs="Times New Roman"/>
          <w:sz w:val="28"/>
          <w:szCs w:val="28"/>
          <w:lang w:val="ru-RU"/>
        </w:rPr>
        <w:t>что</w:t>
      </w:r>
      <w:r w:rsidRPr="00715134">
        <w:rPr>
          <w:rFonts w:ascii="Times New Roman" w:hAnsi="Times New Roman" w:cs="Times New Roman"/>
          <w:sz w:val="28"/>
          <w:szCs w:val="28"/>
          <w:lang w:val="ru-RU"/>
        </w:rPr>
        <w:t xml:space="preserve"> я буду еще танцевать сегодня?</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Черт, нет! – она хмурится. – Ты новенькая. Займись делом, иди, возьми пару заказов на выпивку из приватных комнат.</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Мне нельзя приближаться к бару, помнишь?</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Тебе запрещено сидеть в баре и гипнотизировать напитки. Но ты можешь взять заказы у клиентов в приватных кабинках</w:t>
      </w:r>
      <w:r w:rsidR="00894008"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отдать их официанткам</w:t>
      </w:r>
      <w:r w:rsidR="004F0929"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 не </w:t>
      </w:r>
      <w:r w:rsidR="004F0929"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алкоголичкам, и продолжать в том же духе.</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закатываю глаза и иду к своему шкафчику, чтобы переодеться. Фантазируя о Картере, я полностью намочила свои трусики для выступления. </w:t>
      </w:r>
      <w:r w:rsidR="00894008" w:rsidRPr="00715134">
        <w:rPr>
          <w:rFonts w:ascii="Times New Roman" w:hAnsi="Times New Roman" w:cs="Times New Roman"/>
          <w:sz w:val="28"/>
          <w:szCs w:val="28"/>
          <w:lang w:val="ru-RU"/>
        </w:rPr>
        <w:t>Надев</w:t>
      </w:r>
      <w:r w:rsidRPr="00715134">
        <w:rPr>
          <w:rFonts w:ascii="Times New Roman" w:hAnsi="Times New Roman" w:cs="Times New Roman"/>
          <w:sz w:val="28"/>
          <w:szCs w:val="28"/>
          <w:lang w:val="ru-RU"/>
        </w:rPr>
        <w:t xml:space="preserve"> блестящий белый топик</w:t>
      </w:r>
      <w:r w:rsidR="00E827EA" w:rsidRPr="00715134">
        <w:rPr>
          <w:rFonts w:ascii="Times New Roman" w:hAnsi="Times New Roman" w:cs="Times New Roman"/>
          <w:sz w:val="28"/>
          <w:szCs w:val="28"/>
          <w:lang w:val="ru-RU"/>
        </w:rPr>
        <w:t xml:space="preserve">, </w:t>
      </w:r>
      <w:r w:rsidR="004F0929" w:rsidRPr="00715134">
        <w:rPr>
          <w:rFonts w:ascii="Times New Roman" w:hAnsi="Times New Roman" w:cs="Times New Roman"/>
          <w:sz w:val="28"/>
          <w:szCs w:val="28"/>
          <w:lang w:val="ru-RU"/>
        </w:rPr>
        <w:t xml:space="preserve">я </w:t>
      </w:r>
      <w:r w:rsidRPr="00715134">
        <w:rPr>
          <w:rFonts w:ascii="Times New Roman" w:hAnsi="Times New Roman" w:cs="Times New Roman"/>
          <w:sz w:val="28"/>
          <w:szCs w:val="28"/>
          <w:lang w:val="ru-RU"/>
        </w:rPr>
        <w:t>возвращаюсь в зал</w:t>
      </w:r>
      <w:r w:rsidR="004711E3"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к приватным кабинкам. </w:t>
      </w:r>
      <w:r w:rsidRPr="00715134">
        <w:rPr>
          <w:rFonts w:ascii="Times New Roman" w:hAnsi="Times New Roman" w:cs="Times New Roman"/>
          <w:sz w:val="28"/>
          <w:szCs w:val="28"/>
          <w:lang w:val="ru-RU"/>
        </w:rPr>
        <w:tab/>
        <w:t xml:space="preserve">Когда я выхожу из первой, чувствую, как меня хватают за руку и разворачивают.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Картер притягивает меня к себе так, что мы почти касаемся друг друга.</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Рад снова тебя видеть.</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Хотела бы я ответить тем же. Как Вам сегодняшнее шоу, мистер </w:t>
      </w:r>
      <w:proofErr w:type="spellStart"/>
      <w:r w:rsidRPr="00715134">
        <w:rPr>
          <w:rFonts w:ascii="Times New Roman" w:hAnsi="Times New Roman" w:cs="Times New Roman"/>
          <w:sz w:val="28"/>
          <w:szCs w:val="28"/>
          <w:lang w:val="ru-RU"/>
        </w:rPr>
        <w:t>Блэк</w:t>
      </w:r>
      <w:proofErr w:type="spellEnd"/>
      <w:r w:rsidRPr="00715134">
        <w:rPr>
          <w:rFonts w:ascii="Times New Roman" w:hAnsi="Times New Roman" w:cs="Times New Roman"/>
          <w:sz w:val="28"/>
          <w:szCs w:val="28"/>
          <w:lang w:val="ru-RU"/>
        </w:rPr>
        <w:t>?</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Замечательно, – искренне отвечает он. – Мы можем поговорить наедине?</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Тебе придется заплатить.</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Он закатывает глаза и тянет меня в ближайшую комнату для приватных танцев. Открывает дверь, вталкивает меня в комнату и закрывает её за нами.</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же знаешь, я не шутила на счет оплаты, – говорю я бесстрастным голосом. – Если прямо сейчас ты не заинтересован в приватном танце…</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 чем я действительно заинтересован, так это в тебе, – он делает шаг ко мне, прижимая к двери и касаясь своими бедрами </w:t>
      </w:r>
      <w:proofErr w:type="gramStart"/>
      <w:r w:rsidRPr="00715134">
        <w:rPr>
          <w:rFonts w:ascii="Times New Roman" w:hAnsi="Times New Roman" w:cs="Times New Roman"/>
          <w:sz w:val="28"/>
          <w:szCs w:val="28"/>
          <w:lang w:val="ru-RU"/>
        </w:rPr>
        <w:t>моих</w:t>
      </w:r>
      <w:proofErr w:type="gramEnd"/>
      <w:r w:rsidRPr="00715134">
        <w:rPr>
          <w:rFonts w:ascii="Times New Roman" w:hAnsi="Times New Roman" w:cs="Times New Roman"/>
          <w:sz w:val="28"/>
          <w:szCs w:val="28"/>
          <w:lang w:val="ru-RU"/>
        </w:rPr>
        <w:t>. – Ты здесь работаешь на полную ставку?</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 это важно?</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Ответь на вопрос.</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«Никогда не давать своего расписания незнакомцам» – </w:t>
      </w:r>
      <w:proofErr w:type="gramStart"/>
      <w:r w:rsidRPr="00715134">
        <w:rPr>
          <w:rFonts w:ascii="Times New Roman" w:hAnsi="Times New Roman" w:cs="Times New Roman"/>
          <w:sz w:val="28"/>
          <w:szCs w:val="28"/>
          <w:lang w:val="ru-RU"/>
        </w:rPr>
        <w:t>по-моему</w:t>
      </w:r>
      <w:proofErr w:type="gramEnd"/>
      <w:r w:rsidRPr="00715134">
        <w:rPr>
          <w:rFonts w:ascii="Times New Roman" w:hAnsi="Times New Roman" w:cs="Times New Roman"/>
          <w:sz w:val="28"/>
          <w:szCs w:val="28"/>
          <w:lang w:val="ru-RU"/>
        </w:rPr>
        <w:t xml:space="preserve"> это правило номер один в Руководстве Стриптизерш.</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Эмерланд</w:t>
      </w:r>
      <w:r w:rsidRPr="00715134">
        <w:rPr>
          <w:rFonts w:ascii="Times New Roman" w:hAnsi="Times New Roman" w:cs="Times New Roman"/>
          <w:sz w:val="28"/>
          <w:szCs w:val="28"/>
          <w:lang w:val="ru-RU"/>
        </w:rPr>
        <w:t>…</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Меня зовут Рэйвен, – я вдруг занервничала</w:t>
      </w:r>
      <w:r w:rsidR="004711E3"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proofErr w:type="gramStart"/>
      <w:r w:rsidRPr="00715134">
        <w:rPr>
          <w:rFonts w:ascii="Times New Roman" w:hAnsi="Times New Roman" w:cs="Times New Roman"/>
          <w:sz w:val="28"/>
          <w:szCs w:val="28"/>
          <w:lang w:val="ru-RU"/>
        </w:rPr>
        <w:t>поня</w:t>
      </w:r>
      <w:r w:rsidR="004711E3" w:rsidRPr="00715134">
        <w:rPr>
          <w:rFonts w:ascii="Times New Roman" w:hAnsi="Times New Roman" w:cs="Times New Roman"/>
          <w:sz w:val="28"/>
          <w:szCs w:val="28"/>
          <w:lang w:val="ru-RU"/>
        </w:rPr>
        <w:t>в</w:t>
      </w:r>
      <w:proofErr w:type="gramEnd"/>
      <w:r w:rsidRPr="00715134">
        <w:rPr>
          <w:rFonts w:ascii="Times New Roman" w:hAnsi="Times New Roman" w:cs="Times New Roman"/>
          <w:sz w:val="28"/>
          <w:szCs w:val="28"/>
          <w:lang w:val="ru-RU"/>
        </w:rPr>
        <w:t xml:space="preserve"> почему никто из девочек не хочет, чтобы их настоящее имя произносили в этих стенах. Это личное. А переходить на личности </w:t>
      </w:r>
      <w:r w:rsidR="00E827EA" w:rsidRPr="00715134">
        <w:rPr>
          <w:rFonts w:ascii="Times New Roman" w:hAnsi="Times New Roman" w:cs="Times New Roman"/>
          <w:sz w:val="28"/>
          <w:szCs w:val="28"/>
          <w:lang w:val="ru-RU"/>
        </w:rPr>
        <w:t xml:space="preserve">здесь, </w:t>
      </w:r>
      <w:r w:rsidRPr="00715134">
        <w:rPr>
          <w:rFonts w:ascii="Times New Roman" w:hAnsi="Times New Roman" w:cs="Times New Roman"/>
          <w:sz w:val="28"/>
          <w:szCs w:val="28"/>
          <w:lang w:val="ru-RU"/>
        </w:rPr>
        <w:t>не очень хочется. – У тебя минута, чтобы сказать то, что ты хочешь сказать, или я включаю счетчик.</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Хорошо, </w:t>
      </w:r>
      <w:proofErr w:type="spellStart"/>
      <w:r w:rsidRPr="00715134">
        <w:rPr>
          <w:rFonts w:ascii="Times New Roman" w:hAnsi="Times New Roman" w:cs="Times New Roman"/>
          <w:i/>
          <w:sz w:val="28"/>
          <w:szCs w:val="28"/>
          <w:lang w:val="ru-RU"/>
        </w:rPr>
        <w:t>Рэйвен</w:t>
      </w:r>
      <w:proofErr w:type="spellEnd"/>
      <w:r w:rsidRPr="00715134">
        <w:rPr>
          <w:rFonts w:ascii="Times New Roman" w:hAnsi="Times New Roman" w:cs="Times New Roman"/>
          <w:sz w:val="28"/>
          <w:szCs w:val="28"/>
          <w:lang w:val="ru-RU"/>
        </w:rPr>
        <w:t>, – говорит он</w:t>
      </w:r>
      <w:r w:rsidR="00E827EA"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E827EA" w:rsidRPr="00715134">
        <w:rPr>
          <w:rFonts w:ascii="Times New Roman" w:hAnsi="Times New Roman" w:cs="Times New Roman"/>
          <w:sz w:val="28"/>
          <w:szCs w:val="28"/>
          <w:lang w:val="ru-RU"/>
        </w:rPr>
        <w:t>садясь</w:t>
      </w:r>
      <w:r w:rsidRPr="00715134">
        <w:rPr>
          <w:rFonts w:ascii="Times New Roman" w:hAnsi="Times New Roman" w:cs="Times New Roman"/>
          <w:sz w:val="28"/>
          <w:szCs w:val="28"/>
          <w:lang w:val="ru-RU"/>
        </w:rPr>
        <w:t xml:space="preserve"> в кресло. – Но я хочу, чтобы ты отработала все</w:t>
      </w:r>
      <w:r w:rsidR="004711E3"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что я тебе заплачу.</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i/>
          <w:sz w:val="28"/>
          <w:szCs w:val="28"/>
          <w:lang w:val="ru-RU"/>
        </w:rPr>
        <w:tab/>
        <w:t>Черт</w:t>
      </w:r>
      <w:r w:rsidRPr="00715134">
        <w:rPr>
          <w:rFonts w:ascii="Times New Roman" w:hAnsi="Times New Roman" w:cs="Times New Roman"/>
          <w:sz w:val="28"/>
          <w:szCs w:val="28"/>
          <w:lang w:val="ru-RU"/>
        </w:rPr>
        <w:t>… Он должен был согласиться и выпустить меня из комнаты, а не настаивать на танце.</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не готова оставаться наедине с ним, и то, как он смотрит на меня, </w:t>
      </w:r>
      <w:r w:rsidR="004711E3" w:rsidRPr="00715134">
        <w:rPr>
          <w:rFonts w:ascii="Times New Roman" w:hAnsi="Times New Roman" w:cs="Times New Roman"/>
          <w:sz w:val="28"/>
          <w:szCs w:val="28"/>
          <w:lang w:val="ru-RU"/>
        </w:rPr>
        <w:t xml:space="preserve">лишь </w:t>
      </w:r>
      <w:r w:rsidRPr="00715134">
        <w:rPr>
          <w:rFonts w:ascii="Times New Roman" w:hAnsi="Times New Roman" w:cs="Times New Roman"/>
          <w:sz w:val="28"/>
          <w:szCs w:val="28"/>
          <w:lang w:val="ru-RU"/>
        </w:rPr>
        <w:t>подтверждает мои опасения.</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Один танец, – говорю я.</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 что, если мне захочется большего, чем танец?</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Тогда я попрошу кого-то другого обслужить тебя, тебе же так тут нравится, почему бы тебе не попробовать </w:t>
      </w:r>
      <w:r w:rsidRPr="00715134">
        <w:rPr>
          <w:rFonts w:ascii="Times New Roman" w:hAnsi="Times New Roman" w:cs="Times New Roman"/>
          <w:i/>
          <w:sz w:val="28"/>
          <w:szCs w:val="28"/>
          <w:lang w:val="ru-RU"/>
        </w:rPr>
        <w:t>всех</w:t>
      </w:r>
      <w:r w:rsidRPr="00715134">
        <w:rPr>
          <w:rFonts w:ascii="Times New Roman" w:hAnsi="Times New Roman" w:cs="Times New Roman"/>
          <w:sz w:val="28"/>
          <w:szCs w:val="28"/>
          <w:lang w:val="ru-RU"/>
        </w:rPr>
        <w:t>?</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w:t>
      </w:r>
      <w:r w:rsidR="00E827EA" w:rsidRPr="00715134">
        <w:rPr>
          <w:rFonts w:ascii="Times New Roman" w:hAnsi="Times New Roman" w:cs="Times New Roman"/>
          <w:sz w:val="28"/>
          <w:szCs w:val="28"/>
          <w:lang w:val="ru-RU"/>
        </w:rPr>
        <w:t>возьмешь</w:t>
      </w:r>
      <w:r w:rsidRPr="00715134">
        <w:rPr>
          <w:rFonts w:ascii="Times New Roman" w:hAnsi="Times New Roman" w:cs="Times New Roman"/>
          <w:sz w:val="28"/>
          <w:szCs w:val="28"/>
          <w:lang w:val="ru-RU"/>
        </w:rPr>
        <w:t xml:space="preserve"> деньги</w:t>
      </w:r>
      <w:r w:rsidR="004711E3" w:rsidRPr="00715134">
        <w:rPr>
          <w:rFonts w:ascii="Times New Roman" w:hAnsi="Times New Roman" w:cs="Times New Roman"/>
          <w:sz w:val="28"/>
          <w:szCs w:val="28"/>
          <w:lang w:val="ru-RU"/>
        </w:rPr>
        <w:t xml:space="preserve"> также</w:t>
      </w:r>
      <w:r w:rsidRPr="00715134">
        <w:rPr>
          <w:rFonts w:ascii="Times New Roman" w:hAnsi="Times New Roman" w:cs="Times New Roman"/>
          <w:sz w:val="28"/>
          <w:szCs w:val="28"/>
          <w:lang w:val="ru-RU"/>
        </w:rPr>
        <w:t xml:space="preserve"> </w:t>
      </w:r>
      <w:r w:rsidR="00E827EA" w:rsidRPr="00715134">
        <w:rPr>
          <w:rFonts w:ascii="Times New Roman" w:hAnsi="Times New Roman" w:cs="Times New Roman"/>
          <w:sz w:val="28"/>
          <w:szCs w:val="28"/>
          <w:lang w:val="ru-RU"/>
        </w:rPr>
        <w:t>и</w:t>
      </w:r>
      <w:r w:rsidRPr="00715134">
        <w:rPr>
          <w:rFonts w:ascii="Times New Roman" w:hAnsi="Times New Roman" w:cs="Times New Roman"/>
          <w:sz w:val="28"/>
          <w:szCs w:val="28"/>
          <w:lang w:val="ru-RU"/>
        </w:rPr>
        <w:t xml:space="preserve"> за то, что я выслуш</w:t>
      </w:r>
      <w:r w:rsidR="005D4BC6" w:rsidRPr="00715134">
        <w:rPr>
          <w:rFonts w:ascii="Times New Roman" w:hAnsi="Times New Roman" w:cs="Times New Roman"/>
          <w:sz w:val="28"/>
          <w:szCs w:val="28"/>
          <w:lang w:val="ru-RU"/>
        </w:rPr>
        <w:t>ив</w:t>
      </w:r>
      <w:r w:rsidR="00E827EA" w:rsidRPr="00715134">
        <w:rPr>
          <w:rFonts w:ascii="Times New Roman" w:hAnsi="Times New Roman" w:cs="Times New Roman"/>
          <w:sz w:val="28"/>
          <w:szCs w:val="28"/>
          <w:lang w:val="ru-RU"/>
        </w:rPr>
        <w:t>аю</w:t>
      </w:r>
      <w:r w:rsidRPr="00715134">
        <w:rPr>
          <w:rFonts w:ascii="Times New Roman" w:hAnsi="Times New Roman" w:cs="Times New Roman"/>
          <w:sz w:val="28"/>
          <w:szCs w:val="28"/>
          <w:lang w:val="ru-RU"/>
        </w:rPr>
        <w:t xml:space="preserve"> твои остроумные комментарии? Если уж я плачу деньги, можно обойтись без твоего острого язычка?</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Что</w:t>
      </w:r>
      <w:r w:rsidRPr="00715134">
        <w:rPr>
          <w:rFonts w:ascii="Times New Roman" w:hAnsi="Times New Roman" w:cs="Times New Roman"/>
          <w:sz w:val="28"/>
          <w:szCs w:val="28"/>
          <w:lang w:val="ru-RU"/>
        </w:rPr>
        <w:t>? – я скрещиваю руки.</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00597F56" w:rsidRPr="00715134">
        <w:rPr>
          <w:rFonts w:ascii="Times New Roman" w:hAnsi="Times New Roman" w:cs="Times New Roman"/>
          <w:sz w:val="28"/>
          <w:szCs w:val="28"/>
          <w:lang w:val="ru-RU"/>
        </w:rPr>
        <w:t>Это ты, та, кто не хочет</w:t>
      </w:r>
      <w:r w:rsidRPr="00715134">
        <w:rPr>
          <w:rFonts w:ascii="Times New Roman" w:hAnsi="Times New Roman" w:cs="Times New Roman"/>
          <w:sz w:val="28"/>
          <w:szCs w:val="28"/>
          <w:lang w:val="ru-RU"/>
        </w:rPr>
        <w:t xml:space="preserve"> разговаривать, – говорит он суровым голосом. – Я жду… – он откидывается на кресле и смотрит на меня прищуренными глазами.</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проверяю, заперта ли дверь и выбираю на музык</w:t>
      </w:r>
      <w:r w:rsidR="00597F56" w:rsidRPr="00715134">
        <w:rPr>
          <w:rFonts w:ascii="Times New Roman" w:hAnsi="Times New Roman" w:cs="Times New Roman"/>
          <w:sz w:val="28"/>
          <w:szCs w:val="28"/>
          <w:lang w:val="ru-RU"/>
        </w:rPr>
        <w:t>альной</w:t>
      </w:r>
      <w:r w:rsidRPr="00715134">
        <w:rPr>
          <w:rFonts w:ascii="Times New Roman" w:hAnsi="Times New Roman" w:cs="Times New Roman"/>
          <w:sz w:val="28"/>
          <w:szCs w:val="28"/>
          <w:lang w:val="ru-RU"/>
        </w:rPr>
        <w:t xml:space="preserve"> панели, встроен</w:t>
      </w:r>
      <w:r w:rsidR="00610CEB">
        <w:rPr>
          <w:rFonts w:ascii="Times New Roman" w:hAnsi="Times New Roman" w:cs="Times New Roman"/>
          <w:sz w:val="28"/>
          <w:szCs w:val="28"/>
          <w:lang w:val="ru-RU"/>
        </w:rPr>
        <w:t>н</w:t>
      </w:r>
      <w:r w:rsidR="005D4BC6" w:rsidRPr="00715134">
        <w:rPr>
          <w:rFonts w:ascii="Times New Roman" w:hAnsi="Times New Roman" w:cs="Times New Roman"/>
          <w:sz w:val="28"/>
          <w:szCs w:val="28"/>
          <w:lang w:val="ru-RU"/>
        </w:rPr>
        <w:t>ой</w:t>
      </w:r>
      <w:r w:rsidRPr="00715134">
        <w:rPr>
          <w:rFonts w:ascii="Times New Roman" w:hAnsi="Times New Roman" w:cs="Times New Roman"/>
          <w:sz w:val="28"/>
          <w:szCs w:val="28"/>
          <w:lang w:val="ru-RU"/>
        </w:rPr>
        <w:t xml:space="preserve"> в стену, короткую инструментальную мелодию, под которую я тренировалась.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4711E3" w:rsidRPr="00715134">
        <w:rPr>
          <w:rFonts w:ascii="Times New Roman" w:hAnsi="Times New Roman" w:cs="Times New Roman"/>
          <w:sz w:val="28"/>
          <w:szCs w:val="28"/>
          <w:lang w:val="ru-RU"/>
        </w:rPr>
        <w:t>Н</w:t>
      </w:r>
      <w:r w:rsidRPr="00715134">
        <w:rPr>
          <w:rFonts w:ascii="Times New Roman" w:hAnsi="Times New Roman" w:cs="Times New Roman"/>
          <w:sz w:val="28"/>
          <w:szCs w:val="28"/>
          <w:lang w:val="ru-RU"/>
        </w:rPr>
        <w:t xml:space="preserve">аправляюсь к нему, стараясь избегать его взгляда, фокусирую свой взгляд на верхней пуговице его рубашки. Я стягиваю топик и начинаю </w:t>
      </w:r>
      <w:r w:rsidRPr="00715134">
        <w:rPr>
          <w:rFonts w:ascii="Times New Roman" w:hAnsi="Times New Roman" w:cs="Times New Roman"/>
          <w:sz w:val="28"/>
          <w:szCs w:val="28"/>
          <w:lang w:val="ru-RU"/>
        </w:rPr>
        <w:lastRenderedPageBreak/>
        <w:t xml:space="preserve">выполнять стандартные движения: качаю волосами и закусываю губу. Он не дает мне закончить, нагибается и </w:t>
      </w:r>
      <w:r w:rsidR="005D4BC6" w:rsidRPr="00715134">
        <w:rPr>
          <w:rFonts w:ascii="Times New Roman" w:hAnsi="Times New Roman" w:cs="Times New Roman"/>
          <w:sz w:val="28"/>
          <w:szCs w:val="28"/>
          <w:lang w:val="ru-RU"/>
        </w:rPr>
        <w:t>сажает</w:t>
      </w:r>
      <w:r w:rsidRPr="00715134">
        <w:rPr>
          <w:rFonts w:ascii="Times New Roman" w:hAnsi="Times New Roman" w:cs="Times New Roman"/>
          <w:sz w:val="28"/>
          <w:szCs w:val="28"/>
          <w:lang w:val="ru-RU"/>
        </w:rPr>
        <w:t xml:space="preserve"> меня к себе на колени.</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медленно начинаю тереться своими бедрами об него, </w:t>
      </w:r>
      <w:r w:rsidR="004711E3" w:rsidRPr="00715134">
        <w:rPr>
          <w:rFonts w:ascii="Times New Roman" w:hAnsi="Times New Roman" w:cs="Times New Roman"/>
          <w:sz w:val="28"/>
          <w:szCs w:val="28"/>
          <w:lang w:val="ru-RU"/>
        </w:rPr>
        <w:t>не глядя ему</w:t>
      </w:r>
      <w:r w:rsidRPr="00715134">
        <w:rPr>
          <w:rFonts w:ascii="Times New Roman" w:hAnsi="Times New Roman" w:cs="Times New Roman"/>
          <w:sz w:val="28"/>
          <w:szCs w:val="28"/>
          <w:lang w:val="ru-RU"/>
        </w:rPr>
        <w:t xml:space="preserve"> в</w:t>
      </w:r>
      <w:r w:rsidR="004711E3" w:rsidRPr="00715134">
        <w:rPr>
          <w:rFonts w:ascii="Times New Roman" w:hAnsi="Times New Roman" w:cs="Times New Roman"/>
          <w:sz w:val="28"/>
          <w:szCs w:val="28"/>
          <w:lang w:val="ru-RU"/>
        </w:rPr>
        <w:t xml:space="preserve"> глаза</w:t>
      </w:r>
      <w:r w:rsidRPr="00715134">
        <w:rPr>
          <w:rFonts w:ascii="Times New Roman" w:hAnsi="Times New Roman" w:cs="Times New Roman"/>
          <w:sz w:val="28"/>
          <w:szCs w:val="28"/>
          <w:lang w:val="ru-RU"/>
        </w:rPr>
        <w:t xml:space="preserve"> и концентриру</w:t>
      </w:r>
      <w:r w:rsidR="00597F56" w:rsidRPr="00715134">
        <w:rPr>
          <w:rFonts w:ascii="Times New Roman" w:hAnsi="Times New Roman" w:cs="Times New Roman"/>
          <w:sz w:val="28"/>
          <w:szCs w:val="28"/>
          <w:lang w:val="ru-RU"/>
        </w:rPr>
        <w:t>ю</w:t>
      </w:r>
      <w:r w:rsidRPr="00715134">
        <w:rPr>
          <w:rFonts w:ascii="Times New Roman" w:hAnsi="Times New Roman" w:cs="Times New Roman"/>
          <w:sz w:val="28"/>
          <w:szCs w:val="28"/>
          <w:lang w:val="ru-RU"/>
        </w:rPr>
        <w:t xml:space="preserve">сь на мысли о том, </w:t>
      </w:r>
      <w:r w:rsidR="004711E3" w:rsidRPr="00715134">
        <w:rPr>
          <w:rFonts w:ascii="Times New Roman" w:hAnsi="Times New Roman" w:cs="Times New Roman"/>
          <w:sz w:val="28"/>
          <w:szCs w:val="28"/>
          <w:lang w:val="ru-RU"/>
        </w:rPr>
        <w:t>как</w:t>
      </w:r>
      <w:r w:rsidRPr="00715134">
        <w:rPr>
          <w:rFonts w:ascii="Times New Roman" w:hAnsi="Times New Roman" w:cs="Times New Roman"/>
          <w:sz w:val="28"/>
          <w:szCs w:val="28"/>
          <w:lang w:val="ru-RU"/>
        </w:rPr>
        <w:t xml:space="preserve"> </w:t>
      </w:r>
      <w:r w:rsidR="004711E3" w:rsidRPr="00715134">
        <w:rPr>
          <w:rFonts w:ascii="Times New Roman" w:hAnsi="Times New Roman" w:cs="Times New Roman"/>
          <w:sz w:val="28"/>
          <w:szCs w:val="28"/>
          <w:lang w:val="ru-RU"/>
        </w:rPr>
        <w:t>скорее</w:t>
      </w:r>
      <w:r w:rsidRPr="00715134">
        <w:rPr>
          <w:rFonts w:ascii="Times New Roman" w:hAnsi="Times New Roman" w:cs="Times New Roman"/>
          <w:sz w:val="28"/>
          <w:szCs w:val="28"/>
          <w:lang w:val="ru-RU"/>
        </w:rPr>
        <w:t xml:space="preserve"> всё </w:t>
      </w:r>
      <w:r w:rsidR="00597F56" w:rsidRPr="00715134">
        <w:rPr>
          <w:rFonts w:ascii="Times New Roman" w:hAnsi="Times New Roman" w:cs="Times New Roman"/>
          <w:sz w:val="28"/>
          <w:szCs w:val="28"/>
          <w:lang w:val="ru-RU"/>
        </w:rPr>
        <w:t xml:space="preserve">это </w:t>
      </w:r>
      <w:r w:rsidRPr="00715134">
        <w:rPr>
          <w:rFonts w:ascii="Times New Roman" w:hAnsi="Times New Roman" w:cs="Times New Roman"/>
          <w:sz w:val="28"/>
          <w:szCs w:val="28"/>
          <w:lang w:val="ru-RU"/>
        </w:rPr>
        <w:t xml:space="preserve">закончить.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597F56" w:rsidRPr="00715134">
        <w:rPr>
          <w:rFonts w:ascii="Times New Roman" w:hAnsi="Times New Roman" w:cs="Times New Roman"/>
          <w:sz w:val="28"/>
          <w:szCs w:val="28"/>
          <w:lang w:val="ru-RU"/>
        </w:rPr>
        <w:t>Н</w:t>
      </w:r>
      <w:r w:rsidRPr="00715134">
        <w:rPr>
          <w:rFonts w:ascii="Times New Roman" w:hAnsi="Times New Roman" w:cs="Times New Roman"/>
          <w:sz w:val="28"/>
          <w:szCs w:val="28"/>
          <w:lang w:val="ru-RU"/>
        </w:rPr>
        <w:t>еожиданно</w:t>
      </w:r>
      <w:r w:rsidR="00597F56" w:rsidRPr="00715134">
        <w:rPr>
          <w:rFonts w:ascii="Times New Roman" w:hAnsi="Times New Roman" w:cs="Times New Roman"/>
          <w:sz w:val="28"/>
          <w:szCs w:val="28"/>
          <w:lang w:val="ru-RU"/>
        </w:rPr>
        <w:t xml:space="preserve"> </w:t>
      </w:r>
      <w:r w:rsidR="00EB69AE"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хватает меня за бедра и не дает двигаться.</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Посмотри на меня.</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игнорирую его.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Тогда он нежно касается пальцем моей щеки и заставляет меня повернуть голову. Он смотрит мне в глаза и начинает гладить меня руками, от его прикосновений по спине бегут мурашки.</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всем своим клиентам разрешаешь себя так трогать?</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целует мое плечо, и я не могу сдержать вздоха.</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так понимаю, это ответ «нет», – он улыбается.</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Понимай, как хочешь, – он притягивает меня еще ближе к себе. – Я скажу все что угодно, только бы ты заплатил.</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задашь свой вопрос?</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00622A6C"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опрос… – </w:t>
      </w:r>
      <w:r w:rsidR="00EB69AE"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почти касается своими губами </w:t>
      </w:r>
      <w:proofErr w:type="gramStart"/>
      <w:r w:rsidRPr="00715134">
        <w:rPr>
          <w:rFonts w:ascii="Times New Roman" w:hAnsi="Times New Roman" w:cs="Times New Roman"/>
          <w:sz w:val="28"/>
          <w:szCs w:val="28"/>
          <w:lang w:val="ru-RU"/>
        </w:rPr>
        <w:t>моих</w:t>
      </w:r>
      <w:proofErr w:type="gramEnd"/>
      <w:r w:rsidRPr="00715134">
        <w:rPr>
          <w:rFonts w:ascii="Times New Roman" w:hAnsi="Times New Roman" w:cs="Times New Roman"/>
          <w:sz w:val="28"/>
          <w:szCs w:val="28"/>
          <w:lang w:val="ru-RU"/>
        </w:rPr>
        <w:t xml:space="preserve">, когда произносит охрипшим голосом. – Вопрос, насколько сильно я хочу тебя </w:t>
      </w:r>
      <w:proofErr w:type="gramStart"/>
      <w:r w:rsidRPr="00715134">
        <w:rPr>
          <w:rFonts w:ascii="Times New Roman" w:hAnsi="Times New Roman" w:cs="Times New Roman"/>
          <w:sz w:val="28"/>
          <w:szCs w:val="28"/>
          <w:lang w:val="ru-RU"/>
        </w:rPr>
        <w:t>трахнуть</w:t>
      </w:r>
      <w:proofErr w:type="gramEnd"/>
      <w:r w:rsidRPr="00715134">
        <w:rPr>
          <w:rFonts w:ascii="Times New Roman" w:hAnsi="Times New Roman" w:cs="Times New Roman"/>
          <w:sz w:val="28"/>
          <w:szCs w:val="28"/>
          <w:lang w:val="ru-RU"/>
        </w:rPr>
        <w:t>?</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задерживаю дыхание и откидываю голову назад.</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Дай мне немного времени. Мне нужно сделать вид, что ты привлекательный, и что мне есть дело до твоих фантазий… –</w:t>
      </w:r>
      <w:r w:rsidR="005D4BC6"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наигранно вздыхаю. – Так что там за вопрос, который ты хочешь, чтобы я задала?</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sz w:val="28"/>
          <w:szCs w:val="28"/>
          <w:lang w:val="ru-RU"/>
        </w:rPr>
        <w:t>Хммм</w:t>
      </w:r>
      <w:proofErr w:type="spellEnd"/>
      <w:r w:rsidRPr="00715134">
        <w:rPr>
          <w:rFonts w:ascii="Times New Roman" w:hAnsi="Times New Roman" w:cs="Times New Roman"/>
          <w:sz w:val="28"/>
          <w:szCs w:val="28"/>
          <w:lang w:val="ru-RU"/>
        </w:rPr>
        <w:t xml:space="preserve">… – он </w:t>
      </w:r>
      <w:r w:rsidR="005D4BC6" w:rsidRPr="00715134">
        <w:rPr>
          <w:rFonts w:ascii="Times New Roman" w:hAnsi="Times New Roman" w:cs="Times New Roman"/>
          <w:sz w:val="28"/>
          <w:szCs w:val="28"/>
          <w:lang w:val="ru-RU"/>
        </w:rPr>
        <w:t>поднимает меня со своих колен и встает.</w:t>
      </w:r>
      <w:r w:rsidRPr="00715134">
        <w:rPr>
          <w:rFonts w:ascii="Times New Roman" w:hAnsi="Times New Roman" w:cs="Times New Roman"/>
          <w:sz w:val="28"/>
          <w:szCs w:val="28"/>
          <w:lang w:val="ru-RU"/>
        </w:rPr>
        <w:t xml:space="preserve"> </w:t>
      </w:r>
    </w:p>
    <w:p w:rsidR="00A8481D" w:rsidRPr="00715134" w:rsidRDefault="00A8481D" w:rsidP="00610CEB">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5D4BC6"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обнимает меня за талию и разворачивает к себе спиной </w:t>
      </w:r>
      <w:r w:rsidR="00622A6C" w:rsidRPr="00715134">
        <w:rPr>
          <w:rFonts w:ascii="Times New Roman" w:hAnsi="Times New Roman" w:cs="Times New Roman"/>
          <w:sz w:val="28"/>
          <w:szCs w:val="28"/>
          <w:lang w:val="ru-RU"/>
        </w:rPr>
        <w:t>прижима</w:t>
      </w:r>
      <w:r w:rsidR="004711E3" w:rsidRPr="00715134">
        <w:rPr>
          <w:rFonts w:ascii="Times New Roman" w:hAnsi="Times New Roman" w:cs="Times New Roman"/>
          <w:sz w:val="28"/>
          <w:szCs w:val="28"/>
          <w:lang w:val="ru-RU"/>
        </w:rPr>
        <w:t>я</w:t>
      </w:r>
      <w:r w:rsidR="00622A6C" w:rsidRPr="00715134">
        <w:rPr>
          <w:rFonts w:ascii="Times New Roman" w:hAnsi="Times New Roman" w:cs="Times New Roman"/>
          <w:sz w:val="28"/>
          <w:szCs w:val="28"/>
          <w:lang w:val="ru-RU"/>
        </w:rPr>
        <w:t xml:space="preserve"> </w:t>
      </w:r>
      <w:r w:rsidR="00EB69AE" w:rsidRPr="00715134">
        <w:rPr>
          <w:rFonts w:ascii="Times New Roman" w:hAnsi="Times New Roman" w:cs="Times New Roman"/>
          <w:sz w:val="28"/>
          <w:szCs w:val="28"/>
          <w:lang w:val="ru-RU"/>
        </w:rPr>
        <w:t xml:space="preserve">к </w:t>
      </w:r>
      <w:r w:rsidR="005D4BC6" w:rsidRPr="00715134">
        <w:rPr>
          <w:rFonts w:ascii="Times New Roman" w:hAnsi="Times New Roman" w:cs="Times New Roman"/>
          <w:sz w:val="28"/>
          <w:szCs w:val="28"/>
          <w:lang w:val="ru-RU"/>
        </w:rPr>
        <w:t>своей</w:t>
      </w:r>
      <w:r w:rsidR="00EB69AE" w:rsidRPr="00715134">
        <w:rPr>
          <w:rFonts w:ascii="Times New Roman" w:hAnsi="Times New Roman" w:cs="Times New Roman"/>
          <w:sz w:val="28"/>
          <w:szCs w:val="28"/>
          <w:lang w:val="ru-RU"/>
        </w:rPr>
        <w:t xml:space="preserve"> </w:t>
      </w:r>
      <w:proofErr w:type="gramStart"/>
      <w:r w:rsidR="00EB69AE" w:rsidRPr="00715134">
        <w:rPr>
          <w:rFonts w:ascii="Times New Roman" w:hAnsi="Times New Roman" w:cs="Times New Roman"/>
          <w:sz w:val="28"/>
          <w:szCs w:val="28"/>
          <w:lang w:val="ru-RU"/>
        </w:rPr>
        <w:t>груди</w:t>
      </w:r>
      <w:proofErr w:type="gramEnd"/>
      <w:r w:rsidR="00EB69AE" w:rsidRPr="00715134">
        <w:rPr>
          <w:rFonts w:ascii="Times New Roman" w:hAnsi="Times New Roman" w:cs="Times New Roman"/>
          <w:sz w:val="28"/>
          <w:szCs w:val="28"/>
          <w:lang w:val="ru-RU"/>
        </w:rPr>
        <w:t xml:space="preserve"> и</w:t>
      </w:r>
      <w:r w:rsidR="00622A6C"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я чувств</w:t>
      </w:r>
      <w:r w:rsidR="00622A6C" w:rsidRPr="00715134">
        <w:rPr>
          <w:rFonts w:ascii="Times New Roman" w:hAnsi="Times New Roman" w:cs="Times New Roman"/>
          <w:sz w:val="28"/>
          <w:szCs w:val="28"/>
          <w:lang w:val="ru-RU"/>
        </w:rPr>
        <w:t>ую</w:t>
      </w:r>
      <w:r w:rsidRPr="00715134">
        <w:rPr>
          <w:rFonts w:ascii="Times New Roman" w:hAnsi="Times New Roman" w:cs="Times New Roman"/>
          <w:sz w:val="28"/>
          <w:szCs w:val="28"/>
          <w:lang w:val="ru-RU"/>
        </w:rPr>
        <w:t xml:space="preserve"> его возбужденный член. Потом шепчет мне на ухо: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Значит сейчас, ты просто </w:t>
      </w:r>
      <w:r w:rsidRPr="00715134">
        <w:rPr>
          <w:rFonts w:ascii="Times New Roman" w:hAnsi="Times New Roman" w:cs="Times New Roman"/>
          <w:i/>
          <w:sz w:val="28"/>
          <w:szCs w:val="28"/>
          <w:lang w:val="ru-RU"/>
        </w:rPr>
        <w:t>притворяешься</w:t>
      </w:r>
      <w:r w:rsidRPr="00715134">
        <w:rPr>
          <w:rFonts w:ascii="Times New Roman" w:hAnsi="Times New Roman" w:cs="Times New Roman"/>
          <w:sz w:val="28"/>
          <w:szCs w:val="28"/>
          <w:lang w:val="ru-RU"/>
        </w:rPr>
        <w:t>, что хочешь меня?</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уверена? – он сжимает меня сильнее.</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Сто процентов.</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Тогда… – его рука оказывается между моими бедрами, и он поглаживает мои мокрые трусики. – Ты очень хорошая актриса.</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вырываюсь из его объятий и поворачива</w:t>
      </w:r>
      <w:r w:rsidR="00EB69AE" w:rsidRPr="00715134">
        <w:rPr>
          <w:rFonts w:ascii="Times New Roman" w:hAnsi="Times New Roman" w:cs="Times New Roman"/>
          <w:sz w:val="28"/>
          <w:szCs w:val="28"/>
          <w:lang w:val="ru-RU"/>
        </w:rPr>
        <w:t>ясь</w:t>
      </w:r>
      <w:r w:rsidRPr="00715134">
        <w:rPr>
          <w:rFonts w:ascii="Times New Roman" w:hAnsi="Times New Roman" w:cs="Times New Roman"/>
          <w:sz w:val="28"/>
          <w:szCs w:val="28"/>
          <w:lang w:val="ru-RU"/>
        </w:rPr>
        <w:t xml:space="preserve"> к </w:t>
      </w:r>
      <w:r w:rsidR="00EB69AE" w:rsidRPr="00715134">
        <w:rPr>
          <w:rFonts w:ascii="Times New Roman" w:hAnsi="Times New Roman" w:cs="Times New Roman"/>
          <w:sz w:val="28"/>
          <w:szCs w:val="28"/>
          <w:lang w:val="ru-RU"/>
        </w:rPr>
        <w:t>Картеру</w:t>
      </w:r>
      <w:r w:rsidRPr="00715134">
        <w:rPr>
          <w:rFonts w:ascii="Times New Roman" w:hAnsi="Times New Roman" w:cs="Times New Roman"/>
          <w:sz w:val="28"/>
          <w:szCs w:val="28"/>
          <w:lang w:val="ru-RU"/>
        </w:rPr>
        <w:t xml:space="preserve"> лицом, протягивая руку.</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Тридцать долларов.</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Ухмыляясь, он достает из кармана </w:t>
      </w:r>
      <w:r w:rsidR="00EB69AE" w:rsidRPr="00715134">
        <w:rPr>
          <w:rFonts w:ascii="Times New Roman" w:hAnsi="Times New Roman" w:cs="Times New Roman"/>
          <w:sz w:val="28"/>
          <w:szCs w:val="28"/>
          <w:lang w:val="ru-RU"/>
        </w:rPr>
        <w:t>стодолларовую</w:t>
      </w:r>
      <w:r w:rsidRPr="00715134">
        <w:rPr>
          <w:rFonts w:ascii="Times New Roman" w:hAnsi="Times New Roman" w:cs="Times New Roman"/>
          <w:sz w:val="28"/>
          <w:szCs w:val="28"/>
          <w:lang w:val="ru-RU"/>
        </w:rPr>
        <w:t xml:space="preserve"> купюру и </w:t>
      </w:r>
      <w:r w:rsidR="00EB69AE" w:rsidRPr="00715134">
        <w:rPr>
          <w:rFonts w:ascii="Times New Roman" w:hAnsi="Times New Roman" w:cs="Times New Roman"/>
          <w:sz w:val="28"/>
          <w:szCs w:val="28"/>
          <w:lang w:val="ru-RU"/>
        </w:rPr>
        <w:t>аккуратно</w:t>
      </w:r>
      <w:r w:rsidRPr="00715134">
        <w:rPr>
          <w:rFonts w:ascii="Times New Roman" w:hAnsi="Times New Roman" w:cs="Times New Roman"/>
          <w:sz w:val="28"/>
          <w:szCs w:val="28"/>
          <w:lang w:val="ru-RU"/>
        </w:rPr>
        <w:t xml:space="preserve"> вкладывает её мне в руку. </w:t>
      </w:r>
      <w:r w:rsidR="00EB69AE" w:rsidRPr="00715134">
        <w:rPr>
          <w:rFonts w:ascii="Times New Roman" w:hAnsi="Times New Roman" w:cs="Times New Roman"/>
          <w:sz w:val="28"/>
          <w:szCs w:val="28"/>
          <w:lang w:val="ru-RU"/>
        </w:rPr>
        <w:t xml:space="preserve">Картер наклоняется, </w:t>
      </w:r>
      <w:r w:rsidRPr="00715134">
        <w:rPr>
          <w:rFonts w:ascii="Times New Roman" w:hAnsi="Times New Roman" w:cs="Times New Roman"/>
          <w:sz w:val="28"/>
          <w:szCs w:val="28"/>
          <w:lang w:val="ru-RU"/>
        </w:rPr>
        <w:t>легко целует меня в лоб</w:t>
      </w:r>
      <w:r w:rsidR="00EB69AE" w:rsidRPr="00715134">
        <w:rPr>
          <w:rFonts w:ascii="Times New Roman" w:hAnsi="Times New Roman" w:cs="Times New Roman"/>
          <w:sz w:val="28"/>
          <w:szCs w:val="28"/>
          <w:lang w:val="ru-RU"/>
        </w:rPr>
        <w:t xml:space="preserve"> и </w:t>
      </w:r>
      <w:r w:rsidR="00EB69AE" w:rsidRPr="00715134">
        <w:rPr>
          <w:rFonts w:ascii="Times New Roman" w:hAnsi="Times New Roman" w:cs="Times New Roman"/>
          <w:sz w:val="28"/>
          <w:szCs w:val="28"/>
          <w:lang w:val="ru-RU"/>
        </w:rPr>
        <w:lastRenderedPageBreak/>
        <w:t>уходит, оставляя</w:t>
      </w:r>
      <w:r w:rsidRPr="00715134">
        <w:rPr>
          <w:rFonts w:ascii="Times New Roman" w:hAnsi="Times New Roman" w:cs="Times New Roman"/>
          <w:sz w:val="28"/>
          <w:szCs w:val="28"/>
          <w:lang w:val="ru-RU"/>
        </w:rPr>
        <w:t xml:space="preserve"> </w:t>
      </w:r>
      <w:r w:rsidR="00EB69AE" w:rsidRPr="00715134">
        <w:rPr>
          <w:rFonts w:ascii="Times New Roman" w:hAnsi="Times New Roman" w:cs="Times New Roman"/>
          <w:sz w:val="28"/>
          <w:szCs w:val="28"/>
          <w:lang w:val="ru-RU"/>
        </w:rPr>
        <w:t>меня</w:t>
      </w:r>
      <w:r w:rsidRPr="00715134">
        <w:rPr>
          <w:rFonts w:ascii="Times New Roman" w:hAnsi="Times New Roman" w:cs="Times New Roman"/>
          <w:sz w:val="28"/>
          <w:szCs w:val="28"/>
          <w:lang w:val="ru-RU"/>
        </w:rPr>
        <w:t xml:space="preserve"> </w:t>
      </w:r>
      <w:r w:rsidR="00EB69AE" w:rsidRPr="00715134">
        <w:rPr>
          <w:rFonts w:ascii="Times New Roman" w:hAnsi="Times New Roman" w:cs="Times New Roman"/>
          <w:sz w:val="28"/>
          <w:szCs w:val="28"/>
          <w:lang w:val="ru-RU"/>
        </w:rPr>
        <w:t xml:space="preserve">еще более </w:t>
      </w:r>
      <w:r w:rsidRPr="00715134">
        <w:rPr>
          <w:rFonts w:ascii="Times New Roman" w:hAnsi="Times New Roman" w:cs="Times New Roman"/>
          <w:sz w:val="28"/>
          <w:szCs w:val="28"/>
          <w:lang w:val="ru-RU"/>
        </w:rPr>
        <w:t>озадачен</w:t>
      </w:r>
      <w:r w:rsidR="00EB69AE" w:rsidRPr="00715134">
        <w:rPr>
          <w:rFonts w:ascii="Times New Roman" w:hAnsi="Times New Roman" w:cs="Times New Roman"/>
          <w:sz w:val="28"/>
          <w:szCs w:val="28"/>
          <w:lang w:val="ru-RU"/>
        </w:rPr>
        <w:t>ной</w:t>
      </w:r>
      <w:r w:rsidRPr="00715134">
        <w:rPr>
          <w:rFonts w:ascii="Times New Roman" w:hAnsi="Times New Roman" w:cs="Times New Roman"/>
          <w:sz w:val="28"/>
          <w:szCs w:val="28"/>
          <w:lang w:val="ru-RU"/>
        </w:rPr>
        <w:t xml:space="preserve"> его поведением, чем когда-либо.</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Когда я считаю свою выручку за вечер, у меня получается 820 долларов. На выходе</w:t>
      </w:r>
      <w:r w:rsidR="00EB69AE"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я </w:t>
      </w:r>
      <w:r w:rsidR="00EB69AE" w:rsidRPr="00715134">
        <w:rPr>
          <w:rFonts w:ascii="Times New Roman" w:hAnsi="Times New Roman" w:cs="Times New Roman"/>
          <w:sz w:val="28"/>
          <w:szCs w:val="28"/>
          <w:lang w:val="ru-RU"/>
        </w:rPr>
        <w:t>кладу</w:t>
      </w:r>
      <w:r w:rsidRPr="00715134">
        <w:rPr>
          <w:rFonts w:ascii="Times New Roman" w:hAnsi="Times New Roman" w:cs="Times New Roman"/>
          <w:sz w:val="28"/>
          <w:szCs w:val="28"/>
          <w:lang w:val="ru-RU"/>
        </w:rPr>
        <w:t xml:space="preserve"> сотню в шляп</w:t>
      </w:r>
      <w:r w:rsidR="00EB69AE" w:rsidRPr="00715134">
        <w:rPr>
          <w:rFonts w:ascii="Times New Roman" w:hAnsi="Times New Roman" w:cs="Times New Roman"/>
          <w:sz w:val="28"/>
          <w:szCs w:val="28"/>
          <w:lang w:val="ru-RU"/>
        </w:rPr>
        <w:t>у</w:t>
      </w:r>
      <w:r w:rsidRPr="00715134">
        <w:rPr>
          <w:rFonts w:ascii="Times New Roman" w:hAnsi="Times New Roman" w:cs="Times New Roman"/>
          <w:sz w:val="28"/>
          <w:szCs w:val="28"/>
          <w:lang w:val="ru-RU"/>
        </w:rPr>
        <w:t xml:space="preserve"> </w:t>
      </w:r>
      <w:r w:rsidR="004711E3" w:rsidRPr="00715134">
        <w:rPr>
          <w:rFonts w:ascii="Times New Roman" w:hAnsi="Times New Roman" w:cs="Times New Roman"/>
          <w:sz w:val="28"/>
          <w:szCs w:val="28"/>
          <w:lang w:val="ru-RU"/>
        </w:rPr>
        <w:t>на</w:t>
      </w:r>
      <w:r w:rsidRPr="00715134">
        <w:rPr>
          <w:rFonts w:ascii="Times New Roman" w:hAnsi="Times New Roman" w:cs="Times New Roman"/>
          <w:sz w:val="28"/>
          <w:szCs w:val="28"/>
          <w:lang w:val="ru-RU"/>
        </w:rPr>
        <w:t xml:space="preserve"> чаевы</w:t>
      </w:r>
      <w:r w:rsidR="004711E3" w:rsidRPr="00715134">
        <w:rPr>
          <w:rFonts w:ascii="Times New Roman" w:hAnsi="Times New Roman" w:cs="Times New Roman"/>
          <w:sz w:val="28"/>
          <w:szCs w:val="28"/>
          <w:lang w:val="ru-RU"/>
        </w:rPr>
        <w:t>е</w:t>
      </w:r>
      <w:r w:rsidRPr="00715134">
        <w:rPr>
          <w:rFonts w:ascii="Times New Roman" w:hAnsi="Times New Roman" w:cs="Times New Roman"/>
          <w:sz w:val="28"/>
          <w:szCs w:val="28"/>
          <w:lang w:val="ru-RU"/>
        </w:rPr>
        <w:t xml:space="preserve"> барменам.</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Почему-то мне хочется, чтобы меня на улице ждал Картер, но его там нет.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вздыхаю и, зевая, еду по улочкам, стараясь не думать о Картере, но у меня плохо получается.</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Обычно, мне нужно несколько секунд, чтобы определить</w:t>
      </w:r>
      <w:r w:rsidR="00BE7A37" w:rsidRPr="00715134">
        <w:rPr>
          <w:rFonts w:ascii="Times New Roman" w:hAnsi="Times New Roman" w:cs="Times New Roman"/>
          <w:sz w:val="28"/>
          <w:szCs w:val="28"/>
          <w:lang w:val="ru-RU"/>
        </w:rPr>
        <w:t>, что за человек передо мной</w:t>
      </w:r>
      <w:r w:rsidRPr="00715134">
        <w:rPr>
          <w:rFonts w:ascii="Times New Roman" w:hAnsi="Times New Roman" w:cs="Times New Roman"/>
          <w:sz w:val="28"/>
          <w:szCs w:val="28"/>
          <w:lang w:val="ru-RU"/>
        </w:rPr>
        <w:t xml:space="preserve">, но с </w:t>
      </w:r>
      <w:r w:rsidR="00BE7A37" w:rsidRPr="00715134">
        <w:rPr>
          <w:rFonts w:ascii="Times New Roman" w:hAnsi="Times New Roman" w:cs="Times New Roman"/>
          <w:sz w:val="28"/>
          <w:szCs w:val="28"/>
          <w:lang w:val="ru-RU"/>
        </w:rPr>
        <w:t>Картером</w:t>
      </w:r>
      <w:r w:rsidRPr="00715134">
        <w:rPr>
          <w:rFonts w:ascii="Times New Roman" w:hAnsi="Times New Roman" w:cs="Times New Roman"/>
          <w:sz w:val="28"/>
          <w:szCs w:val="28"/>
          <w:lang w:val="ru-RU"/>
        </w:rPr>
        <w:t xml:space="preserve"> у меня </w:t>
      </w:r>
      <w:r w:rsidR="00BE7A37" w:rsidRPr="00715134">
        <w:rPr>
          <w:rFonts w:ascii="Times New Roman" w:hAnsi="Times New Roman" w:cs="Times New Roman"/>
          <w:sz w:val="28"/>
          <w:szCs w:val="28"/>
          <w:lang w:val="ru-RU"/>
        </w:rPr>
        <w:t xml:space="preserve">это </w:t>
      </w:r>
      <w:r w:rsidRPr="00715134">
        <w:rPr>
          <w:rFonts w:ascii="Times New Roman" w:hAnsi="Times New Roman" w:cs="Times New Roman"/>
          <w:sz w:val="28"/>
          <w:szCs w:val="28"/>
          <w:lang w:val="ru-RU"/>
        </w:rPr>
        <w:t>не получается. Он настойчив</w:t>
      </w:r>
      <w:r w:rsidR="00BE7A37" w:rsidRPr="00715134">
        <w:rPr>
          <w:rFonts w:ascii="Times New Roman" w:hAnsi="Times New Roman" w:cs="Times New Roman"/>
          <w:sz w:val="28"/>
          <w:szCs w:val="28"/>
          <w:lang w:val="ru-RU"/>
        </w:rPr>
        <w:t>ый, непоследовательный</w:t>
      </w:r>
      <w:r w:rsidRPr="00715134">
        <w:rPr>
          <w:rFonts w:ascii="Times New Roman" w:hAnsi="Times New Roman" w:cs="Times New Roman"/>
          <w:sz w:val="28"/>
          <w:szCs w:val="28"/>
          <w:lang w:val="ru-RU"/>
        </w:rPr>
        <w:t xml:space="preserve">, и </w:t>
      </w:r>
      <w:r w:rsidR="00BE7A37" w:rsidRPr="00715134">
        <w:rPr>
          <w:rFonts w:ascii="Times New Roman" w:hAnsi="Times New Roman" w:cs="Times New Roman"/>
          <w:sz w:val="28"/>
          <w:szCs w:val="28"/>
          <w:lang w:val="ru-RU"/>
        </w:rPr>
        <w:t>увлекательный</w:t>
      </w:r>
      <w:r w:rsidRPr="00715134">
        <w:rPr>
          <w:rFonts w:ascii="Times New Roman" w:hAnsi="Times New Roman" w:cs="Times New Roman"/>
          <w:sz w:val="28"/>
          <w:szCs w:val="28"/>
          <w:lang w:val="ru-RU"/>
        </w:rPr>
        <w:t xml:space="preserve"> одновременно. Я повторяю себе в сотый раз, что мужчины такого типа наиболее опасны, и что мне нужно держаться от них подальше. Но если Картер еще раз будет меня трогать, как он это делал сегодня, я отдамся ему при любых обстоятельствах.</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На полпути к дому, я замечаю синие огни полицейской машины. Я </w:t>
      </w:r>
      <w:r w:rsidR="005D4BC6" w:rsidRPr="00715134">
        <w:rPr>
          <w:rFonts w:ascii="Times New Roman" w:hAnsi="Times New Roman" w:cs="Times New Roman"/>
          <w:sz w:val="28"/>
          <w:szCs w:val="28"/>
          <w:lang w:val="ru-RU"/>
        </w:rPr>
        <w:t>проверяю</w:t>
      </w:r>
      <w:r w:rsidRPr="00715134">
        <w:rPr>
          <w:rFonts w:ascii="Times New Roman" w:hAnsi="Times New Roman" w:cs="Times New Roman"/>
          <w:sz w:val="28"/>
          <w:szCs w:val="28"/>
          <w:lang w:val="ru-RU"/>
        </w:rPr>
        <w:t xml:space="preserve"> спидометр, я не превышаю скорость и мои номера в порядке.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так думаю.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Черт</w:t>
      </w:r>
      <w:r w:rsidRPr="00715134">
        <w:rPr>
          <w:rFonts w:ascii="Times New Roman" w:hAnsi="Times New Roman" w:cs="Times New Roman"/>
          <w:sz w:val="28"/>
          <w:szCs w:val="28"/>
          <w:lang w:val="ru-RU"/>
        </w:rPr>
        <w:t>…</w:t>
      </w:r>
    </w:p>
    <w:p w:rsidR="00A8481D" w:rsidRPr="00715134" w:rsidRDefault="00A8481D" w:rsidP="00715134">
      <w:pPr>
        <w:spacing w:after="0"/>
        <w:jc w:val="both"/>
        <w:rPr>
          <w:rFonts w:ascii="Times New Roman" w:hAnsi="Times New Roman" w:cs="Times New Roman"/>
          <w:sz w:val="28"/>
          <w:szCs w:val="28"/>
          <w:lang w:val="ru-RU"/>
        </w:rPr>
      </w:pP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4711E3" w:rsidRPr="00715134">
        <w:rPr>
          <w:rFonts w:ascii="Times New Roman" w:hAnsi="Times New Roman" w:cs="Times New Roman"/>
          <w:sz w:val="28"/>
          <w:szCs w:val="28"/>
          <w:lang w:val="ru-RU"/>
        </w:rPr>
        <w:t>С</w:t>
      </w:r>
      <w:r w:rsidRPr="00715134">
        <w:rPr>
          <w:rFonts w:ascii="Times New Roman" w:hAnsi="Times New Roman" w:cs="Times New Roman"/>
          <w:sz w:val="28"/>
          <w:szCs w:val="28"/>
          <w:lang w:val="ru-RU"/>
        </w:rPr>
        <w:t>ъезжаю с дороги и выключаю двигатель. Достаю из бардачка документы, которые у меня попросят: страховку и регистрацию на машину.</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sz w:val="28"/>
          <w:szCs w:val="28"/>
          <w:lang w:val="ru-RU"/>
        </w:rPr>
        <w:t>Мэм</w:t>
      </w:r>
      <w:proofErr w:type="spellEnd"/>
      <w:r w:rsidRPr="00715134">
        <w:rPr>
          <w:rFonts w:ascii="Times New Roman" w:hAnsi="Times New Roman" w:cs="Times New Roman"/>
          <w:sz w:val="28"/>
          <w:szCs w:val="28"/>
          <w:lang w:val="ru-RU"/>
        </w:rPr>
        <w:t>? – офицер стучит по стеклу.</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 офицер?</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Вы в курсе, что Ваш задний боковой габарит не работает?</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отрицательно качаю головой, зная, что он рабочий.</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только вчера его починила.</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Он </w:t>
      </w:r>
      <w:r w:rsidRPr="00715134">
        <w:rPr>
          <w:rFonts w:ascii="Times New Roman" w:hAnsi="Times New Roman" w:cs="Times New Roman"/>
          <w:i/>
          <w:sz w:val="28"/>
          <w:szCs w:val="28"/>
          <w:lang w:val="ru-RU"/>
        </w:rPr>
        <w:t>не работает</w:t>
      </w:r>
      <w:r w:rsidRPr="00715134">
        <w:rPr>
          <w:rFonts w:ascii="Times New Roman" w:hAnsi="Times New Roman" w:cs="Times New Roman"/>
          <w:sz w:val="28"/>
          <w:szCs w:val="28"/>
          <w:lang w:val="ru-RU"/>
        </w:rPr>
        <w:t>.</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Хорошо… – я отдаю ему документы. – Я завтра еще раз проверю.</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берет мои документы, светит на них фонариком и быстро отдает мне их обратно.</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видел твоё выступление сегодня в «Фениксе», – он колеблется и улыбается. – Ты очень... </w:t>
      </w:r>
      <w:r w:rsidRPr="00715134">
        <w:rPr>
          <w:rFonts w:ascii="Times New Roman" w:hAnsi="Times New Roman" w:cs="Times New Roman"/>
          <w:i/>
          <w:sz w:val="28"/>
          <w:szCs w:val="28"/>
          <w:lang w:val="ru-RU"/>
        </w:rPr>
        <w:t>талантливая</w:t>
      </w:r>
      <w:r w:rsidRPr="00715134">
        <w:rPr>
          <w:rFonts w:ascii="Times New Roman" w:hAnsi="Times New Roman" w:cs="Times New Roman"/>
          <w:sz w:val="28"/>
          <w:szCs w:val="28"/>
          <w:lang w:val="ru-RU"/>
        </w:rPr>
        <w:t>.</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нервно сглатываю.</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Спасибо…</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же не местная, да? – он засовывает руки в карманы и откидывает туловище немного назад, покачиваясь на каблуках. – Я бы не забыл, если бы </w:t>
      </w:r>
      <w:r w:rsidR="005D4BC6" w:rsidRPr="00715134">
        <w:rPr>
          <w:rFonts w:ascii="Times New Roman" w:hAnsi="Times New Roman" w:cs="Times New Roman"/>
          <w:sz w:val="28"/>
          <w:szCs w:val="28"/>
          <w:lang w:val="ru-RU"/>
        </w:rPr>
        <w:t>у</w:t>
      </w:r>
      <w:r w:rsidRPr="00715134">
        <w:rPr>
          <w:rFonts w:ascii="Times New Roman" w:hAnsi="Times New Roman" w:cs="Times New Roman"/>
          <w:sz w:val="28"/>
          <w:szCs w:val="28"/>
          <w:lang w:val="ru-RU"/>
        </w:rPr>
        <w:t xml:space="preserve">видел такую </w:t>
      </w:r>
      <w:proofErr w:type="gramStart"/>
      <w:r w:rsidRPr="00715134">
        <w:rPr>
          <w:rFonts w:ascii="Times New Roman" w:hAnsi="Times New Roman" w:cs="Times New Roman"/>
          <w:sz w:val="28"/>
          <w:szCs w:val="28"/>
          <w:lang w:val="ru-RU"/>
        </w:rPr>
        <w:t>красотку</w:t>
      </w:r>
      <w:proofErr w:type="gramEnd"/>
      <w:r w:rsidRPr="00715134">
        <w:rPr>
          <w:rFonts w:ascii="Times New Roman" w:hAnsi="Times New Roman" w:cs="Times New Roman"/>
          <w:sz w:val="28"/>
          <w:szCs w:val="28"/>
          <w:lang w:val="ru-RU"/>
        </w:rPr>
        <w:t>.</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молчу.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r>
      <w:r w:rsidR="004711E3" w:rsidRPr="00715134">
        <w:rPr>
          <w:rFonts w:ascii="Times New Roman" w:hAnsi="Times New Roman" w:cs="Times New Roman"/>
          <w:sz w:val="28"/>
          <w:szCs w:val="28"/>
          <w:lang w:val="ru-RU"/>
        </w:rPr>
        <w:t>Хотелось бы</w:t>
      </w:r>
      <w:r w:rsidRPr="00715134">
        <w:rPr>
          <w:rFonts w:ascii="Times New Roman" w:hAnsi="Times New Roman" w:cs="Times New Roman"/>
          <w:sz w:val="28"/>
          <w:szCs w:val="28"/>
          <w:lang w:val="ru-RU"/>
        </w:rPr>
        <w:t xml:space="preserve">, чтобы он остановил меня поближе к следующему светофору, там есть маленькая закусочная и заправка. </w:t>
      </w:r>
      <w:r w:rsidR="006E68F4" w:rsidRPr="00715134">
        <w:rPr>
          <w:rFonts w:ascii="Times New Roman" w:hAnsi="Times New Roman" w:cs="Times New Roman"/>
          <w:sz w:val="28"/>
          <w:szCs w:val="28"/>
          <w:lang w:val="ru-RU"/>
        </w:rPr>
        <w:t>Полицейский</w:t>
      </w:r>
      <w:r w:rsidRPr="00715134">
        <w:rPr>
          <w:rFonts w:ascii="Times New Roman" w:hAnsi="Times New Roman" w:cs="Times New Roman"/>
          <w:sz w:val="28"/>
          <w:szCs w:val="28"/>
          <w:lang w:val="ru-RU"/>
        </w:rPr>
        <w:t xml:space="preserve"> смотрит на меня взглядом</w:t>
      </w:r>
      <w:r w:rsidR="006E68F4" w:rsidRPr="00715134">
        <w:rPr>
          <w:rFonts w:ascii="Times New Roman" w:hAnsi="Times New Roman" w:cs="Times New Roman"/>
          <w:sz w:val="28"/>
          <w:szCs w:val="28"/>
          <w:lang w:val="ru-RU"/>
        </w:rPr>
        <w:t xml:space="preserve"> одного</w:t>
      </w:r>
      <w:r w:rsidRPr="00715134">
        <w:rPr>
          <w:rFonts w:ascii="Times New Roman" w:hAnsi="Times New Roman" w:cs="Times New Roman"/>
          <w:sz w:val="28"/>
          <w:szCs w:val="28"/>
          <w:lang w:val="ru-RU"/>
        </w:rPr>
        <w:t xml:space="preserve"> из худших спонсоров Лии, который заезжал за ней.</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Вы мне выпишите штраф, офицер? – наконец спрашиваю я.</w:t>
      </w:r>
      <w:r w:rsidRPr="00715134">
        <w:rPr>
          <w:rFonts w:ascii="Times New Roman" w:hAnsi="Times New Roman" w:cs="Times New Roman"/>
          <w:sz w:val="28"/>
          <w:szCs w:val="28"/>
          <w:lang w:val="ru-RU"/>
        </w:rPr>
        <w:tab/>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Зависит.</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медленно качаю головой и стараюсь говорить ровным голосом.</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Выпишите мне штраф. Со всем уважением, офицер, мне надо домой.</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 дом</w:t>
      </w:r>
      <w:r w:rsidR="006E68F4"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это где?</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не отвечаю.</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 – он опирается руками на край моего окна и нагибается поближе. – Где ты живешь?</w:t>
      </w:r>
      <w:r w:rsidRPr="00715134">
        <w:rPr>
          <w:rFonts w:ascii="Times New Roman" w:hAnsi="Times New Roman" w:cs="Times New Roman"/>
          <w:sz w:val="28"/>
          <w:szCs w:val="28"/>
          <w:lang w:val="ru-RU"/>
        </w:rPr>
        <w:tab/>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 двух округах отсюда.</w:t>
      </w:r>
    </w:p>
    <w:p w:rsidR="00A8481D" w:rsidRPr="00715134" w:rsidRDefault="00A8481D" w:rsidP="00610CEB">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sz w:val="28"/>
          <w:szCs w:val="28"/>
          <w:lang w:val="ru-RU"/>
        </w:rPr>
        <w:t>Хммм</w:t>
      </w:r>
      <w:proofErr w:type="spellEnd"/>
      <w:r w:rsidRPr="00715134">
        <w:rPr>
          <w:rFonts w:ascii="Times New Roman" w:hAnsi="Times New Roman" w:cs="Times New Roman"/>
          <w:sz w:val="28"/>
          <w:szCs w:val="28"/>
          <w:lang w:val="ru-RU"/>
        </w:rPr>
        <w:t xml:space="preserve">. Ну, если ты так торопишься домой, то я могу посоветовать, как добраться </w:t>
      </w:r>
      <w:proofErr w:type="gramStart"/>
      <w:r w:rsidRPr="00715134">
        <w:rPr>
          <w:rFonts w:ascii="Times New Roman" w:hAnsi="Times New Roman" w:cs="Times New Roman"/>
          <w:sz w:val="28"/>
          <w:szCs w:val="28"/>
          <w:lang w:val="ru-RU"/>
        </w:rPr>
        <w:t>по</w:t>
      </w:r>
      <w:proofErr w:type="gramEnd"/>
      <w:r w:rsidR="00610CEB">
        <w:rPr>
          <w:rFonts w:ascii="Times New Roman" w:hAnsi="Times New Roman" w:cs="Times New Roman"/>
          <w:sz w:val="28"/>
          <w:szCs w:val="28"/>
          <w:lang w:val="ru-RU"/>
        </w:rPr>
        <w:t xml:space="preserve"> - </w:t>
      </w:r>
      <w:r w:rsidRPr="00715134">
        <w:rPr>
          <w:rFonts w:ascii="Times New Roman" w:hAnsi="Times New Roman" w:cs="Times New Roman"/>
          <w:sz w:val="28"/>
          <w:szCs w:val="28"/>
          <w:lang w:val="ru-RU"/>
        </w:rPr>
        <w:t>быстре</w:t>
      </w:r>
      <w:r w:rsidR="00610CEB">
        <w:rPr>
          <w:rFonts w:ascii="Times New Roman" w:hAnsi="Times New Roman" w:cs="Times New Roman"/>
          <w:sz w:val="28"/>
          <w:szCs w:val="28"/>
          <w:lang w:val="ru-RU"/>
        </w:rPr>
        <w:t>е</w:t>
      </w:r>
      <w:r w:rsidRPr="00715134">
        <w:rPr>
          <w:rFonts w:ascii="Times New Roman" w:hAnsi="Times New Roman" w:cs="Times New Roman"/>
          <w:sz w:val="28"/>
          <w:szCs w:val="28"/>
          <w:lang w:val="ru-RU"/>
        </w:rPr>
        <w:t>. Ехать еще через два округа довольно долго, мне бы не хотелось тебя задерживать.</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Чего Вы хотите? – спрашиваю я очень тихо.</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похожа на сообразительную девочку… – он смотрит мне в глаза. – В трех милях отсюда, слева есть мотель…</w:t>
      </w:r>
      <w:r w:rsidR="005D4BC6"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Ты же понимаешь, о чем я.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6E68F4" w:rsidRPr="00715134">
        <w:rPr>
          <w:rFonts w:ascii="Times New Roman" w:hAnsi="Times New Roman" w:cs="Times New Roman"/>
          <w:sz w:val="28"/>
          <w:szCs w:val="28"/>
          <w:lang w:val="ru-RU"/>
        </w:rPr>
        <w:t>Бросаю взгляд</w:t>
      </w:r>
      <w:r w:rsidRPr="00715134">
        <w:rPr>
          <w:rFonts w:ascii="Times New Roman" w:hAnsi="Times New Roman" w:cs="Times New Roman"/>
          <w:sz w:val="28"/>
          <w:szCs w:val="28"/>
          <w:lang w:val="ru-RU"/>
        </w:rPr>
        <w:t xml:space="preserve"> в зеркало заднего вида, гадая, </w:t>
      </w:r>
      <w:r w:rsidR="006E68F4" w:rsidRPr="00715134">
        <w:rPr>
          <w:rFonts w:ascii="Times New Roman" w:hAnsi="Times New Roman" w:cs="Times New Roman"/>
          <w:sz w:val="28"/>
          <w:szCs w:val="28"/>
          <w:lang w:val="ru-RU"/>
        </w:rPr>
        <w:t xml:space="preserve">записывает ли происходящее </w:t>
      </w:r>
      <w:r w:rsidRPr="00715134">
        <w:rPr>
          <w:rFonts w:ascii="Times New Roman" w:hAnsi="Times New Roman" w:cs="Times New Roman"/>
          <w:sz w:val="28"/>
          <w:szCs w:val="28"/>
          <w:lang w:val="ru-RU"/>
        </w:rPr>
        <w:t>камера в патрульной машине, но он не на патрульной машине. Это</w:t>
      </w:r>
      <w:r w:rsidR="006E68F4"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одна из обычных белых машин для работы под прикрытием, которые я иногда вижу на парковке; </w:t>
      </w:r>
      <w:r w:rsidR="005D4BC6" w:rsidRPr="00715134">
        <w:rPr>
          <w:rFonts w:ascii="Times New Roman" w:hAnsi="Times New Roman" w:cs="Times New Roman"/>
          <w:sz w:val="28"/>
          <w:szCs w:val="28"/>
          <w:lang w:val="ru-RU"/>
        </w:rPr>
        <w:t xml:space="preserve">из тех </w:t>
      </w:r>
      <w:r w:rsidRPr="00715134">
        <w:rPr>
          <w:rFonts w:ascii="Times New Roman" w:hAnsi="Times New Roman" w:cs="Times New Roman"/>
          <w:sz w:val="28"/>
          <w:szCs w:val="28"/>
          <w:lang w:val="ru-RU"/>
        </w:rPr>
        <w:t xml:space="preserve">машин, которые водят люди, </w:t>
      </w:r>
      <w:r w:rsidR="005D4BC6" w:rsidRPr="00715134">
        <w:rPr>
          <w:rFonts w:ascii="Times New Roman" w:hAnsi="Times New Roman" w:cs="Times New Roman"/>
          <w:sz w:val="28"/>
          <w:szCs w:val="28"/>
          <w:lang w:val="ru-RU"/>
        </w:rPr>
        <w:t xml:space="preserve">обязанные </w:t>
      </w:r>
      <w:r w:rsidRPr="00715134">
        <w:rPr>
          <w:rFonts w:ascii="Times New Roman" w:hAnsi="Times New Roman" w:cs="Times New Roman"/>
          <w:i/>
          <w:sz w:val="28"/>
          <w:szCs w:val="28"/>
          <w:lang w:val="ru-RU"/>
        </w:rPr>
        <w:t>защищать</w:t>
      </w:r>
      <w:r w:rsidRPr="00715134">
        <w:rPr>
          <w:rFonts w:ascii="Times New Roman" w:hAnsi="Times New Roman" w:cs="Times New Roman"/>
          <w:sz w:val="28"/>
          <w:szCs w:val="28"/>
          <w:lang w:val="ru-RU"/>
        </w:rPr>
        <w:t xml:space="preserve"> нас.</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006E68F4" w:rsidRPr="00715134">
        <w:rPr>
          <w:rFonts w:ascii="Times New Roman" w:hAnsi="Times New Roman" w:cs="Times New Roman"/>
          <w:sz w:val="28"/>
          <w:szCs w:val="28"/>
          <w:lang w:val="ru-RU"/>
        </w:rPr>
        <w:t>Я поеду за тобой</w:t>
      </w:r>
      <w:r w:rsidRPr="00715134">
        <w:rPr>
          <w:rFonts w:ascii="Times New Roman" w:hAnsi="Times New Roman" w:cs="Times New Roman"/>
          <w:sz w:val="28"/>
          <w:szCs w:val="28"/>
          <w:lang w:val="ru-RU"/>
        </w:rPr>
        <w:t>, – говорит он, не дожидаясь моего ответа.</w:t>
      </w:r>
      <w:r w:rsidRPr="00715134">
        <w:rPr>
          <w:rFonts w:ascii="Times New Roman" w:hAnsi="Times New Roman" w:cs="Times New Roman"/>
          <w:sz w:val="28"/>
          <w:szCs w:val="28"/>
          <w:lang w:val="ru-RU"/>
        </w:rPr>
        <w:tab/>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спасибо.</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еду домой, офицер, – я стараюсь говорить вежливо, хотя я в бешенстве. – Вы же не хотите, чтобы люди узнали, что Вы предлагаете секс несовершеннолетней.</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Черта с два ты несовершеннолетняя, – сквозь зубы говорит он. – Езжай к мотелю или я арестую тебя.</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За </w:t>
      </w:r>
      <w:r w:rsidRPr="00715134">
        <w:rPr>
          <w:rFonts w:ascii="Times New Roman" w:hAnsi="Times New Roman" w:cs="Times New Roman"/>
          <w:i/>
          <w:sz w:val="28"/>
          <w:szCs w:val="28"/>
          <w:lang w:val="ru-RU"/>
        </w:rPr>
        <w:t>что</w:t>
      </w:r>
      <w:r w:rsidRPr="00715134">
        <w:rPr>
          <w:rFonts w:ascii="Times New Roman" w:hAnsi="Times New Roman" w:cs="Times New Roman"/>
          <w:sz w:val="28"/>
          <w:szCs w:val="28"/>
          <w:lang w:val="ru-RU"/>
        </w:rPr>
        <w:t>?</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отходит от моего окна и подходит к багажнику моей машины. Я уже думаю отъехать, но тут слышу звук разбитого стекла, и разворачиваюсь, чтобы узнать, в чем дело. Он разбивает мои задние габариты своей полицейской дубинкой.</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Какого хрена ты делаешь?! – кричу я в шоке.</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Все ещё думаешь над моим предложением, малышка? – спокойно говорит он и убирает дубинку на пояс, подходя ко мне ближе. – Я знаю кое-</w:t>
      </w:r>
      <w:r w:rsidRPr="00715134">
        <w:rPr>
          <w:rFonts w:ascii="Times New Roman" w:hAnsi="Times New Roman" w:cs="Times New Roman"/>
          <w:sz w:val="28"/>
          <w:szCs w:val="28"/>
          <w:lang w:val="ru-RU"/>
        </w:rPr>
        <w:lastRenderedPageBreak/>
        <w:t xml:space="preserve">кого в городе, кто починит тебе габариты еще до завтрашнего утра, когда мы с тобой закончим. Не будь </w:t>
      </w:r>
      <w:proofErr w:type="gramStart"/>
      <w:r w:rsidRPr="00715134">
        <w:rPr>
          <w:rFonts w:ascii="Times New Roman" w:hAnsi="Times New Roman" w:cs="Times New Roman"/>
          <w:sz w:val="28"/>
          <w:szCs w:val="28"/>
          <w:lang w:val="ru-RU"/>
        </w:rPr>
        <w:t>дурой</w:t>
      </w:r>
      <w:proofErr w:type="gramEnd"/>
      <w:r w:rsidRPr="00715134">
        <w:rPr>
          <w:rFonts w:ascii="Times New Roman" w:hAnsi="Times New Roman" w:cs="Times New Roman"/>
          <w:sz w:val="28"/>
          <w:szCs w:val="28"/>
          <w:lang w:val="ru-RU"/>
        </w:rPr>
        <w:t>.</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сильно сжимаю руль, уговаривая себя молчать и, резко рванув с места, уехать. Потом разберусь с этим. Но понимаю, что я в любом случае в </w:t>
      </w:r>
      <w:proofErr w:type="gramStart"/>
      <w:r w:rsidRPr="00715134">
        <w:rPr>
          <w:rFonts w:ascii="Times New Roman" w:hAnsi="Times New Roman" w:cs="Times New Roman"/>
          <w:sz w:val="28"/>
          <w:szCs w:val="28"/>
          <w:lang w:val="ru-RU"/>
        </w:rPr>
        <w:t>дерьме</w:t>
      </w:r>
      <w:proofErr w:type="gramEnd"/>
      <w:r w:rsidRPr="00715134">
        <w:rPr>
          <w:rFonts w:ascii="Times New Roman" w:hAnsi="Times New Roman" w:cs="Times New Roman"/>
          <w:sz w:val="28"/>
          <w:szCs w:val="28"/>
          <w:lang w:val="ru-RU"/>
        </w:rPr>
        <w:t xml:space="preserve">. </w:t>
      </w:r>
    </w:p>
    <w:p w:rsidR="00A8481D" w:rsidRPr="00715134" w:rsidRDefault="00A8481D"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К черту всё это…</w:t>
      </w:r>
    </w:p>
    <w:p w:rsidR="00A8481D" w:rsidRPr="00715134" w:rsidRDefault="00A8481D" w:rsidP="00715134">
      <w:pPr>
        <w:spacing w:after="0"/>
        <w:jc w:val="both"/>
        <w:rPr>
          <w:rFonts w:ascii="Times New Roman" w:hAnsi="Times New Roman" w:cs="Times New Roman"/>
          <w:i/>
          <w:sz w:val="28"/>
          <w:szCs w:val="28"/>
          <w:lang w:val="ru-RU"/>
        </w:rPr>
      </w:pP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не поеду в отель, </w:t>
      </w:r>
      <w:r w:rsidRPr="00715134">
        <w:rPr>
          <w:rFonts w:ascii="Times New Roman" w:hAnsi="Times New Roman" w:cs="Times New Roman"/>
          <w:i/>
          <w:sz w:val="28"/>
          <w:szCs w:val="28"/>
          <w:lang w:val="ru-RU"/>
        </w:rPr>
        <w:t>офицер</w:t>
      </w:r>
      <w:r w:rsidRPr="00715134">
        <w:rPr>
          <w:rFonts w:ascii="Times New Roman" w:hAnsi="Times New Roman" w:cs="Times New Roman"/>
          <w:sz w:val="28"/>
          <w:szCs w:val="28"/>
          <w:lang w:val="ru-RU"/>
        </w:rPr>
        <w:t xml:space="preserve">, – говорю я сквозь зубы. – И я никогда не буду </w:t>
      </w:r>
      <w:proofErr w:type="spellStart"/>
      <w:proofErr w:type="gramStart"/>
      <w:r w:rsidRPr="00715134">
        <w:rPr>
          <w:rFonts w:ascii="Times New Roman" w:hAnsi="Times New Roman" w:cs="Times New Roman"/>
          <w:sz w:val="28"/>
          <w:szCs w:val="28"/>
          <w:lang w:val="ru-RU"/>
        </w:rPr>
        <w:t>трахаться</w:t>
      </w:r>
      <w:proofErr w:type="spellEnd"/>
      <w:proofErr w:type="gramEnd"/>
      <w:r w:rsidRPr="00715134">
        <w:rPr>
          <w:rFonts w:ascii="Times New Roman" w:hAnsi="Times New Roman" w:cs="Times New Roman"/>
          <w:sz w:val="28"/>
          <w:szCs w:val="28"/>
          <w:lang w:val="ru-RU"/>
        </w:rPr>
        <w:t xml:space="preserve"> с таким отвратительным кретином без яиц, как ты.</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w:t>
      </w:r>
      <w:r w:rsidR="006E68F4" w:rsidRPr="00715134">
        <w:rPr>
          <w:rFonts w:ascii="Times New Roman" w:hAnsi="Times New Roman" w:cs="Times New Roman"/>
          <w:sz w:val="28"/>
          <w:szCs w:val="28"/>
          <w:lang w:val="ru-RU"/>
        </w:rPr>
        <w:t>щурит</w:t>
      </w:r>
      <w:r w:rsidRPr="00715134">
        <w:rPr>
          <w:rFonts w:ascii="Times New Roman" w:hAnsi="Times New Roman" w:cs="Times New Roman"/>
          <w:sz w:val="28"/>
          <w:szCs w:val="28"/>
          <w:lang w:val="ru-RU"/>
        </w:rPr>
        <w:t xml:space="preserve"> глаза, смотря на меня, кивает и улыбается. Снимая рацию с ремня, он говорит:</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Офицер, запрашиваю подкрепление. </w:t>
      </w:r>
      <w:proofErr w:type="gramStart"/>
      <w:r w:rsidRPr="00715134">
        <w:rPr>
          <w:rFonts w:ascii="Times New Roman" w:hAnsi="Times New Roman" w:cs="Times New Roman"/>
          <w:sz w:val="28"/>
          <w:szCs w:val="28"/>
          <w:lang w:val="ru-RU"/>
        </w:rPr>
        <w:t>Подозреваемая</w:t>
      </w:r>
      <w:proofErr w:type="gramEnd"/>
      <w:r w:rsidRPr="00715134">
        <w:rPr>
          <w:rFonts w:ascii="Times New Roman" w:hAnsi="Times New Roman" w:cs="Times New Roman"/>
          <w:sz w:val="28"/>
          <w:szCs w:val="28"/>
          <w:lang w:val="ru-RU"/>
        </w:rPr>
        <w:t xml:space="preserve"> оказывает сопротивление. Несколько миль севернее от 31 шоссе. </w:t>
      </w:r>
      <w:proofErr w:type="gramStart"/>
      <w:r w:rsidRPr="00715134">
        <w:rPr>
          <w:rFonts w:ascii="Times New Roman" w:hAnsi="Times New Roman" w:cs="Times New Roman"/>
          <w:sz w:val="28"/>
          <w:szCs w:val="28"/>
          <w:lang w:val="ru-RU"/>
        </w:rPr>
        <w:t>Подозреваемая</w:t>
      </w:r>
      <w:proofErr w:type="gramEnd"/>
      <w:r w:rsidRPr="00715134">
        <w:rPr>
          <w:rFonts w:ascii="Times New Roman" w:hAnsi="Times New Roman" w:cs="Times New Roman"/>
          <w:sz w:val="28"/>
          <w:szCs w:val="28"/>
          <w:lang w:val="ru-RU"/>
        </w:rPr>
        <w:t xml:space="preserve"> враждебно настроена, и поверьте мне</w:t>
      </w:r>
      <w:r w:rsidR="00610CEB">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Pr="00715134">
        <w:rPr>
          <w:rFonts w:ascii="Times New Roman" w:hAnsi="Times New Roman" w:cs="Times New Roman"/>
          <w:i/>
          <w:sz w:val="28"/>
          <w:szCs w:val="28"/>
          <w:lang w:val="ru-RU"/>
        </w:rPr>
        <w:t>вооружена</w:t>
      </w:r>
      <w:r w:rsidRPr="00715134">
        <w:rPr>
          <w:rFonts w:ascii="Times New Roman" w:hAnsi="Times New Roman" w:cs="Times New Roman"/>
          <w:sz w:val="28"/>
          <w:szCs w:val="28"/>
          <w:lang w:val="ru-RU"/>
        </w:rPr>
        <w:t>.</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Уже выезжаю.</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Вас понял.</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Высылаю двоих для подкрепления.</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Раздаются голоса через несколько секунд.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Выйти из машины, – говорит он ровным голосом.</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вздыхаю и отстегиваю ремень безопасности. </w:t>
      </w:r>
      <w:r w:rsidR="006E68F4" w:rsidRPr="00715134">
        <w:rPr>
          <w:rFonts w:ascii="Times New Roman" w:hAnsi="Times New Roman" w:cs="Times New Roman"/>
          <w:sz w:val="28"/>
          <w:szCs w:val="28"/>
          <w:lang w:val="ru-RU"/>
        </w:rPr>
        <w:t>Мне не хочется</w:t>
      </w:r>
      <w:r w:rsidRPr="00715134">
        <w:rPr>
          <w:rFonts w:ascii="Times New Roman" w:hAnsi="Times New Roman" w:cs="Times New Roman"/>
          <w:sz w:val="28"/>
          <w:szCs w:val="28"/>
          <w:lang w:val="ru-RU"/>
        </w:rPr>
        <w:t xml:space="preserve"> на него смотреть, </w:t>
      </w:r>
      <w:r w:rsidR="006E68F4" w:rsidRPr="00715134">
        <w:rPr>
          <w:rFonts w:ascii="Times New Roman" w:hAnsi="Times New Roman" w:cs="Times New Roman"/>
          <w:sz w:val="28"/>
          <w:szCs w:val="28"/>
          <w:lang w:val="ru-RU"/>
        </w:rPr>
        <w:t>пока</w:t>
      </w:r>
      <w:r w:rsidRPr="00715134">
        <w:rPr>
          <w:rFonts w:ascii="Times New Roman" w:hAnsi="Times New Roman" w:cs="Times New Roman"/>
          <w:sz w:val="28"/>
          <w:szCs w:val="28"/>
          <w:lang w:val="ru-RU"/>
        </w:rPr>
        <w:t xml:space="preserve"> открываю дверь и выхожу из машины. </w:t>
      </w:r>
      <w:r w:rsidR="006E68F4" w:rsidRPr="00715134">
        <w:rPr>
          <w:rFonts w:ascii="Times New Roman" w:hAnsi="Times New Roman" w:cs="Times New Roman"/>
          <w:sz w:val="28"/>
          <w:szCs w:val="28"/>
          <w:lang w:val="ru-RU"/>
        </w:rPr>
        <w:t>Н</w:t>
      </w:r>
      <w:r w:rsidRPr="00715134">
        <w:rPr>
          <w:rFonts w:ascii="Times New Roman" w:hAnsi="Times New Roman" w:cs="Times New Roman"/>
          <w:sz w:val="28"/>
          <w:szCs w:val="28"/>
          <w:lang w:val="ru-RU"/>
        </w:rPr>
        <w:t>е успеваю захлопнуть дверь, как он хватает меня и прижимает к машине так резко, что выбивает весь воздух из моих легких.</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должно было быть так легко… – он протискивает свое колено между моих ног. – Ты раздеваешься за деньги, но ты слишком хороша, чтобы с кем-то </w:t>
      </w:r>
      <w:proofErr w:type="spellStart"/>
      <w:proofErr w:type="gramStart"/>
      <w:r w:rsidRPr="00715134">
        <w:rPr>
          <w:rFonts w:ascii="Times New Roman" w:hAnsi="Times New Roman" w:cs="Times New Roman"/>
          <w:sz w:val="28"/>
          <w:szCs w:val="28"/>
          <w:lang w:val="ru-RU"/>
        </w:rPr>
        <w:t>трахаться</w:t>
      </w:r>
      <w:proofErr w:type="spellEnd"/>
      <w:proofErr w:type="gramEnd"/>
      <w:r w:rsidRPr="00715134">
        <w:rPr>
          <w:rFonts w:ascii="Times New Roman" w:hAnsi="Times New Roman" w:cs="Times New Roman"/>
          <w:sz w:val="28"/>
          <w:szCs w:val="28"/>
          <w:lang w:val="ru-RU"/>
        </w:rPr>
        <w:t>?</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с силой заводит мне руки за спину и защелкивает наручники на моих запястьях.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Пока мы идем к его машине</w:t>
      </w:r>
      <w:r w:rsidR="00610CEB">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и он объясняет мне, как я пожалею, что не приняла его предложение, я</w:t>
      </w:r>
      <w:r w:rsidR="006E68F4" w:rsidRPr="00715134">
        <w:rPr>
          <w:rFonts w:ascii="Times New Roman" w:hAnsi="Times New Roman" w:cs="Times New Roman"/>
          <w:sz w:val="28"/>
          <w:szCs w:val="28"/>
          <w:lang w:val="ru-RU"/>
        </w:rPr>
        <w:t xml:space="preserve"> изо всех сил </w:t>
      </w:r>
      <w:r w:rsidRPr="00715134">
        <w:rPr>
          <w:rFonts w:ascii="Times New Roman" w:hAnsi="Times New Roman" w:cs="Times New Roman"/>
          <w:sz w:val="28"/>
          <w:szCs w:val="28"/>
          <w:lang w:val="ru-RU"/>
        </w:rPr>
        <w:t xml:space="preserve">стараюсь игнорировать тот факт, что он сжимает мою </w:t>
      </w:r>
      <w:proofErr w:type="gramStart"/>
      <w:r w:rsidRPr="00715134">
        <w:rPr>
          <w:rFonts w:ascii="Times New Roman" w:hAnsi="Times New Roman" w:cs="Times New Roman"/>
          <w:sz w:val="28"/>
          <w:szCs w:val="28"/>
          <w:lang w:val="ru-RU"/>
        </w:rPr>
        <w:t>задницу</w:t>
      </w:r>
      <w:proofErr w:type="gramEnd"/>
      <w:r w:rsidRPr="00715134">
        <w:rPr>
          <w:rFonts w:ascii="Times New Roman" w:hAnsi="Times New Roman" w:cs="Times New Roman"/>
          <w:sz w:val="28"/>
          <w:szCs w:val="28"/>
          <w:lang w:val="ru-RU"/>
        </w:rPr>
        <w:t xml:space="preserve">.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w:t>
      </w:r>
      <w:r w:rsidR="00A822C3">
        <w:rPr>
          <w:rFonts w:ascii="Times New Roman" w:hAnsi="Times New Roman" w:cs="Times New Roman"/>
          <w:sz w:val="28"/>
          <w:szCs w:val="28"/>
          <w:lang w:val="ru-RU"/>
        </w:rPr>
        <w:t>запи</w:t>
      </w:r>
      <w:r w:rsidR="006E68F4" w:rsidRPr="00715134">
        <w:rPr>
          <w:rFonts w:ascii="Times New Roman" w:hAnsi="Times New Roman" w:cs="Times New Roman"/>
          <w:sz w:val="28"/>
          <w:szCs w:val="28"/>
          <w:lang w:val="ru-RU"/>
        </w:rPr>
        <w:t>рает</w:t>
      </w:r>
      <w:r w:rsidRPr="00715134">
        <w:rPr>
          <w:rFonts w:ascii="Times New Roman" w:hAnsi="Times New Roman" w:cs="Times New Roman"/>
          <w:sz w:val="28"/>
          <w:szCs w:val="28"/>
          <w:lang w:val="ru-RU"/>
        </w:rPr>
        <w:t xml:space="preserve"> меня на заднем сидении, и я закрываю глаза. </w:t>
      </w:r>
      <w:r w:rsidR="000D34C9" w:rsidRPr="00715134">
        <w:rPr>
          <w:rFonts w:ascii="Times New Roman" w:hAnsi="Times New Roman" w:cs="Times New Roman"/>
          <w:sz w:val="28"/>
          <w:szCs w:val="28"/>
          <w:lang w:val="ru-RU"/>
        </w:rPr>
        <w:t>До меня доносится</w:t>
      </w:r>
      <w:r w:rsidRPr="00715134">
        <w:rPr>
          <w:rFonts w:ascii="Times New Roman" w:hAnsi="Times New Roman" w:cs="Times New Roman"/>
          <w:sz w:val="28"/>
          <w:szCs w:val="28"/>
          <w:lang w:val="ru-RU"/>
        </w:rPr>
        <w:t xml:space="preserve"> вой приближающихся сирен.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уже знаю, что меня лишат прав. </w:t>
      </w:r>
      <w:r w:rsidR="00BB7946" w:rsidRPr="00715134">
        <w:rPr>
          <w:rFonts w:ascii="Times New Roman" w:hAnsi="Times New Roman" w:cs="Times New Roman"/>
          <w:sz w:val="28"/>
          <w:szCs w:val="28"/>
          <w:lang w:val="ru-RU"/>
        </w:rPr>
        <w:t>Утром, с</w:t>
      </w:r>
      <w:r w:rsidRPr="00715134">
        <w:rPr>
          <w:rFonts w:ascii="Times New Roman" w:hAnsi="Times New Roman" w:cs="Times New Roman"/>
          <w:sz w:val="28"/>
          <w:szCs w:val="28"/>
          <w:lang w:val="ru-RU"/>
        </w:rPr>
        <w:t xml:space="preserve">удья отберет у меня права первым же делом, </w:t>
      </w:r>
      <w:r w:rsidR="000D34C9" w:rsidRPr="00715134">
        <w:rPr>
          <w:rFonts w:ascii="Times New Roman" w:hAnsi="Times New Roman" w:cs="Times New Roman"/>
          <w:sz w:val="28"/>
          <w:szCs w:val="28"/>
          <w:lang w:val="ru-RU"/>
        </w:rPr>
        <w:t>еще и залог</w:t>
      </w:r>
      <w:r w:rsidRPr="00715134">
        <w:rPr>
          <w:rFonts w:ascii="Times New Roman" w:hAnsi="Times New Roman" w:cs="Times New Roman"/>
          <w:sz w:val="28"/>
          <w:szCs w:val="28"/>
          <w:lang w:val="ru-RU"/>
        </w:rPr>
        <w:t xml:space="preserve"> потребуют за освобождение</w:t>
      </w:r>
      <w:r w:rsidR="000D34C9" w:rsidRPr="00715134">
        <w:rPr>
          <w:rFonts w:ascii="Times New Roman" w:hAnsi="Times New Roman" w:cs="Times New Roman"/>
          <w:sz w:val="28"/>
          <w:szCs w:val="28"/>
          <w:lang w:val="ru-RU"/>
        </w:rPr>
        <w:t xml:space="preserve"> внести</w:t>
      </w:r>
      <w:r w:rsidRPr="00715134">
        <w:rPr>
          <w:rFonts w:ascii="Times New Roman" w:hAnsi="Times New Roman" w:cs="Times New Roman"/>
          <w:sz w:val="28"/>
          <w:szCs w:val="28"/>
          <w:lang w:val="ru-RU"/>
        </w:rPr>
        <w:t xml:space="preserve">. Снова. </w:t>
      </w:r>
    </w:p>
    <w:p w:rsidR="00A8481D" w:rsidRPr="00715134" w:rsidRDefault="00A848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BB7946" w:rsidRPr="00715134">
        <w:rPr>
          <w:rFonts w:ascii="Times New Roman" w:hAnsi="Times New Roman" w:cs="Times New Roman"/>
          <w:sz w:val="28"/>
          <w:szCs w:val="28"/>
          <w:lang w:val="ru-RU"/>
        </w:rPr>
        <w:t>Хотя сейчас</w:t>
      </w:r>
      <w:r w:rsidRPr="00715134">
        <w:rPr>
          <w:rFonts w:ascii="Times New Roman" w:hAnsi="Times New Roman" w:cs="Times New Roman"/>
          <w:sz w:val="28"/>
          <w:szCs w:val="28"/>
          <w:lang w:val="ru-RU"/>
        </w:rPr>
        <w:t xml:space="preserve"> я ни в чем не виновата, мне действительно хочется, чтобы в этот раз это было заслужено…</w:t>
      </w:r>
    </w:p>
    <w:p w:rsidR="00C24C6A" w:rsidRPr="00715134" w:rsidRDefault="00C24C6A" w:rsidP="00715134">
      <w:pPr>
        <w:spacing w:after="0"/>
        <w:jc w:val="both"/>
        <w:rPr>
          <w:rFonts w:ascii="Times New Roman" w:hAnsi="Times New Roman" w:cs="Times New Roman"/>
          <w:sz w:val="28"/>
          <w:szCs w:val="28"/>
          <w:lang w:val="ru-RU"/>
        </w:rPr>
      </w:pPr>
    </w:p>
    <w:p w:rsidR="000E697D" w:rsidRPr="00715134" w:rsidRDefault="000E697D" w:rsidP="00715134">
      <w:pPr>
        <w:spacing w:after="0"/>
        <w:jc w:val="both"/>
        <w:rPr>
          <w:rFonts w:ascii="Times New Roman" w:hAnsi="Times New Roman" w:cs="Times New Roman"/>
          <w:sz w:val="28"/>
          <w:szCs w:val="28"/>
          <w:lang w:val="ru-RU"/>
        </w:rPr>
      </w:pPr>
    </w:p>
    <w:p w:rsidR="000E697D" w:rsidRDefault="000E697D" w:rsidP="00610CEB">
      <w:pPr>
        <w:spacing w:after="240" w:line="360" w:lineRule="auto"/>
        <w:jc w:val="center"/>
        <w:rPr>
          <w:rFonts w:ascii="Times New Roman" w:hAnsi="Times New Roman" w:cs="Times New Roman"/>
          <w:b/>
          <w:bCs/>
          <w:sz w:val="32"/>
          <w:szCs w:val="32"/>
          <w:lang w:val="ru-RU"/>
        </w:rPr>
      </w:pPr>
      <w:r w:rsidRPr="00715134">
        <w:rPr>
          <w:rFonts w:ascii="Times New Roman" w:hAnsi="Times New Roman" w:cs="Times New Roman"/>
          <w:b/>
          <w:sz w:val="32"/>
          <w:szCs w:val="32"/>
          <w:lang w:val="ru-RU"/>
        </w:rPr>
        <w:lastRenderedPageBreak/>
        <w:t>Глава</w:t>
      </w:r>
      <w:r w:rsidRPr="00715134">
        <w:rPr>
          <w:rFonts w:ascii="Times New Roman" w:hAnsi="Times New Roman" w:cs="Times New Roman"/>
          <w:b/>
          <w:bCs/>
          <w:sz w:val="32"/>
          <w:szCs w:val="32"/>
          <w:lang w:val="ru-RU"/>
        </w:rPr>
        <w:t xml:space="preserve"> 9</w:t>
      </w:r>
    </w:p>
    <w:p w:rsidR="00610CEB" w:rsidRDefault="00610CEB" w:rsidP="00610CEB">
      <w:pPr>
        <w:spacing w:after="240" w:line="360" w:lineRule="auto"/>
        <w:jc w:val="center"/>
        <w:rPr>
          <w:rFonts w:ascii="Times New Roman" w:hAnsi="Times New Roman" w:cs="Times New Roman"/>
          <w:b/>
          <w:bCs/>
          <w:sz w:val="32"/>
          <w:szCs w:val="32"/>
          <w:lang w:val="ru-RU"/>
        </w:rPr>
      </w:pPr>
    </w:p>
    <w:p w:rsidR="00610CEB" w:rsidRPr="00715134" w:rsidRDefault="00610CEB" w:rsidP="00610CEB">
      <w:pPr>
        <w:spacing w:after="240" w:line="360" w:lineRule="auto"/>
        <w:jc w:val="center"/>
        <w:rPr>
          <w:rFonts w:ascii="Times New Roman" w:hAnsi="Times New Roman" w:cs="Times New Roman"/>
          <w:b/>
          <w:bCs/>
          <w:sz w:val="32"/>
          <w:szCs w:val="32"/>
          <w:lang w:val="ru-RU"/>
        </w:rPr>
      </w:pP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тысячу раз благодарю Сару по пути домой, после того как она забрала меня из тюрьмы. Мои запястья до сих пор саднят от наручников и, скорее всего, у меня останутся следы на несколько дней.</w:t>
      </w:r>
      <w:r w:rsidRPr="00715134">
        <w:rPr>
          <w:rFonts w:ascii="Times New Roman" w:hAnsi="Times New Roman" w:cs="Times New Roman"/>
          <w:sz w:val="28"/>
          <w:szCs w:val="28"/>
          <w:lang w:val="ru-RU"/>
        </w:rPr>
        <w:tab/>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отдам тебе деньги завтра, – говорю я, глядя в окно.</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 переживай. Я могу подвозить тебя на работу, когда у меня выходные, ну а в будние дни я работаю в «</w:t>
      </w:r>
      <w:proofErr w:type="spellStart"/>
      <w:r w:rsidRPr="00715134">
        <w:rPr>
          <w:rFonts w:ascii="Times New Roman" w:hAnsi="Times New Roman" w:cs="Times New Roman"/>
          <w:sz w:val="28"/>
          <w:szCs w:val="28"/>
          <w:lang w:val="ru-RU"/>
        </w:rPr>
        <w:t>Старбакс</w:t>
      </w:r>
      <w:proofErr w:type="spellEnd"/>
      <w:r w:rsidRPr="00715134">
        <w:rPr>
          <w:rFonts w:ascii="Times New Roman" w:hAnsi="Times New Roman" w:cs="Times New Roman"/>
          <w:sz w:val="28"/>
          <w:szCs w:val="28"/>
          <w:lang w:val="ru-RU"/>
        </w:rPr>
        <w:t xml:space="preserve">». Рутина, сама понимаешь, – она вздыхает. – </w:t>
      </w:r>
      <w:r w:rsidR="009A5EF3" w:rsidRPr="00715134">
        <w:rPr>
          <w:rFonts w:ascii="Times New Roman" w:hAnsi="Times New Roman" w:cs="Times New Roman"/>
          <w:sz w:val="28"/>
          <w:szCs w:val="28"/>
          <w:lang w:val="ru-RU"/>
        </w:rPr>
        <w:t>Н</w:t>
      </w:r>
      <w:r w:rsidRPr="00715134">
        <w:rPr>
          <w:rFonts w:ascii="Times New Roman" w:hAnsi="Times New Roman" w:cs="Times New Roman"/>
          <w:sz w:val="28"/>
          <w:szCs w:val="28"/>
          <w:lang w:val="ru-RU"/>
        </w:rPr>
        <w:t>е хочу, чтобы меня уволили.</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киваю, прекрасно зная, что настоящая причина, по которой она до сих пор там работает, это то, что так она меньше думает о смерти матери. Но не мне ей об этом говорить.</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У тебя действительно отобрали права? – она быстро меняет тему разговора.</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 на 60 дней.</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 что с твоей машиной?</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Временно является собственностью штата. И мне придется </w:t>
      </w:r>
      <w:r w:rsidRPr="00715134">
        <w:rPr>
          <w:rFonts w:ascii="Times New Roman" w:hAnsi="Times New Roman" w:cs="Times New Roman"/>
          <w:i/>
          <w:sz w:val="28"/>
          <w:szCs w:val="28"/>
          <w:lang w:val="ru-RU"/>
        </w:rPr>
        <w:t>заплатить</w:t>
      </w:r>
      <w:r w:rsidRPr="00715134">
        <w:rPr>
          <w:rFonts w:ascii="Times New Roman" w:hAnsi="Times New Roman" w:cs="Times New Roman"/>
          <w:sz w:val="28"/>
          <w:szCs w:val="28"/>
          <w:lang w:val="ru-RU"/>
        </w:rPr>
        <w:t>, чтобы мне её вернули.</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Сколько?</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Сейчас я не хочу этого знать.</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Мы останавливаемся около моего дома.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возьмешь пару выходных? Ну, знаешь, немного подумать, расслабиться. Можешь позвонить Майклу, оставить сообщение. Скажи, что тебе нужно время, чтобы выяснить, как добираться до работы без машины.</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Уже. Я буду ездить на автобусе.</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Что? Тебе же нужно будет </w:t>
      </w:r>
      <w:r w:rsidR="00F87C56" w:rsidRPr="00715134">
        <w:rPr>
          <w:rFonts w:ascii="Times New Roman" w:hAnsi="Times New Roman" w:cs="Times New Roman"/>
          <w:sz w:val="28"/>
          <w:szCs w:val="28"/>
          <w:lang w:val="ru-RU"/>
        </w:rPr>
        <w:t>ездить</w:t>
      </w:r>
      <w:r w:rsidRPr="00715134">
        <w:rPr>
          <w:rFonts w:ascii="Times New Roman" w:hAnsi="Times New Roman" w:cs="Times New Roman"/>
          <w:sz w:val="28"/>
          <w:szCs w:val="28"/>
          <w:lang w:val="ru-RU"/>
        </w:rPr>
        <w:t xml:space="preserve"> на 3 автобусах.</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А у меня есть выбор? Идти пешком? После </w:t>
      </w:r>
      <w:r w:rsidR="00F87C56" w:rsidRPr="00715134">
        <w:rPr>
          <w:rFonts w:ascii="Times New Roman" w:hAnsi="Times New Roman" w:cs="Times New Roman"/>
          <w:sz w:val="28"/>
          <w:szCs w:val="28"/>
          <w:lang w:val="ru-RU"/>
        </w:rPr>
        <w:t>происшедшего вчера</w:t>
      </w:r>
      <w:r w:rsidR="009A5EF3"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9A5EF3" w:rsidRPr="00715134">
        <w:rPr>
          <w:rFonts w:ascii="Times New Roman" w:hAnsi="Times New Roman" w:cs="Times New Roman"/>
          <w:sz w:val="28"/>
          <w:szCs w:val="28"/>
          <w:lang w:val="ru-RU"/>
        </w:rPr>
        <w:t>мой долг</w:t>
      </w:r>
      <w:r w:rsidRPr="00715134">
        <w:rPr>
          <w:rFonts w:ascii="Times New Roman" w:hAnsi="Times New Roman" w:cs="Times New Roman"/>
          <w:sz w:val="28"/>
          <w:szCs w:val="28"/>
          <w:lang w:val="ru-RU"/>
        </w:rPr>
        <w:t xml:space="preserve"> еще больше, чем </w:t>
      </w:r>
      <w:r w:rsidR="00F87C56" w:rsidRPr="00715134">
        <w:rPr>
          <w:rFonts w:ascii="Times New Roman" w:hAnsi="Times New Roman" w:cs="Times New Roman"/>
          <w:sz w:val="28"/>
          <w:szCs w:val="28"/>
          <w:lang w:val="ru-RU"/>
        </w:rPr>
        <w:t xml:space="preserve">был </w:t>
      </w:r>
      <w:r w:rsidRPr="00715134">
        <w:rPr>
          <w:rFonts w:ascii="Times New Roman" w:hAnsi="Times New Roman" w:cs="Times New Roman"/>
          <w:sz w:val="28"/>
          <w:szCs w:val="28"/>
          <w:lang w:val="ru-RU"/>
        </w:rPr>
        <w:t>до этого. Я не могу себе позволить брать выходные.</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Она вздыхает и качает головой.</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Если ты быстро переоденешься, я могу довезти тебя до остановки автобуса. Так тебе придется ехать только на 2</w:t>
      </w:r>
      <w:r w:rsidR="009A5EF3" w:rsidRPr="00715134">
        <w:rPr>
          <w:rFonts w:ascii="Times New Roman" w:hAnsi="Times New Roman" w:cs="Times New Roman"/>
          <w:sz w:val="28"/>
          <w:szCs w:val="28"/>
          <w:lang w:val="ru-RU"/>
        </w:rPr>
        <w:t xml:space="preserve"> автобусах</w:t>
      </w:r>
      <w:r w:rsidRPr="00715134">
        <w:rPr>
          <w:rFonts w:ascii="Times New Roman" w:hAnsi="Times New Roman" w:cs="Times New Roman"/>
          <w:sz w:val="28"/>
          <w:szCs w:val="28"/>
          <w:lang w:val="ru-RU"/>
        </w:rPr>
        <w:t>.</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моргаю.</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Почему?</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Что </w:t>
      </w:r>
      <w:r w:rsidRPr="00715134">
        <w:rPr>
          <w:rFonts w:ascii="Times New Roman" w:hAnsi="Times New Roman" w:cs="Times New Roman"/>
          <w:i/>
          <w:sz w:val="28"/>
          <w:szCs w:val="28"/>
          <w:lang w:val="ru-RU"/>
        </w:rPr>
        <w:t>почему</w:t>
      </w:r>
      <w:r w:rsidRPr="00715134">
        <w:rPr>
          <w:rFonts w:ascii="Times New Roman" w:hAnsi="Times New Roman" w:cs="Times New Roman"/>
          <w:sz w:val="28"/>
          <w:szCs w:val="28"/>
          <w:lang w:val="ru-RU"/>
        </w:rPr>
        <w:t xml:space="preserve">? </w:t>
      </w:r>
    </w:p>
    <w:p w:rsidR="000E697D" w:rsidRPr="00715134" w:rsidRDefault="000E697D"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lastRenderedPageBreak/>
        <w:tab/>
        <w:t xml:space="preserve">– Какого хрена ты так добра ко мне? Что тебе нужно от меня? – у меня давно были подозрения, но мне нужно знать, </w:t>
      </w:r>
      <w:r w:rsidR="00F87C56" w:rsidRPr="00715134">
        <w:rPr>
          <w:rFonts w:ascii="Times New Roman" w:hAnsi="Times New Roman" w:cs="Times New Roman"/>
          <w:sz w:val="28"/>
          <w:szCs w:val="28"/>
          <w:lang w:val="ru-RU"/>
        </w:rPr>
        <w:t>чего</w:t>
      </w:r>
      <w:r w:rsidRPr="00715134">
        <w:rPr>
          <w:rFonts w:ascii="Times New Roman" w:hAnsi="Times New Roman" w:cs="Times New Roman"/>
          <w:sz w:val="28"/>
          <w:szCs w:val="28"/>
          <w:lang w:val="ru-RU"/>
        </w:rPr>
        <w:t xml:space="preserve"> </w:t>
      </w:r>
      <w:r w:rsidR="009A5EF3" w:rsidRPr="00715134">
        <w:rPr>
          <w:rFonts w:ascii="Times New Roman" w:hAnsi="Times New Roman" w:cs="Times New Roman"/>
          <w:sz w:val="28"/>
          <w:szCs w:val="28"/>
          <w:lang w:val="ru-RU"/>
        </w:rPr>
        <w:t>она от меня ждет</w:t>
      </w:r>
      <w:r w:rsidRPr="00715134">
        <w:rPr>
          <w:rFonts w:ascii="Times New Roman" w:hAnsi="Times New Roman" w:cs="Times New Roman"/>
          <w:sz w:val="28"/>
          <w:szCs w:val="28"/>
          <w:lang w:val="ru-RU"/>
        </w:rPr>
        <w:t xml:space="preserve">. Я не могу так </w:t>
      </w:r>
      <w:r w:rsidR="00F87C56" w:rsidRPr="00715134">
        <w:rPr>
          <w:rFonts w:ascii="Times New Roman" w:hAnsi="Times New Roman" w:cs="Times New Roman"/>
          <w:sz w:val="28"/>
          <w:szCs w:val="28"/>
          <w:lang w:val="ru-RU"/>
        </w:rPr>
        <w:t>и дальше</w:t>
      </w:r>
      <w:r w:rsidRPr="00715134">
        <w:rPr>
          <w:rFonts w:ascii="Times New Roman" w:hAnsi="Times New Roman" w:cs="Times New Roman"/>
          <w:sz w:val="28"/>
          <w:szCs w:val="28"/>
          <w:lang w:val="ru-RU"/>
        </w:rPr>
        <w:t xml:space="preserve"> с ней общаться. –</w:t>
      </w:r>
      <w:r w:rsidR="00F87C56"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Просто скажи, какого хрена тебе надо от меня. </w:t>
      </w:r>
      <w:r w:rsidRPr="00715134">
        <w:rPr>
          <w:rFonts w:ascii="Times New Roman" w:hAnsi="Times New Roman" w:cs="Times New Roman"/>
          <w:i/>
          <w:sz w:val="28"/>
          <w:szCs w:val="28"/>
          <w:lang w:val="ru-RU"/>
        </w:rPr>
        <w:t>Сейчас же.</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Хватит</w:t>
      </w:r>
      <w:r w:rsidRPr="00715134">
        <w:rPr>
          <w:rFonts w:ascii="Times New Roman" w:hAnsi="Times New Roman" w:cs="Times New Roman"/>
          <w:sz w:val="28"/>
          <w:szCs w:val="28"/>
          <w:lang w:val="ru-RU"/>
        </w:rPr>
        <w:t xml:space="preserve">, Эмерланд. Почему я вытащила тебя из тюрьмы и предложила подвезти до остановки? Потому что я </w:t>
      </w:r>
      <w:r w:rsidR="00F87C56" w:rsidRPr="00715134">
        <w:rPr>
          <w:rFonts w:ascii="Times New Roman" w:hAnsi="Times New Roman" w:cs="Times New Roman"/>
          <w:sz w:val="28"/>
          <w:szCs w:val="28"/>
          <w:lang w:val="ru-RU"/>
        </w:rPr>
        <w:t xml:space="preserve">якобы </w:t>
      </w:r>
      <w:r w:rsidRPr="00715134">
        <w:rPr>
          <w:rFonts w:ascii="Times New Roman" w:hAnsi="Times New Roman" w:cs="Times New Roman"/>
          <w:sz w:val="28"/>
          <w:szCs w:val="28"/>
          <w:lang w:val="ru-RU"/>
        </w:rPr>
        <w:t xml:space="preserve">хочу, чтобы ты была мне должна? Потому что мне что-то </w:t>
      </w:r>
      <w:r w:rsidRPr="00715134">
        <w:rPr>
          <w:rFonts w:ascii="Times New Roman" w:hAnsi="Times New Roman" w:cs="Times New Roman"/>
          <w:i/>
          <w:sz w:val="28"/>
          <w:szCs w:val="28"/>
          <w:lang w:val="ru-RU"/>
        </w:rPr>
        <w:t>нужно</w:t>
      </w:r>
      <w:r w:rsidRPr="00715134">
        <w:rPr>
          <w:rFonts w:ascii="Times New Roman" w:hAnsi="Times New Roman" w:cs="Times New Roman"/>
          <w:sz w:val="28"/>
          <w:szCs w:val="28"/>
          <w:lang w:val="ru-RU"/>
        </w:rPr>
        <w:t xml:space="preserve"> от тебя? Думаешь, я как-то пытаюсь тебе навредить?</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Разве нет? Разве ты не ждешь подходящей возможности?</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Господи… – она закатывает глаза. – Я хочу подружиться с тобой. Разве у тебя нет друзей?</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Вообще-то, нет.</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Давай, Эмерланд, иди, переодевайся, – </w:t>
      </w:r>
      <w:r w:rsidR="00F87C56" w:rsidRPr="00715134">
        <w:rPr>
          <w:rFonts w:ascii="Times New Roman" w:hAnsi="Times New Roman" w:cs="Times New Roman"/>
          <w:sz w:val="28"/>
          <w:szCs w:val="28"/>
          <w:lang w:val="ru-RU"/>
        </w:rPr>
        <w:t>Сара</w:t>
      </w:r>
      <w:r w:rsidRPr="00715134">
        <w:rPr>
          <w:rFonts w:ascii="Times New Roman" w:hAnsi="Times New Roman" w:cs="Times New Roman"/>
          <w:sz w:val="28"/>
          <w:szCs w:val="28"/>
          <w:lang w:val="ru-RU"/>
        </w:rPr>
        <w:t xml:space="preserve"> зевает. Кое-кто разбудил меня в 7 утра и попросил внести за нее залог, так что я вроде как устала. И, это, принеси мне пару </w:t>
      </w:r>
      <w:proofErr w:type="spellStart"/>
      <w:r w:rsidRPr="00715134">
        <w:rPr>
          <w:rFonts w:ascii="Times New Roman" w:hAnsi="Times New Roman" w:cs="Times New Roman"/>
          <w:sz w:val="28"/>
          <w:szCs w:val="28"/>
          <w:lang w:val="ru-RU"/>
        </w:rPr>
        <w:t>печенюшек</w:t>
      </w:r>
      <w:proofErr w:type="spellEnd"/>
      <w:r w:rsidRPr="00715134">
        <w:rPr>
          <w:rFonts w:ascii="Times New Roman" w:hAnsi="Times New Roman" w:cs="Times New Roman"/>
          <w:sz w:val="28"/>
          <w:szCs w:val="28"/>
          <w:lang w:val="ru-RU"/>
        </w:rPr>
        <w:t>, которые печет Вирджиния, ты вчера сказала, там осталось немного.</w:t>
      </w:r>
    </w:p>
    <w:p w:rsidR="000E697D" w:rsidRPr="00715134" w:rsidRDefault="000E697D" w:rsidP="00300DE8">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F87C56" w:rsidRPr="00715134">
        <w:rPr>
          <w:rFonts w:ascii="Times New Roman" w:hAnsi="Times New Roman" w:cs="Times New Roman"/>
          <w:sz w:val="28"/>
          <w:szCs w:val="28"/>
          <w:lang w:val="ru-RU"/>
        </w:rPr>
        <w:t>Е</w:t>
      </w:r>
      <w:r w:rsidRPr="00715134">
        <w:rPr>
          <w:rFonts w:ascii="Times New Roman" w:hAnsi="Times New Roman" w:cs="Times New Roman"/>
          <w:sz w:val="28"/>
          <w:szCs w:val="28"/>
          <w:lang w:val="ru-RU"/>
        </w:rPr>
        <w:t>ще раз благодарю её и</w:t>
      </w:r>
      <w:r w:rsidR="009A5EF3" w:rsidRPr="00715134">
        <w:rPr>
          <w:rFonts w:ascii="Times New Roman" w:hAnsi="Times New Roman" w:cs="Times New Roman"/>
          <w:sz w:val="28"/>
          <w:szCs w:val="28"/>
          <w:lang w:val="ru-RU"/>
        </w:rPr>
        <w:t xml:space="preserve"> спешу зайти в дом. Поднимаюсь </w:t>
      </w:r>
      <w:r w:rsidRPr="00715134">
        <w:rPr>
          <w:rFonts w:ascii="Times New Roman" w:hAnsi="Times New Roman" w:cs="Times New Roman"/>
          <w:sz w:val="28"/>
          <w:szCs w:val="28"/>
          <w:lang w:val="ru-RU"/>
        </w:rPr>
        <w:t xml:space="preserve">на цыпочках на второй этаж, чтобы не разбудить Вирджинию или Генри. Я быстро принимаю душ и надеваю чистые джинсы с черно-белой рубашкой в клетку, в моей сумке набор нового блестяще-розового белья. </w:t>
      </w:r>
      <w:r w:rsidR="00F87C56" w:rsidRPr="00715134">
        <w:rPr>
          <w:rFonts w:ascii="Times New Roman" w:hAnsi="Times New Roman" w:cs="Times New Roman"/>
          <w:sz w:val="28"/>
          <w:szCs w:val="28"/>
          <w:lang w:val="ru-RU"/>
        </w:rPr>
        <w:t>Б</w:t>
      </w:r>
      <w:r w:rsidRPr="00715134">
        <w:rPr>
          <w:rFonts w:ascii="Times New Roman" w:hAnsi="Times New Roman" w:cs="Times New Roman"/>
          <w:sz w:val="28"/>
          <w:szCs w:val="28"/>
          <w:lang w:val="ru-RU"/>
        </w:rPr>
        <w:t xml:space="preserve">еру </w:t>
      </w:r>
      <w:r w:rsidRPr="00715134">
        <w:rPr>
          <w:rFonts w:ascii="Times New Roman" w:hAnsi="Times New Roman" w:cs="Times New Roman"/>
          <w:sz w:val="28"/>
          <w:szCs w:val="28"/>
        </w:rPr>
        <w:t>iPod</w:t>
      </w:r>
      <w:r w:rsidRPr="00715134">
        <w:rPr>
          <w:rFonts w:ascii="Times New Roman" w:hAnsi="Times New Roman" w:cs="Times New Roman"/>
          <w:sz w:val="28"/>
          <w:szCs w:val="28"/>
          <w:lang w:val="ru-RU"/>
        </w:rPr>
        <w:t xml:space="preserve"> и электронную книгу, </w:t>
      </w:r>
      <w:r w:rsidR="009A5EF3" w:rsidRPr="00715134">
        <w:rPr>
          <w:rFonts w:ascii="Times New Roman" w:hAnsi="Times New Roman" w:cs="Times New Roman"/>
          <w:sz w:val="28"/>
          <w:szCs w:val="28"/>
          <w:lang w:val="ru-RU"/>
        </w:rPr>
        <w:t xml:space="preserve">а </w:t>
      </w:r>
      <w:r w:rsidRPr="00715134">
        <w:rPr>
          <w:rFonts w:ascii="Times New Roman" w:hAnsi="Times New Roman" w:cs="Times New Roman"/>
          <w:sz w:val="28"/>
          <w:szCs w:val="28"/>
          <w:lang w:val="ru-RU"/>
        </w:rPr>
        <w:t>увидев в окн</w:t>
      </w:r>
      <w:r w:rsidR="00300DE8">
        <w:rPr>
          <w:rFonts w:ascii="Times New Roman" w:hAnsi="Times New Roman" w:cs="Times New Roman"/>
          <w:sz w:val="28"/>
          <w:szCs w:val="28"/>
          <w:lang w:val="ru-RU"/>
        </w:rPr>
        <w:t>е</w:t>
      </w:r>
      <w:r w:rsidRPr="00715134">
        <w:rPr>
          <w:rFonts w:ascii="Times New Roman" w:hAnsi="Times New Roman" w:cs="Times New Roman"/>
          <w:sz w:val="28"/>
          <w:szCs w:val="28"/>
          <w:lang w:val="ru-RU"/>
        </w:rPr>
        <w:t xml:space="preserve"> серое </w:t>
      </w:r>
      <w:proofErr w:type="gramStart"/>
      <w:r w:rsidRPr="00715134">
        <w:rPr>
          <w:rFonts w:ascii="Times New Roman" w:hAnsi="Times New Roman" w:cs="Times New Roman"/>
          <w:sz w:val="28"/>
          <w:szCs w:val="28"/>
          <w:lang w:val="ru-RU"/>
        </w:rPr>
        <w:t>небо</w:t>
      </w:r>
      <w:proofErr w:type="gramEnd"/>
      <w:r w:rsidRPr="00715134">
        <w:rPr>
          <w:rFonts w:ascii="Times New Roman" w:hAnsi="Times New Roman" w:cs="Times New Roman"/>
          <w:sz w:val="28"/>
          <w:szCs w:val="28"/>
          <w:lang w:val="ru-RU"/>
        </w:rPr>
        <w:t xml:space="preserve"> </w:t>
      </w:r>
      <w:r w:rsidR="00F87C56" w:rsidRPr="00715134">
        <w:rPr>
          <w:rFonts w:ascii="Times New Roman" w:hAnsi="Times New Roman" w:cs="Times New Roman"/>
          <w:sz w:val="28"/>
          <w:szCs w:val="28"/>
          <w:lang w:val="ru-RU"/>
        </w:rPr>
        <w:t xml:space="preserve">решаю захватить </w:t>
      </w:r>
      <w:r w:rsidR="00300DE8">
        <w:rPr>
          <w:rFonts w:ascii="Times New Roman" w:hAnsi="Times New Roman" w:cs="Times New Roman"/>
          <w:sz w:val="28"/>
          <w:szCs w:val="28"/>
          <w:lang w:val="ru-RU"/>
        </w:rPr>
        <w:t xml:space="preserve">с собой </w:t>
      </w:r>
      <w:r w:rsidRPr="00715134">
        <w:rPr>
          <w:rFonts w:ascii="Times New Roman" w:hAnsi="Times New Roman" w:cs="Times New Roman"/>
          <w:sz w:val="28"/>
          <w:szCs w:val="28"/>
          <w:lang w:val="ru-RU"/>
        </w:rPr>
        <w:t>пиджак и зонтик. Торопясь</w:t>
      </w:r>
      <w:r w:rsidR="00F87C56"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спускаюсь вниз и вижу, что Сара заснула на руле.</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Вот, держи, – я трогаю её за плечо и протягиваю печенье с сыром. – Хочешь, я поведу до остановки, а ты пока поспишь?</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Конечно, нет. Я не разрешу тебе водить мою машину, ты практически потенциальный преступник, – шутит она, когда мы отъезжаем.</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Остаток дня проходит медленно: я долго добираюсь до работы на 2 автобусах</w:t>
      </w:r>
      <w:r w:rsidR="009A5EF3"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9A5EF3" w:rsidRPr="00715134">
        <w:rPr>
          <w:rFonts w:ascii="Times New Roman" w:hAnsi="Times New Roman" w:cs="Times New Roman"/>
          <w:sz w:val="28"/>
          <w:szCs w:val="28"/>
          <w:lang w:val="ru-RU"/>
        </w:rPr>
        <w:t>потом</w:t>
      </w:r>
      <w:r w:rsidRPr="00715134">
        <w:rPr>
          <w:rFonts w:ascii="Times New Roman" w:hAnsi="Times New Roman" w:cs="Times New Roman"/>
          <w:sz w:val="28"/>
          <w:szCs w:val="28"/>
          <w:lang w:val="ru-RU"/>
        </w:rPr>
        <w:t xml:space="preserve"> пешком под моросящим дождем и, наконец, долгожданная свобода.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Смена начнется только через несколько часов, но мне плевать. Я стараюсь чем-то себя занять</w:t>
      </w:r>
      <w:r w:rsidR="00F87C56"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 помогаю прибраться на сцене, в центральных комнатах, помогаю навести порядок в кладовой с реквизитами и тренируюсь на шесте.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 тому времени, когда мне пора выходить на сцену, я совсем не нервничаю. Я могу проделать все основные движения во сне, и я с легкостью </w:t>
      </w:r>
      <w:r w:rsidR="009A5EF3" w:rsidRPr="00715134">
        <w:rPr>
          <w:rFonts w:ascii="Times New Roman" w:hAnsi="Times New Roman" w:cs="Times New Roman"/>
          <w:sz w:val="28"/>
          <w:szCs w:val="28"/>
          <w:lang w:val="ru-RU"/>
        </w:rPr>
        <w:t>исполняю</w:t>
      </w:r>
      <w:r w:rsidRPr="00715134">
        <w:rPr>
          <w:rFonts w:ascii="Times New Roman" w:hAnsi="Times New Roman" w:cs="Times New Roman"/>
          <w:sz w:val="28"/>
          <w:szCs w:val="28"/>
          <w:lang w:val="ru-RU"/>
        </w:rPr>
        <w:t xml:space="preserve"> свой номер.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Каждое движение и кручение дается мне без труда, и каждый заработанный доллар оправдывает это.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Как только я заканчиваю, </w:t>
      </w:r>
      <w:r w:rsidR="00F87C56" w:rsidRPr="00715134">
        <w:rPr>
          <w:rFonts w:ascii="Times New Roman" w:hAnsi="Times New Roman" w:cs="Times New Roman"/>
          <w:sz w:val="28"/>
          <w:szCs w:val="28"/>
          <w:lang w:val="ru-RU"/>
        </w:rPr>
        <w:t>пересчитываю</w:t>
      </w:r>
      <w:r w:rsidRPr="00715134">
        <w:rPr>
          <w:rFonts w:ascii="Times New Roman" w:hAnsi="Times New Roman" w:cs="Times New Roman"/>
          <w:sz w:val="28"/>
          <w:szCs w:val="28"/>
          <w:lang w:val="ru-RU"/>
        </w:rPr>
        <w:t xml:space="preserve"> деньги и одеваюсь. Говорю Майклу, что мне надо уехать пораньше. Последний автобус уезжает через двадцать минут, и я не могу его пропустить.</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отвезу тебя до закусочной, – сообщает мне охранник, когда я раскрываю свой зонтик на стоянке.</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все нормально…</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Слушай, – твердо говорит он и указывает на свою машину. – Это моя работа.</w:t>
      </w:r>
    </w:p>
    <w:p w:rsidR="000E697D" w:rsidRPr="00715134" w:rsidRDefault="000E697D"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 xml:space="preserve">На протяжении короткой поездки до закусочной он со мной не разговаривает, </w:t>
      </w:r>
      <w:r w:rsidR="002F44A2" w:rsidRPr="00715134">
        <w:rPr>
          <w:rFonts w:ascii="Times New Roman" w:hAnsi="Times New Roman" w:cs="Times New Roman"/>
          <w:sz w:val="28"/>
          <w:szCs w:val="28"/>
          <w:lang w:val="ru-RU"/>
        </w:rPr>
        <w:t xml:space="preserve">и перед тем как отъехать ждет, </w:t>
      </w:r>
      <w:r w:rsidRPr="00715134">
        <w:rPr>
          <w:rFonts w:ascii="Times New Roman" w:hAnsi="Times New Roman" w:cs="Times New Roman"/>
          <w:sz w:val="28"/>
          <w:szCs w:val="28"/>
          <w:lang w:val="ru-RU"/>
        </w:rPr>
        <w:t xml:space="preserve">когда я зайду в закусочную. </w:t>
      </w:r>
      <w:r w:rsidRPr="00715134">
        <w:rPr>
          <w:rFonts w:ascii="Times New Roman" w:hAnsi="Times New Roman" w:cs="Times New Roman"/>
          <w:sz w:val="28"/>
          <w:szCs w:val="28"/>
          <w:lang w:val="ru-RU"/>
        </w:rPr>
        <w:tab/>
        <w:t xml:space="preserve">Как только его машина скрывается за углом, я бегу до пешеходного перехода, чтобы перейти на другую сторону улицы, где находится остановка. </w:t>
      </w: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Пять минут…</w:t>
      </w:r>
    </w:p>
    <w:p w:rsidR="000E697D" w:rsidRDefault="000E697D" w:rsidP="00715134">
      <w:pPr>
        <w:spacing w:after="0"/>
        <w:jc w:val="both"/>
        <w:rPr>
          <w:rFonts w:ascii="Times New Roman" w:hAnsi="Times New Roman" w:cs="Times New Roman"/>
          <w:i/>
          <w:sz w:val="28"/>
          <w:szCs w:val="28"/>
          <w:lang w:val="ru-RU"/>
        </w:rPr>
      </w:pPr>
    </w:p>
    <w:p w:rsidR="00300DE8" w:rsidRPr="00715134" w:rsidRDefault="00300DE8" w:rsidP="00715134">
      <w:pPr>
        <w:spacing w:after="0"/>
        <w:jc w:val="both"/>
        <w:rPr>
          <w:rFonts w:ascii="Times New Roman" w:hAnsi="Times New Roman" w:cs="Times New Roman"/>
          <w:i/>
          <w:sz w:val="28"/>
          <w:szCs w:val="28"/>
          <w:lang w:val="ru-RU"/>
        </w:rPr>
      </w:pP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сажусь на лавочку и жду. </w:t>
      </w:r>
      <w:r w:rsidR="002F44A2" w:rsidRPr="00715134">
        <w:rPr>
          <w:rFonts w:ascii="Times New Roman" w:hAnsi="Times New Roman" w:cs="Times New Roman"/>
          <w:sz w:val="28"/>
          <w:szCs w:val="28"/>
          <w:lang w:val="ru-RU"/>
        </w:rPr>
        <w:t>Ж</w:t>
      </w:r>
      <w:r w:rsidRPr="00715134">
        <w:rPr>
          <w:rFonts w:ascii="Times New Roman" w:hAnsi="Times New Roman" w:cs="Times New Roman"/>
          <w:sz w:val="28"/>
          <w:szCs w:val="28"/>
          <w:lang w:val="ru-RU"/>
        </w:rPr>
        <w:t xml:space="preserve">ду. И жду…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Проходит целый час, но автобус</w:t>
      </w:r>
      <w:r w:rsidR="002F44A2" w:rsidRPr="00715134">
        <w:rPr>
          <w:rFonts w:ascii="Times New Roman" w:hAnsi="Times New Roman" w:cs="Times New Roman"/>
          <w:sz w:val="28"/>
          <w:szCs w:val="28"/>
          <w:lang w:val="ru-RU"/>
        </w:rPr>
        <w:t xml:space="preserve"> так и </w:t>
      </w:r>
      <w:r w:rsidRPr="00715134">
        <w:rPr>
          <w:rFonts w:ascii="Times New Roman" w:hAnsi="Times New Roman" w:cs="Times New Roman"/>
          <w:sz w:val="28"/>
          <w:szCs w:val="28"/>
          <w:lang w:val="ru-RU"/>
        </w:rPr>
        <w:t xml:space="preserve">не приезжает. Я звоню в службу поддержки, которая работает круглосуточно, чтобы узнать, почему автобус так сильно опаздывает. Оказывается, расписание уже месяц как поменялось, последний автобус уехал 2 часа назад. </w:t>
      </w:r>
    </w:p>
    <w:p w:rsidR="000E697D" w:rsidRPr="00715134" w:rsidRDefault="000E697D"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r>
      <w:r w:rsidR="009A5EF3" w:rsidRPr="00715134">
        <w:rPr>
          <w:rFonts w:ascii="Times New Roman" w:hAnsi="Times New Roman" w:cs="Times New Roman"/>
          <w:sz w:val="28"/>
          <w:szCs w:val="28"/>
          <w:lang w:val="ru-RU"/>
        </w:rPr>
        <w:t>В бешенстве</w:t>
      </w:r>
      <w:r w:rsidRPr="00715134">
        <w:rPr>
          <w:rFonts w:ascii="Times New Roman" w:hAnsi="Times New Roman" w:cs="Times New Roman"/>
          <w:sz w:val="28"/>
          <w:szCs w:val="28"/>
          <w:lang w:val="ru-RU"/>
        </w:rPr>
        <w:t xml:space="preserve"> бросаю зонтик в грязь, а сама стою и мокну под дождем. </w:t>
      </w: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Эти выходные просто не могут быть еще хуевее!</w:t>
      </w:r>
    </w:p>
    <w:p w:rsidR="000E697D" w:rsidRDefault="000E697D" w:rsidP="00715134">
      <w:pPr>
        <w:spacing w:after="0"/>
        <w:jc w:val="both"/>
        <w:rPr>
          <w:rFonts w:ascii="Times New Roman" w:hAnsi="Times New Roman" w:cs="Times New Roman"/>
          <w:i/>
          <w:sz w:val="28"/>
          <w:szCs w:val="28"/>
          <w:lang w:val="ru-RU"/>
        </w:rPr>
      </w:pPr>
    </w:p>
    <w:p w:rsidR="00300DE8" w:rsidRPr="00715134" w:rsidRDefault="00300DE8" w:rsidP="00715134">
      <w:pPr>
        <w:spacing w:after="0"/>
        <w:jc w:val="both"/>
        <w:rPr>
          <w:rFonts w:ascii="Times New Roman" w:hAnsi="Times New Roman" w:cs="Times New Roman"/>
          <w:i/>
          <w:sz w:val="28"/>
          <w:szCs w:val="28"/>
          <w:lang w:val="ru-RU"/>
        </w:rPr>
      </w:pP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думаю, что могу вернуться в клуб и попросить Майкла, чтобы я переночевала в его офисе, но тут вспоминаю, что сегодня </w:t>
      </w:r>
      <w:r w:rsidR="009A5EF3"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оскресенье – «Большое воскресенье».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А это значит, что у нас три мальчишника. </w:t>
      </w:r>
      <w:r w:rsidR="00400839" w:rsidRPr="00715134">
        <w:rPr>
          <w:rFonts w:ascii="Times New Roman" w:hAnsi="Times New Roman" w:cs="Times New Roman"/>
          <w:sz w:val="28"/>
          <w:szCs w:val="28"/>
          <w:lang w:val="ru-RU"/>
        </w:rPr>
        <w:t xml:space="preserve">Насколько бы </w:t>
      </w:r>
      <w:r w:rsidRPr="00715134">
        <w:rPr>
          <w:rFonts w:ascii="Times New Roman" w:hAnsi="Times New Roman" w:cs="Times New Roman"/>
          <w:sz w:val="28"/>
          <w:szCs w:val="28"/>
          <w:lang w:val="ru-RU"/>
        </w:rPr>
        <w:t xml:space="preserve">мне </w:t>
      </w:r>
      <w:r w:rsidR="00400839" w:rsidRPr="00715134">
        <w:rPr>
          <w:rFonts w:ascii="Times New Roman" w:hAnsi="Times New Roman" w:cs="Times New Roman"/>
          <w:sz w:val="28"/>
          <w:szCs w:val="28"/>
          <w:lang w:val="ru-RU"/>
        </w:rPr>
        <w:t xml:space="preserve">не </w:t>
      </w:r>
      <w:r w:rsidRPr="00715134">
        <w:rPr>
          <w:rFonts w:ascii="Times New Roman" w:hAnsi="Times New Roman" w:cs="Times New Roman"/>
          <w:sz w:val="28"/>
          <w:szCs w:val="28"/>
          <w:lang w:val="ru-RU"/>
        </w:rPr>
        <w:t xml:space="preserve">нравилась моя работа, </w:t>
      </w:r>
      <w:r w:rsidR="00400839" w:rsidRPr="00715134">
        <w:rPr>
          <w:rFonts w:ascii="Times New Roman" w:hAnsi="Times New Roman" w:cs="Times New Roman"/>
          <w:sz w:val="28"/>
          <w:szCs w:val="28"/>
          <w:lang w:val="ru-RU"/>
        </w:rPr>
        <w:t xml:space="preserve">но </w:t>
      </w:r>
      <w:r w:rsidRPr="00715134">
        <w:rPr>
          <w:rFonts w:ascii="Times New Roman" w:hAnsi="Times New Roman" w:cs="Times New Roman"/>
          <w:sz w:val="28"/>
          <w:szCs w:val="28"/>
          <w:lang w:val="ru-RU"/>
        </w:rPr>
        <w:t xml:space="preserve">сегодня я просто хотела побыть одна. </w:t>
      </w:r>
      <w:r w:rsidR="00400839" w:rsidRPr="00715134">
        <w:rPr>
          <w:rFonts w:ascii="Times New Roman" w:hAnsi="Times New Roman" w:cs="Times New Roman"/>
          <w:sz w:val="28"/>
          <w:szCs w:val="28"/>
          <w:lang w:val="ru-RU"/>
        </w:rPr>
        <w:t>Чтобы</w:t>
      </w:r>
      <w:r w:rsidRPr="00715134">
        <w:rPr>
          <w:rFonts w:ascii="Times New Roman" w:hAnsi="Times New Roman" w:cs="Times New Roman"/>
          <w:sz w:val="28"/>
          <w:szCs w:val="28"/>
          <w:lang w:val="ru-RU"/>
        </w:rPr>
        <w:t xml:space="preserve"> мне не хотелось разрываться между желанием помочь.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Полностью промокнув, я перехожу дорогу, захожу в закусочную и присаживаюсь в ближайшую кабинку. Я </w:t>
      </w:r>
      <w:r w:rsidR="00400839" w:rsidRPr="00715134">
        <w:rPr>
          <w:rFonts w:ascii="Times New Roman" w:hAnsi="Times New Roman" w:cs="Times New Roman"/>
          <w:sz w:val="28"/>
          <w:szCs w:val="28"/>
          <w:lang w:val="ru-RU"/>
        </w:rPr>
        <w:t>собираюсь</w:t>
      </w:r>
      <w:r w:rsidRPr="00715134">
        <w:rPr>
          <w:rFonts w:ascii="Times New Roman" w:hAnsi="Times New Roman" w:cs="Times New Roman"/>
          <w:sz w:val="28"/>
          <w:szCs w:val="28"/>
          <w:lang w:val="ru-RU"/>
        </w:rPr>
        <w:t xml:space="preserve"> дождаться, пока Робин закончит смену, и умолять её подвезти меня в </w:t>
      </w:r>
      <w:proofErr w:type="spellStart"/>
      <w:r w:rsidRPr="00715134">
        <w:rPr>
          <w:rFonts w:ascii="Times New Roman" w:hAnsi="Times New Roman" w:cs="Times New Roman"/>
          <w:sz w:val="28"/>
          <w:szCs w:val="28"/>
          <w:lang w:val="ru-RU"/>
        </w:rPr>
        <w:t>Блайт</w:t>
      </w:r>
      <w:proofErr w:type="spellEnd"/>
      <w:r w:rsidRPr="00715134">
        <w:rPr>
          <w:rFonts w:ascii="Times New Roman" w:hAnsi="Times New Roman" w:cs="Times New Roman"/>
          <w:sz w:val="28"/>
          <w:szCs w:val="28"/>
          <w:lang w:val="ru-RU"/>
        </w:rPr>
        <w:t xml:space="preserve">.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2F44A2" w:rsidRPr="00715134">
        <w:rPr>
          <w:rFonts w:ascii="Times New Roman" w:hAnsi="Times New Roman" w:cs="Times New Roman"/>
          <w:sz w:val="28"/>
          <w:szCs w:val="28"/>
          <w:lang w:val="ru-RU"/>
        </w:rPr>
        <w:t>З</w:t>
      </w:r>
      <w:r w:rsidRPr="00715134">
        <w:rPr>
          <w:rFonts w:ascii="Times New Roman" w:hAnsi="Times New Roman" w:cs="Times New Roman"/>
          <w:sz w:val="28"/>
          <w:szCs w:val="28"/>
          <w:lang w:val="ru-RU"/>
        </w:rPr>
        <w:t xml:space="preserve">аказываю </w:t>
      </w:r>
      <w:r w:rsidR="002F44A2" w:rsidRPr="00715134">
        <w:rPr>
          <w:rFonts w:ascii="Times New Roman" w:hAnsi="Times New Roman" w:cs="Times New Roman"/>
          <w:sz w:val="28"/>
          <w:szCs w:val="28"/>
          <w:lang w:val="ru-RU"/>
        </w:rPr>
        <w:t>два</w:t>
      </w:r>
      <w:r w:rsidRPr="00715134">
        <w:rPr>
          <w:rFonts w:ascii="Times New Roman" w:hAnsi="Times New Roman" w:cs="Times New Roman"/>
          <w:sz w:val="28"/>
          <w:szCs w:val="28"/>
          <w:lang w:val="ru-RU"/>
        </w:rPr>
        <w:t xml:space="preserve"> кусочка </w:t>
      </w:r>
      <w:r w:rsidR="00400839" w:rsidRPr="00715134">
        <w:rPr>
          <w:rFonts w:ascii="Times New Roman" w:hAnsi="Times New Roman" w:cs="Times New Roman"/>
          <w:sz w:val="28"/>
          <w:szCs w:val="28"/>
          <w:lang w:val="ru-RU"/>
        </w:rPr>
        <w:t xml:space="preserve">вишневого </w:t>
      </w:r>
      <w:r w:rsidRPr="00715134">
        <w:rPr>
          <w:rFonts w:ascii="Times New Roman" w:hAnsi="Times New Roman" w:cs="Times New Roman"/>
          <w:sz w:val="28"/>
          <w:szCs w:val="28"/>
          <w:lang w:val="ru-RU"/>
        </w:rPr>
        <w:t>пирога и достаю свою старую электронную книгу.</w:t>
      </w:r>
      <w:r w:rsidR="00400839" w:rsidRPr="00715134">
        <w:rPr>
          <w:rFonts w:ascii="Times New Roman" w:hAnsi="Times New Roman" w:cs="Times New Roman"/>
          <w:sz w:val="28"/>
          <w:szCs w:val="28"/>
          <w:lang w:val="ru-RU"/>
        </w:rPr>
        <w:t xml:space="preserve"> Сейчас</w:t>
      </w:r>
      <w:r w:rsidRPr="00715134">
        <w:rPr>
          <w:rFonts w:ascii="Times New Roman" w:hAnsi="Times New Roman" w:cs="Times New Roman"/>
          <w:sz w:val="28"/>
          <w:szCs w:val="28"/>
          <w:lang w:val="ru-RU"/>
        </w:rPr>
        <w:t xml:space="preserve"> </w:t>
      </w:r>
      <w:r w:rsidR="00400839" w:rsidRPr="00715134">
        <w:rPr>
          <w:rFonts w:ascii="Times New Roman" w:hAnsi="Times New Roman" w:cs="Times New Roman"/>
          <w:sz w:val="28"/>
          <w:szCs w:val="28"/>
          <w:lang w:val="ru-RU"/>
        </w:rPr>
        <w:t>м</w:t>
      </w:r>
      <w:r w:rsidRPr="00715134">
        <w:rPr>
          <w:rFonts w:ascii="Times New Roman" w:hAnsi="Times New Roman" w:cs="Times New Roman"/>
          <w:sz w:val="28"/>
          <w:szCs w:val="28"/>
          <w:lang w:val="ru-RU"/>
        </w:rPr>
        <w:t xml:space="preserve">не так хочется стать кем-нибудь из героев одной из книг.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Когда я заканчиваю читать свою любимую книгу, я понимаю, что </w:t>
      </w:r>
      <w:r w:rsidR="00400839" w:rsidRPr="00715134">
        <w:rPr>
          <w:rFonts w:ascii="Times New Roman" w:hAnsi="Times New Roman" w:cs="Times New Roman"/>
          <w:sz w:val="28"/>
          <w:szCs w:val="28"/>
          <w:lang w:val="ru-RU"/>
        </w:rPr>
        <w:t>лишь</w:t>
      </w:r>
      <w:r w:rsidRPr="00715134">
        <w:rPr>
          <w:rFonts w:ascii="Times New Roman" w:hAnsi="Times New Roman" w:cs="Times New Roman"/>
          <w:sz w:val="28"/>
          <w:szCs w:val="28"/>
          <w:lang w:val="ru-RU"/>
        </w:rPr>
        <w:t xml:space="preserve"> одиннадцать </w:t>
      </w:r>
      <w:r w:rsidR="00400839" w:rsidRPr="00715134">
        <w:rPr>
          <w:rFonts w:ascii="Times New Roman" w:hAnsi="Times New Roman" w:cs="Times New Roman"/>
          <w:sz w:val="28"/>
          <w:szCs w:val="28"/>
          <w:lang w:val="ru-RU"/>
        </w:rPr>
        <w:t>часов вечера</w:t>
      </w:r>
      <w:r w:rsidRPr="00715134">
        <w:rPr>
          <w:rFonts w:ascii="Times New Roman" w:hAnsi="Times New Roman" w:cs="Times New Roman"/>
          <w:sz w:val="28"/>
          <w:szCs w:val="28"/>
          <w:lang w:val="ru-RU"/>
        </w:rPr>
        <w:t xml:space="preserve">. До окончания смены Робин еще несколько часов.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Выбираю следующую книгу и заказываю еще пирога. </w:t>
      </w:r>
    </w:p>
    <w:p w:rsidR="000E697D" w:rsidRPr="00715134" w:rsidRDefault="000E697D"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lastRenderedPageBreak/>
        <w:tab/>
      </w:r>
      <w:r w:rsidRPr="00715134">
        <w:rPr>
          <w:rFonts w:ascii="Times New Roman" w:hAnsi="Times New Roman" w:cs="Times New Roman"/>
          <w:i/>
          <w:sz w:val="28"/>
          <w:szCs w:val="28"/>
          <w:lang w:val="ru-RU"/>
        </w:rPr>
        <w:t>Как хорошо, что закусочная работает круглосуточно…</w:t>
      </w:r>
    </w:p>
    <w:p w:rsidR="000E697D" w:rsidRPr="00715134" w:rsidRDefault="000E697D" w:rsidP="00715134">
      <w:pPr>
        <w:spacing w:after="0"/>
        <w:jc w:val="both"/>
        <w:rPr>
          <w:rFonts w:ascii="Times New Roman" w:hAnsi="Times New Roman" w:cs="Times New Roman"/>
          <w:i/>
          <w:sz w:val="28"/>
          <w:szCs w:val="28"/>
          <w:lang w:val="ru-RU"/>
        </w:rPr>
      </w:pPr>
    </w:p>
    <w:p w:rsidR="000E697D" w:rsidRPr="00715134" w:rsidRDefault="000E697D" w:rsidP="00300DE8">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2F44A2" w:rsidRPr="00715134">
        <w:rPr>
          <w:rFonts w:ascii="Times New Roman" w:hAnsi="Times New Roman" w:cs="Times New Roman"/>
          <w:sz w:val="28"/>
          <w:szCs w:val="28"/>
          <w:lang w:val="ru-RU"/>
        </w:rPr>
        <w:t>К</w:t>
      </w:r>
      <w:r w:rsidRPr="00715134">
        <w:rPr>
          <w:rFonts w:ascii="Times New Roman" w:hAnsi="Times New Roman" w:cs="Times New Roman"/>
          <w:sz w:val="28"/>
          <w:szCs w:val="28"/>
          <w:lang w:val="ru-RU"/>
        </w:rPr>
        <w:t>огда я дохожу до самой интересной части, слышу низкий мужской голос.</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Можно я присяду?</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А что, все остальные столики </w:t>
      </w:r>
      <w:r w:rsidRPr="00715134">
        <w:rPr>
          <w:rFonts w:ascii="Times New Roman" w:hAnsi="Times New Roman" w:cs="Times New Roman"/>
          <w:i/>
          <w:sz w:val="28"/>
          <w:szCs w:val="28"/>
          <w:lang w:val="ru-RU"/>
        </w:rPr>
        <w:t>заняты</w:t>
      </w:r>
      <w:r w:rsidRPr="00715134">
        <w:rPr>
          <w:rFonts w:ascii="Times New Roman" w:hAnsi="Times New Roman" w:cs="Times New Roman"/>
          <w:sz w:val="28"/>
          <w:szCs w:val="28"/>
          <w:lang w:val="ru-RU"/>
        </w:rPr>
        <w:t xml:space="preserve">? – я даже не поднимаю головы.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слышу, как мужчина вздыхает и тихо ухмыляется. Когда я медленно поднимаю голову, передо мной стоит Картер. Снова.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садится напротив и, улыбаясь мне, открывает меню.</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 ты здесь делаешь? – спрашивает он.</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что, установил на мне жучек? Тут куча свободных кабинок.</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в курсе.</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Ну… – я взгляд</w:t>
      </w:r>
      <w:r w:rsidR="00400839" w:rsidRPr="00715134">
        <w:rPr>
          <w:rFonts w:ascii="Times New Roman" w:hAnsi="Times New Roman" w:cs="Times New Roman"/>
          <w:sz w:val="28"/>
          <w:szCs w:val="28"/>
          <w:lang w:val="ru-RU"/>
        </w:rPr>
        <w:t>ом</w:t>
      </w:r>
      <w:r w:rsidRPr="00715134">
        <w:rPr>
          <w:rFonts w:ascii="Times New Roman" w:hAnsi="Times New Roman" w:cs="Times New Roman"/>
          <w:sz w:val="28"/>
          <w:szCs w:val="28"/>
          <w:lang w:val="ru-RU"/>
        </w:rPr>
        <w:t xml:space="preserve"> </w:t>
      </w:r>
      <w:r w:rsidR="00400839" w:rsidRPr="00715134">
        <w:rPr>
          <w:rFonts w:ascii="Times New Roman" w:hAnsi="Times New Roman" w:cs="Times New Roman"/>
          <w:sz w:val="28"/>
          <w:szCs w:val="28"/>
          <w:lang w:val="ru-RU"/>
        </w:rPr>
        <w:t>показываю ему</w:t>
      </w:r>
      <w:r w:rsidRPr="00715134">
        <w:rPr>
          <w:rFonts w:ascii="Times New Roman" w:hAnsi="Times New Roman" w:cs="Times New Roman"/>
          <w:sz w:val="28"/>
          <w:szCs w:val="28"/>
          <w:lang w:val="ru-RU"/>
        </w:rPr>
        <w:t xml:space="preserve"> на кабинку напротив, давая понять, чтобы он пересел, но он просто продолжает сидеть. – Трудный день? Или ты всегда тут </w:t>
      </w:r>
      <w:r w:rsidR="00400839" w:rsidRPr="00715134">
        <w:rPr>
          <w:rFonts w:ascii="Times New Roman" w:hAnsi="Times New Roman" w:cs="Times New Roman"/>
          <w:sz w:val="28"/>
          <w:szCs w:val="28"/>
          <w:lang w:val="ru-RU"/>
        </w:rPr>
        <w:t>ешь</w:t>
      </w:r>
      <w:r w:rsidRPr="00715134">
        <w:rPr>
          <w:rFonts w:ascii="Times New Roman" w:hAnsi="Times New Roman" w:cs="Times New Roman"/>
          <w:sz w:val="28"/>
          <w:szCs w:val="28"/>
          <w:lang w:val="ru-RU"/>
        </w:rPr>
        <w:t>, после того как насмотрелся на голых девушек «Феникса»?</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закатывает глаза.</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У тебя перерыв?</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уже начинаю отвечать ему, но тут звонит мой телефон. Это Робин.</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Привет, только что прочла твоё сообщение. Что случилось?</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Можешь подвезти меня домой после работы?</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Конечно. Где ты сейчас?</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 закусочной, что за углом.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заканчиваю в три утра. Ты же знаешь, у нас сегодня несколько вечеринок.</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Ничего страшного, я подожду, –</w:t>
      </w:r>
      <w:r w:rsidR="002F44A2"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облегченно вздыхаю и благодарю её.</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долго здесь сидишь? – заинтересованно спрашивает Картер.</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 так уж и долго, – вру я. – Пока ты не появился, я наслаждалась тишиной и покоем, поэтому…</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 с твоими запястьями? – он гладит красные отметины на них своим большим пальцем. – Наручники?</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Что я могу сказать, моему парню нравится жесткий секс.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Под моей тарелкой он замечает билет на автобус и достает его, чтобы рассмотреть. Он вздыхает и качает головой.</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Давай я отвезу тебя домой.</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Нет, спасибо. Одна из девочек подвезет меня после смены. </w:t>
      </w:r>
      <w:r w:rsidR="004619EC" w:rsidRPr="00715134">
        <w:rPr>
          <w:rFonts w:ascii="Times New Roman" w:hAnsi="Times New Roman" w:cs="Times New Roman"/>
          <w:sz w:val="28"/>
          <w:szCs w:val="28"/>
          <w:lang w:val="ru-RU"/>
        </w:rPr>
        <w:t>Но</w:t>
      </w:r>
      <w:r w:rsidR="002F44A2"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спасибо за предложение.</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 не было предложением.</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Я закатываю глаза и </w:t>
      </w:r>
      <w:r w:rsidR="002F44A2" w:rsidRPr="00715134">
        <w:rPr>
          <w:rFonts w:ascii="Times New Roman" w:hAnsi="Times New Roman" w:cs="Times New Roman"/>
          <w:sz w:val="28"/>
          <w:szCs w:val="28"/>
          <w:lang w:val="ru-RU"/>
        </w:rPr>
        <w:t>начинаю снова</w:t>
      </w:r>
      <w:r w:rsidRPr="00715134">
        <w:rPr>
          <w:rFonts w:ascii="Times New Roman" w:hAnsi="Times New Roman" w:cs="Times New Roman"/>
          <w:sz w:val="28"/>
          <w:szCs w:val="28"/>
          <w:lang w:val="ru-RU"/>
        </w:rPr>
        <w:t xml:space="preserve"> читать. Каким бы сексуальным </w:t>
      </w:r>
      <w:r w:rsidR="002F44A2"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мне не казался, </w:t>
      </w:r>
      <w:r w:rsidR="002F44A2" w:rsidRPr="00715134">
        <w:rPr>
          <w:rFonts w:ascii="Times New Roman" w:hAnsi="Times New Roman" w:cs="Times New Roman"/>
          <w:sz w:val="28"/>
          <w:szCs w:val="28"/>
          <w:lang w:val="ru-RU"/>
        </w:rPr>
        <w:t>мы не слишком хорошо знакомы</w:t>
      </w:r>
      <w:r w:rsidRPr="00715134">
        <w:rPr>
          <w:rFonts w:ascii="Times New Roman" w:hAnsi="Times New Roman" w:cs="Times New Roman"/>
          <w:sz w:val="28"/>
          <w:szCs w:val="28"/>
          <w:lang w:val="ru-RU"/>
        </w:rPr>
        <w:t>, чтобы принять его предложение.</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w:t>
      </w:r>
      <w:r w:rsidRPr="00715134">
        <w:rPr>
          <w:rFonts w:ascii="Times New Roman" w:hAnsi="Times New Roman" w:cs="Times New Roman"/>
          <w:i/>
          <w:sz w:val="28"/>
          <w:szCs w:val="28"/>
          <w:lang w:val="ru-RU"/>
        </w:rPr>
        <w:t>мерланд</w:t>
      </w:r>
      <w:r w:rsidRPr="00715134">
        <w:rPr>
          <w:rFonts w:ascii="Times New Roman" w:hAnsi="Times New Roman" w:cs="Times New Roman"/>
          <w:sz w:val="28"/>
          <w:szCs w:val="28"/>
          <w:lang w:val="ru-RU"/>
        </w:rPr>
        <w:t>… – у него низкий голос и он уже стоит около меня.</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Картер</w:t>
      </w:r>
      <w:r w:rsidRPr="00715134">
        <w:rPr>
          <w:rFonts w:ascii="Times New Roman" w:hAnsi="Times New Roman" w:cs="Times New Roman"/>
          <w:sz w:val="28"/>
          <w:szCs w:val="28"/>
          <w:lang w:val="ru-RU"/>
        </w:rPr>
        <w:t>…</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Идем, я отвезу тебя домой.</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продолжаю читать, игнорируя его. Он скоро сдастся и уйдёт.</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В следующий момент он поднимает меня, перекидывает через плечо и выносит из закусочной. Когда до меня доходит, что происходит, он уже усаживает меня в свою машину, классический красный мустанг, и захлопывает дверь.</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Тебе </w:t>
      </w:r>
      <w:r w:rsidRPr="00715134">
        <w:rPr>
          <w:rFonts w:ascii="Times New Roman" w:hAnsi="Times New Roman" w:cs="Times New Roman"/>
          <w:i/>
          <w:sz w:val="28"/>
          <w:szCs w:val="28"/>
          <w:lang w:val="ru-RU"/>
        </w:rPr>
        <w:t>удобно</w:t>
      </w:r>
      <w:r w:rsidRPr="00715134">
        <w:rPr>
          <w:rFonts w:ascii="Times New Roman" w:hAnsi="Times New Roman" w:cs="Times New Roman"/>
          <w:sz w:val="28"/>
          <w:szCs w:val="28"/>
          <w:lang w:val="ru-RU"/>
        </w:rPr>
        <w:t xml:space="preserve">? – он улыбается, когда садится за руль.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издаю стон неудовольствия</w:t>
      </w:r>
      <w:r w:rsidR="004619EC"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пыта</w:t>
      </w:r>
      <w:r w:rsidR="004619EC"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сь открыть дверь, но она заблокирована.</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Издеваешься? – я смотрю на него. – Ты же знаешь, что это называется </w:t>
      </w:r>
      <w:r w:rsidRPr="00715134">
        <w:rPr>
          <w:rFonts w:ascii="Times New Roman" w:hAnsi="Times New Roman" w:cs="Times New Roman"/>
          <w:i/>
          <w:sz w:val="28"/>
          <w:szCs w:val="28"/>
          <w:lang w:val="ru-RU"/>
        </w:rPr>
        <w:t>похищением</w:t>
      </w:r>
      <w:r w:rsidRPr="00715134">
        <w:rPr>
          <w:rFonts w:ascii="Times New Roman" w:hAnsi="Times New Roman" w:cs="Times New Roman"/>
          <w:sz w:val="28"/>
          <w:szCs w:val="28"/>
          <w:lang w:val="ru-RU"/>
        </w:rPr>
        <w:t>?</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 в том случае, когда жертва добровольно соглашается, – мы выезжаем со стоянки и направляемся к трассе.</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вздыхаю и включаю книгу, снова погружаясь в лучший мир. Через полчаса мы останавливаемся на светофоре. Я отрываю взгляд от книги, мы заезжаем в соседний округ, нам еще долго ехать до </w:t>
      </w:r>
      <w:proofErr w:type="spellStart"/>
      <w:r w:rsidRPr="00715134">
        <w:rPr>
          <w:rFonts w:ascii="Times New Roman" w:hAnsi="Times New Roman" w:cs="Times New Roman"/>
          <w:sz w:val="28"/>
          <w:szCs w:val="28"/>
          <w:lang w:val="ru-RU"/>
        </w:rPr>
        <w:t>Блайта</w:t>
      </w:r>
      <w:proofErr w:type="spellEnd"/>
      <w:r w:rsidRPr="00715134">
        <w:rPr>
          <w:rFonts w:ascii="Times New Roman" w:hAnsi="Times New Roman" w:cs="Times New Roman"/>
          <w:sz w:val="28"/>
          <w:szCs w:val="28"/>
          <w:lang w:val="ru-RU"/>
        </w:rPr>
        <w:t>.</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 читаешь? – голубые глаза Картера смотрят на меня.</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«Свет в Августе».</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Вильяма Фолкнера, – говорит он, кивая. – Ты не похожа на любителя Готической Южной литературы.</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люблю </w:t>
      </w:r>
      <w:r w:rsidRPr="00715134">
        <w:rPr>
          <w:rFonts w:ascii="Times New Roman" w:hAnsi="Times New Roman" w:cs="Times New Roman"/>
          <w:i/>
          <w:sz w:val="28"/>
          <w:szCs w:val="28"/>
          <w:lang w:val="ru-RU"/>
        </w:rPr>
        <w:t>любую</w:t>
      </w:r>
      <w:r w:rsidRPr="00715134">
        <w:rPr>
          <w:rFonts w:ascii="Times New Roman" w:hAnsi="Times New Roman" w:cs="Times New Roman"/>
          <w:sz w:val="28"/>
          <w:szCs w:val="28"/>
          <w:lang w:val="ru-RU"/>
        </w:rPr>
        <w:t xml:space="preserve"> литературу.</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забирает мою книгу и ставит в отделение двери со своей стороны.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Сколько книг ты обычно прочитываешь за неделю?</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Пять или больше, зависит от настроения.</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sz w:val="28"/>
          <w:szCs w:val="28"/>
          <w:lang w:val="ru-RU"/>
        </w:rPr>
        <w:t>Хммм</w:t>
      </w:r>
      <w:proofErr w:type="spellEnd"/>
      <w:r w:rsidRPr="00715134">
        <w:rPr>
          <w:rFonts w:ascii="Times New Roman" w:hAnsi="Times New Roman" w:cs="Times New Roman"/>
          <w:sz w:val="28"/>
          <w:szCs w:val="28"/>
          <w:lang w:val="ru-RU"/>
        </w:rPr>
        <w:t>, – включается зеленый, и мы трогаемся. – Ты изучаешь Американскую литературу?</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4619EC" w:rsidRPr="00715134">
        <w:rPr>
          <w:rFonts w:ascii="Times New Roman" w:hAnsi="Times New Roman" w:cs="Times New Roman"/>
          <w:sz w:val="28"/>
          <w:szCs w:val="28"/>
          <w:lang w:val="ru-RU"/>
        </w:rPr>
        <w:t>Х</w:t>
      </w:r>
      <w:r w:rsidRPr="00715134">
        <w:rPr>
          <w:rFonts w:ascii="Times New Roman" w:hAnsi="Times New Roman" w:cs="Times New Roman"/>
          <w:sz w:val="28"/>
          <w:szCs w:val="28"/>
          <w:lang w:val="ru-RU"/>
        </w:rPr>
        <w:t>очу сказать ему, чтобы он не задавал личных вопросов, но он не включает музыку и забрал мою книгу, поэтому я отвечаю.</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Меня отчислили из университета.</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жду, что он спросит почему, чтобы ответить, что это не его дело, но он не спрашивает.</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знаешь, что Вильям Фолкнер был </w:t>
      </w:r>
      <w:proofErr w:type="gramStart"/>
      <w:r w:rsidRPr="00715134">
        <w:rPr>
          <w:rFonts w:ascii="Times New Roman" w:hAnsi="Times New Roman" w:cs="Times New Roman"/>
          <w:sz w:val="28"/>
          <w:szCs w:val="28"/>
          <w:lang w:val="ru-RU"/>
        </w:rPr>
        <w:t>пьяницей</w:t>
      </w:r>
      <w:proofErr w:type="gramEnd"/>
      <w:r w:rsidRPr="00715134">
        <w:rPr>
          <w:rFonts w:ascii="Times New Roman" w:hAnsi="Times New Roman" w:cs="Times New Roman"/>
          <w:sz w:val="28"/>
          <w:szCs w:val="28"/>
          <w:lang w:val="ru-RU"/>
        </w:rPr>
        <w:t>? – спрашивает он.</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Обычно, все лучшие писатели </w:t>
      </w:r>
      <w:proofErr w:type="gramStart"/>
      <w:r w:rsidRPr="00715134">
        <w:rPr>
          <w:rFonts w:ascii="Times New Roman" w:hAnsi="Times New Roman" w:cs="Times New Roman"/>
          <w:sz w:val="28"/>
          <w:szCs w:val="28"/>
          <w:lang w:val="ru-RU"/>
        </w:rPr>
        <w:t>пьяницы</w:t>
      </w:r>
      <w:proofErr w:type="gramEnd"/>
      <w:r w:rsidRPr="00715134">
        <w:rPr>
          <w:rFonts w:ascii="Times New Roman" w:hAnsi="Times New Roman" w:cs="Times New Roman"/>
          <w:sz w:val="28"/>
          <w:szCs w:val="28"/>
          <w:lang w:val="ru-RU"/>
        </w:rPr>
        <w:t xml:space="preserve">. </w:t>
      </w:r>
      <w:r w:rsidRPr="00715134">
        <w:rPr>
          <w:rFonts w:ascii="Times New Roman" w:hAnsi="Times New Roman" w:cs="Times New Roman"/>
          <w:i/>
          <w:sz w:val="28"/>
          <w:szCs w:val="28"/>
          <w:lang w:val="ru-RU"/>
        </w:rPr>
        <w:t>Ты</w:t>
      </w:r>
      <w:r w:rsidRPr="00715134">
        <w:rPr>
          <w:rFonts w:ascii="Times New Roman" w:hAnsi="Times New Roman" w:cs="Times New Roman"/>
          <w:sz w:val="28"/>
          <w:szCs w:val="28"/>
          <w:lang w:val="ru-RU"/>
        </w:rPr>
        <w:t xml:space="preserve"> пьешь?</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Иногда. Ты?</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Я молчу.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Включи обогрев.</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4619EC"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нажимает кнопку и переключает щетки стеклоочистителя на более интенсивный режим.</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И давно ты встречаешься со своим парнем?</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 Фолкнера и алкоголя ты перешел к моему парню? Не очень-то плавный переход.</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подумал, перейти сразу к тому, что меня интересует. У вас с ним серьезно?</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 тебе какое дело?</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Для меня это </w:t>
      </w:r>
      <w:r w:rsidRPr="00715134">
        <w:rPr>
          <w:rFonts w:ascii="Times New Roman" w:hAnsi="Times New Roman" w:cs="Times New Roman"/>
          <w:i/>
          <w:sz w:val="28"/>
          <w:szCs w:val="28"/>
          <w:lang w:val="ru-RU"/>
        </w:rPr>
        <w:t>важно</w:t>
      </w:r>
      <w:r w:rsidRPr="00715134">
        <w:rPr>
          <w:rFonts w:ascii="Times New Roman" w:hAnsi="Times New Roman" w:cs="Times New Roman"/>
          <w:sz w:val="28"/>
          <w:szCs w:val="28"/>
          <w:lang w:val="ru-RU"/>
        </w:rPr>
        <w:t xml:space="preserve">, – </w:t>
      </w:r>
      <w:r w:rsidR="004619EC"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сбавляет скорость, так как светофор впереди переключается </w:t>
      </w:r>
      <w:proofErr w:type="gramStart"/>
      <w:r w:rsidRPr="00715134">
        <w:rPr>
          <w:rFonts w:ascii="Times New Roman" w:hAnsi="Times New Roman" w:cs="Times New Roman"/>
          <w:sz w:val="28"/>
          <w:szCs w:val="28"/>
          <w:lang w:val="ru-RU"/>
        </w:rPr>
        <w:t>с</w:t>
      </w:r>
      <w:proofErr w:type="gramEnd"/>
      <w:r w:rsidRPr="00715134">
        <w:rPr>
          <w:rFonts w:ascii="Times New Roman" w:hAnsi="Times New Roman" w:cs="Times New Roman"/>
          <w:sz w:val="28"/>
          <w:szCs w:val="28"/>
          <w:lang w:val="ru-RU"/>
        </w:rPr>
        <w:t xml:space="preserve"> желтого на красный. Он поворачивается ко мне. – Мне нужно знать, что мне нужно сделать, чтобы доказать, что я </w:t>
      </w:r>
      <w:r w:rsidRPr="00715134">
        <w:rPr>
          <w:rFonts w:ascii="Times New Roman" w:hAnsi="Times New Roman" w:cs="Times New Roman"/>
          <w:i/>
          <w:sz w:val="28"/>
          <w:szCs w:val="28"/>
          <w:lang w:val="ru-RU"/>
        </w:rPr>
        <w:t>лучше</w:t>
      </w:r>
      <w:r w:rsidRPr="00715134">
        <w:rPr>
          <w:rFonts w:ascii="Times New Roman" w:hAnsi="Times New Roman" w:cs="Times New Roman"/>
          <w:sz w:val="28"/>
          <w:szCs w:val="28"/>
          <w:lang w:val="ru-RU"/>
        </w:rPr>
        <w:t>, чем он.</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w:t>
      </w:r>
      <w:r w:rsidR="00CE3D25" w:rsidRPr="00715134">
        <w:rPr>
          <w:rFonts w:ascii="Times New Roman" w:hAnsi="Times New Roman" w:cs="Times New Roman"/>
          <w:sz w:val="28"/>
          <w:szCs w:val="28"/>
          <w:lang w:val="ru-RU"/>
        </w:rPr>
        <w:t>кладу ногу на ногу</w:t>
      </w:r>
      <w:r w:rsidRPr="00715134">
        <w:rPr>
          <w:rFonts w:ascii="Times New Roman" w:hAnsi="Times New Roman" w:cs="Times New Roman"/>
          <w:sz w:val="28"/>
          <w:szCs w:val="28"/>
          <w:lang w:val="ru-RU"/>
        </w:rPr>
        <w:t>.</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Как мило.</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Так у вас с ним серьезно?</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Очень.</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Как его зовут.</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Зеленый. Езжай.</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переключает машину в режим парковки.</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Назови его имя.</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Брай</w:t>
      </w:r>
      <w:r w:rsidR="00300DE8">
        <w:rPr>
          <w:rFonts w:ascii="Times New Roman" w:hAnsi="Times New Roman" w:cs="Times New Roman"/>
          <w:sz w:val="28"/>
          <w:szCs w:val="28"/>
          <w:lang w:val="ru-RU"/>
        </w:rPr>
        <w:t>а</w:t>
      </w:r>
      <w:r w:rsidRPr="00715134">
        <w:rPr>
          <w:rFonts w:ascii="Times New Roman" w:hAnsi="Times New Roman" w:cs="Times New Roman"/>
          <w:sz w:val="28"/>
          <w:szCs w:val="28"/>
          <w:lang w:val="ru-RU"/>
        </w:rPr>
        <w:t xml:space="preserve">н. </w:t>
      </w:r>
      <w:r w:rsidRPr="00715134">
        <w:rPr>
          <w:rFonts w:ascii="Times New Roman" w:hAnsi="Times New Roman" w:cs="Times New Roman"/>
          <w:i/>
          <w:sz w:val="28"/>
          <w:szCs w:val="28"/>
          <w:lang w:val="ru-RU"/>
        </w:rPr>
        <w:t>Езжай</w:t>
      </w:r>
      <w:r w:rsidRPr="00715134">
        <w:rPr>
          <w:rFonts w:ascii="Times New Roman" w:hAnsi="Times New Roman" w:cs="Times New Roman"/>
          <w:sz w:val="28"/>
          <w:szCs w:val="28"/>
          <w:lang w:val="ru-RU"/>
        </w:rPr>
        <w:t xml:space="preserve">.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Сколько ему лет?</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Что</w:t>
      </w:r>
      <w:r w:rsidRPr="00715134">
        <w:rPr>
          <w:rFonts w:ascii="Times New Roman" w:hAnsi="Times New Roman" w:cs="Times New Roman"/>
          <w:sz w:val="28"/>
          <w:szCs w:val="28"/>
          <w:lang w:val="ru-RU"/>
        </w:rPr>
        <w:t>?! Это не твоё дело.</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 потому что он не существует или ты не хочешь, чтобы я знал?</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не хочу, чтобы ты знал.</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молчит некоторое время, потом откидывается.</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твой парень – </w:t>
      </w:r>
      <w:r w:rsidRPr="00715134">
        <w:rPr>
          <w:rFonts w:ascii="Times New Roman" w:hAnsi="Times New Roman" w:cs="Times New Roman"/>
          <w:i/>
          <w:sz w:val="28"/>
          <w:szCs w:val="28"/>
          <w:lang w:val="ru-RU"/>
        </w:rPr>
        <w:t>Брай</w:t>
      </w:r>
      <w:r w:rsidR="00300DE8">
        <w:rPr>
          <w:rFonts w:ascii="Times New Roman" w:hAnsi="Times New Roman" w:cs="Times New Roman"/>
          <w:i/>
          <w:sz w:val="28"/>
          <w:szCs w:val="28"/>
          <w:lang w:val="ru-RU"/>
        </w:rPr>
        <w:t>а</w:t>
      </w:r>
      <w:r w:rsidRPr="00715134">
        <w:rPr>
          <w:rFonts w:ascii="Times New Roman" w:hAnsi="Times New Roman" w:cs="Times New Roman"/>
          <w:i/>
          <w:sz w:val="28"/>
          <w:szCs w:val="28"/>
          <w:lang w:val="ru-RU"/>
        </w:rPr>
        <w:t>н</w:t>
      </w:r>
      <w:r w:rsidRPr="00715134">
        <w:rPr>
          <w:rFonts w:ascii="Times New Roman" w:hAnsi="Times New Roman" w:cs="Times New Roman"/>
          <w:sz w:val="28"/>
          <w:szCs w:val="28"/>
          <w:lang w:val="ru-RU"/>
        </w:rPr>
        <w:t xml:space="preserve">, позволяет тебе сидеть в закусочной </w:t>
      </w:r>
      <w:r w:rsidRPr="00715134">
        <w:rPr>
          <w:rFonts w:ascii="Times New Roman" w:hAnsi="Times New Roman" w:cs="Times New Roman"/>
          <w:i/>
          <w:sz w:val="28"/>
          <w:szCs w:val="28"/>
          <w:lang w:val="ru-RU"/>
        </w:rPr>
        <w:t>часами</w:t>
      </w:r>
      <w:r w:rsidRPr="00715134">
        <w:rPr>
          <w:rFonts w:ascii="Times New Roman" w:hAnsi="Times New Roman" w:cs="Times New Roman"/>
          <w:sz w:val="28"/>
          <w:szCs w:val="28"/>
          <w:lang w:val="ru-RU"/>
        </w:rPr>
        <w:t>, пока ты ждешь свою подружку, чтобы она подвезла тебя домой?</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не отвечаю.</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Даже если ему действительно нравится жесткий секс, отметины на твоих запястьях выглядят так, как будто это было больно. Не очень-то похоже, чтобы это сделал твой парень.</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Именно поэтому я не сажусь в машину к незнакомцам, – я вздыхаю. – Я все выдумала. У меня нет парня, а отметины на запястьях остались от наручников, когда меня вчера арестовали. Не спрашивай за что, так как это не твоего ума дело. Я буду очень тебе благодарна, если ты отдашь мне мою книгу, чтобы я продолжила читать.</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Я подумаю над твоим предложением. Так как давно ты живешь в </w:t>
      </w:r>
      <w:proofErr w:type="spellStart"/>
      <w:r w:rsidRPr="00715134">
        <w:rPr>
          <w:rFonts w:ascii="Times New Roman" w:hAnsi="Times New Roman" w:cs="Times New Roman"/>
          <w:sz w:val="28"/>
          <w:szCs w:val="28"/>
          <w:lang w:val="ru-RU"/>
        </w:rPr>
        <w:t>Блайте</w:t>
      </w:r>
      <w:proofErr w:type="spellEnd"/>
      <w:r w:rsidRPr="00715134">
        <w:rPr>
          <w:rFonts w:ascii="Times New Roman" w:hAnsi="Times New Roman" w:cs="Times New Roman"/>
          <w:sz w:val="28"/>
          <w:szCs w:val="28"/>
          <w:lang w:val="ru-RU"/>
        </w:rPr>
        <w:t>?</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не ответила на этот вопрос в первый раз, когда мы встретились, с чего ты взял, что я отвечу тебе сейчас?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Потому что ты хочешь мне рассказать, – </w:t>
      </w:r>
      <w:r w:rsidR="00CE3D25"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делает паузу. – И, как бы ты не отрицала, но ты думаешь обо мне с первого дня нашей встречи.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CE3D25" w:rsidRPr="00715134">
        <w:rPr>
          <w:rFonts w:ascii="Times New Roman" w:hAnsi="Times New Roman" w:cs="Times New Roman"/>
          <w:sz w:val="28"/>
          <w:szCs w:val="28"/>
          <w:lang w:val="ru-RU"/>
        </w:rPr>
        <w:t>Н</w:t>
      </w:r>
      <w:r w:rsidRPr="00715134">
        <w:rPr>
          <w:rFonts w:ascii="Times New Roman" w:hAnsi="Times New Roman" w:cs="Times New Roman"/>
          <w:sz w:val="28"/>
          <w:szCs w:val="28"/>
          <w:lang w:val="ru-RU"/>
        </w:rPr>
        <w:t>е могу сдержаться и смеюсь, мой смех переходит в истерику. Я закрываю глаза и откидываю голову назад, обнимая себя руками, я давно так не смеялась. Когда я, наконец, успокаиваюсь, понимаю, что он выключил двигатель и смотрит на меня, подняв брови.</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Что</w:t>
      </w:r>
      <w:r w:rsidRPr="00715134">
        <w:rPr>
          <w:rFonts w:ascii="Times New Roman" w:hAnsi="Times New Roman" w:cs="Times New Roman"/>
          <w:sz w:val="28"/>
          <w:szCs w:val="28"/>
          <w:lang w:val="ru-RU"/>
        </w:rPr>
        <w:t>? – спрашиваю я.</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 такого смешного?</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Думаешь, ты мне понравишься только потому, что ты сексуален?</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4619EC" w:rsidRPr="00715134">
        <w:rPr>
          <w:rFonts w:ascii="Times New Roman" w:hAnsi="Times New Roman" w:cs="Times New Roman"/>
          <w:sz w:val="28"/>
          <w:szCs w:val="28"/>
          <w:lang w:val="ru-RU"/>
        </w:rPr>
        <w:t>З</w:t>
      </w:r>
      <w:r w:rsidRPr="00715134">
        <w:rPr>
          <w:rFonts w:ascii="Times New Roman" w:hAnsi="Times New Roman" w:cs="Times New Roman"/>
          <w:sz w:val="28"/>
          <w:szCs w:val="28"/>
          <w:lang w:val="ru-RU"/>
        </w:rPr>
        <w:t>амечаю, как напрягается его челюсть, и решаю воспользоваться моментом. Нам нужно выяснить все раз и навсегда.</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Думаешь, раз ты такой сексуальный, я откроюсь тебе и расскажу что-то личное, о чем я никогда никому не говорила? Ты считаешь, </w:t>
      </w:r>
      <w:r w:rsidR="004619EC" w:rsidRPr="00715134">
        <w:rPr>
          <w:rFonts w:ascii="Times New Roman" w:hAnsi="Times New Roman" w:cs="Times New Roman"/>
          <w:sz w:val="28"/>
          <w:szCs w:val="28"/>
          <w:lang w:val="ru-RU"/>
        </w:rPr>
        <w:t>что я заблудшая овечка,</w:t>
      </w:r>
      <w:r w:rsidRPr="00715134">
        <w:rPr>
          <w:rFonts w:ascii="Times New Roman" w:hAnsi="Times New Roman" w:cs="Times New Roman"/>
          <w:sz w:val="28"/>
          <w:szCs w:val="28"/>
          <w:lang w:val="ru-RU"/>
        </w:rPr>
        <w:t xml:space="preserve"> </w:t>
      </w:r>
      <w:r w:rsidR="004619EC" w:rsidRPr="00715134">
        <w:rPr>
          <w:rFonts w:ascii="Times New Roman" w:hAnsi="Times New Roman" w:cs="Times New Roman"/>
          <w:sz w:val="28"/>
          <w:szCs w:val="28"/>
          <w:lang w:val="ru-RU"/>
        </w:rPr>
        <w:t xml:space="preserve">которая вынуждена </w:t>
      </w:r>
      <w:r w:rsidR="00D44F86" w:rsidRPr="00715134">
        <w:rPr>
          <w:rFonts w:ascii="Times New Roman" w:hAnsi="Times New Roman" w:cs="Times New Roman"/>
          <w:sz w:val="28"/>
          <w:szCs w:val="28"/>
          <w:lang w:val="ru-RU"/>
        </w:rPr>
        <w:t xml:space="preserve">раздеваться за деньги, </w:t>
      </w:r>
      <w:r w:rsidRPr="00715134">
        <w:rPr>
          <w:rFonts w:ascii="Times New Roman" w:hAnsi="Times New Roman" w:cs="Times New Roman"/>
          <w:sz w:val="28"/>
          <w:szCs w:val="28"/>
          <w:lang w:val="ru-RU"/>
        </w:rPr>
        <w:t xml:space="preserve">что мне нужен сказочный принц или рыцарь в сияющих доспехах, который спасет меня от этого разврата? Если ты так думаешь, то ты попал на совершенно не ту девушку. И если ты считаешь, что подвезя домой, заставишь </w:t>
      </w:r>
      <w:r w:rsidR="00CE3D25" w:rsidRPr="00715134">
        <w:rPr>
          <w:rFonts w:ascii="Times New Roman" w:hAnsi="Times New Roman" w:cs="Times New Roman"/>
          <w:sz w:val="28"/>
          <w:szCs w:val="28"/>
          <w:lang w:val="ru-RU"/>
        </w:rPr>
        <w:t xml:space="preserve">меня </w:t>
      </w:r>
      <w:r w:rsidRPr="00715134">
        <w:rPr>
          <w:rFonts w:ascii="Times New Roman" w:hAnsi="Times New Roman" w:cs="Times New Roman"/>
          <w:sz w:val="28"/>
          <w:szCs w:val="28"/>
          <w:lang w:val="ru-RU"/>
        </w:rPr>
        <w:t>изменить моё отношение к тебе, дай мне знать, чтобы я вышла из машины</w:t>
      </w:r>
      <w:r w:rsidR="00CE3D25"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и я пойду дальше пешком. Ты мне не </w:t>
      </w:r>
      <w:r w:rsidRPr="00715134">
        <w:rPr>
          <w:rFonts w:ascii="Times New Roman" w:hAnsi="Times New Roman" w:cs="Times New Roman"/>
          <w:i/>
          <w:sz w:val="28"/>
          <w:szCs w:val="28"/>
          <w:lang w:val="ru-RU"/>
        </w:rPr>
        <w:t>нужен</w:t>
      </w:r>
      <w:r w:rsidRPr="00715134">
        <w:rPr>
          <w:rFonts w:ascii="Times New Roman" w:hAnsi="Times New Roman" w:cs="Times New Roman"/>
          <w:sz w:val="28"/>
          <w:szCs w:val="28"/>
          <w:lang w:val="ru-RU"/>
        </w:rPr>
        <w:t xml:space="preserve">, и, несмотря на твои предположения, я тебя не </w:t>
      </w:r>
      <w:r w:rsidRPr="00715134">
        <w:rPr>
          <w:rFonts w:ascii="Times New Roman" w:hAnsi="Times New Roman" w:cs="Times New Roman"/>
          <w:i/>
          <w:sz w:val="28"/>
          <w:szCs w:val="28"/>
          <w:lang w:val="ru-RU"/>
        </w:rPr>
        <w:t>хочу</w:t>
      </w:r>
      <w:r w:rsidRPr="00715134">
        <w:rPr>
          <w:rFonts w:ascii="Times New Roman" w:hAnsi="Times New Roman" w:cs="Times New Roman"/>
          <w:sz w:val="28"/>
          <w:szCs w:val="28"/>
          <w:lang w:val="ru-RU"/>
        </w:rPr>
        <w:t>.</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моргает. Качает головой и смотрит мне в глаза.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 твоему сведению, Эмерланд, я не хочу быть твоим сказочным принцем или рыцарем в сияющих доспехах. Ты слишком ебнутая, чтобы я </w:t>
      </w:r>
      <w:r w:rsidRPr="00715134">
        <w:rPr>
          <w:rFonts w:ascii="Times New Roman" w:hAnsi="Times New Roman" w:cs="Times New Roman"/>
          <w:i/>
          <w:sz w:val="28"/>
          <w:szCs w:val="28"/>
          <w:lang w:val="ru-RU"/>
        </w:rPr>
        <w:t>думал</w:t>
      </w:r>
      <w:r w:rsidRPr="00715134">
        <w:rPr>
          <w:rFonts w:ascii="Times New Roman" w:hAnsi="Times New Roman" w:cs="Times New Roman"/>
          <w:sz w:val="28"/>
          <w:szCs w:val="28"/>
          <w:lang w:val="ru-RU"/>
        </w:rPr>
        <w:t xml:space="preserve">, что я могу спасти тебя. И не думаю, что я сделал неправильные выводы насчет тебя. Я не жду, что ты откроешься мне и расскажешь больше того, что я уже знаю. Я уверен, что ты точно не из </w:t>
      </w:r>
      <w:proofErr w:type="spellStart"/>
      <w:r w:rsidRPr="00715134">
        <w:rPr>
          <w:rFonts w:ascii="Times New Roman" w:hAnsi="Times New Roman" w:cs="Times New Roman"/>
          <w:sz w:val="28"/>
          <w:szCs w:val="28"/>
          <w:lang w:val="ru-RU"/>
        </w:rPr>
        <w:t>Блайта</w:t>
      </w:r>
      <w:proofErr w:type="spellEnd"/>
      <w:r w:rsidRPr="00715134">
        <w:rPr>
          <w:rFonts w:ascii="Times New Roman" w:hAnsi="Times New Roman" w:cs="Times New Roman"/>
          <w:sz w:val="28"/>
          <w:szCs w:val="28"/>
          <w:lang w:val="ru-RU"/>
        </w:rPr>
        <w:t>, и мне просто интересно, откуда ты приехала.</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Повисла тишина.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вздохнула.</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gramStart"/>
      <w:r w:rsidRPr="00715134">
        <w:rPr>
          <w:rFonts w:ascii="Times New Roman" w:hAnsi="Times New Roman" w:cs="Times New Roman"/>
          <w:sz w:val="28"/>
          <w:szCs w:val="28"/>
          <w:lang w:val="ru-RU"/>
        </w:rPr>
        <w:t>Мои</w:t>
      </w:r>
      <w:proofErr w:type="gramEnd"/>
      <w:r w:rsidRPr="00715134">
        <w:rPr>
          <w:rFonts w:ascii="Times New Roman" w:hAnsi="Times New Roman" w:cs="Times New Roman"/>
          <w:sz w:val="28"/>
          <w:szCs w:val="28"/>
          <w:lang w:val="ru-RU"/>
        </w:rPr>
        <w:t xml:space="preserve"> бабушка с дедушкой живут в </w:t>
      </w:r>
      <w:proofErr w:type="spellStart"/>
      <w:r w:rsidRPr="00715134">
        <w:rPr>
          <w:rFonts w:ascii="Times New Roman" w:hAnsi="Times New Roman" w:cs="Times New Roman"/>
          <w:sz w:val="28"/>
          <w:szCs w:val="28"/>
          <w:lang w:val="ru-RU"/>
        </w:rPr>
        <w:t>Блайте</w:t>
      </w:r>
      <w:proofErr w:type="spellEnd"/>
      <w:r w:rsidRPr="00715134">
        <w:rPr>
          <w:rFonts w:ascii="Times New Roman" w:hAnsi="Times New Roman" w:cs="Times New Roman"/>
          <w:sz w:val="28"/>
          <w:szCs w:val="28"/>
          <w:lang w:val="ru-RU"/>
        </w:rPr>
        <w:t>. Я из Нью-Джерси. Я переехала к ним пару месяцев назад. И, несмотря на твою уверенность, я совершенно о тебе не думала. Я просто считаю тебя очень привлекательным. Это все, что я могу…</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касается моих губ своими и запускает руку в мои волосы, шепча мне «</w:t>
      </w:r>
      <w:r w:rsidRPr="00715134">
        <w:rPr>
          <w:rFonts w:ascii="Times New Roman" w:hAnsi="Times New Roman" w:cs="Times New Roman"/>
          <w:i/>
          <w:sz w:val="28"/>
          <w:szCs w:val="28"/>
          <w:lang w:val="ru-RU"/>
        </w:rPr>
        <w:t>заткнись</w:t>
      </w:r>
      <w:r w:rsidRPr="00715134">
        <w:rPr>
          <w:rFonts w:ascii="Times New Roman" w:hAnsi="Times New Roman" w:cs="Times New Roman"/>
          <w:sz w:val="28"/>
          <w:szCs w:val="28"/>
          <w:lang w:val="ru-RU"/>
        </w:rPr>
        <w:t xml:space="preserve">», и целует меня.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r>
      <w:r w:rsidR="00D44F86"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обнимает меня за шею и притягивает к себе, легонько покусывая мою нижнюю губу.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Звук капель бьющихся о крышу его машины и его язык, изучающий мой рот, единственное, на чем я могу сосредоточиться.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медленно отстраняется от меня. Я очень хочу продолжения, но не позволяю себе дать ему это понять.</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 переживай, – шепчет он. – Я всё равно докажу тебе, что я достоин быть твоим парнем, и ты поймешь, </w:t>
      </w:r>
      <w:r w:rsidRPr="00715134">
        <w:rPr>
          <w:rFonts w:ascii="Times New Roman" w:hAnsi="Times New Roman" w:cs="Times New Roman"/>
          <w:i/>
          <w:sz w:val="28"/>
          <w:szCs w:val="28"/>
          <w:lang w:val="ru-RU"/>
        </w:rPr>
        <w:t>как сильно</w:t>
      </w:r>
      <w:r w:rsidRPr="00715134">
        <w:rPr>
          <w:rFonts w:ascii="Times New Roman" w:hAnsi="Times New Roman" w:cs="Times New Roman"/>
          <w:sz w:val="28"/>
          <w:szCs w:val="28"/>
          <w:lang w:val="ru-RU"/>
        </w:rPr>
        <w:t xml:space="preserve"> я тебя хочу.</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00CE3D25" w:rsidRPr="00715134">
        <w:rPr>
          <w:rFonts w:ascii="Times New Roman" w:hAnsi="Times New Roman" w:cs="Times New Roman"/>
          <w:sz w:val="28"/>
          <w:szCs w:val="28"/>
          <w:lang w:val="ru-RU"/>
        </w:rPr>
        <w:t>Р</w:t>
      </w:r>
      <w:r w:rsidRPr="00715134">
        <w:rPr>
          <w:rFonts w:ascii="Times New Roman" w:hAnsi="Times New Roman" w:cs="Times New Roman"/>
          <w:sz w:val="28"/>
          <w:szCs w:val="28"/>
          <w:lang w:val="ru-RU"/>
        </w:rPr>
        <w:t xml:space="preserve">езко поворачиваюсь к окну, делая вид, что меня очень интересует пейзаж за окном.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Пока </w:t>
      </w:r>
      <w:r w:rsidR="00CE3D25"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снова выезжает на дорогу, я, молча, корю себя за то, что разрешила себя поцеловать, </w:t>
      </w:r>
      <w:r w:rsidR="00CE3D25" w:rsidRPr="00715134">
        <w:rPr>
          <w:rFonts w:ascii="Times New Roman" w:hAnsi="Times New Roman" w:cs="Times New Roman"/>
          <w:sz w:val="28"/>
          <w:szCs w:val="28"/>
          <w:lang w:val="ru-RU"/>
        </w:rPr>
        <w:t xml:space="preserve">и </w:t>
      </w:r>
      <w:r w:rsidRPr="00715134">
        <w:rPr>
          <w:rFonts w:ascii="Times New Roman" w:hAnsi="Times New Roman" w:cs="Times New Roman"/>
          <w:sz w:val="28"/>
          <w:szCs w:val="28"/>
          <w:lang w:val="ru-RU"/>
        </w:rPr>
        <w:t xml:space="preserve">за то, что это мне </w:t>
      </w:r>
      <w:r w:rsidRPr="00715134">
        <w:rPr>
          <w:rFonts w:ascii="Times New Roman" w:hAnsi="Times New Roman" w:cs="Times New Roman"/>
          <w:i/>
          <w:sz w:val="28"/>
          <w:szCs w:val="28"/>
          <w:lang w:val="ru-RU"/>
        </w:rPr>
        <w:t>понравилось</w:t>
      </w:r>
      <w:r w:rsidRPr="00715134">
        <w:rPr>
          <w:rFonts w:ascii="Times New Roman" w:hAnsi="Times New Roman" w:cs="Times New Roman"/>
          <w:sz w:val="28"/>
          <w:szCs w:val="28"/>
          <w:lang w:val="ru-RU"/>
        </w:rPr>
        <w:t xml:space="preserve">.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Мы оба молчим, он только спрашивает мой точный адрес. Когда он подъезжает к моему дому, я бормочу «до свидания» и пытаюсь открыть дверь, но у меня снова ничего не получается.</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куда-то собралась? – спрашивает он.</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7A396F" w:rsidRPr="00715134">
        <w:rPr>
          <w:rFonts w:ascii="Times New Roman" w:hAnsi="Times New Roman" w:cs="Times New Roman"/>
          <w:sz w:val="28"/>
          <w:szCs w:val="28"/>
          <w:lang w:val="ru-RU"/>
        </w:rPr>
        <w:t>Д</w:t>
      </w:r>
      <w:r w:rsidRPr="00715134">
        <w:rPr>
          <w:rFonts w:ascii="Times New Roman" w:hAnsi="Times New Roman" w:cs="Times New Roman"/>
          <w:sz w:val="28"/>
          <w:szCs w:val="28"/>
          <w:lang w:val="ru-RU"/>
        </w:rPr>
        <w:t>аже не поворачива</w:t>
      </w:r>
      <w:r w:rsidR="007A396F"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сь к нему, </w:t>
      </w:r>
      <w:r w:rsidR="007A396F"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знаю, что </w:t>
      </w:r>
      <w:r w:rsidR="00CE3D25"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улыбается.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слышу, как он выходит из машины и через несколько секунд он уже стоит у моей двери с открытым зонтиком.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открывает дверь и подает мне руку. Когда я выхожу из машины, </w:t>
      </w:r>
      <w:r w:rsidR="007A396F"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обнимает меня за талию и провожает до крыльца.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ищу ключи в сумочке, но он касается моего подбородка и заставляет меня посмотреть ему в глаза.</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 с твоей машиной?</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Она… Я не хочу об этом говорить.</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Хочешь, я подвезу тебя на работу завтра?</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Что</w:t>
      </w:r>
      <w:r w:rsidRPr="00715134">
        <w:rPr>
          <w:rFonts w:ascii="Times New Roman" w:hAnsi="Times New Roman" w:cs="Times New Roman"/>
          <w:sz w:val="28"/>
          <w:szCs w:val="28"/>
          <w:lang w:val="ru-RU"/>
        </w:rPr>
        <w:t>?</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Тебя завтра подвезти?</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же знаешь, что я работаю в </w:t>
      </w:r>
      <w:proofErr w:type="gramStart"/>
      <w:r w:rsidRPr="00715134">
        <w:rPr>
          <w:rFonts w:ascii="Times New Roman" w:hAnsi="Times New Roman" w:cs="Times New Roman"/>
          <w:sz w:val="28"/>
          <w:szCs w:val="28"/>
          <w:lang w:val="ru-RU"/>
        </w:rPr>
        <w:t>стрип</w:t>
      </w:r>
      <w:r w:rsidR="00C64E4D" w:rsidRPr="00715134">
        <w:rPr>
          <w:rFonts w:ascii="Times New Roman" w:hAnsi="Times New Roman" w:cs="Times New Roman"/>
          <w:sz w:val="28"/>
          <w:szCs w:val="28"/>
          <w:lang w:val="ru-RU"/>
        </w:rPr>
        <w:t>тиз</w:t>
      </w:r>
      <w:r w:rsidRPr="00715134">
        <w:rPr>
          <w:rFonts w:ascii="Times New Roman" w:hAnsi="Times New Roman" w:cs="Times New Roman"/>
          <w:sz w:val="28"/>
          <w:szCs w:val="28"/>
          <w:lang w:val="ru-RU"/>
        </w:rPr>
        <w:t>-клубе</w:t>
      </w:r>
      <w:proofErr w:type="gramEnd"/>
      <w:r w:rsidRPr="00715134">
        <w:rPr>
          <w:rFonts w:ascii="Times New Roman" w:hAnsi="Times New Roman" w:cs="Times New Roman"/>
          <w:sz w:val="28"/>
          <w:szCs w:val="28"/>
          <w:lang w:val="ru-RU"/>
        </w:rPr>
        <w:t>, да? В том, который находится в двух часах езды отсюда?</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1A70F5"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ухмыляется.</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 да, я в курсе.</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Вообще-то, у меня завтра выходной, но… –</w:t>
      </w:r>
      <w:r w:rsidR="003020D1"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снова ищу ключи в сумочке.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Но</w:t>
      </w:r>
      <w:r w:rsidRPr="00715134">
        <w:rPr>
          <w:rFonts w:ascii="Times New Roman" w:hAnsi="Times New Roman" w:cs="Times New Roman"/>
          <w:sz w:val="28"/>
          <w:szCs w:val="28"/>
          <w:lang w:val="ru-RU"/>
        </w:rPr>
        <w:t xml:space="preserve">? – он берет мое лицо в свои ладони и гладит щеки большими пальцами.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Но если твоё предложение будет в силе после-после завтра, я могу согласиться.</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Хорошо, – он дает мне свой телефон. – Запиши свой номер.</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Я вбиваю свой номер в его записную книжку и отдаю ему телефон.</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 твоя золушка»? – читает он </w:t>
      </w:r>
      <w:r w:rsidR="003020D1" w:rsidRPr="00715134">
        <w:rPr>
          <w:rFonts w:ascii="Times New Roman" w:hAnsi="Times New Roman" w:cs="Times New Roman"/>
          <w:sz w:val="28"/>
          <w:szCs w:val="28"/>
          <w:lang w:val="ru-RU"/>
        </w:rPr>
        <w:t>имя</w:t>
      </w:r>
      <w:r w:rsidRPr="00715134">
        <w:rPr>
          <w:rFonts w:ascii="Times New Roman" w:hAnsi="Times New Roman" w:cs="Times New Roman"/>
          <w:sz w:val="28"/>
          <w:szCs w:val="28"/>
          <w:lang w:val="ru-RU"/>
        </w:rPr>
        <w:t>, под которым я сохранила свой номер и закатывает глаза. Он набирает мой номер, и телефон звонит у меня в сумке. – Можешь записать меня как «Не твой сказочный принц».</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улыбаюсь и наконец-то нахожу свои ключи.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3020D1"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продолжает стоять на крыльце, пока я не захожу в дом. </w:t>
      </w:r>
    </w:p>
    <w:p w:rsidR="000E697D" w:rsidRPr="00715134" w:rsidRDefault="000E697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благодарю его и быстро закрываю дверь, но выглядываю в окно, наблюдая, как он уходит и улыбается, оборачиваясь через плечо.</w:t>
      </w:r>
    </w:p>
    <w:p w:rsidR="00C24C6A" w:rsidRPr="00715134" w:rsidRDefault="00C24C6A" w:rsidP="00715134">
      <w:pPr>
        <w:spacing w:after="0"/>
        <w:jc w:val="both"/>
        <w:rPr>
          <w:rFonts w:ascii="Times New Roman" w:hAnsi="Times New Roman"/>
          <w:sz w:val="28"/>
          <w:szCs w:val="28"/>
          <w:lang w:val="ru-RU"/>
        </w:rPr>
      </w:pPr>
    </w:p>
    <w:p w:rsidR="0060436B" w:rsidRPr="00715134" w:rsidRDefault="0060436B" w:rsidP="00715134">
      <w:pPr>
        <w:spacing w:after="0"/>
        <w:jc w:val="both"/>
        <w:rPr>
          <w:rFonts w:ascii="Times New Roman" w:hAnsi="Times New Roman"/>
          <w:sz w:val="28"/>
          <w:szCs w:val="28"/>
          <w:lang w:val="ru-RU"/>
        </w:rPr>
      </w:pPr>
    </w:p>
    <w:p w:rsidR="00300DE8" w:rsidRDefault="00300DE8" w:rsidP="00715134">
      <w:pPr>
        <w:pStyle w:val="1"/>
        <w:keepNext w:val="0"/>
        <w:numPr>
          <w:ilvl w:val="0"/>
          <w:numId w:val="0"/>
        </w:numPr>
        <w:tabs>
          <w:tab w:val="clear" w:pos="0"/>
        </w:tabs>
        <w:spacing w:before="0" w:after="0" w:line="480" w:lineRule="auto"/>
        <w:jc w:val="both"/>
        <w:rPr>
          <w:rFonts w:cs="Times New Roman"/>
          <w:bCs w:val="0"/>
          <w:lang w:val="ru-RU"/>
        </w:rPr>
      </w:pPr>
      <w:r>
        <w:rPr>
          <w:rFonts w:cs="Times New Roman"/>
          <w:bCs w:val="0"/>
          <w:lang w:val="ru-RU"/>
        </w:rPr>
        <w:br w:type="page"/>
      </w:r>
    </w:p>
    <w:p w:rsidR="0060436B" w:rsidRDefault="0060436B" w:rsidP="00300DE8">
      <w:pPr>
        <w:pStyle w:val="1"/>
        <w:keepNext w:val="0"/>
        <w:numPr>
          <w:ilvl w:val="0"/>
          <w:numId w:val="0"/>
        </w:numPr>
        <w:tabs>
          <w:tab w:val="clear" w:pos="0"/>
        </w:tabs>
        <w:spacing w:before="0" w:after="0" w:line="480" w:lineRule="auto"/>
        <w:jc w:val="center"/>
        <w:rPr>
          <w:rFonts w:cs="Times New Roman"/>
          <w:bCs w:val="0"/>
          <w:lang w:val="ru-RU"/>
        </w:rPr>
      </w:pPr>
      <w:r w:rsidRPr="00715134">
        <w:rPr>
          <w:rFonts w:cs="Times New Roman"/>
          <w:bCs w:val="0"/>
          <w:lang w:val="ru-RU"/>
        </w:rPr>
        <w:lastRenderedPageBreak/>
        <w:t>Глава 10</w:t>
      </w:r>
    </w:p>
    <w:p w:rsidR="00300DE8" w:rsidRDefault="00300DE8" w:rsidP="00300DE8">
      <w:pPr>
        <w:rPr>
          <w:lang w:val="ru-RU"/>
        </w:rPr>
      </w:pPr>
    </w:p>
    <w:p w:rsidR="00300DE8" w:rsidRPr="00300DE8" w:rsidRDefault="00300DE8" w:rsidP="00300DE8">
      <w:pPr>
        <w:rPr>
          <w:lang w:val="ru-RU"/>
        </w:rPr>
      </w:pPr>
    </w:p>
    <w:p w:rsidR="0060436B" w:rsidRPr="00715134" w:rsidRDefault="0060436B" w:rsidP="00715134">
      <w:pPr>
        <w:pStyle w:val="1"/>
        <w:keepNext w:val="0"/>
        <w:numPr>
          <w:ilvl w:val="0"/>
          <w:numId w:val="2"/>
        </w:numPr>
        <w:spacing w:before="0" w:after="0" w:line="276" w:lineRule="auto"/>
        <w:ind w:left="0" w:firstLine="0"/>
        <w:jc w:val="both"/>
        <w:rPr>
          <w:rFonts w:cs="Times New Roman"/>
          <w:bCs w:val="0"/>
          <w:sz w:val="28"/>
          <w:szCs w:val="28"/>
          <w:lang w:val="ru-RU"/>
        </w:rPr>
      </w:pPr>
      <w:r w:rsidRPr="00715134">
        <w:rPr>
          <w:b w:val="0"/>
          <w:bCs w:val="0"/>
          <w:sz w:val="28"/>
          <w:szCs w:val="28"/>
          <w:lang w:val="ru-RU"/>
        </w:rPr>
        <w:tab/>
      </w:r>
      <w:r w:rsidRPr="00715134">
        <w:rPr>
          <w:rFonts w:cs="Times New Roman"/>
          <w:b w:val="0"/>
          <w:bCs w:val="0"/>
          <w:sz w:val="28"/>
          <w:szCs w:val="28"/>
          <w:lang w:val="ru-RU"/>
        </w:rPr>
        <w:t>– Эмерланд? – слова Тима возвращают меня в реальность, где Картер не целует меня. Я не в его машине. Я в комнате полной алкоголиков.</w:t>
      </w:r>
    </w:p>
    <w:p w:rsidR="0060436B" w:rsidRPr="00715134" w:rsidRDefault="0060436B" w:rsidP="00715134">
      <w:pPr>
        <w:pStyle w:val="1"/>
        <w:keepNext w:val="0"/>
        <w:numPr>
          <w:ilvl w:val="0"/>
          <w:numId w:val="2"/>
        </w:numPr>
        <w:spacing w:before="0" w:after="0" w:line="276" w:lineRule="auto"/>
        <w:ind w:left="0" w:firstLine="0"/>
        <w:jc w:val="both"/>
        <w:rPr>
          <w:rFonts w:cs="Times New Roman"/>
          <w:i/>
          <w:iCs/>
          <w:sz w:val="28"/>
          <w:szCs w:val="28"/>
          <w:lang w:val="ru-RU"/>
        </w:rPr>
      </w:pPr>
      <w:r w:rsidRPr="00715134">
        <w:rPr>
          <w:rFonts w:cs="Times New Roman"/>
          <w:i/>
          <w:iCs/>
          <w:sz w:val="28"/>
          <w:szCs w:val="28"/>
          <w:lang w:val="ru-RU"/>
        </w:rPr>
        <w:tab/>
        <w:t xml:space="preserve">– </w:t>
      </w:r>
      <w:r w:rsidRPr="00715134">
        <w:rPr>
          <w:rFonts w:cs="Times New Roman"/>
          <w:b w:val="0"/>
          <w:i/>
          <w:iCs/>
          <w:sz w:val="28"/>
          <w:szCs w:val="28"/>
          <w:lang w:val="ru-RU"/>
        </w:rPr>
        <w:t>Что</w:t>
      </w:r>
      <w:r w:rsidRPr="00715134">
        <w:rPr>
          <w:rFonts w:cs="Times New Roman"/>
          <w:b w:val="0"/>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Как часто ты выпивала?</w:t>
      </w:r>
    </w:p>
    <w:p w:rsidR="0060436B" w:rsidRPr="00715134" w:rsidRDefault="0060436B" w:rsidP="00715134">
      <w:pPr>
        <w:tabs>
          <w:tab w:val="num"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вздыхаю.</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Почти каждый день.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И </w:t>
      </w:r>
      <w:r w:rsidRPr="00715134">
        <w:rPr>
          <w:rFonts w:ascii="Times New Roman" w:hAnsi="Times New Roman" w:cs="Times New Roman"/>
          <w:i/>
          <w:iCs/>
          <w:sz w:val="28"/>
          <w:szCs w:val="28"/>
          <w:lang w:val="ru-RU"/>
        </w:rPr>
        <w:t>сколько</w:t>
      </w:r>
      <w:r w:rsidRPr="00715134">
        <w:rPr>
          <w:rFonts w:ascii="Times New Roman" w:hAnsi="Times New Roman" w:cs="Times New Roman"/>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 действительно важно?</w:t>
      </w:r>
    </w:p>
    <w:p w:rsidR="0060436B" w:rsidRPr="00715134" w:rsidRDefault="0060436B" w:rsidP="00715134">
      <w:pPr>
        <w:tabs>
          <w:tab w:val="num"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Он кивает, и все снова смотрят на меня.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Столько, сколько я могла выпить, – отвечаю я, – зависело от </w:t>
      </w:r>
      <w:r w:rsidR="00EC05E2" w:rsidRPr="00715134">
        <w:rPr>
          <w:rFonts w:ascii="Times New Roman" w:hAnsi="Times New Roman" w:cs="Times New Roman"/>
          <w:sz w:val="28"/>
          <w:szCs w:val="28"/>
          <w:lang w:val="ru-RU"/>
        </w:rPr>
        <w:t>того какой выдался день.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когда-нибудь говорила с родителями о своей проблеме с алкоголем?</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Сколько раз я должна повторять, что у меня никогда не было </w:t>
      </w:r>
      <w:r w:rsidRPr="00715134">
        <w:rPr>
          <w:rFonts w:ascii="Times New Roman" w:hAnsi="Times New Roman" w:cs="Times New Roman"/>
          <w:i/>
          <w:iCs/>
          <w:sz w:val="28"/>
          <w:szCs w:val="28"/>
          <w:lang w:val="ru-RU"/>
        </w:rPr>
        <w:t>проблем с алкоголем</w:t>
      </w:r>
      <w:r w:rsidRPr="00715134">
        <w:rPr>
          <w:rFonts w:ascii="Times New Roman" w:hAnsi="Times New Roman" w:cs="Times New Roman"/>
          <w:sz w:val="28"/>
          <w:szCs w:val="28"/>
          <w:lang w:val="ru-RU"/>
        </w:rPr>
        <w:t xml:space="preserve">? – сегодня мне действительно не хочется здесь находиться, еще немного, и я уйду до окончания сеанса. – У меня не было отца, чтобы поговорить с ним; а моя мама </w:t>
      </w:r>
      <w:r w:rsidR="00EC05E2" w:rsidRPr="00715134">
        <w:rPr>
          <w:rFonts w:ascii="Times New Roman" w:hAnsi="Times New Roman" w:cs="Times New Roman"/>
          <w:sz w:val="28"/>
          <w:szCs w:val="28"/>
          <w:lang w:val="ru-RU"/>
        </w:rPr>
        <w:t>выпивала</w:t>
      </w:r>
      <w:r w:rsidRPr="00715134">
        <w:rPr>
          <w:rFonts w:ascii="Times New Roman" w:hAnsi="Times New Roman" w:cs="Times New Roman"/>
          <w:sz w:val="28"/>
          <w:szCs w:val="28"/>
          <w:lang w:val="ru-RU"/>
        </w:rPr>
        <w:t xml:space="preserve"> вместе со мной. </w:t>
      </w:r>
      <w:r w:rsidRPr="00715134">
        <w:rPr>
          <w:rFonts w:ascii="Times New Roman" w:hAnsi="Times New Roman" w:cs="Times New Roman"/>
          <w:i/>
          <w:iCs/>
          <w:sz w:val="28"/>
          <w:szCs w:val="28"/>
          <w:lang w:val="ru-RU"/>
        </w:rPr>
        <w:t>Всегда</w:t>
      </w:r>
      <w:r w:rsidRPr="00715134">
        <w:rPr>
          <w:rFonts w:ascii="Times New Roman" w:hAnsi="Times New Roman" w:cs="Times New Roman"/>
          <w:sz w:val="28"/>
          <w:szCs w:val="28"/>
          <w:lang w:val="ru-RU"/>
        </w:rPr>
        <w:t xml:space="preserve">. Так что я уверенна, что если бы у меня были </w:t>
      </w:r>
      <w:r w:rsidRPr="00715134">
        <w:rPr>
          <w:rFonts w:ascii="Times New Roman" w:hAnsi="Times New Roman" w:cs="Times New Roman"/>
          <w:i/>
          <w:iCs/>
          <w:sz w:val="28"/>
          <w:szCs w:val="28"/>
          <w:lang w:val="ru-RU"/>
        </w:rPr>
        <w:t>проблемы</w:t>
      </w:r>
      <w:r w:rsidRPr="00715134">
        <w:rPr>
          <w:rFonts w:ascii="Times New Roman" w:hAnsi="Times New Roman" w:cs="Times New Roman"/>
          <w:sz w:val="28"/>
          <w:szCs w:val="28"/>
          <w:lang w:val="ru-RU"/>
        </w:rPr>
        <w:t xml:space="preserve"> с алкоголем, она была бы первым человеком, который мне об этом сказал.</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Так твоя мама была твоим </w:t>
      </w:r>
      <w:r w:rsidRPr="00715134">
        <w:rPr>
          <w:rFonts w:ascii="Times New Roman" w:hAnsi="Times New Roman" w:cs="Times New Roman"/>
          <w:i/>
          <w:iCs/>
          <w:sz w:val="28"/>
          <w:szCs w:val="28"/>
          <w:lang w:val="ru-RU"/>
        </w:rPr>
        <w:t>катализатором</w:t>
      </w:r>
      <w:r w:rsidRPr="00715134">
        <w:rPr>
          <w:rFonts w:ascii="Times New Roman" w:hAnsi="Times New Roman" w:cs="Times New Roman"/>
          <w:sz w:val="28"/>
          <w:szCs w:val="28"/>
          <w:lang w:val="ru-RU"/>
        </w:rPr>
        <w:t>? – Тим был удивлен.</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Пошел ты нахуй, – я встаю и беру сумочку. – Мне это на</w:t>
      </w:r>
      <w:r w:rsidR="003020D1"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хер не нужно.</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Эмерланд...</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Звони судье. Скажи ей, что уж лучше я буду сидеть в тюрьме, чем здесь. </w:t>
      </w:r>
    </w:p>
    <w:p w:rsidR="0060436B" w:rsidRPr="00715134" w:rsidRDefault="0060436B" w:rsidP="00715134">
      <w:pPr>
        <w:tabs>
          <w:tab w:val="num"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выбегаю из помещения, игнорируя всеобщие возгласы «Не уходи», «Вернись».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автоматически направляюсь на парковку. Потом вспоминаю, что у меня нет машины. Вздыхая, думаю, не вернуться ли назад и извиниться, но на данный момент я на взводе и мне не нужно, чтобы он или кто-нибудь анализировал меня или мою жизнь.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EC05E2" w:rsidRPr="00715134">
        <w:rPr>
          <w:rFonts w:ascii="Times New Roman" w:hAnsi="Times New Roman" w:cs="Times New Roman"/>
          <w:sz w:val="28"/>
          <w:szCs w:val="28"/>
          <w:lang w:val="ru-RU"/>
        </w:rPr>
        <w:t>Иду</w:t>
      </w:r>
      <w:r w:rsidRPr="00715134">
        <w:rPr>
          <w:rFonts w:ascii="Times New Roman" w:hAnsi="Times New Roman" w:cs="Times New Roman"/>
          <w:sz w:val="28"/>
          <w:szCs w:val="28"/>
          <w:lang w:val="ru-RU"/>
        </w:rPr>
        <w:t xml:space="preserve"> по улице, решая пойти в пожарную часть к Генри, чтоб он отвез меня домой.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Пока я иду к участку, мой телефон постоянно вибрирует, но я не обращаю внимания, так как знаю, что это Тим.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Когда прихожу в часть, новобранцы улыбаются и машут мне.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В любой другой день я бы улыбнулась и помахала им в ответ, но не сегодня. Я киваю им и захожу внутрь.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Здравствуй, Эмерланд, – дежурная на стойке улыбается, увидев меня. – Как твои дела?</w:t>
      </w:r>
    </w:p>
    <w:p w:rsidR="0060436B" w:rsidRPr="00715134" w:rsidRDefault="0060436B"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Все хорошо. Генри здесь?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он вышел. Он сегодня угощает свою команду. Хочешь, я позвоню ему?</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спасибо. Мне можно подождать его в кабинете?</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Конечно, – она улыбается и кивает в сторону его кабинета. – </w:t>
      </w:r>
      <w:r w:rsidR="00EC05E2" w:rsidRPr="00715134">
        <w:rPr>
          <w:rFonts w:ascii="Times New Roman" w:hAnsi="Times New Roman" w:cs="Times New Roman"/>
          <w:sz w:val="28"/>
          <w:szCs w:val="28"/>
          <w:lang w:val="ru-RU"/>
        </w:rPr>
        <w:t>Дорогу ты знаешь!</w:t>
      </w:r>
    </w:p>
    <w:p w:rsidR="0060436B" w:rsidRPr="00715134" w:rsidRDefault="0060436B" w:rsidP="00715134">
      <w:pPr>
        <w:tabs>
          <w:tab w:val="left" w:pos="75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улыбаюсь ей в ответ и закрываюсь в офисе Генри, открыв все жалюзи. В эти несколько оставшихся дней, мне нужно использовать любую возможность успеть насладиться солнцем, так как меня точно скоро засадят за решетку.</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3020D1" w:rsidRPr="00715134">
        <w:rPr>
          <w:rFonts w:ascii="Times New Roman" w:hAnsi="Times New Roman" w:cs="Times New Roman"/>
          <w:sz w:val="28"/>
          <w:szCs w:val="28"/>
          <w:lang w:val="ru-RU"/>
        </w:rPr>
        <w:t>Д</w:t>
      </w:r>
      <w:r w:rsidRPr="00715134">
        <w:rPr>
          <w:rFonts w:ascii="Times New Roman" w:hAnsi="Times New Roman" w:cs="Times New Roman"/>
          <w:sz w:val="28"/>
          <w:szCs w:val="28"/>
          <w:lang w:val="ru-RU"/>
        </w:rPr>
        <w:t>остаю телефон, чтобы очистить историю вызовов, но у меня нет пропущенных звонков, только сообщения:</w:t>
      </w:r>
    </w:p>
    <w:p w:rsidR="0060436B" w:rsidRPr="00715134" w:rsidRDefault="0060436B"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w:t>
      </w:r>
      <w:r w:rsidRPr="00715134">
        <w:rPr>
          <w:rFonts w:ascii="Times New Roman" w:hAnsi="Times New Roman" w:cs="Times New Roman"/>
          <w:i/>
          <w:sz w:val="28"/>
          <w:szCs w:val="28"/>
          <w:lang w:val="ru-RU"/>
        </w:rPr>
        <w:t xml:space="preserve">Эмерланд, мне очень жаль, я обидел тебя на сегодняшнем собрании, но мне кажется, что сейчас у тебя переломный момент. Спасибо за то, что поделилась с нами. Я скажу судье, что у </w:t>
      </w:r>
      <w:r w:rsidR="00EC05E2" w:rsidRPr="00715134">
        <w:rPr>
          <w:rFonts w:ascii="Times New Roman" w:hAnsi="Times New Roman" w:cs="Times New Roman"/>
          <w:i/>
          <w:sz w:val="28"/>
          <w:szCs w:val="28"/>
          <w:lang w:val="ru-RU"/>
        </w:rPr>
        <w:t>тебя</w:t>
      </w:r>
      <w:r w:rsidRPr="00715134">
        <w:rPr>
          <w:rFonts w:ascii="Times New Roman" w:hAnsi="Times New Roman" w:cs="Times New Roman"/>
          <w:i/>
          <w:sz w:val="28"/>
          <w:szCs w:val="28"/>
          <w:lang w:val="ru-RU"/>
        </w:rPr>
        <w:t xml:space="preserve">, наконец-то, намечается прогресс. </w:t>
      </w:r>
      <w:r w:rsidR="009A2DAB" w:rsidRPr="00715134">
        <w:rPr>
          <w:rFonts w:ascii="Times New Roman" w:hAnsi="Times New Roman" w:cs="Times New Roman"/>
          <w:i/>
          <w:sz w:val="28"/>
          <w:szCs w:val="28"/>
          <w:lang w:val="ru-RU"/>
        </w:rPr>
        <w:t>Н</w:t>
      </w:r>
      <w:r w:rsidRPr="00715134">
        <w:rPr>
          <w:rFonts w:ascii="Times New Roman" w:hAnsi="Times New Roman" w:cs="Times New Roman"/>
          <w:i/>
          <w:sz w:val="28"/>
          <w:szCs w:val="28"/>
          <w:lang w:val="ru-RU"/>
        </w:rPr>
        <w:t xml:space="preserve">адеюсь, что ты придёшь на следующее собрание, чтобы мы </w:t>
      </w:r>
      <w:r w:rsidR="00EC05E2" w:rsidRPr="00715134">
        <w:rPr>
          <w:rFonts w:ascii="Times New Roman" w:hAnsi="Times New Roman" w:cs="Times New Roman"/>
          <w:i/>
          <w:sz w:val="28"/>
          <w:szCs w:val="28"/>
          <w:lang w:val="ru-RU"/>
        </w:rPr>
        <w:t>с</w:t>
      </w:r>
      <w:r w:rsidRPr="00715134">
        <w:rPr>
          <w:rFonts w:ascii="Times New Roman" w:hAnsi="Times New Roman" w:cs="Times New Roman"/>
          <w:i/>
          <w:sz w:val="28"/>
          <w:szCs w:val="28"/>
          <w:lang w:val="ru-RU"/>
        </w:rPr>
        <w:t xml:space="preserve">могли </w:t>
      </w:r>
      <w:r w:rsidR="00EC05E2" w:rsidRPr="00715134">
        <w:rPr>
          <w:rFonts w:ascii="Times New Roman" w:hAnsi="Times New Roman" w:cs="Times New Roman"/>
          <w:i/>
          <w:sz w:val="28"/>
          <w:szCs w:val="28"/>
          <w:lang w:val="ru-RU"/>
        </w:rPr>
        <w:t>капнуть глубже</w:t>
      </w:r>
      <w:r w:rsidRPr="00715134">
        <w:rPr>
          <w:rFonts w:ascii="Times New Roman" w:hAnsi="Times New Roman" w:cs="Times New Roman"/>
          <w:i/>
          <w:sz w:val="28"/>
          <w:szCs w:val="28"/>
          <w:lang w:val="ru-RU"/>
        </w:rPr>
        <w:t>…  Тим</w:t>
      </w:r>
      <w:r w:rsidRPr="00715134">
        <w:rPr>
          <w:rFonts w:ascii="Times New Roman" w:hAnsi="Times New Roman" w:cs="Times New Roman"/>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i/>
          <w:sz w:val="28"/>
          <w:szCs w:val="28"/>
          <w:lang w:val="ru-RU"/>
        </w:rPr>
        <w:tab/>
        <w:t xml:space="preserve">А я уже </w:t>
      </w:r>
      <w:r w:rsidR="00EC05E2" w:rsidRPr="00715134">
        <w:rPr>
          <w:rFonts w:ascii="Times New Roman" w:hAnsi="Times New Roman" w:cs="Times New Roman"/>
          <w:i/>
          <w:sz w:val="28"/>
          <w:szCs w:val="28"/>
          <w:lang w:val="ru-RU"/>
        </w:rPr>
        <w:t>настроилась отведать</w:t>
      </w:r>
      <w:r w:rsidRPr="00715134">
        <w:rPr>
          <w:rFonts w:ascii="Times New Roman" w:hAnsi="Times New Roman" w:cs="Times New Roman"/>
          <w:i/>
          <w:sz w:val="28"/>
          <w:szCs w:val="28"/>
          <w:lang w:val="ru-RU"/>
        </w:rPr>
        <w:t xml:space="preserve"> тюремно</w:t>
      </w:r>
      <w:r w:rsidR="00EC05E2" w:rsidRPr="00715134">
        <w:rPr>
          <w:rFonts w:ascii="Times New Roman" w:hAnsi="Times New Roman" w:cs="Times New Roman"/>
          <w:i/>
          <w:sz w:val="28"/>
          <w:szCs w:val="28"/>
          <w:lang w:val="ru-RU"/>
        </w:rPr>
        <w:t xml:space="preserve">е </w:t>
      </w:r>
      <w:r w:rsidRPr="00715134">
        <w:rPr>
          <w:rFonts w:ascii="Times New Roman" w:hAnsi="Times New Roman" w:cs="Times New Roman"/>
          <w:i/>
          <w:sz w:val="28"/>
          <w:szCs w:val="28"/>
          <w:lang w:val="ru-RU"/>
        </w:rPr>
        <w:t>желе</w:t>
      </w:r>
      <w:r w:rsidRPr="00715134">
        <w:rPr>
          <w:rFonts w:ascii="Times New Roman" w:hAnsi="Times New Roman" w:cs="Times New Roman"/>
          <w:sz w:val="28"/>
          <w:szCs w:val="28"/>
          <w:lang w:val="ru-RU"/>
        </w:rPr>
        <w:t>… – подумала я.</w:t>
      </w:r>
    </w:p>
    <w:p w:rsidR="0060436B" w:rsidRDefault="0060436B" w:rsidP="00715134">
      <w:pPr>
        <w:spacing w:after="0"/>
        <w:jc w:val="both"/>
        <w:rPr>
          <w:rFonts w:ascii="Times New Roman" w:hAnsi="Times New Roman" w:cs="Times New Roman"/>
          <w:sz w:val="28"/>
          <w:szCs w:val="28"/>
          <w:lang w:val="ru-RU"/>
        </w:rPr>
      </w:pPr>
    </w:p>
    <w:p w:rsidR="00300DE8" w:rsidRPr="00715134" w:rsidRDefault="00300DE8" w:rsidP="00715134">
      <w:pPr>
        <w:spacing w:after="0"/>
        <w:jc w:val="both"/>
        <w:rPr>
          <w:rFonts w:ascii="Times New Roman" w:hAnsi="Times New Roman" w:cs="Times New Roman"/>
          <w:sz w:val="28"/>
          <w:szCs w:val="28"/>
          <w:lang w:val="ru-RU"/>
        </w:rPr>
      </w:pPr>
    </w:p>
    <w:p w:rsidR="0060436B" w:rsidRPr="00715134" w:rsidRDefault="0060436B"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Я сохраняю сообщение и вижу еще одно непрочитанное:</w:t>
      </w:r>
    </w:p>
    <w:p w:rsidR="0060436B" w:rsidRPr="00715134" w:rsidRDefault="0060436B"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«Не твой сказочный принц, хотел бы знать, есть ли у тебя купальник?»</w:t>
      </w:r>
    </w:p>
    <w:p w:rsidR="0060436B" w:rsidRPr="00715134" w:rsidRDefault="0060436B" w:rsidP="00715134">
      <w:pPr>
        <w:spacing w:after="0"/>
        <w:jc w:val="both"/>
        <w:rPr>
          <w:rFonts w:ascii="Times New Roman" w:hAnsi="Times New Roman" w:cs="Times New Roman"/>
          <w:i/>
          <w:sz w:val="28"/>
          <w:szCs w:val="28"/>
          <w:lang w:val="ru-RU"/>
        </w:rPr>
      </w:pP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i/>
          <w:sz w:val="28"/>
          <w:szCs w:val="28"/>
          <w:lang w:val="ru-RU"/>
        </w:rPr>
        <w:tab/>
        <w:t>«Передай ему, что это</w:t>
      </w:r>
      <w:r w:rsidR="004E7894" w:rsidRPr="00715134">
        <w:rPr>
          <w:rFonts w:ascii="Times New Roman" w:hAnsi="Times New Roman" w:cs="Times New Roman"/>
          <w:i/>
          <w:sz w:val="28"/>
          <w:szCs w:val="28"/>
          <w:lang w:val="ru-RU"/>
        </w:rPr>
        <w:t>,</w:t>
      </w:r>
      <w:r w:rsidRPr="00715134">
        <w:rPr>
          <w:rFonts w:ascii="Times New Roman" w:hAnsi="Times New Roman" w:cs="Times New Roman"/>
          <w:i/>
          <w:sz w:val="28"/>
          <w:szCs w:val="28"/>
          <w:lang w:val="ru-RU"/>
        </w:rPr>
        <w:t xml:space="preserve"> ему </w:t>
      </w:r>
      <w:r w:rsidR="009A2DAB" w:rsidRPr="00715134">
        <w:rPr>
          <w:rFonts w:ascii="Times New Roman" w:hAnsi="Times New Roman" w:cs="Times New Roman"/>
          <w:i/>
          <w:sz w:val="28"/>
          <w:szCs w:val="28"/>
          <w:lang w:val="ru-RU"/>
        </w:rPr>
        <w:t>следует спросить</w:t>
      </w:r>
      <w:r w:rsidRPr="00715134">
        <w:rPr>
          <w:rFonts w:ascii="Times New Roman" w:hAnsi="Times New Roman" w:cs="Times New Roman"/>
          <w:i/>
          <w:sz w:val="28"/>
          <w:szCs w:val="28"/>
          <w:lang w:val="ru-RU"/>
        </w:rPr>
        <w:t xml:space="preserve"> у моей злой мачехи» – </w:t>
      </w:r>
      <w:r w:rsidRPr="00715134">
        <w:rPr>
          <w:rFonts w:ascii="Times New Roman" w:hAnsi="Times New Roman" w:cs="Times New Roman"/>
          <w:sz w:val="28"/>
          <w:szCs w:val="28"/>
          <w:lang w:val="ru-RU"/>
        </w:rPr>
        <w:t>отвечаю я ему.</w:t>
      </w:r>
    </w:p>
    <w:p w:rsidR="0060436B" w:rsidRPr="00715134" w:rsidRDefault="0060436B" w:rsidP="00715134">
      <w:pPr>
        <w:spacing w:after="0"/>
        <w:jc w:val="both"/>
        <w:rPr>
          <w:rFonts w:ascii="Times New Roman" w:hAnsi="Times New Roman" w:cs="Times New Roman"/>
          <w:i/>
          <w:sz w:val="28"/>
          <w:szCs w:val="28"/>
          <w:lang w:val="ru-RU"/>
        </w:rPr>
      </w:pPr>
    </w:p>
    <w:p w:rsidR="0060436B" w:rsidRPr="00715134" w:rsidRDefault="0060436B"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«Эмерланд, да или нет?»</w:t>
      </w:r>
    </w:p>
    <w:p w:rsidR="0060436B" w:rsidRPr="00715134" w:rsidRDefault="0060436B" w:rsidP="00715134">
      <w:pPr>
        <w:spacing w:after="0"/>
        <w:jc w:val="both"/>
        <w:rPr>
          <w:rFonts w:ascii="Times New Roman" w:hAnsi="Times New Roman" w:cs="Times New Roman"/>
          <w:i/>
          <w:sz w:val="28"/>
          <w:szCs w:val="28"/>
          <w:lang w:val="ru-RU"/>
        </w:rPr>
      </w:pPr>
    </w:p>
    <w:p w:rsidR="0060436B" w:rsidRPr="00715134" w:rsidRDefault="0060436B"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«Или».</w:t>
      </w:r>
    </w:p>
    <w:p w:rsidR="0060436B" w:rsidRPr="00715134" w:rsidRDefault="0060436B" w:rsidP="00715134">
      <w:pPr>
        <w:spacing w:after="0"/>
        <w:jc w:val="both"/>
        <w:rPr>
          <w:rFonts w:ascii="Times New Roman" w:hAnsi="Times New Roman" w:cs="Times New Roman"/>
          <w:i/>
          <w:sz w:val="28"/>
          <w:szCs w:val="28"/>
          <w:lang w:val="ru-RU"/>
        </w:rPr>
      </w:pPr>
    </w:p>
    <w:p w:rsidR="0060436B" w:rsidRPr="00715134" w:rsidRDefault="0060436B"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lastRenderedPageBreak/>
        <w:tab/>
        <w:t>«</w:t>
      </w:r>
      <w:r w:rsidR="004E7894" w:rsidRPr="00715134">
        <w:rPr>
          <w:rFonts w:ascii="Times New Roman" w:hAnsi="Times New Roman" w:cs="Times New Roman"/>
          <w:i/>
          <w:sz w:val="28"/>
          <w:szCs w:val="28"/>
          <w:lang w:val="ru-RU"/>
        </w:rPr>
        <w:t>В таком случае</w:t>
      </w:r>
      <w:r w:rsidRPr="00715134">
        <w:rPr>
          <w:rFonts w:ascii="Times New Roman" w:hAnsi="Times New Roman" w:cs="Times New Roman"/>
          <w:i/>
          <w:sz w:val="28"/>
          <w:szCs w:val="28"/>
          <w:lang w:val="ru-RU"/>
        </w:rPr>
        <w:t>, это свидание. Я заеду за тобой позже. Будь в джинсах».</w:t>
      </w:r>
    </w:p>
    <w:p w:rsidR="0060436B" w:rsidRPr="00715134" w:rsidRDefault="0060436B" w:rsidP="00715134">
      <w:pPr>
        <w:spacing w:after="0"/>
        <w:jc w:val="both"/>
        <w:rPr>
          <w:rFonts w:ascii="Times New Roman" w:hAnsi="Times New Roman" w:cs="Times New Roman"/>
          <w:sz w:val="28"/>
          <w:szCs w:val="28"/>
          <w:lang w:val="ru-RU"/>
        </w:rPr>
      </w:pPr>
    </w:p>
    <w:p w:rsidR="0060436B" w:rsidRPr="00715134" w:rsidRDefault="0060436B"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«Разве не понятно, что я хочу сказать тебе "отсоси"?»</w:t>
      </w:r>
    </w:p>
    <w:p w:rsidR="0060436B" w:rsidRPr="00715134" w:rsidRDefault="0060436B" w:rsidP="00715134">
      <w:pPr>
        <w:spacing w:after="0"/>
        <w:jc w:val="both"/>
        <w:rPr>
          <w:rFonts w:ascii="Times New Roman" w:hAnsi="Times New Roman" w:cs="Times New Roman"/>
          <w:sz w:val="28"/>
          <w:szCs w:val="28"/>
          <w:lang w:val="ru-RU"/>
        </w:rPr>
      </w:pPr>
    </w:p>
    <w:p w:rsidR="0060436B" w:rsidRPr="00715134" w:rsidRDefault="0060436B"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w:t>
      </w:r>
      <w:r w:rsidRPr="00715134">
        <w:rPr>
          <w:rFonts w:ascii="Times New Roman" w:hAnsi="Times New Roman" w:cs="Times New Roman"/>
          <w:i/>
          <w:sz w:val="28"/>
          <w:szCs w:val="28"/>
          <w:lang w:val="ru-RU"/>
        </w:rPr>
        <w:t>Жду не дождусь, когда ты сделаешь это</w:t>
      </w:r>
      <w:r w:rsidR="004E7894" w:rsidRPr="00715134">
        <w:rPr>
          <w:rFonts w:ascii="Times New Roman" w:hAnsi="Times New Roman" w:cs="Times New Roman"/>
          <w:i/>
          <w:sz w:val="28"/>
          <w:szCs w:val="28"/>
          <w:lang w:val="ru-RU"/>
        </w:rPr>
        <w:t xml:space="preserve"> мне лично</w:t>
      </w:r>
      <w:r w:rsidRPr="00715134">
        <w:rPr>
          <w:rFonts w:ascii="Times New Roman" w:hAnsi="Times New Roman" w:cs="Times New Roman"/>
          <w:i/>
          <w:sz w:val="28"/>
          <w:szCs w:val="28"/>
          <w:lang w:val="ru-RU"/>
        </w:rPr>
        <w:t>. Буду в 6 часов».</w:t>
      </w:r>
    </w:p>
    <w:p w:rsidR="0060436B" w:rsidRPr="00715134" w:rsidRDefault="0060436B" w:rsidP="00715134">
      <w:pPr>
        <w:spacing w:after="0"/>
        <w:jc w:val="both"/>
        <w:rPr>
          <w:rFonts w:ascii="Times New Roman" w:hAnsi="Times New Roman" w:cs="Times New Roman"/>
          <w:sz w:val="28"/>
          <w:szCs w:val="28"/>
          <w:lang w:val="ru-RU"/>
        </w:rPr>
      </w:pP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не отвечаю ему, просто улыбаюсь.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Пока я пытаюсь вспомнить, есть ли у меня купальник, в кабинет входит Генри.</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Эмерланд, что случилось? – он с озабоченным видом садится за свой стол. – Твой терапевт звонил мне полчаса назад, сказал, что ты ушла с собрания.</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Он вывел меня из себя, – я пожимаю плечами, – я не алкоголичка и мне там не место. Я просто выпила больше обычного в тот вечер, и все пошло кувырком. Ты должен мне верить…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вздыхает и складывает ладони вместе.</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помнишь ту неделю, когда Вирджиния привезла тебя первый раз в </w:t>
      </w:r>
      <w:proofErr w:type="spellStart"/>
      <w:r w:rsidRPr="00715134">
        <w:rPr>
          <w:rFonts w:ascii="Times New Roman" w:hAnsi="Times New Roman" w:cs="Times New Roman"/>
          <w:sz w:val="28"/>
          <w:szCs w:val="28"/>
          <w:lang w:val="ru-RU"/>
        </w:rPr>
        <w:t>Блайт</w:t>
      </w:r>
      <w:proofErr w:type="spellEnd"/>
      <w:r w:rsidRPr="00715134">
        <w:rPr>
          <w:rFonts w:ascii="Times New Roman" w:hAnsi="Times New Roman" w:cs="Times New Roman"/>
          <w:sz w:val="28"/>
          <w:szCs w:val="28"/>
          <w:lang w:val="ru-RU"/>
        </w:rPr>
        <w:t>? Тебе было 17.</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Ага, – отвечаю я, но я не помню этого. Я вообще ничего не помню о моем первом </w:t>
      </w:r>
      <w:r w:rsidRPr="00715134">
        <w:rPr>
          <w:rFonts w:ascii="Times New Roman" w:hAnsi="Times New Roman" w:cs="Times New Roman"/>
          <w:i/>
          <w:sz w:val="28"/>
          <w:szCs w:val="28"/>
          <w:lang w:val="ru-RU"/>
        </w:rPr>
        <w:t>месяце</w:t>
      </w:r>
      <w:r w:rsidRPr="00715134">
        <w:rPr>
          <w:rFonts w:ascii="Times New Roman" w:hAnsi="Times New Roman" w:cs="Times New Roman"/>
          <w:sz w:val="28"/>
          <w:szCs w:val="28"/>
          <w:lang w:val="ru-RU"/>
        </w:rPr>
        <w:t xml:space="preserve"> в </w:t>
      </w:r>
      <w:proofErr w:type="spellStart"/>
      <w:r w:rsidRPr="00715134">
        <w:rPr>
          <w:rFonts w:ascii="Times New Roman" w:hAnsi="Times New Roman" w:cs="Times New Roman"/>
          <w:sz w:val="28"/>
          <w:szCs w:val="28"/>
          <w:lang w:val="ru-RU"/>
        </w:rPr>
        <w:t>Блайте</w:t>
      </w:r>
      <w:proofErr w:type="spellEnd"/>
      <w:r w:rsidRPr="00715134">
        <w:rPr>
          <w:rFonts w:ascii="Times New Roman" w:hAnsi="Times New Roman" w:cs="Times New Roman"/>
          <w:sz w:val="28"/>
          <w:szCs w:val="28"/>
          <w:lang w:val="ru-RU"/>
        </w:rPr>
        <w:t xml:space="preserve">, ничего кроме похорон Лии и еще нескольких </w:t>
      </w:r>
      <w:r w:rsidR="004E7894" w:rsidRPr="00715134">
        <w:rPr>
          <w:rFonts w:ascii="Times New Roman" w:hAnsi="Times New Roman" w:cs="Times New Roman"/>
          <w:sz w:val="28"/>
          <w:szCs w:val="28"/>
          <w:lang w:val="ru-RU"/>
        </w:rPr>
        <w:t xml:space="preserve">первых </w:t>
      </w:r>
      <w:r w:rsidRPr="00715134">
        <w:rPr>
          <w:rFonts w:ascii="Times New Roman" w:hAnsi="Times New Roman" w:cs="Times New Roman"/>
          <w:sz w:val="28"/>
          <w:szCs w:val="28"/>
          <w:lang w:val="ru-RU"/>
        </w:rPr>
        <w:t>месяцев в Нью-Йоркск</w:t>
      </w:r>
      <w:r w:rsidR="007A4C5C" w:rsidRPr="00715134">
        <w:rPr>
          <w:rFonts w:ascii="Times New Roman" w:hAnsi="Times New Roman" w:cs="Times New Roman"/>
          <w:sz w:val="28"/>
          <w:szCs w:val="28"/>
          <w:lang w:val="ru-RU"/>
        </w:rPr>
        <w:t>ом</w:t>
      </w:r>
      <w:r w:rsidRPr="00715134">
        <w:rPr>
          <w:rFonts w:ascii="Times New Roman" w:hAnsi="Times New Roman" w:cs="Times New Roman"/>
          <w:sz w:val="28"/>
          <w:szCs w:val="28"/>
          <w:lang w:val="ru-RU"/>
        </w:rPr>
        <w:t xml:space="preserve"> университет</w:t>
      </w:r>
      <w:r w:rsidR="007A4C5C" w:rsidRPr="00715134">
        <w:rPr>
          <w:rFonts w:ascii="Times New Roman" w:hAnsi="Times New Roman" w:cs="Times New Roman"/>
          <w:sz w:val="28"/>
          <w:szCs w:val="28"/>
          <w:lang w:val="ru-RU"/>
        </w:rPr>
        <w:t>е</w:t>
      </w:r>
      <w:r w:rsidRPr="00715134">
        <w:rPr>
          <w:rFonts w:ascii="Times New Roman" w:hAnsi="Times New Roman" w:cs="Times New Roman"/>
          <w:sz w:val="28"/>
          <w:szCs w:val="28"/>
          <w:lang w:val="ru-RU"/>
        </w:rPr>
        <w:t xml:space="preserve">. </w:t>
      </w:r>
    </w:p>
    <w:p w:rsidR="0060436B" w:rsidRPr="00715134" w:rsidRDefault="0060436B" w:rsidP="00300DE8">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Первые несколько дней ты просто спала, и мы считали, что это нормально, – я видела, </w:t>
      </w:r>
      <w:r w:rsidR="009A2DAB" w:rsidRPr="00715134">
        <w:rPr>
          <w:rFonts w:ascii="Times New Roman" w:hAnsi="Times New Roman" w:cs="Times New Roman"/>
          <w:sz w:val="28"/>
          <w:szCs w:val="28"/>
          <w:lang w:val="ru-RU"/>
        </w:rPr>
        <w:t>его</w:t>
      </w:r>
      <w:r w:rsidRPr="00715134">
        <w:rPr>
          <w:rFonts w:ascii="Times New Roman" w:hAnsi="Times New Roman" w:cs="Times New Roman"/>
          <w:sz w:val="28"/>
          <w:szCs w:val="28"/>
          <w:lang w:val="ru-RU"/>
        </w:rPr>
        <w:t xml:space="preserve"> беспоко</w:t>
      </w:r>
      <w:r w:rsidR="009A2DAB" w:rsidRPr="00715134">
        <w:rPr>
          <w:rFonts w:ascii="Times New Roman" w:hAnsi="Times New Roman" w:cs="Times New Roman"/>
          <w:sz w:val="28"/>
          <w:szCs w:val="28"/>
          <w:lang w:val="ru-RU"/>
        </w:rPr>
        <w:t>йство</w:t>
      </w:r>
      <w:r w:rsidRPr="00715134">
        <w:rPr>
          <w:rFonts w:ascii="Times New Roman" w:hAnsi="Times New Roman" w:cs="Times New Roman"/>
          <w:sz w:val="28"/>
          <w:szCs w:val="28"/>
          <w:lang w:val="ru-RU"/>
        </w:rPr>
        <w:t xml:space="preserve">, – но потом, ты начала отключаться прямо во время ужина. Ты кричала на нас, </w:t>
      </w:r>
      <w:r w:rsidR="0068694A" w:rsidRPr="00715134">
        <w:rPr>
          <w:rFonts w:ascii="Times New Roman" w:hAnsi="Times New Roman" w:cs="Times New Roman"/>
          <w:sz w:val="28"/>
          <w:szCs w:val="28"/>
          <w:lang w:val="ru-RU"/>
        </w:rPr>
        <w:t>стоило нам только</w:t>
      </w:r>
      <w:r w:rsidRPr="00715134">
        <w:rPr>
          <w:rFonts w:ascii="Times New Roman" w:hAnsi="Times New Roman" w:cs="Times New Roman"/>
          <w:sz w:val="28"/>
          <w:szCs w:val="28"/>
          <w:lang w:val="ru-RU"/>
        </w:rPr>
        <w:t xml:space="preserve"> спр</w:t>
      </w:r>
      <w:r w:rsidR="00300DE8">
        <w:rPr>
          <w:rFonts w:ascii="Times New Roman" w:hAnsi="Times New Roman" w:cs="Times New Roman"/>
          <w:sz w:val="28"/>
          <w:szCs w:val="28"/>
          <w:lang w:val="ru-RU"/>
        </w:rPr>
        <w:t>о</w:t>
      </w:r>
      <w:r w:rsidR="0068694A" w:rsidRPr="00715134">
        <w:rPr>
          <w:rFonts w:ascii="Times New Roman" w:hAnsi="Times New Roman" w:cs="Times New Roman"/>
          <w:sz w:val="28"/>
          <w:szCs w:val="28"/>
          <w:lang w:val="ru-RU"/>
        </w:rPr>
        <w:t>сить</w:t>
      </w:r>
      <w:r w:rsidRPr="00715134">
        <w:rPr>
          <w:rFonts w:ascii="Times New Roman" w:hAnsi="Times New Roman" w:cs="Times New Roman"/>
          <w:sz w:val="28"/>
          <w:szCs w:val="28"/>
          <w:lang w:val="ru-RU"/>
        </w:rPr>
        <w:t xml:space="preserve">, как ты себя чувствуешь, но потом ты медленно пришла в себя. Следующие несколько месяцев ты выглядела нормальной, и мы </w:t>
      </w:r>
      <w:r w:rsidR="007A4C5C" w:rsidRPr="00715134">
        <w:rPr>
          <w:rFonts w:ascii="Times New Roman" w:hAnsi="Times New Roman" w:cs="Times New Roman"/>
          <w:sz w:val="28"/>
          <w:szCs w:val="28"/>
          <w:lang w:val="ru-RU"/>
        </w:rPr>
        <w:t xml:space="preserve">уже </w:t>
      </w:r>
      <w:r w:rsidRPr="00715134">
        <w:rPr>
          <w:rFonts w:ascii="Times New Roman" w:hAnsi="Times New Roman" w:cs="Times New Roman"/>
          <w:sz w:val="28"/>
          <w:szCs w:val="28"/>
          <w:lang w:val="ru-RU"/>
        </w:rPr>
        <w:t>думали, что это просто была реакция на смерть Лии, что все хорошо, и мы отпустили тебя в университет…</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Так то, что я переживала смерть моей матери, делает меня </w:t>
      </w:r>
      <w:r w:rsidRPr="00715134">
        <w:rPr>
          <w:rFonts w:ascii="Times New Roman" w:hAnsi="Times New Roman" w:cs="Times New Roman"/>
          <w:i/>
          <w:sz w:val="28"/>
          <w:szCs w:val="28"/>
          <w:lang w:val="ru-RU"/>
        </w:rPr>
        <w:t>алкоголичкой</w:t>
      </w:r>
      <w:r w:rsidRPr="00715134">
        <w:rPr>
          <w:rFonts w:ascii="Times New Roman" w:hAnsi="Times New Roman" w:cs="Times New Roman"/>
          <w:sz w:val="28"/>
          <w:szCs w:val="28"/>
          <w:lang w:val="ru-RU"/>
        </w:rPr>
        <w:t xml:space="preserve">?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На следующий день, после того как Вирджиния привезла тебя домой, нам пришлось вызвать скорую, чтобы они промыли тебе желудок. Один из новобранцев нашел тебя без сознания на заднем дворе.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отрицательно качаю головой, отказываясь верить </w:t>
      </w:r>
      <w:r w:rsidR="0068694A" w:rsidRPr="00715134">
        <w:rPr>
          <w:rFonts w:ascii="Times New Roman" w:hAnsi="Times New Roman" w:cs="Times New Roman"/>
          <w:sz w:val="28"/>
          <w:szCs w:val="28"/>
          <w:lang w:val="ru-RU"/>
        </w:rPr>
        <w:t>его словам</w:t>
      </w:r>
    </w:p>
    <w:p w:rsidR="0060436B" w:rsidRPr="00715134" w:rsidRDefault="0060436B" w:rsidP="00300DE8">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не правда. Я никогда бы не выпила </w:t>
      </w:r>
      <w:r w:rsidRPr="00715134">
        <w:rPr>
          <w:rFonts w:ascii="Times New Roman" w:hAnsi="Times New Roman" w:cs="Times New Roman"/>
          <w:i/>
          <w:sz w:val="28"/>
          <w:szCs w:val="28"/>
          <w:lang w:val="ru-RU"/>
        </w:rPr>
        <w:t>столько</w:t>
      </w:r>
      <w:r w:rsidRPr="00715134">
        <w:rPr>
          <w:rFonts w:ascii="Times New Roman" w:hAnsi="Times New Roman" w:cs="Times New Roman"/>
          <w:sz w:val="28"/>
          <w:szCs w:val="28"/>
          <w:lang w:val="ru-RU"/>
        </w:rPr>
        <w:t xml:space="preserve">, чтобы вам пришлось вызывать </w:t>
      </w:r>
      <w:proofErr w:type="gramStart"/>
      <w:r w:rsidRPr="00715134">
        <w:rPr>
          <w:rFonts w:ascii="Times New Roman" w:hAnsi="Times New Roman" w:cs="Times New Roman"/>
          <w:sz w:val="28"/>
          <w:szCs w:val="28"/>
          <w:lang w:val="ru-RU"/>
        </w:rPr>
        <w:t>скорую</w:t>
      </w:r>
      <w:proofErr w:type="gramEnd"/>
      <w:r w:rsidRPr="00715134">
        <w:rPr>
          <w:rFonts w:ascii="Times New Roman" w:hAnsi="Times New Roman" w:cs="Times New Roman"/>
          <w:sz w:val="28"/>
          <w:szCs w:val="28"/>
          <w:lang w:val="ru-RU"/>
        </w:rPr>
        <w:t>. Я всегда прихожу в себя. У меня просто была депрессия.</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Твои ящики были забиты пустыми бутылками из-под водки и пива. Я пытался сосчитать их, когда мы их выкидывали, но бросил это занятие, когда </w:t>
      </w:r>
      <w:r w:rsidRPr="00715134">
        <w:rPr>
          <w:rFonts w:ascii="Times New Roman" w:hAnsi="Times New Roman" w:cs="Times New Roman"/>
          <w:sz w:val="28"/>
          <w:szCs w:val="28"/>
          <w:lang w:val="ru-RU"/>
        </w:rPr>
        <w:lastRenderedPageBreak/>
        <w:t xml:space="preserve">мы дошли до 50… –понимаю, что еще немного и </w:t>
      </w:r>
      <w:r w:rsidR="0068694A" w:rsidRPr="00715134">
        <w:rPr>
          <w:rFonts w:ascii="Times New Roman" w:hAnsi="Times New Roman" w:cs="Times New Roman"/>
          <w:sz w:val="28"/>
          <w:szCs w:val="28"/>
          <w:lang w:val="ru-RU"/>
        </w:rPr>
        <w:t>Генри</w:t>
      </w:r>
      <w:r w:rsidRPr="00715134">
        <w:rPr>
          <w:rFonts w:ascii="Times New Roman" w:hAnsi="Times New Roman" w:cs="Times New Roman"/>
          <w:sz w:val="28"/>
          <w:szCs w:val="28"/>
          <w:lang w:val="ru-RU"/>
        </w:rPr>
        <w:t xml:space="preserve"> заплачет. – Мы смотрели на все сквозь пальцы и относились ко всему снисходительно, потому что мы любим тебя и боимся, что ты уйдешь из дома, как Лия, но… Эмерланд, у тебя </w:t>
      </w:r>
      <w:r w:rsidRPr="00715134">
        <w:rPr>
          <w:rFonts w:ascii="Times New Roman" w:hAnsi="Times New Roman" w:cs="Times New Roman"/>
          <w:i/>
          <w:sz w:val="28"/>
          <w:szCs w:val="28"/>
          <w:lang w:val="ru-RU"/>
        </w:rPr>
        <w:t>проблемы</w:t>
      </w:r>
      <w:r w:rsidRPr="00715134">
        <w:rPr>
          <w:rFonts w:ascii="Times New Roman" w:hAnsi="Times New Roman" w:cs="Times New Roman"/>
          <w:sz w:val="28"/>
          <w:szCs w:val="28"/>
          <w:lang w:val="ru-RU"/>
        </w:rPr>
        <w:t>. Тебе пора перестать отрицать это, и признаться себе в этом.</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отводит взгляд и смотрит в окно. </w:t>
      </w:r>
      <w:r w:rsidR="007A4C5C" w:rsidRPr="00715134">
        <w:rPr>
          <w:rFonts w:ascii="Times New Roman" w:hAnsi="Times New Roman" w:cs="Times New Roman"/>
          <w:sz w:val="28"/>
          <w:szCs w:val="28"/>
          <w:lang w:val="ru-RU"/>
        </w:rPr>
        <w:t>З</w:t>
      </w:r>
      <w:r w:rsidRPr="00715134">
        <w:rPr>
          <w:rFonts w:ascii="Times New Roman" w:hAnsi="Times New Roman" w:cs="Times New Roman"/>
          <w:sz w:val="28"/>
          <w:szCs w:val="28"/>
          <w:lang w:val="ru-RU"/>
        </w:rPr>
        <w:t xml:space="preserve">амечаю, как он моргает, чтобы не заплакать, и думаю, может </w:t>
      </w:r>
      <w:r w:rsidR="007A4C5C" w:rsidRPr="00715134">
        <w:rPr>
          <w:rFonts w:ascii="Times New Roman" w:hAnsi="Times New Roman" w:cs="Times New Roman"/>
          <w:sz w:val="28"/>
          <w:szCs w:val="28"/>
          <w:lang w:val="ru-RU"/>
        </w:rPr>
        <w:t>Генри</w:t>
      </w:r>
      <w:r w:rsidRPr="00715134">
        <w:rPr>
          <w:rFonts w:ascii="Times New Roman" w:hAnsi="Times New Roman" w:cs="Times New Roman"/>
          <w:sz w:val="28"/>
          <w:szCs w:val="28"/>
          <w:lang w:val="ru-RU"/>
        </w:rPr>
        <w:t xml:space="preserve"> </w:t>
      </w:r>
      <w:r w:rsidR="007A4C5C" w:rsidRPr="00715134">
        <w:rPr>
          <w:rFonts w:ascii="Times New Roman" w:hAnsi="Times New Roman" w:cs="Times New Roman"/>
          <w:sz w:val="28"/>
          <w:szCs w:val="28"/>
          <w:lang w:val="ru-RU"/>
        </w:rPr>
        <w:t>ждет</w:t>
      </w:r>
      <w:r w:rsidRPr="00715134">
        <w:rPr>
          <w:rFonts w:ascii="Times New Roman" w:hAnsi="Times New Roman" w:cs="Times New Roman"/>
          <w:sz w:val="28"/>
          <w:szCs w:val="28"/>
          <w:lang w:val="ru-RU"/>
        </w:rPr>
        <w:t xml:space="preserve">, что я выйду из себя и выбегу из офиса, но я не делаю этого.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68694A" w:rsidRPr="00715134">
        <w:rPr>
          <w:rFonts w:ascii="Times New Roman" w:hAnsi="Times New Roman" w:cs="Times New Roman"/>
          <w:sz w:val="28"/>
          <w:szCs w:val="28"/>
          <w:lang w:val="ru-RU"/>
        </w:rPr>
        <w:t>Глядя</w:t>
      </w:r>
      <w:r w:rsidRPr="00715134">
        <w:rPr>
          <w:rFonts w:ascii="Times New Roman" w:hAnsi="Times New Roman" w:cs="Times New Roman"/>
          <w:sz w:val="28"/>
          <w:szCs w:val="28"/>
          <w:lang w:val="ru-RU"/>
        </w:rPr>
        <w:t xml:space="preserve"> в окно, стара</w:t>
      </w:r>
      <w:r w:rsidR="0068694A" w:rsidRPr="00715134">
        <w:rPr>
          <w:rFonts w:ascii="Times New Roman" w:hAnsi="Times New Roman" w:cs="Times New Roman"/>
          <w:sz w:val="28"/>
          <w:szCs w:val="28"/>
          <w:lang w:val="ru-RU"/>
        </w:rPr>
        <w:t>ю</w:t>
      </w:r>
      <w:r w:rsidRPr="00715134">
        <w:rPr>
          <w:rFonts w:ascii="Times New Roman" w:hAnsi="Times New Roman" w:cs="Times New Roman"/>
          <w:sz w:val="28"/>
          <w:szCs w:val="28"/>
          <w:lang w:val="ru-RU"/>
        </w:rPr>
        <w:t xml:space="preserve">сь вспомнить время, о котором он говорит, но не могу. Я хочу сказать ему, что не могу быть алкоголичкой, потому что мне не </w:t>
      </w:r>
      <w:r w:rsidRPr="00715134">
        <w:rPr>
          <w:rFonts w:ascii="Times New Roman" w:hAnsi="Times New Roman" w:cs="Times New Roman"/>
          <w:i/>
          <w:sz w:val="28"/>
          <w:szCs w:val="28"/>
          <w:lang w:val="ru-RU"/>
        </w:rPr>
        <w:t>нужен</w:t>
      </w:r>
      <w:r w:rsidRPr="00715134">
        <w:rPr>
          <w:rFonts w:ascii="Times New Roman" w:hAnsi="Times New Roman" w:cs="Times New Roman"/>
          <w:sz w:val="28"/>
          <w:szCs w:val="28"/>
          <w:lang w:val="ru-RU"/>
        </w:rPr>
        <w:t xml:space="preserve"> алкоголь, что я могу жить и без алкоголя.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68694A" w:rsidRPr="00715134">
        <w:rPr>
          <w:rFonts w:ascii="Times New Roman" w:hAnsi="Times New Roman" w:cs="Times New Roman"/>
          <w:sz w:val="28"/>
          <w:szCs w:val="28"/>
          <w:lang w:val="ru-RU"/>
        </w:rPr>
        <w:t>Б</w:t>
      </w:r>
      <w:r w:rsidRPr="00715134">
        <w:rPr>
          <w:rFonts w:ascii="Times New Roman" w:hAnsi="Times New Roman" w:cs="Times New Roman"/>
          <w:sz w:val="28"/>
          <w:szCs w:val="28"/>
          <w:lang w:val="ru-RU"/>
        </w:rPr>
        <w:t xml:space="preserve">ольше того, я не всегда пью, когда мне грустно или я зла на кого-то. </w:t>
      </w:r>
      <w:r w:rsidR="007A4C5C" w:rsidRPr="00715134">
        <w:rPr>
          <w:rFonts w:ascii="Times New Roman" w:hAnsi="Times New Roman" w:cs="Times New Roman"/>
          <w:sz w:val="28"/>
          <w:szCs w:val="28"/>
          <w:lang w:val="ru-RU"/>
        </w:rPr>
        <w:t>Не всегда, к</w:t>
      </w:r>
      <w:r w:rsidRPr="00715134">
        <w:rPr>
          <w:rFonts w:ascii="Times New Roman" w:hAnsi="Times New Roman" w:cs="Times New Roman"/>
          <w:sz w:val="28"/>
          <w:szCs w:val="28"/>
          <w:lang w:val="ru-RU"/>
        </w:rPr>
        <w:t xml:space="preserve">огда я злюсь, моим первым желанием бывает напиться и проспать весь день, я не надеюсь, что алкоголь поможет мне справиться с моими чувствами. У меня были дни, когда я не прибегала к алкоголю, чтобы справиться с эмоциями (эти последние несколько недель) и я не просыпаюсь с мыслью, что мне нужно, </w:t>
      </w:r>
      <w:r w:rsidRPr="00715134">
        <w:rPr>
          <w:rFonts w:ascii="Times New Roman" w:hAnsi="Times New Roman" w:cs="Times New Roman"/>
          <w:i/>
          <w:sz w:val="28"/>
          <w:szCs w:val="28"/>
          <w:lang w:val="ru-RU"/>
        </w:rPr>
        <w:t>необходимо</w:t>
      </w:r>
      <w:r w:rsidRPr="00715134">
        <w:rPr>
          <w:rFonts w:ascii="Times New Roman" w:hAnsi="Times New Roman" w:cs="Times New Roman"/>
          <w:sz w:val="28"/>
          <w:szCs w:val="28"/>
          <w:lang w:val="ru-RU"/>
        </w:rPr>
        <w:t xml:space="preserve"> выпить.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В «Фениксе» я спокойно приносила алкоголь клиентам, даже не отхлебнув и без мысли о том, чтобы проскользнуть в туалет и напиться. </w:t>
      </w:r>
      <w:r w:rsidR="00F911C0"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чера, когда девочки</w:t>
      </w:r>
      <w:r w:rsidR="00F911C0" w:rsidRPr="00715134">
        <w:rPr>
          <w:rFonts w:ascii="Times New Roman" w:hAnsi="Times New Roman" w:cs="Times New Roman"/>
          <w:sz w:val="28"/>
          <w:szCs w:val="28"/>
          <w:lang w:val="ru-RU"/>
        </w:rPr>
        <w:t xml:space="preserve"> наконец </w:t>
      </w:r>
      <w:r w:rsidRPr="00715134">
        <w:rPr>
          <w:rFonts w:ascii="Times New Roman" w:hAnsi="Times New Roman" w:cs="Times New Roman"/>
          <w:sz w:val="28"/>
          <w:szCs w:val="28"/>
          <w:lang w:val="ru-RU"/>
        </w:rPr>
        <w:t xml:space="preserve">решили </w:t>
      </w:r>
      <w:r w:rsidR="00F911C0" w:rsidRPr="00715134">
        <w:rPr>
          <w:rFonts w:ascii="Times New Roman" w:hAnsi="Times New Roman" w:cs="Times New Roman"/>
          <w:sz w:val="28"/>
          <w:szCs w:val="28"/>
          <w:lang w:val="ru-RU"/>
        </w:rPr>
        <w:t>разговаривать со мной</w:t>
      </w:r>
      <w:r w:rsidRPr="00715134">
        <w:rPr>
          <w:rFonts w:ascii="Times New Roman" w:hAnsi="Times New Roman" w:cs="Times New Roman"/>
          <w:sz w:val="28"/>
          <w:szCs w:val="28"/>
          <w:lang w:val="ru-RU"/>
        </w:rPr>
        <w:t xml:space="preserve"> и выпили в мою честь (они дали мне бутылку воды), мне совсем не хотелось ни капельки того дорогущего шампанского, которое </w:t>
      </w:r>
      <w:r w:rsidR="00F911C0" w:rsidRPr="00715134">
        <w:rPr>
          <w:rFonts w:ascii="Times New Roman" w:hAnsi="Times New Roman" w:cs="Times New Roman"/>
          <w:sz w:val="28"/>
          <w:szCs w:val="28"/>
          <w:lang w:val="ru-RU"/>
        </w:rPr>
        <w:t>было в их бокалах</w:t>
      </w:r>
      <w:r w:rsidRPr="00715134">
        <w:rPr>
          <w:rFonts w:ascii="Times New Roman" w:hAnsi="Times New Roman" w:cs="Times New Roman"/>
          <w:sz w:val="28"/>
          <w:szCs w:val="28"/>
          <w:lang w:val="ru-RU"/>
        </w:rPr>
        <w:t>; я спокойно довольствовалась водой.</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И вот эта последняя ложь добивает меня.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и </w:t>
      </w:r>
      <w:r w:rsidRPr="00715134">
        <w:rPr>
          <w:rFonts w:ascii="Times New Roman" w:hAnsi="Times New Roman" w:cs="Times New Roman"/>
          <w:i/>
          <w:sz w:val="28"/>
          <w:szCs w:val="28"/>
          <w:lang w:val="ru-RU"/>
        </w:rPr>
        <w:t>есть</w:t>
      </w:r>
      <w:r w:rsidRPr="00715134">
        <w:rPr>
          <w:rFonts w:ascii="Times New Roman" w:hAnsi="Times New Roman" w:cs="Times New Roman"/>
          <w:sz w:val="28"/>
          <w:szCs w:val="28"/>
          <w:lang w:val="ru-RU"/>
        </w:rPr>
        <w:t xml:space="preserve"> алкоголичка…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Эта мысль приводит меня в ступор, я </w:t>
      </w:r>
      <w:r w:rsidR="0068694A" w:rsidRPr="00715134">
        <w:rPr>
          <w:rFonts w:ascii="Times New Roman" w:hAnsi="Times New Roman" w:cs="Times New Roman"/>
          <w:sz w:val="28"/>
          <w:szCs w:val="28"/>
          <w:lang w:val="ru-RU"/>
        </w:rPr>
        <w:t xml:space="preserve">молча </w:t>
      </w:r>
      <w:r w:rsidRPr="00715134">
        <w:rPr>
          <w:rFonts w:ascii="Times New Roman" w:hAnsi="Times New Roman" w:cs="Times New Roman"/>
          <w:sz w:val="28"/>
          <w:szCs w:val="28"/>
          <w:lang w:val="ru-RU"/>
        </w:rPr>
        <w:t xml:space="preserve">стою, несколько секунд, снова вспоминая последние несколько месяцев или точнее то, что я из них помню.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Письма с отказами. Выпивка. Электронные письма с отказами. Выпивка.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Дождливое утро. Сто грамм водки. Солнечное утро. Сто грамм джина. </w:t>
      </w:r>
      <w:r w:rsidRPr="00715134">
        <w:rPr>
          <w:rFonts w:ascii="Times New Roman" w:hAnsi="Times New Roman" w:cs="Times New Roman"/>
          <w:sz w:val="28"/>
          <w:szCs w:val="28"/>
          <w:lang w:val="ru-RU"/>
        </w:rPr>
        <w:tab/>
        <w:t>Мне больно это осознавать.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Генри, так почему же вы ничего не говорили об этом?</w:t>
      </w:r>
    </w:p>
    <w:p w:rsidR="0060436B" w:rsidRPr="00715134" w:rsidRDefault="0060436B" w:rsidP="00300DE8">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устроилась на работу и все, вроде бы, шло на поправку, – он поворачивается и смотрит на меня, будто удивляясь, что я еще здесь, – по крайней мере, мы так думали, пока не произошла авария. Я действительно не хотел говорить тебе что-то, что заставило бы тебя… – его голос срывается, и я понимаю, что он до сих пор страдает из-за того, что позволил Лии сбежать </w:t>
      </w:r>
      <w:r w:rsidRPr="00715134">
        <w:rPr>
          <w:rFonts w:ascii="Times New Roman" w:hAnsi="Times New Roman" w:cs="Times New Roman"/>
          <w:sz w:val="28"/>
          <w:szCs w:val="28"/>
          <w:lang w:val="ru-RU"/>
        </w:rPr>
        <w:lastRenderedPageBreak/>
        <w:t>из дома. – Пообещай мне ходить на собрания</w:t>
      </w:r>
      <w:r w:rsidR="00F911C0" w:rsidRPr="00715134">
        <w:rPr>
          <w:rFonts w:ascii="Times New Roman" w:hAnsi="Times New Roman" w:cs="Times New Roman"/>
          <w:sz w:val="28"/>
          <w:szCs w:val="28"/>
          <w:lang w:val="ru-RU"/>
        </w:rPr>
        <w:t xml:space="preserve"> АА</w:t>
      </w:r>
      <w:r w:rsidRPr="00715134">
        <w:rPr>
          <w:rFonts w:ascii="Times New Roman" w:hAnsi="Times New Roman" w:cs="Times New Roman"/>
          <w:sz w:val="28"/>
          <w:szCs w:val="28"/>
          <w:lang w:val="ru-RU"/>
        </w:rPr>
        <w:t xml:space="preserve"> и</w:t>
      </w:r>
      <w:r w:rsidR="0068694A"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F911C0" w:rsidRPr="00715134">
        <w:rPr>
          <w:rFonts w:ascii="Times New Roman" w:hAnsi="Times New Roman" w:cs="Times New Roman"/>
          <w:sz w:val="28"/>
          <w:szCs w:val="28"/>
          <w:lang w:val="ru-RU"/>
        </w:rPr>
        <w:t>не смотря на то</w:t>
      </w:r>
      <w:r w:rsidR="00300DE8">
        <w:rPr>
          <w:rFonts w:ascii="Times New Roman" w:hAnsi="Times New Roman" w:cs="Times New Roman"/>
          <w:sz w:val="28"/>
          <w:szCs w:val="28"/>
          <w:lang w:val="ru-RU"/>
        </w:rPr>
        <w:t>,</w:t>
      </w:r>
      <w:r w:rsidR="00B12A97" w:rsidRPr="00715134">
        <w:rPr>
          <w:rFonts w:ascii="Times New Roman" w:hAnsi="Times New Roman" w:cs="Times New Roman"/>
          <w:sz w:val="28"/>
          <w:szCs w:val="28"/>
          <w:lang w:val="ru-RU"/>
        </w:rPr>
        <w:t xml:space="preserve"> </w:t>
      </w:r>
      <w:r w:rsidR="00F911C0" w:rsidRPr="00715134">
        <w:rPr>
          <w:rFonts w:ascii="Times New Roman" w:hAnsi="Times New Roman" w:cs="Times New Roman"/>
          <w:sz w:val="28"/>
          <w:szCs w:val="28"/>
          <w:lang w:val="ru-RU"/>
        </w:rPr>
        <w:t xml:space="preserve">что </w:t>
      </w:r>
      <w:r w:rsidRPr="00715134">
        <w:rPr>
          <w:rFonts w:ascii="Times New Roman" w:hAnsi="Times New Roman" w:cs="Times New Roman"/>
          <w:sz w:val="28"/>
          <w:szCs w:val="28"/>
          <w:lang w:val="ru-RU"/>
        </w:rPr>
        <w:t xml:space="preserve">эти люди </w:t>
      </w:r>
      <w:r w:rsidR="00F911C0" w:rsidRPr="00715134">
        <w:rPr>
          <w:rFonts w:ascii="Times New Roman" w:hAnsi="Times New Roman" w:cs="Times New Roman"/>
          <w:sz w:val="28"/>
          <w:szCs w:val="28"/>
          <w:lang w:val="ru-RU"/>
        </w:rPr>
        <w:t xml:space="preserve">не </w:t>
      </w:r>
      <w:r w:rsidRPr="00715134">
        <w:rPr>
          <w:rFonts w:ascii="Times New Roman" w:hAnsi="Times New Roman" w:cs="Times New Roman"/>
          <w:sz w:val="28"/>
          <w:szCs w:val="28"/>
          <w:lang w:val="ru-RU"/>
        </w:rPr>
        <w:t>ска</w:t>
      </w:r>
      <w:r w:rsidR="00F911C0" w:rsidRPr="00715134">
        <w:rPr>
          <w:rFonts w:ascii="Times New Roman" w:hAnsi="Times New Roman" w:cs="Times New Roman"/>
          <w:sz w:val="28"/>
          <w:szCs w:val="28"/>
          <w:lang w:val="ru-RU"/>
        </w:rPr>
        <w:t>зали</w:t>
      </w:r>
      <w:r w:rsidRPr="00715134">
        <w:rPr>
          <w:rFonts w:ascii="Times New Roman" w:hAnsi="Times New Roman" w:cs="Times New Roman"/>
          <w:sz w:val="28"/>
          <w:szCs w:val="28"/>
          <w:lang w:val="ru-RU"/>
        </w:rPr>
        <w:t xml:space="preserve"> </w:t>
      </w:r>
      <w:r w:rsidR="00300DE8">
        <w:rPr>
          <w:rFonts w:ascii="Times New Roman" w:hAnsi="Times New Roman" w:cs="Times New Roman"/>
          <w:sz w:val="28"/>
          <w:szCs w:val="28"/>
          <w:lang w:val="ru-RU"/>
        </w:rPr>
        <w:t xml:space="preserve">бы </w:t>
      </w:r>
      <w:r w:rsidRPr="00715134">
        <w:rPr>
          <w:rFonts w:ascii="Times New Roman" w:hAnsi="Times New Roman" w:cs="Times New Roman"/>
          <w:sz w:val="28"/>
          <w:szCs w:val="28"/>
          <w:lang w:val="ru-RU"/>
        </w:rPr>
        <w:t>тебе</w:t>
      </w:r>
      <w:r w:rsidR="00F911C0" w:rsidRPr="00715134">
        <w:rPr>
          <w:rFonts w:ascii="Times New Roman" w:hAnsi="Times New Roman" w:cs="Times New Roman"/>
          <w:sz w:val="28"/>
          <w:szCs w:val="28"/>
          <w:lang w:val="ru-RU"/>
        </w:rPr>
        <w:t>, не будешь сбегать</w:t>
      </w:r>
      <w:r w:rsidRPr="00715134">
        <w:rPr>
          <w:rFonts w:ascii="Times New Roman" w:hAnsi="Times New Roman" w:cs="Times New Roman"/>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обещаю, – говорю я медленно.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И ты </w:t>
      </w:r>
      <w:r w:rsidR="00F911C0" w:rsidRPr="00715134">
        <w:rPr>
          <w:rFonts w:ascii="Times New Roman" w:hAnsi="Times New Roman" w:cs="Times New Roman"/>
          <w:sz w:val="28"/>
          <w:szCs w:val="28"/>
          <w:lang w:val="ru-RU"/>
        </w:rPr>
        <w:t xml:space="preserve">попытаешься </w:t>
      </w:r>
      <w:r w:rsidRPr="00715134">
        <w:rPr>
          <w:rFonts w:ascii="Times New Roman" w:hAnsi="Times New Roman" w:cs="Times New Roman"/>
          <w:sz w:val="28"/>
          <w:szCs w:val="28"/>
          <w:lang w:val="ru-RU"/>
        </w:rPr>
        <w:t>как-нибудь сходи</w:t>
      </w:r>
      <w:r w:rsidR="00F911C0" w:rsidRPr="00715134">
        <w:rPr>
          <w:rFonts w:ascii="Times New Roman" w:hAnsi="Times New Roman" w:cs="Times New Roman"/>
          <w:sz w:val="28"/>
          <w:szCs w:val="28"/>
          <w:lang w:val="ru-RU"/>
        </w:rPr>
        <w:t>ть</w:t>
      </w:r>
      <w:r w:rsidRPr="00715134">
        <w:rPr>
          <w:rFonts w:ascii="Times New Roman" w:hAnsi="Times New Roman" w:cs="Times New Roman"/>
          <w:sz w:val="28"/>
          <w:szCs w:val="28"/>
          <w:lang w:val="ru-RU"/>
        </w:rPr>
        <w:t xml:space="preserve"> с нами в церковь?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Мое лицо превращается в маску, и он смеется.</w:t>
      </w:r>
    </w:p>
    <w:p w:rsidR="0060436B" w:rsidRPr="00715134" w:rsidRDefault="0060436B"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так и думал, – </w:t>
      </w:r>
      <w:r w:rsidR="0068694A" w:rsidRPr="00715134">
        <w:rPr>
          <w:rFonts w:ascii="Times New Roman" w:hAnsi="Times New Roman" w:cs="Times New Roman"/>
          <w:sz w:val="28"/>
          <w:szCs w:val="28"/>
          <w:lang w:val="ru-RU"/>
        </w:rPr>
        <w:t>Генри</w:t>
      </w:r>
      <w:r w:rsidRPr="00715134">
        <w:rPr>
          <w:rFonts w:ascii="Times New Roman" w:hAnsi="Times New Roman" w:cs="Times New Roman"/>
          <w:sz w:val="28"/>
          <w:szCs w:val="28"/>
          <w:lang w:val="ru-RU"/>
        </w:rPr>
        <w:t xml:space="preserve"> смеется еще громче и обходит свой стол, чтобы обнять меня. У меня такое ощущение, что он не хочет меня отпускать. – Ты уверена, что хочешь продолжать работать в той закусочной, до которой так далеко добираться? Неужели они платят так хорошо, что из-за этого стоит ездить на всех этих автобусах?</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00F911C0" w:rsidRPr="00715134">
        <w:rPr>
          <w:rFonts w:ascii="Times New Roman" w:hAnsi="Times New Roman" w:cs="Times New Roman"/>
          <w:sz w:val="28"/>
          <w:szCs w:val="28"/>
          <w:lang w:val="ru-RU"/>
        </w:rPr>
        <w:t>Абсолютно</w:t>
      </w:r>
      <w:r w:rsidRPr="00715134">
        <w:rPr>
          <w:rFonts w:ascii="Times New Roman" w:hAnsi="Times New Roman" w:cs="Times New Roman"/>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Когда через несколько часов мы подъезжаем к дому, Генри говорит мне, что </w:t>
      </w:r>
      <w:r w:rsidR="00AC30D4" w:rsidRPr="00715134">
        <w:rPr>
          <w:rFonts w:ascii="Times New Roman" w:hAnsi="Times New Roman" w:cs="Times New Roman"/>
          <w:sz w:val="28"/>
          <w:szCs w:val="28"/>
          <w:lang w:val="ru-RU"/>
        </w:rPr>
        <w:t>он</w:t>
      </w:r>
      <w:r w:rsidRPr="00715134">
        <w:rPr>
          <w:rFonts w:ascii="Times New Roman" w:hAnsi="Times New Roman" w:cs="Times New Roman"/>
          <w:sz w:val="28"/>
          <w:szCs w:val="28"/>
          <w:lang w:val="ru-RU"/>
        </w:rPr>
        <w:t xml:space="preserve"> пробуд</w:t>
      </w:r>
      <w:r w:rsidR="00AC30D4" w:rsidRPr="00715134">
        <w:rPr>
          <w:rFonts w:ascii="Times New Roman" w:hAnsi="Times New Roman" w:cs="Times New Roman"/>
          <w:sz w:val="28"/>
          <w:szCs w:val="28"/>
          <w:lang w:val="ru-RU"/>
        </w:rPr>
        <w:t>ет</w:t>
      </w:r>
      <w:r w:rsidRPr="00715134">
        <w:rPr>
          <w:rFonts w:ascii="Times New Roman" w:hAnsi="Times New Roman" w:cs="Times New Roman"/>
          <w:sz w:val="28"/>
          <w:szCs w:val="28"/>
          <w:lang w:val="ru-RU"/>
        </w:rPr>
        <w:t xml:space="preserve"> в церкви </w:t>
      </w:r>
      <w:r w:rsidR="00AC30D4" w:rsidRPr="00715134">
        <w:rPr>
          <w:rFonts w:ascii="Times New Roman" w:hAnsi="Times New Roman" w:cs="Times New Roman"/>
          <w:sz w:val="28"/>
          <w:szCs w:val="28"/>
          <w:lang w:val="ru-RU"/>
        </w:rPr>
        <w:t>до самого закрытия</w:t>
      </w:r>
      <w:r w:rsidRPr="00715134">
        <w:rPr>
          <w:rFonts w:ascii="Times New Roman" w:hAnsi="Times New Roman" w:cs="Times New Roman"/>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люблю тебя, Эмерланд, – говорит он, включая заднюю передачу.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B12A97" w:rsidRPr="00715134">
        <w:rPr>
          <w:rFonts w:ascii="Times New Roman" w:hAnsi="Times New Roman" w:cs="Times New Roman"/>
          <w:sz w:val="28"/>
          <w:szCs w:val="28"/>
          <w:lang w:val="ru-RU"/>
        </w:rPr>
        <w:t>О</w:t>
      </w:r>
      <w:r w:rsidRPr="00715134">
        <w:rPr>
          <w:rFonts w:ascii="Times New Roman" w:hAnsi="Times New Roman" w:cs="Times New Roman"/>
          <w:sz w:val="28"/>
          <w:szCs w:val="28"/>
          <w:lang w:val="ru-RU"/>
        </w:rPr>
        <w:t>шарашен</w:t>
      </w:r>
      <w:r w:rsidR="00B12A97" w:rsidRPr="00715134">
        <w:rPr>
          <w:rFonts w:ascii="Times New Roman" w:hAnsi="Times New Roman" w:cs="Times New Roman"/>
          <w:sz w:val="28"/>
          <w:szCs w:val="28"/>
          <w:lang w:val="ru-RU"/>
        </w:rPr>
        <w:t>н</w:t>
      </w:r>
      <w:r w:rsidRPr="00715134">
        <w:rPr>
          <w:rFonts w:ascii="Times New Roman" w:hAnsi="Times New Roman" w:cs="Times New Roman"/>
          <w:sz w:val="28"/>
          <w:szCs w:val="28"/>
          <w:lang w:val="ru-RU"/>
        </w:rPr>
        <w:t>а</w:t>
      </w:r>
      <w:r w:rsidR="00B12A97"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его словами</w:t>
      </w:r>
      <w:r w:rsidR="00B12A97"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B12A97"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вспоминаю тот момент</w:t>
      </w:r>
      <w:r w:rsidR="00B12A97" w:rsidRPr="00715134">
        <w:rPr>
          <w:rFonts w:ascii="Times New Roman" w:hAnsi="Times New Roman" w:cs="Times New Roman"/>
          <w:sz w:val="28"/>
          <w:szCs w:val="28"/>
          <w:lang w:val="ru-RU"/>
        </w:rPr>
        <w:t xml:space="preserve"> в офисе</w:t>
      </w:r>
      <w:r w:rsidRPr="00715134">
        <w:rPr>
          <w:rFonts w:ascii="Times New Roman" w:hAnsi="Times New Roman" w:cs="Times New Roman"/>
          <w:sz w:val="28"/>
          <w:szCs w:val="28"/>
          <w:lang w:val="ru-RU"/>
        </w:rPr>
        <w:t xml:space="preserve">, когда он обнял меня так крепко и не отпускал, пока мне самой тоже не захотелось, чтоб </w:t>
      </w:r>
      <w:r w:rsidR="00B12A97" w:rsidRPr="00715134">
        <w:rPr>
          <w:rFonts w:ascii="Times New Roman" w:hAnsi="Times New Roman" w:cs="Times New Roman"/>
          <w:sz w:val="28"/>
          <w:szCs w:val="28"/>
          <w:lang w:val="ru-RU"/>
        </w:rPr>
        <w:t>Генри</w:t>
      </w:r>
      <w:r w:rsidRPr="00715134">
        <w:rPr>
          <w:rFonts w:ascii="Times New Roman" w:hAnsi="Times New Roman" w:cs="Times New Roman"/>
          <w:sz w:val="28"/>
          <w:szCs w:val="28"/>
          <w:lang w:val="ru-RU"/>
        </w:rPr>
        <w:t xml:space="preserve"> никогда меня не отпускал.</w:t>
      </w:r>
    </w:p>
    <w:p w:rsidR="0060436B" w:rsidRPr="00715134" w:rsidRDefault="0060436B"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 xml:space="preserve">Время уже 5:30, и как бы мне не хотелось увидеть Картера, я пишу ему сообщение: </w:t>
      </w:r>
      <w:r w:rsidRPr="00715134">
        <w:rPr>
          <w:rFonts w:ascii="Times New Roman" w:hAnsi="Times New Roman" w:cs="Times New Roman"/>
          <w:i/>
          <w:sz w:val="28"/>
          <w:szCs w:val="28"/>
          <w:lang w:val="ru-RU"/>
        </w:rPr>
        <w:t>«Мне не хочется выходить из дома сегодня</w:t>
      </w:r>
      <w:proofErr w:type="gramStart"/>
      <w:r w:rsidRPr="00715134">
        <w:rPr>
          <w:rFonts w:ascii="Times New Roman" w:hAnsi="Times New Roman" w:cs="Times New Roman"/>
          <w:i/>
          <w:sz w:val="28"/>
          <w:szCs w:val="28"/>
          <w:lang w:val="ru-RU"/>
        </w:rPr>
        <w:t>… Д</w:t>
      </w:r>
      <w:proofErr w:type="gramEnd"/>
      <w:r w:rsidRPr="00715134">
        <w:rPr>
          <w:rFonts w:ascii="Times New Roman" w:hAnsi="Times New Roman" w:cs="Times New Roman"/>
          <w:i/>
          <w:sz w:val="28"/>
          <w:szCs w:val="28"/>
          <w:lang w:val="ru-RU"/>
        </w:rPr>
        <w:t>авай отложим свидание? Дай мне знать, если ты всё еще хочешь подвезти меня завтра на работу…»</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Когда кто-то неожиданно стучится в дверь, я закатываю глаза. Если это Картер, я позвоню копам, после того как насмотрюсь на него.</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Я нервно открываю дверь. Передо мной стоит офицер, отвечающий за моё досрочное освобождение. Он почти </w:t>
      </w:r>
      <w:r w:rsidR="00AC30D4" w:rsidRPr="00715134">
        <w:rPr>
          <w:rFonts w:ascii="Times New Roman" w:hAnsi="Times New Roman" w:cs="Times New Roman"/>
          <w:sz w:val="28"/>
          <w:szCs w:val="28"/>
          <w:lang w:val="ru-RU"/>
        </w:rPr>
        <w:t xml:space="preserve">под </w:t>
      </w:r>
      <w:r w:rsidRPr="00715134">
        <w:rPr>
          <w:rFonts w:ascii="Times New Roman" w:hAnsi="Times New Roman" w:cs="Times New Roman"/>
          <w:sz w:val="28"/>
          <w:szCs w:val="28"/>
          <w:lang w:val="ru-RU"/>
        </w:rPr>
        <w:t xml:space="preserve">два метра ростом и весит не меньше 130 килограмм. Его короткая стрижка и футболка с аббревиатурой морской пехоты выдает его военное прошлое.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Как дела, будущая преступница? – спрашивает он.</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А судья знает, как </w:t>
      </w:r>
      <w:r w:rsidR="00AC30D4"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ы меня называе</w:t>
      </w:r>
      <w:r w:rsidR="00B12A97" w:rsidRPr="00715134">
        <w:rPr>
          <w:rFonts w:ascii="Times New Roman" w:hAnsi="Times New Roman" w:cs="Times New Roman"/>
          <w:sz w:val="28"/>
          <w:szCs w:val="28"/>
          <w:lang w:val="ru-RU"/>
        </w:rPr>
        <w:t>те</w:t>
      </w:r>
      <w:r w:rsidRPr="00715134">
        <w:rPr>
          <w:rFonts w:ascii="Times New Roman" w:hAnsi="Times New Roman" w:cs="Times New Roman"/>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Конечно, – он проходит мимо меня в дом, – а ты думаешь, кто дал тебе эту кличку?</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Супер.</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Давай покончим с этим.</w:t>
      </w:r>
    </w:p>
    <w:p w:rsidR="0060436B" w:rsidRPr="00715134" w:rsidRDefault="00B12A97"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60436B" w:rsidRPr="00715134">
        <w:rPr>
          <w:rFonts w:ascii="Times New Roman" w:hAnsi="Times New Roman" w:cs="Times New Roman"/>
          <w:sz w:val="28"/>
          <w:szCs w:val="28"/>
          <w:lang w:val="ru-RU"/>
        </w:rPr>
        <w:t xml:space="preserve">Я вздыхаю и беру контейнер, позволяя ему обыскать меня, </w:t>
      </w:r>
      <w:r w:rsidRPr="00715134">
        <w:rPr>
          <w:rFonts w:ascii="Times New Roman" w:hAnsi="Times New Roman" w:cs="Times New Roman"/>
          <w:sz w:val="28"/>
          <w:szCs w:val="28"/>
          <w:lang w:val="ru-RU"/>
        </w:rPr>
        <w:t>пощупав подм</w:t>
      </w:r>
      <w:r w:rsidR="0060436B" w:rsidRPr="00715134">
        <w:rPr>
          <w:rFonts w:ascii="Times New Roman" w:hAnsi="Times New Roman" w:cs="Times New Roman"/>
          <w:sz w:val="28"/>
          <w:szCs w:val="28"/>
          <w:lang w:val="ru-RU"/>
        </w:rPr>
        <w:t>ышками и мои ноги, перед тем как пройти в туалет.</w:t>
      </w:r>
    </w:p>
    <w:p w:rsidR="0060436B" w:rsidRPr="00715134" w:rsidRDefault="0060436B" w:rsidP="00715134">
      <w:pPr>
        <w:tabs>
          <w:tab w:val="left" w:pos="735"/>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 смывай воду в туалете, не включай кран ни в раковине, ни в ванной, и если ты не справишься за 60 секунд…</w:t>
      </w:r>
    </w:p>
    <w:p w:rsidR="0060436B" w:rsidRPr="00715134" w:rsidRDefault="0060436B"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автоматически засчитывается, как положительный результат, – я закатываю глаза, – я в курсе. И, между прочим, какой смысл во всех этих </w:t>
      </w:r>
      <w:r w:rsidRPr="00715134">
        <w:rPr>
          <w:rFonts w:ascii="Times New Roman" w:hAnsi="Times New Roman" w:cs="Times New Roman"/>
          <w:sz w:val="28"/>
          <w:szCs w:val="28"/>
          <w:lang w:val="ru-RU"/>
        </w:rPr>
        <w:lastRenderedPageBreak/>
        <w:t xml:space="preserve">правилах, если дверь всё равно остается открытой? Разве ты не </w:t>
      </w:r>
      <w:r w:rsidRPr="00715134">
        <w:rPr>
          <w:rFonts w:ascii="Times New Roman" w:hAnsi="Times New Roman" w:cs="Times New Roman"/>
          <w:i/>
          <w:sz w:val="28"/>
          <w:szCs w:val="28"/>
          <w:lang w:val="ru-RU"/>
        </w:rPr>
        <w:t>услышишь</w:t>
      </w:r>
      <w:r w:rsidRPr="00715134">
        <w:rPr>
          <w:rFonts w:ascii="Times New Roman" w:hAnsi="Times New Roman" w:cs="Times New Roman"/>
          <w:sz w:val="28"/>
          <w:szCs w:val="28"/>
          <w:lang w:val="ru-RU"/>
        </w:rPr>
        <w:t>, если я смою воду в туалете?</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gramStart"/>
      <w:r w:rsidRPr="00715134">
        <w:rPr>
          <w:rFonts w:ascii="Times New Roman" w:hAnsi="Times New Roman" w:cs="Times New Roman"/>
          <w:sz w:val="28"/>
          <w:szCs w:val="28"/>
          <w:lang w:val="ru-RU"/>
        </w:rPr>
        <w:t>Писай</w:t>
      </w:r>
      <w:proofErr w:type="gramEnd"/>
      <w:r w:rsidRPr="00715134">
        <w:rPr>
          <w:rFonts w:ascii="Times New Roman" w:hAnsi="Times New Roman" w:cs="Times New Roman"/>
          <w:sz w:val="28"/>
          <w:szCs w:val="28"/>
          <w:lang w:val="ru-RU"/>
        </w:rPr>
        <w:t xml:space="preserve"> давай, бушующая преступница, – и он поворачивается ко мне спиной.</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 Я поднимаю юбку и держу контейнер между ног, пока писаю. Прихожу к выводу, что все эти выборочные проверки </w:t>
      </w:r>
      <w:r w:rsidR="00AC30D4" w:rsidRPr="00715134">
        <w:rPr>
          <w:rFonts w:ascii="Times New Roman" w:hAnsi="Times New Roman" w:cs="Times New Roman"/>
          <w:sz w:val="28"/>
          <w:szCs w:val="28"/>
          <w:lang w:val="ru-RU"/>
        </w:rPr>
        <w:t xml:space="preserve">всегда будут </w:t>
      </w:r>
      <w:r w:rsidRPr="00715134">
        <w:rPr>
          <w:rFonts w:ascii="Times New Roman" w:hAnsi="Times New Roman" w:cs="Times New Roman"/>
          <w:sz w:val="28"/>
          <w:szCs w:val="28"/>
          <w:lang w:val="ru-RU"/>
        </w:rPr>
        <w:t>унизительны</w:t>
      </w:r>
      <w:r w:rsidR="00AC30D4" w:rsidRPr="00715134">
        <w:rPr>
          <w:rFonts w:ascii="Times New Roman" w:hAnsi="Times New Roman" w:cs="Times New Roman"/>
          <w:sz w:val="28"/>
          <w:szCs w:val="28"/>
          <w:lang w:val="ru-RU"/>
        </w:rPr>
        <w:t>ми</w:t>
      </w:r>
      <w:r w:rsidRPr="00715134">
        <w:rPr>
          <w:rFonts w:ascii="Times New Roman" w:hAnsi="Times New Roman" w:cs="Times New Roman"/>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Когда я заканчиваю, ставлю контейнер на туалетный столик и закрываю его.</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закончила.</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поворачивается и берет контейнер.</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Можешь помыть руки, – говорит он, направляясь в коридор.</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Я медленно мою руки, разглядывая себя в зеркало. Сегодня я очень похожа на Лию: у меня такая же прическа, помада и такое же </w:t>
      </w:r>
      <w:r w:rsidR="005B7CBE" w:rsidRPr="00715134">
        <w:rPr>
          <w:rFonts w:ascii="Times New Roman" w:hAnsi="Times New Roman" w:cs="Times New Roman"/>
          <w:sz w:val="28"/>
          <w:szCs w:val="28"/>
          <w:lang w:val="ru-RU"/>
        </w:rPr>
        <w:t xml:space="preserve">неспокойное </w:t>
      </w:r>
      <w:r w:rsidRPr="00715134">
        <w:rPr>
          <w:rFonts w:ascii="Times New Roman" w:hAnsi="Times New Roman" w:cs="Times New Roman"/>
          <w:sz w:val="28"/>
          <w:szCs w:val="28"/>
          <w:lang w:val="ru-RU"/>
        </w:rPr>
        <w:t xml:space="preserve">выражение темно-зеленых глаз. Я с грустью распускаю ленту и пытаюсь сделать что-то вроде хвостика на один бок, вместо пучка. </w:t>
      </w:r>
      <w:r w:rsidR="00B12A97" w:rsidRPr="00715134">
        <w:rPr>
          <w:rFonts w:ascii="Times New Roman" w:hAnsi="Times New Roman" w:cs="Times New Roman"/>
          <w:sz w:val="28"/>
          <w:szCs w:val="28"/>
          <w:lang w:val="ru-RU"/>
        </w:rPr>
        <w:t>Однако</w:t>
      </w:r>
      <w:proofErr w:type="gramStart"/>
      <w:r w:rsidR="00B12A97" w:rsidRPr="00715134">
        <w:rPr>
          <w:rFonts w:ascii="Times New Roman" w:hAnsi="Times New Roman" w:cs="Times New Roman"/>
          <w:sz w:val="28"/>
          <w:szCs w:val="28"/>
          <w:lang w:val="ru-RU"/>
        </w:rPr>
        <w:t>,</w:t>
      </w:r>
      <w:proofErr w:type="gramEnd"/>
      <w:r w:rsidR="00B12A97" w:rsidRPr="00715134">
        <w:rPr>
          <w:rFonts w:ascii="Times New Roman" w:hAnsi="Times New Roman" w:cs="Times New Roman"/>
          <w:sz w:val="28"/>
          <w:szCs w:val="28"/>
          <w:lang w:val="ru-RU"/>
        </w:rPr>
        <w:t xml:space="preserve"> от</w:t>
      </w:r>
      <w:r w:rsidRPr="00715134">
        <w:rPr>
          <w:rFonts w:ascii="Times New Roman" w:hAnsi="Times New Roman" w:cs="Times New Roman"/>
          <w:sz w:val="28"/>
          <w:szCs w:val="28"/>
          <w:lang w:val="ru-RU"/>
        </w:rPr>
        <w:t xml:space="preserve"> этого женщина в зеркале не стала меньше похожа на Лию.</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качаю головой и чувствую, как в горле собирается ком. До того, как я начну плакать, открываю ящик и достаю тушь. Аккуратно наношу тушь и моргаю, чтобы она высохла и не размазалась.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Бушующая преступница! – зовет из кухни офицер. – Иди сюда!</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B12A97" w:rsidRPr="00715134">
        <w:rPr>
          <w:rFonts w:ascii="Times New Roman" w:hAnsi="Times New Roman" w:cs="Times New Roman"/>
          <w:sz w:val="28"/>
          <w:szCs w:val="28"/>
          <w:lang w:val="ru-RU"/>
        </w:rPr>
        <w:t>Глубоко вздыхаю</w:t>
      </w:r>
      <w:r w:rsidRPr="00715134">
        <w:rPr>
          <w:rFonts w:ascii="Times New Roman" w:hAnsi="Times New Roman" w:cs="Times New Roman"/>
          <w:sz w:val="28"/>
          <w:szCs w:val="28"/>
          <w:lang w:val="ru-RU"/>
        </w:rPr>
        <w:t xml:space="preserve">, перед тем как </w:t>
      </w:r>
      <w:r w:rsidR="00B12A97" w:rsidRPr="00715134">
        <w:rPr>
          <w:rFonts w:ascii="Times New Roman" w:hAnsi="Times New Roman" w:cs="Times New Roman"/>
          <w:sz w:val="28"/>
          <w:szCs w:val="28"/>
          <w:lang w:val="ru-RU"/>
        </w:rPr>
        <w:t>пройти</w:t>
      </w:r>
      <w:r w:rsidRPr="00715134">
        <w:rPr>
          <w:rFonts w:ascii="Times New Roman" w:hAnsi="Times New Roman" w:cs="Times New Roman"/>
          <w:sz w:val="28"/>
          <w:szCs w:val="28"/>
          <w:lang w:val="ru-RU"/>
        </w:rPr>
        <w:t xml:space="preserve"> на кухню.</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w:t>
      </w:r>
    </w:p>
    <w:p w:rsidR="0060436B" w:rsidRPr="00715134" w:rsidRDefault="0060436B"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 хочешь мне ничего сказать, перед тем как я сделаю тест? </w:t>
      </w:r>
      <w:r w:rsidR="005B7CBE" w:rsidRPr="00715134">
        <w:rPr>
          <w:rFonts w:ascii="Times New Roman" w:hAnsi="Times New Roman" w:cs="Times New Roman"/>
          <w:sz w:val="28"/>
          <w:szCs w:val="28"/>
          <w:lang w:val="ru-RU"/>
        </w:rPr>
        <w:t>«Облегчить душу»</w:t>
      </w:r>
      <w:r w:rsidRPr="00715134">
        <w:rPr>
          <w:rFonts w:ascii="Times New Roman" w:hAnsi="Times New Roman" w:cs="Times New Roman"/>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Тебе не идут белые футболки.</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смеется и одевает перчатки. Помещает в контейнер пять разных полосок-тестов. На протяжении всех трех минут, он не сводит </w:t>
      </w:r>
      <w:r w:rsidR="005B7CBE" w:rsidRPr="00715134">
        <w:rPr>
          <w:rFonts w:ascii="Times New Roman" w:hAnsi="Times New Roman" w:cs="Times New Roman"/>
          <w:sz w:val="28"/>
          <w:szCs w:val="28"/>
          <w:lang w:val="ru-RU"/>
        </w:rPr>
        <w:t xml:space="preserve">с меня </w:t>
      </w:r>
      <w:r w:rsidRPr="00715134">
        <w:rPr>
          <w:rFonts w:ascii="Times New Roman" w:hAnsi="Times New Roman" w:cs="Times New Roman"/>
          <w:sz w:val="28"/>
          <w:szCs w:val="28"/>
          <w:lang w:val="ru-RU"/>
        </w:rPr>
        <w:t xml:space="preserve">глаз и напивает припев «Блюз тюрьмы </w:t>
      </w:r>
      <w:proofErr w:type="spellStart"/>
      <w:r w:rsidRPr="00715134">
        <w:rPr>
          <w:rFonts w:ascii="Times New Roman" w:hAnsi="Times New Roman" w:cs="Times New Roman"/>
          <w:sz w:val="28"/>
          <w:szCs w:val="28"/>
          <w:lang w:val="ru-RU"/>
        </w:rPr>
        <w:t>Флоссом</w:t>
      </w:r>
      <w:proofErr w:type="spellEnd"/>
      <w:r w:rsidRPr="00715134">
        <w:rPr>
          <w:rFonts w:ascii="Times New Roman" w:hAnsi="Times New Roman" w:cs="Times New Roman"/>
          <w:sz w:val="28"/>
          <w:szCs w:val="28"/>
          <w:lang w:val="ru-RU"/>
        </w:rPr>
        <w:t>» Джонни Кэша.</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Все чисто! – он убирает контейнер и полоски в </w:t>
      </w:r>
      <w:proofErr w:type="gramStart"/>
      <w:r w:rsidRPr="00715134">
        <w:rPr>
          <w:rFonts w:ascii="Times New Roman" w:hAnsi="Times New Roman" w:cs="Times New Roman"/>
          <w:sz w:val="28"/>
          <w:szCs w:val="28"/>
          <w:lang w:val="ru-RU"/>
        </w:rPr>
        <w:t>красную</w:t>
      </w:r>
      <w:proofErr w:type="gramEnd"/>
      <w:r w:rsidR="00300DE8">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медицинскую </w:t>
      </w:r>
      <w:proofErr w:type="spellStart"/>
      <w:r w:rsidRPr="00715134">
        <w:rPr>
          <w:rFonts w:ascii="Times New Roman" w:hAnsi="Times New Roman" w:cs="Times New Roman"/>
          <w:sz w:val="28"/>
          <w:szCs w:val="28"/>
          <w:lang w:val="ru-RU"/>
        </w:rPr>
        <w:t>био</w:t>
      </w:r>
      <w:proofErr w:type="spellEnd"/>
      <w:r w:rsidRPr="00715134">
        <w:rPr>
          <w:rFonts w:ascii="Times New Roman" w:hAnsi="Times New Roman" w:cs="Times New Roman"/>
          <w:sz w:val="28"/>
          <w:szCs w:val="28"/>
          <w:lang w:val="ru-RU"/>
        </w:rPr>
        <w:t xml:space="preserve">-сумку. </w:t>
      </w:r>
      <w:r w:rsidR="005B7CBE" w:rsidRPr="00715134">
        <w:rPr>
          <w:rFonts w:ascii="Times New Roman" w:hAnsi="Times New Roman" w:cs="Times New Roman"/>
          <w:sz w:val="28"/>
          <w:szCs w:val="28"/>
          <w:lang w:val="ru-RU"/>
        </w:rPr>
        <w:t>Д</w:t>
      </w:r>
      <w:r w:rsidRPr="00715134">
        <w:rPr>
          <w:rFonts w:ascii="Times New Roman" w:hAnsi="Times New Roman" w:cs="Times New Roman"/>
          <w:sz w:val="28"/>
          <w:szCs w:val="28"/>
          <w:lang w:val="ru-RU"/>
        </w:rPr>
        <w:t xml:space="preserve">умаю, там находятся все остальные анализы, </w:t>
      </w:r>
      <w:r w:rsidR="00B12A97" w:rsidRPr="00715134">
        <w:rPr>
          <w:rFonts w:ascii="Times New Roman" w:hAnsi="Times New Roman" w:cs="Times New Roman"/>
          <w:sz w:val="28"/>
          <w:szCs w:val="28"/>
          <w:lang w:val="ru-RU"/>
        </w:rPr>
        <w:t>сделанные</w:t>
      </w:r>
      <w:r w:rsidRPr="00715134">
        <w:rPr>
          <w:rFonts w:ascii="Times New Roman" w:hAnsi="Times New Roman" w:cs="Times New Roman"/>
          <w:sz w:val="28"/>
          <w:szCs w:val="28"/>
          <w:lang w:val="ru-RU"/>
        </w:rPr>
        <w:t xml:space="preserve"> сегодня.</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 тебя не беспокоит, что тебе платят за то, что ты весь день носишь сумку с мочой?</w:t>
      </w:r>
    </w:p>
    <w:p w:rsidR="0060436B" w:rsidRPr="00715134" w:rsidRDefault="0060436B" w:rsidP="00300DE8">
      <w:pPr>
        <w:tabs>
          <w:tab w:val="left" w:pos="885"/>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Меня больше беспокоит, что ты всё ещё на свободе, а не в тюрьме, где тебе и </w:t>
      </w:r>
      <w:r w:rsidRPr="00715134">
        <w:rPr>
          <w:rFonts w:ascii="Times New Roman" w:hAnsi="Times New Roman" w:cs="Times New Roman"/>
          <w:i/>
          <w:sz w:val="28"/>
          <w:szCs w:val="28"/>
          <w:lang w:val="ru-RU"/>
        </w:rPr>
        <w:t>место</w:t>
      </w:r>
      <w:r w:rsidRPr="00715134">
        <w:rPr>
          <w:rFonts w:ascii="Times New Roman" w:hAnsi="Times New Roman" w:cs="Times New Roman"/>
          <w:sz w:val="28"/>
          <w:szCs w:val="28"/>
          <w:lang w:val="ru-RU"/>
        </w:rPr>
        <w:t xml:space="preserve">, – он надувает и </w:t>
      </w:r>
      <w:proofErr w:type="gramStart"/>
      <w:r w:rsidRPr="00715134">
        <w:rPr>
          <w:rFonts w:ascii="Times New Roman" w:hAnsi="Times New Roman" w:cs="Times New Roman"/>
          <w:sz w:val="28"/>
          <w:szCs w:val="28"/>
          <w:lang w:val="ru-RU"/>
        </w:rPr>
        <w:t>лопает</w:t>
      </w:r>
      <w:proofErr w:type="gramEnd"/>
      <w:r w:rsidRPr="00715134">
        <w:rPr>
          <w:rFonts w:ascii="Times New Roman" w:hAnsi="Times New Roman" w:cs="Times New Roman"/>
          <w:sz w:val="28"/>
          <w:szCs w:val="28"/>
          <w:lang w:val="ru-RU"/>
        </w:rPr>
        <w:t xml:space="preserve"> шарик своей жвачки. – </w:t>
      </w:r>
      <w:proofErr w:type="gramStart"/>
      <w:r w:rsidR="005B7CBE" w:rsidRPr="00715134">
        <w:rPr>
          <w:rFonts w:ascii="Times New Roman" w:hAnsi="Times New Roman" w:cs="Times New Roman"/>
          <w:sz w:val="28"/>
          <w:szCs w:val="28"/>
          <w:lang w:val="ru-RU"/>
        </w:rPr>
        <w:t xml:space="preserve">Когда </w:t>
      </w:r>
      <w:r w:rsidR="00300DE8">
        <w:rPr>
          <w:rFonts w:ascii="Times New Roman" w:hAnsi="Times New Roman" w:cs="Times New Roman"/>
          <w:sz w:val="28"/>
          <w:szCs w:val="28"/>
          <w:lang w:val="ru-RU"/>
        </w:rPr>
        <w:t>–</w:t>
      </w:r>
      <w:r w:rsidR="005B7CBE" w:rsidRPr="00715134">
        <w:rPr>
          <w:rFonts w:ascii="Times New Roman" w:hAnsi="Times New Roman" w:cs="Times New Roman"/>
          <w:sz w:val="28"/>
          <w:szCs w:val="28"/>
          <w:lang w:val="ru-RU"/>
        </w:rPr>
        <w:t xml:space="preserve"> </w:t>
      </w:r>
      <w:proofErr w:type="spellStart"/>
      <w:r w:rsidR="005B7CBE" w:rsidRPr="00715134">
        <w:rPr>
          <w:rFonts w:ascii="Times New Roman" w:hAnsi="Times New Roman" w:cs="Times New Roman"/>
          <w:sz w:val="28"/>
          <w:szCs w:val="28"/>
          <w:lang w:val="ru-RU"/>
        </w:rPr>
        <w:t>нибудь</w:t>
      </w:r>
      <w:proofErr w:type="spellEnd"/>
      <w:proofErr w:type="gramEnd"/>
      <w:r w:rsidRPr="00715134">
        <w:rPr>
          <w:rFonts w:ascii="Times New Roman" w:hAnsi="Times New Roman" w:cs="Times New Roman"/>
          <w:sz w:val="28"/>
          <w:szCs w:val="28"/>
          <w:lang w:val="ru-RU"/>
        </w:rPr>
        <w:t xml:space="preserve"> ты сорвешься,</w:t>
      </w:r>
      <w:r w:rsidR="00B12A97" w:rsidRPr="00715134">
        <w:rPr>
          <w:rFonts w:ascii="Times New Roman" w:hAnsi="Times New Roman" w:cs="Times New Roman"/>
          <w:sz w:val="28"/>
          <w:szCs w:val="28"/>
          <w:lang w:val="ru-RU"/>
        </w:rPr>
        <w:t xml:space="preserve"> вот</w:t>
      </w:r>
      <w:r w:rsidRPr="00715134">
        <w:rPr>
          <w:rFonts w:ascii="Times New Roman" w:hAnsi="Times New Roman" w:cs="Times New Roman"/>
          <w:sz w:val="28"/>
          <w:szCs w:val="28"/>
          <w:lang w:val="ru-RU"/>
        </w:rPr>
        <w:t xml:space="preserve"> это</w:t>
      </w:r>
      <w:r w:rsidR="00B12A97" w:rsidRPr="00715134">
        <w:rPr>
          <w:rFonts w:ascii="Times New Roman" w:hAnsi="Times New Roman" w:cs="Times New Roman"/>
          <w:sz w:val="28"/>
          <w:szCs w:val="28"/>
          <w:lang w:val="ru-RU"/>
        </w:rPr>
        <w:t xml:space="preserve"> и</w:t>
      </w:r>
      <w:r w:rsidRPr="00715134">
        <w:rPr>
          <w:rFonts w:ascii="Times New Roman" w:hAnsi="Times New Roman" w:cs="Times New Roman"/>
          <w:sz w:val="28"/>
          <w:szCs w:val="28"/>
          <w:lang w:val="ru-RU"/>
        </w:rPr>
        <w:t xml:space="preserve"> будет мой счастливый день.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врёт. </w:t>
      </w:r>
      <w:r w:rsidR="005B7CBE" w:rsidRPr="00715134">
        <w:rPr>
          <w:rFonts w:ascii="Times New Roman" w:hAnsi="Times New Roman" w:cs="Times New Roman"/>
          <w:sz w:val="28"/>
          <w:szCs w:val="28"/>
          <w:lang w:val="ru-RU"/>
        </w:rPr>
        <w:t>Хоть</w:t>
      </w:r>
      <w:r w:rsidRPr="00715134">
        <w:rPr>
          <w:rFonts w:ascii="Times New Roman" w:hAnsi="Times New Roman" w:cs="Times New Roman"/>
          <w:sz w:val="28"/>
          <w:szCs w:val="28"/>
          <w:lang w:val="ru-RU"/>
        </w:rPr>
        <w:t xml:space="preserve"> </w:t>
      </w:r>
      <w:r w:rsidR="005B7CBE" w:rsidRPr="00715134">
        <w:rPr>
          <w:rFonts w:ascii="Times New Roman" w:hAnsi="Times New Roman" w:cs="Times New Roman"/>
          <w:sz w:val="28"/>
          <w:szCs w:val="28"/>
          <w:lang w:val="ru-RU"/>
        </w:rPr>
        <w:t xml:space="preserve">и </w:t>
      </w:r>
      <w:r w:rsidRPr="00715134">
        <w:rPr>
          <w:rFonts w:ascii="Times New Roman" w:hAnsi="Times New Roman" w:cs="Times New Roman"/>
          <w:sz w:val="28"/>
          <w:szCs w:val="28"/>
          <w:lang w:val="ru-RU"/>
        </w:rPr>
        <w:t xml:space="preserve">он козёл, я заметила, как на долю секунды, на его лице промелькнула гордость, когда все тесты показали отрицательный результат.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Не мог бы ты в следующий раз предупредить меня, перед приездом? – спрашиваю я. – Это очень облегчило бы мне жизнь. Я обещаю, больше не буду пить.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так смеется, выходя из дома, что держится за живот.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А я-то думал, что уже слышал все! Но алкоголик, который обещает больше не пить – это что-то. Мне надо будет рассказать это судье! Я приеду, когда </w:t>
      </w:r>
      <w:r w:rsidR="00EA1010" w:rsidRPr="00715134">
        <w:rPr>
          <w:rFonts w:ascii="Times New Roman" w:hAnsi="Times New Roman" w:cs="Times New Roman"/>
          <w:sz w:val="28"/>
          <w:szCs w:val="28"/>
          <w:lang w:val="ru-RU"/>
        </w:rPr>
        <w:t>сочту</w:t>
      </w:r>
      <w:r w:rsidRPr="00715134">
        <w:rPr>
          <w:rFonts w:ascii="Times New Roman" w:hAnsi="Times New Roman" w:cs="Times New Roman"/>
          <w:sz w:val="28"/>
          <w:szCs w:val="28"/>
          <w:lang w:val="ru-RU"/>
        </w:rPr>
        <w:t xml:space="preserve"> нужным.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С этими словами он уходит и запрыгивает в свою машину, отправляясь  сделать еще пару выборочных проверок.</w:t>
      </w:r>
    </w:p>
    <w:p w:rsidR="0060436B" w:rsidRPr="00715134" w:rsidRDefault="0060436B"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В ту же секунду, как я захлопываю дверь, в нее </w:t>
      </w:r>
      <w:r w:rsidR="005B7CBE" w:rsidRPr="00715134">
        <w:rPr>
          <w:rFonts w:ascii="Times New Roman" w:hAnsi="Times New Roman" w:cs="Times New Roman"/>
          <w:sz w:val="28"/>
          <w:szCs w:val="28"/>
          <w:lang w:val="ru-RU"/>
        </w:rPr>
        <w:t>с</w:t>
      </w:r>
      <w:r w:rsidRPr="00715134">
        <w:rPr>
          <w:rFonts w:ascii="Times New Roman" w:hAnsi="Times New Roman" w:cs="Times New Roman"/>
          <w:sz w:val="28"/>
          <w:szCs w:val="28"/>
          <w:lang w:val="ru-RU"/>
        </w:rPr>
        <w:t>нова стучат.</w:t>
      </w:r>
    </w:p>
    <w:p w:rsidR="0060436B" w:rsidRPr="00300DE8" w:rsidRDefault="0060436B" w:rsidP="00300DE8">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 xml:space="preserve">          … ДВОЙНАЯ проверка? Серьезно?!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Такое было две недели назад и меня это почти довело до ручки.</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EA1010" w:rsidRPr="00715134">
        <w:rPr>
          <w:rFonts w:ascii="Times New Roman" w:hAnsi="Times New Roman" w:cs="Times New Roman"/>
          <w:sz w:val="28"/>
          <w:szCs w:val="28"/>
          <w:lang w:val="ru-RU"/>
        </w:rPr>
        <w:t>К</w:t>
      </w:r>
      <w:r w:rsidRPr="00715134">
        <w:rPr>
          <w:rFonts w:ascii="Times New Roman" w:hAnsi="Times New Roman" w:cs="Times New Roman"/>
          <w:sz w:val="28"/>
          <w:szCs w:val="28"/>
          <w:lang w:val="ru-RU"/>
        </w:rPr>
        <w:t>ачаю головой и пытаюсь успокоиться, чтобы скрыть моё раздражение.</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Это Картер.</w:t>
      </w:r>
      <w:r w:rsidRPr="00715134">
        <w:rPr>
          <w:rFonts w:ascii="Times New Roman" w:hAnsi="Times New Roman" w:cs="Times New Roman"/>
          <w:sz w:val="28"/>
          <w:szCs w:val="28"/>
        </w:rPr>
        <w:t> </w:t>
      </w:r>
      <w:r w:rsidRPr="00715134">
        <w:rPr>
          <w:rFonts w:ascii="Times New Roman" w:hAnsi="Times New Roman" w:cs="Times New Roman"/>
          <w:sz w:val="28"/>
          <w:szCs w:val="28"/>
          <w:lang w:val="ru-RU"/>
        </w:rPr>
        <w:t xml:space="preserve">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что не читал моё сообщение? – я скрещиваю руки. – Там было написано, что я никуда не хочу идти.</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что не читала </w:t>
      </w:r>
      <w:r w:rsidRPr="00715134">
        <w:rPr>
          <w:rFonts w:ascii="Times New Roman" w:hAnsi="Times New Roman" w:cs="Times New Roman"/>
          <w:i/>
          <w:sz w:val="28"/>
          <w:szCs w:val="28"/>
          <w:lang w:val="ru-RU"/>
        </w:rPr>
        <w:t>моё</w:t>
      </w:r>
      <w:r w:rsidRPr="00715134">
        <w:rPr>
          <w:rFonts w:ascii="Times New Roman" w:hAnsi="Times New Roman" w:cs="Times New Roman"/>
          <w:sz w:val="28"/>
          <w:szCs w:val="28"/>
          <w:lang w:val="ru-RU"/>
        </w:rPr>
        <w:t xml:space="preserve"> сообщение? – он улыбается, и я понимаю, что не проверяла телефон, с тех пор как отправила ему </w:t>
      </w:r>
      <w:r w:rsidR="007301AA" w:rsidRPr="00715134">
        <w:rPr>
          <w:rFonts w:ascii="Times New Roman" w:hAnsi="Times New Roman" w:cs="Times New Roman"/>
          <w:sz w:val="28"/>
          <w:szCs w:val="28"/>
          <w:lang w:val="ru-RU"/>
        </w:rPr>
        <w:t xml:space="preserve">свое </w:t>
      </w:r>
      <w:r w:rsidRPr="00715134">
        <w:rPr>
          <w:rFonts w:ascii="Times New Roman" w:hAnsi="Times New Roman" w:cs="Times New Roman"/>
          <w:sz w:val="28"/>
          <w:szCs w:val="28"/>
          <w:lang w:val="ru-RU"/>
        </w:rPr>
        <w:t xml:space="preserve">сообщение. </w:t>
      </w:r>
    </w:p>
    <w:p w:rsidR="0060436B" w:rsidRPr="00715134" w:rsidRDefault="0060436B"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 xml:space="preserve">Я достаю </w:t>
      </w:r>
      <w:r w:rsidR="007301AA" w:rsidRPr="00715134">
        <w:rPr>
          <w:rFonts w:ascii="Times New Roman" w:hAnsi="Times New Roman" w:cs="Times New Roman"/>
          <w:sz w:val="28"/>
          <w:szCs w:val="28"/>
          <w:lang w:val="ru-RU"/>
        </w:rPr>
        <w:t>мобильный</w:t>
      </w:r>
      <w:r w:rsidRPr="00715134">
        <w:rPr>
          <w:rFonts w:ascii="Times New Roman" w:hAnsi="Times New Roman" w:cs="Times New Roman"/>
          <w:sz w:val="28"/>
          <w:szCs w:val="28"/>
          <w:lang w:val="ru-RU"/>
        </w:rPr>
        <w:t xml:space="preserve"> из кармана и читаю новое непрочитанное сообщение</w:t>
      </w:r>
      <w:r w:rsidRPr="00715134">
        <w:rPr>
          <w:rFonts w:ascii="Times New Roman" w:hAnsi="Times New Roman" w:cs="Times New Roman"/>
          <w:i/>
          <w:sz w:val="28"/>
          <w:szCs w:val="28"/>
          <w:lang w:val="ru-RU"/>
        </w:rPr>
        <w:t>: «Тогда мы никуда не пойдем. Тебе все равно понадобится купальник. Буду через 20 минут».</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думаешь, что можешь </w:t>
      </w:r>
      <w:r w:rsidRPr="00715134">
        <w:rPr>
          <w:rFonts w:ascii="Times New Roman" w:hAnsi="Times New Roman" w:cs="Times New Roman"/>
          <w:i/>
          <w:sz w:val="28"/>
          <w:szCs w:val="28"/>
          <w:lang w:val="ru-RU"/>
        </w:rPr>
        <w:t>заставить</w:t>
      </w:r>
      <w:r w:rsidRPr="00715134">
        <w:rPr>
          <w:rFonts w:ascii="Times New Roman" w:hAnsi="Times New Roman" w:cs="Times New Roman"/>
          <w:sz w:val="28"/>
          <w:szCs w:val="28"/>
          <w:lang w:val="ru-RU"/>
        </w:rPr>
        <w:t xml:space="preserve"> меня выйти из дома?</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Заставить подразумевает принуждение</w:t>
      </w:r>
      <w:r w:rsidR="005B7CBE" w:rsidRPr="00715134">
        <w:rPr>
          <w:rFonts w:ascii="Times New Roman" w:hAnsi="Times New Roman" w:cs="Times New Roman"/>
          <w:sz w:val="28"/>
          <w:szCs w:val="28"/>
          <w:lang w:val="ru-RU"/>
        </w:rPr>
        <w:t xml:space="preserve"> тебя сделать, что-либо против твоей воли</w:t>
      </w:r>
      <w:r w:rsidRPr="00715134">
        <w:rPr>
          <w:rFonts w:ascii="Times New Roman" w:hAnsi="Times New Roman" w:cs="Times New Roman"/>
          <w:sz w:val="28"/>
          <w:szCs w:val="28"/>
          <w:lang w:val="ru-RU"/>
        </w:rPr>
        <w:t>, – он заходит в дом и обнимает меня за талию одной рукой, смотря мне в глаза.</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стараюсь не улыбаться, </w:t>
      </w:r>
      <w:r w:rsidR="00084A3F" w:rsidRPr="00715134">
        <w:rPr>
          <w:rFonts w:ascii="Times New Roman" w:hAnsi="Times New Roman" w:cs="Times New Roman"/>
          <w:sz w:val="28"/>
          <w:szCs w:val="28"/>
          <w:lang w:val="ru-RU"/>
        </w:rPr>
        <w:t>пытаюсь заставить себя</w:t>
      </w:r>
      <w:r w:rsidRPr="00715134">
        <w:rPr>
          <w:rFonts w:ascii="Times New Roman" w:hAnsi="Times New Roman" w:cs="Times New Roman"/>
          <w:sz w:val="28"/>
          <w:szCs w:val="28"/>
          <w:lang w:val="ru-RU"/>
        </w:rPr>
        <w:t xml:space="preserve"> не чувствовать.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Даже если бы я хотела пойти куда-нибудь,</w:t>
      </w:r>
      <w:r w:rsidR="00084A3F" w:rsidRPr="00715134">
        <w:rPr>
          <w:rFonts w:ascii="Times New Roman" w:hAnsi="Times New Roman" w:cs="Times New Roman"/>
          <w:sz w:val="28"/>
          <w:szCs w:val="28"/>
          <w:lang w:val="ru-RU"/>
        </w:rPr>
        <w:t xml:space="preserve"> мне </w:t>
      </w:r>
      <w:r w:rsidRPr="00715134">
        <w:rPr>
          <w:rFonts w:ascii="Times New Roman" w:hAnsi="Times New Roman" w:cs="Times New Roman"/>
          <w:sz w:val="28"/>
          <w:szCs w:val="28"/>
          <w:lang w:val="ru-RU"/>
        </w:rPr>
        <w:t xml:space="preserve">не </w:t>
      </w:r>
      <w:r w:rsidRPr="00715134">
        <w:rPr>
          <w:rFonts w:ascii="Times New Roman" w:hAnsi="Times New Roman" w:cs="Times New Roman"/>
          <w:i/>
          <w:sz w:val="28"/>
          <w:szCs w:val="28"/>
          <w:lang w:val="ru-RU"/>
        </w:rPr>
        <w:t>стоит</w:t>
      </w:r>
      <w:r w:rsidRPr="00715134">
        <w:rPr>
          <w:rFonts w:ascii="Times New Roman" w:hAnsi="Times New Roman" w:cs="Times New Roman"/>
          <w:sz w:val="28"/>
          <w:szCs w:val="28"/>
          <w:lang w:val="ru-RU"/>
        </w:rPr>
        <w:t>. У меня сегодня был действительно трудный день, так что...</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целует меня и запускает свободную руку в мои волосы. Не отпуская меня, он прижимает меня к стене и целует </w:t>
      </w:r>
      <w:r w:rsidR="00084A3F" w:rsidRPr="00715134">
        <w:rPr>
          <w:rFonts w:ascii="Times New Roman" w:hAnsi="Times New Roman" w:cs="Times New Roman"/>
          <w:sz w:val="28"/>
          <w:szCs w:val="28"/>
          <w:lang w:val="ru-RU"/>
        </w:rPr>
        <w:t>меня так</w:t>
      </w:r>
      <w:r w:rsidRPr="00715134">
        <w:rPr>
          <w:rFonts w:ascii="Times New Roman" w:hAnsi="Times New Roman" w:cs="Times New Roman"/>
          <w:sz w:val="28"/>
          <w:szCs w:val="28"/>
          <w:lang w:val="ru-RU"/>
        </w:rPr>
        <w:t xml:space="preserve"> неистов</w:t>
      </w:r>
      <w:r w:rsidR="00084A3F" w:rsidRPr="00715134">
        <w:rPr>
          <w:rFonts w:ascii="Times New Roman" w:hAnsi="Times New Roman" w:cs="Times New Roman"/>
          <w:sz w:val="28"/>
          <w:szCs w:val="28"/>
          <w:lang w:val="ru-RU"/>
        </w:rPr>
        <w:t>о, как меня еще никогда не целовали</w:t>
      </w:r>
      <w:r w:rsidRPr="00715134">
        <w:rPr>
          <w:rFonts w:ascii="Times New Roman" w:hAnsi="Times New Roman" w:cs="Times New Roman"/>
          <w:sz w:val="28"/>
          <w:szCs w:val="28"/>
          <w:lang w:val="ru-RU"/>
        </w:rPr>
        <w:t>.</w:t>
      </w:r>
    </w:p>
    <w:p w:rsidR="0060436B" w:rsidRPr="00715134" w:rsidRDefault="0060436B" w:rsidP="00300DE8">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Я стону и сильно </w:t>
      </w:r>
      <w:r w:rsidR="007301AA" w:rsidRPr="00715134">
        <w:rPr>
          <w:rFonts w:ascii="Times New Roman" w:hAnsi="Times New Roman" w:cs="Times New Roman"/>
          <w:sz w:val="28"/>
          <w:szCs w:val="28"/>
          <w:lang w:val="ru-RU"/>
        </w:rPr>
        <w:t>прикусываю</w:t>
      </w:r>
      <w:r w:rsidRPr="00715134">
        <w:rPr>
          <w:rFonts w:ascii="Times New Roman" w:hAnsi="Times New Roman" w:cs="Times New Roman"/>
          <w:sz w:val="28"/>
          <w:szCs w:val="28"/>
          <w:lang w:val="ru-RU"/>
        </w:rPr>
        <w:t xml:space="preserve"> его губу, надеясь, что он отпустит меня, но он этого не делает. </w:t>
      </w:r>
      <w:proofErr w:type="gramStart"/>
      <w:r w:rsidR="00084A3F" w:rsidRPr="00715134">
        <w:rPr>
          <w:rFonts w:ascii="Times New Roman" w:hAnsi="Times New Roman" w:cs="Times New Roman"/>
          <w:sz w:val="28"/>
          <w:szCs w:val="28"/>
          <w:lang w:val="ru-RU"/>
        </w:rPr>
        <w:t>Картер</w:t>
      </w:r>
      <w:proofErr w:type="gramEnd"/>
      <w:r w:rsidRPr="00715134">
        <w:rPr>
          <w:rFonts w:ascii="Times New Roman" w:hAnsi="Times New Roman" w:cs="Times New Roman"/>
          <w:sz w:val="28"/>
          <w:szCs w:val="28"/>
          <w:lang w:val="ru-RU"/>
        </w:rPr>
        <w:t xml:space="preserve"> куса</w:t>
      </w:r>
      <w:r w:rsidR="007301AA"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меня в ответ</w:t>
      </w:r>
      <w:r w:rsidR="00300DE8">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опускает свои руки на мои бедра. Мои трусики сразу же становятся мокрыми.</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Давай, иди</w:t>
      </w:r>
      <w:r w:rsidR="00300DE8">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переоденься</w:t>
      </w:r>
      <w:r w:rsidR="00084A3F" w:rsidRPr="00715134">
        <w:rPr>
          <w:rFonts w:ascii="Times New Roman" w:hAnsi="Times New Roman" w:cs="Times New Roman"/>
          <w:sz w:val="28"/>
          <w:szCs w:val="28"/>
          <w:lang w:val="ru-RU"/>
        </w:rPr>
        <w:t xml:space="preserve"> в свой купальник</w:t>
      </w:r>
      <w:r w:rsidRPr="00715134">
        <w:rPr>
          <w:rFonts w:ascii="Times New Roman" w:hAnsi="Times New Roman" w:cs="Times New Roman"/>
          <w:sz w:val="28"/>
          <w:szCs w:val="28"/>
          <w:lang w:val="ru-RU"/>
        </w:rPr>
        <w:t xml:space="preserve">, – говорит он, </w:t>
      </w:r>
      <w:r w:rsidR="00084A3F" w:rsidRPr="00715134">
        <w:rPr>
          <w:rFonts w:ascii="Times New Roman" w:hAnsi="Times New Roman" w:cs="Times New Roman"/>
          <w:sz w:val="28"/>
          <w:szCs w:val="28"/>
          <w:lang w:val="ru-RU"/>
        </w:rPr>
        <w:t xml:space="preserve">и </w:t>
      </w:r>
      <w:r w:rsidRPr="00715134">
        <w:rPr>
          <w:rFonts w:ascii="Times New Roman" w:hAnsi="Times New Roman" w:cs="Times New Roman"/>
          <w:sz w:val="28"/>
          <w:szCs w:val="28"/>
          <w:lang w:val="ru-RU"/>
        </w:rPr>
        <w:t xml:space="preserve">перед тем как </w:t>
      </w:r>
      <w:r w:rsidR="00084A3F" w:rsidRPr="00715134">
        <w:rPr>
          <w:rFonts w:ascii="Times New Roman" w:hAnsi="Times New Roman" w:cs="Times New Roman"/>
          <w:sz w:val="28"/>
          <w:szCs w:val="28"/>
          <w:lang w:val="ru-RU"/>
        </w:rPr>
        <w:t xml:space="preserve">отпустить меня, сжимает </w:t>
      </w:r>
      <w:r w:rsidRPr="00715134">
        <w:rPr>
          <w:rFonts w:ascii="Times New Roman" w:hAnsi="Times New Roman" w:cs="Times New Roman"/>
          <w:sz w:val="28"/>
          <w:szCs w:val="28"/>
          <w:lang w:val="ru-RU"/>
        </w:rPr>
        <w:t xml:space="preserve">мою </w:t>
      </w:r>
      <w:proofErr w:type="gramStart"/>
      <w:r w:rsidRPr="00715134">
        <w:rPr>
          <w:rFonts w:ascii="Times New Roman" w:hAnsi="Times New Roman" w:cs="Times New Roman"/>
          <w:sz w:val="28"/>
          <w:szCs w:val="28"/>
          <w:lang w:val="ru-RU"/>
        </w:rPr>
        <w:t>задницу</w:t>
      </w:r>
      <w:proofErr w:type="gramEnd"/>
      <w:r w:rsidRPr="00715134">
        <w:rPr>
          <w:rFonts w:ascii="Times New Roman" w:hAnsi="Times New Roman" w:cs="Times New Roman"/>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Ох... Хорошо… – я </w:t>
      </w:r>
      <w:r w:rsidR="007301AA" w:rsidRPr="00715134">
        <w:rPr>
          <w:rFonts w:ascii="Times New Roman" w:hAnsi="Times New Roman" w:cs="Times New Roman"/>
          <w:sz w:val="28"/>
          <w:szCs w:val="28"/>
          <w:lang w:val="ru-RU"/>
        </w:rPr>
        <w:t xml:space="preserve">вдыхаю и </w:t>
      </w:r>
      <w:r w:rsidRPr="00715134">
        <w:rPr>
          <w:rFonts w:ascii="Times New Roman" w:hAnsi="Times New Roman" w:cs="Times New Roman"/>
          <w:sz w:val="28"/>
          <w:szCs w:val="28"/>
          <w:lang w:val="ru-RU"/>
        </w:rPr>
        <w:t xml:space="preserve">медленно выдыхаю.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У меня немного кружится голова, но я иду в свою комнату. </w:t>
      </w:r>
      <w:r w:rsidR="007301AA" w:rsidRPr="00715134">
        <w:rPr>
          <w:rFonts w:ascii="Times New Roman" w:hAnsi="Times New Roman" w:cs="Times New Roman"/>
          <w:sz w:val="28"/>
          <w:szCs w:val="28"/>
          <w:lang w:val="ru-RU"/>
        </w:rPr>
        <w:t>Р</w:t>
      </w:r>
      <w:r w:rsidRPr="00715134">
        <w:rPr>
          <w:rFonts w:ascii="Times New Roman" w:hAnsi="Times New Roman" w:cs="Times New Roman"/>
          <w:sz w:val="28"/>
          <w:szCs w:val="28"/>
          <w:lang w:val="ru-RU"/>
        </w:rPr>
        <w:t>оюсь в нов</w:t>
      </w:r>
      <w:r w:rsidR="00B53BF2" w:rsidRPr="00715134">
        <w:rPr>
          <w:rFonts w:ascii="Times New Roman" w:hAnsi="Times New Roman" w:cs="Times New Roman"/>
          <w:sz w:val="28"/>
          <w:szCs w:val="28"/>
          <w:lang w:val="ru-RU"/>
        </w:rPr>
        <w:t>ой летней одежде</w:t>
      </w:r>
      <w:r w:rsidRPr="00715134">
        <w:rPr>
          <w:rFonts w:ascii="Times New Roman" w:hAnsi="Times New Roman" w:cs="Times New Roman"/>
          <w:sz w:val="28"/>
          <w:szCs w:val="28"/>
          <w:lang w:val="ru-RU"/>
        </w:rPr>
        <w:t>, котор</w:t>
      </w:r>
      <w:r w:rsidR="00B53BF2" w:rsidRPr="00715134">
        <w:rPr>
          <w:rFonts w:ascii="Times New Roman" w:hAnsi="Times New Roman" w:cs="Times New Roman"/>
          <w:sz w:val="28"/>
          <w:szCs w:val="28"/>
          <w:lang w:val="ru-RU"/>
        </w:rPr>
        <w:t>ую</w:t>
      </w:r>
      <w:r w:rsidRPr="00715134">
        <w:rPr>
          <w:rFonts w:ascii="Times New Roman" w:hAnsi="Times New Roman" w:cs="Times New Roman"/>
          <w:sz w:val="28"/>
          <w:szCs w:val="28"/>
          <w:lang w:val="ru-RU"/>
        </w:rPr>
        <w:t xml:space="preserve"> заказала за последние несколько недель и выбираю </w:t>
      </w:r>
      <w:proofErr w:type="gramStart"/>
      <w:r w:rsidRPr="00715134">
        <w:rPr>
          <w:rFonts w:ascii="Times New Roman" w:hAnsi="Times New Roman" w:cs="Times New Roman"/>
          <w:sz w:val="28"/>
          <w:szCs w:val="28"/>
          <w:lang w:val="ru-RU"/>
        </w:rPr>
        <w:t>белый</w:t>
      </w:r>
      <w:proofErr w:type="gramEnd"/>
      <w:r w:rsidRPr="00715134">
        <w:rPr>
          <w:rFonts w:ascii="Times New Roman" w:hAnsi="Times New Roman" w:cs="Times New Roman"/>
          <w:sz w:val="28"/>
          <w:szCs w:val="28"/>
          <w:lang w:val="ru-RU"/>
        </w:rPr>
        <w:t xml:space="preserve"> с золотом</w:t>
      </w:r>
      <w:r w:rsidR="00B53BF2" w:rsidRPr="00715134">
        <w:rPr>
          <w:rFonts w:ascii="Times New Roman" w:hAnsi="Times New Roman" w:cs="Times New Roman"/>
          <w:sz w:val="28"/>
          <w:szCs w:val="28"/>
          <w:lang w:val="ru-RU"/>
        </w:rPr>
        <w:t xml:space="preserve"> бикини</w:t>
      </w:r>
      <w:r w:rsidRPr="00715134">
        <w:rPr>
          <w:rFonts w:ascii="Times New Roman" w:hAnsi="Times New Roman" w:cs="Times New Roman"/>
          <w:sz w:val="28"/>
          <w:szCs w:val="28"/>
          <w:lang w:val="ru-RU"/>
        </w:rPr>
        <w:t xml:space="preserve">.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7301AA" w:rsidRPr="00715134">
        <w:rPr>
          <w:rFonts w:ascii="Times New Roman" w:hAnsi="Times New Roman" w:cs="Times New Roman"/>
          <w:sz w:val="28"/>
          <w:szCs w:val="28"/>
          <w:lang w:val="ru-RU"/>
        </w:rPr>
        <w:t>Глядя</w:t>
      </w:r>
      <w:r w:rsidRPr="00715134">
        <w:rPr>
          <w:rFonts w:ascii="Times New Roman" w:hAnsi="Times New Roman" w:cs="Times New Roman"/>
          <w:sz w:val="28"/>
          <w:szCs w:val="28"/>
          <w:lang w:val="ru-RU"/>
        </w:rPr>
        <w:t xml:space="preserve"> на себя в зеркало, замечаю, что мои губы распухли и покраснели от этого безумного поцелуя. Я улыбаюсь. </w:t>
      </w:r>
      <w:r w:rsidRPr="00715134">
        <w:rPr>
          <w:rFonts w:ascii="Times New Roman" w:hAnsi="Times New Roman" w:cs="Times New Roman"/>
          <w:sz w:val="28"/>
          <w:szCs w:val="28"/>
          <w:lang w:val="ru-RU"/>
        </w:rPr>
        <w:tab/>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Надеваю потертые джинсовые шорты и короткий красный топик, который дает возможность хорошо разглядеть пирсинг в моем пупке.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B53BF2" w:rsidRPr="00715134">
        <w:rPr>
          <w:rFonts w:ascii="Times New Roman" w:hAnsi="Times New Roman" w:cs="Times New Roman"/>
          <w:sz w:val="28"/>
          <w:szCs w:val="28"/>
          <w:lang w:val="ru-RU"/>
        </w:rPr>
        <w:t>Б</w:t>
      </w:r>
      <w:r w:rsidRPr="00715134">
        <w:rPr>
          <w:rFonts w:ascii="Times New Roman" w:hAnsi="Times New Roman" w:cs="Times New Roman"/>
          <w:sz w:val="28"/>
          <w:szCs w:val="28"/>
          <w:lang w:val="ru-RU"/>
        </w:rPr>
        <w:t xml:space="preserve">еру с собой свою электронную книгу, на всякий случай, если его идея свидания окажется очень нудной, и спешу вниз.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твоя мать? – спрашивает Картер, указывая на огромное фото, </w:t>
      </w:r>
      <w:r w:rsidR="00B53BF2" w:rsidRPr="00715134">
        <w:rPr>
          <w:rFonts w:ascii="Times New Roman" w:hAnsi="Times New Roman" w:cs="Times New Roman"/>
          <w:sz w:val="28"/>
          <w:szCs w:val="28"/>
          <w:lang w:val="ru-RU"/>
        </w:rPr>
        <w:t>висящее</w:t>
      </w:r>
      <w:r w:rsidRPr="00715134">
        <w:rPr>
          <w:rFonts w:ascii="Times New Roman" w:hAnsi="Times New Roman" w:cs="Times New Roman"/>
          <w:sz w:val="28"/>
          <w:szCs w:val="28"/>
          <w:lang w:val="ru-RU"/>
        </w:rPr>
        <w:t xml:space="preserve"> над камином.</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На этом фото Лии 15 лет. Её выбрали королевой средней школы. </w:t>
      </w:r>
      <w:r w:rsidR="00B53BF2" w:rsidRPr="00715134">
        <w:rPr>
          <w:rFonts w:ascii="Times New Roman" w:hAnsi="Times New Roman" w:cs="Times New Roman"/>
          <w:sz w:val="28"/>
          <w:szCs w:val="28"/>
          <w:lang w:val="ru-RU"/>
        </w:rPr>
        <w:t>Она одета в</w:t>
      </w:r>
      <w:r w:rsidRPr="00715134">
        <w:rPr>
          <w:rFonts w:ascii="Times New Roman" w:hAnsi="Times New Roman" w:cs="Times New Roman"/>
          <w:sz w:val="28"/>
          <w:szCs w:val="28"/>
          <w:lang w:val="ru-RU"/>
        </w:rPr>
        <w:t xml:space="preserve"> шикарное белое бальное платье ручной работы и на её лице </w:t>
      </w:r>
      <w:r w:rsidR="00B53BF2" w:rsidRPr="00715134">
        <w:rPr>
          <w:rFonts w:ascii="Times New Roman" w:hAnsi="Times New Roman" w:cs="Times New Roman"/>
          <w:sz w:val="28"/>
          <w:szCs w:val="28"/>
          <w:lang w:val="ru-RU"/>
        </w:rPr>
        <w:t xml:space="preserve">играет </w:t>
      </w:r>
      <w:r w:rsidRPr="00715134">
        <w:rPr>
          <w:rFonts w:ascii="Times New Roman" w:hAnsi="Times New Roman" w:cs="Times New Roman"/>
          <w:sz w:val="28"/>
          <w:szCs w:val="28"/>
          <w:lang w:val="ru-RU"/>
        </w:rPr>
        <w:t>её самая лучшая улыбка, та самая, которой она научила меня.</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Ага, это она.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sz w:val="28"/>
          <w:szCs w:val="28"/>
          <w:lang w:val="ru-RU"/>
        </w:rPr>
        <w:t>Хмммм</w:t>
      </w:r>
      <w:proofErr w:type="spellEnd"/>
      <w:r w:rsidRPr="00715134">
        <w:rPr>
          <w:rFonts w:ascii="Times New Roman" w:hAnsi="Times New Roman" w:cs="Times New Roman"/>
          <w:sz w:val="28"/>
          <w:szCs w:val="28"/>
          <w:lang w:val="ru-RU"/>
        </w:rPr>
        <w:t>, – он переводит взгляд с меня на фото и обратно. – Ты ее точная копия, кроме цвета волос.</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Наверное, он достался мне от моего отца, – я все время забываю, что натуральный цвет волос Лии – блонд. Она так часто красилась, что все вокруг думали, что черный цвет – её натуральный. – Я не думаю, что блонд мне пошел бы...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Скорее всего, нет, – говорит он и берет меня за руку. – </w:t>
      </w:r>
      <w:proofErr w:type="gramStart"/>
      <w:r w:rsidRPr="00715134">
        <w:rPr>
          <w:rFonts w:ascii="Times New Roman" w:hAnsi="Times New Roman" w:cs="Times New Roman"/>
          <w:sz w:val="28"/>
          <w:szCs w:val="28"/>
          <w:lang w:val="ru-RU"/>
        </w:rPr>
        <w:t>Черный</w:t>
      </w:r>
      <w:proofErr w:type="gramEnd"/>
      <w:r w:rsidRPr="00715134">
        <w:rPr>
          <w:rFonts w:ascii="Times New Roman" w:hAnsi="Times New Roman" w:cs="Times New Roman"/>
          <w:sz w:val="28"/>
          <w:szCs w:val="28"/>
          <w:lang w:val="ru-RU"/>
        </w:rPr>
        <w:t xml:space="preserve"> больше соответствует твоему характеру.</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B53BF2" w:rsidRPr="00715134">
        <w:rPr>
          <w:rFonts w:ascii="Times New Roman" w:hAnsi="Times New Roman" w:cs="Times New Roman"/>
          <w:sz w:val="28"/>
          <w:szCs w:val="28"/>
          <w:lang w:val="ru-RU"/>
        </w:rPr>
        <w:t>З</w:t>
      </w:r>
      <w:r w:rsidRPr="00715134">
        <w:rPr>
          <w:rFonts w:ascii="Times New Roman" w:hAnsi="Times New Roman" w:cs="Times New Roman"/>
          <w:sz w:val="28"/>
          <w:szCs w:val="28"/>
          <w:lang w:val="ru-RU"/>
        </w:rPr>
        <w:t>акатываю глаза, молча ругая себя за то, что вообще что-то рассказала ему про Лию. Даже разговор о цвете ее волос, кажется мне очень личным, чтоб</w:t>
      </w:r>
      <w:r w:rsidR="00B53BF2" w:rsidRPr="00715134">
        <w:rPr>
          <w:rFonts w:ascii="Times New Roman" w:hAnsi="Times New Roman" w:cs="Times New Roman"/>
          <w:sz w:val="28"/>
          <w:szCs w:val="28"/>
          <w:lang w:val="ru-RU"/>
        </w:rPr>
        <w:t>ы</w:t>
      </w:r>
      <w:r w:rsidRPr="00715134">
        <w:rPr>
          <w:rFonts w:ascii="Times New Roman" w:hAnsi="Times New Roman" w:cs="Times New Roman"/>
          <w:sz w:val="28"/>
          <w:szCs w:val="28"/>
          <w:lang w:val="ru-RU"/>
        </w:rPr>
        <w:t xml:space="preserve"> с кем-</w:t>
      </w:r>
      <w:r w:rsidR="007301AA" w:rsidRPr="00715134">
        <w:rPr>
          <w:rFonts w:ascii="Times New Roman" w:hAnsi="Times New Roman" w:cs="Times New Roman"/>
          <w:sz w:val="28"/>
          <w:szCs w:val="28"/>
          <w:lang w:val="ru-RU"/>
        </w:rPr>
        <w:t>либо</w:t>
      </w:r>
      <w:r w:rsidRPr="00715134">
        <w:rPr>
          <w:rFonts w:ascii="Times New Roman" w:hAnsi="Times New Roman" w:cs="Times New Roman"/>
          <w:sz w:val="28"/>
          <w:szCs w:val="28"/>
          <w:lang w:val="ru-RU"/>
        </w:rPr>
        <w:t xml:space="preserve"> об этом говорить.</w:t>
      </w:r>
    </w:p>
    <w:p w:rsidR="0060436B" w:rsidRPr="00715134" w:rsidRDefault="0060436B" w:rsidP="00715134">
      <w:pPr>
        <w:tabs>
          <w:tab w:val="left" w:pos="825"/>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970A7B" w:rsidRPr="00715134">
        <w:rPr>
          <w:rFonts w:ascii="Times New Roman" w:hAnsi="Times New Roman" w:cs="Times New Roman"/>
          <w:sz w:val="28"/>
          <w:szCs w:val="28"/>
          <w:lang w:val="ru-RU"/>
        </w:rPr>
        <w:t>Катер</w:t>
      </w:r>
      <w:r w:rsidRPr="00715134">
        <w:rPr>
          <w:rFonts w:ascii="Times New Roman" w:hAnsi="Times New Roman" w:cs="Times New Roman"/>
          <w:sz w:val="28"/>
          <w:szCs w:val="28"/>
          <w:lang w:val="ru-RU"/>
        </w:rPr>
        <w:t xml:space="preserve"> закрывает за мной дверь, и я включаю свет на крыльце, перед тем как </w:t>
      </w:r>
      <w:r w:rsidR="00970A7B" w:rsidRPr="00715134">
        <w:rPr>
          <w:rFonts w:ascii="Times New Roman" w:hAnsi="Times New Roman" w:cs="Times New Roman"/>
          <w:sz w:val="28"/>
          <w:szCs w:val="28"/>
          <w:lang w:val="ru-RU"/>
        </w:rPr>
        <w:t>запереть</w:t>
      </w:r>
      <w:r w:rsidRPr="00715134">
        <w:rPr>
          <w:rFonts w:ascii="Times New Roman" w:hAnsi="Times New Roman" w:cs="Times New Roman"/>
          <w:sz w:val="28"/>
          <w:szCs w:val="28"/>
          <w:lang w:val="ru-RU"/>
        </w:rPr>
        <w:t xml:space="preserve"> ее. Как обычно, он открывает </w:t>
      </w:r>
      <w:r w:rsidR="007301AA" w:rsidRPr="00715134">
        <w:rPr>
          <w:rFonts w:ascii="Times New Roman" w:hAnsi="Times New Roman" w:cs="Times New Roman"/>
          <w:sz w:val="28"/>
          <w:szCs w:val="28"/>
          <w:lang w:val="ru-RU"/>
        </w:rPr>
        <w:t>для меня</w:t>
      </w:r>
      <w:r w:rsidRPr="00715134">
        <w:rPr>
          <w:rFonts w:ascii="Times New Roman" w:hAnsi="Times New Roman" w:cs="Times New Roman"/>
          <w:sz w:val="28"/>
          <w:szCs w:val="28"/>
          <w:lang w:val="ru-RU"/>
        </w:rPr>
        <w:t xml:space="preserve"> дверь пассажирского сиденья и ждет, пока я сяду в машину.</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Тебе не обязательно все время открывать мне дверь, – говорю я, когда он садится в машину и включает передачу.</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Обязательно</w:t>
      </w:r>
      <w:r w:rsidRPr="00715134">
        <w:rPr>
          <w:rFonts w:ascii="Times New Roman" w:hAnsi="Times New Roman" w:cs="Times New Roman"/>
          <w:sz w:val="28"/>
          <w:szCs w:val="28"/>
          <w:lang w:val="ru-RU"/>
        </w:rPr>
        <w:t xml:space="preserve">.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Как хочешь, – я пожимаю плечами и сажусь удобнее. </w:t>
      </w:r>
    </w:p>
    <w:p w:rsidR="0060436B" w:rsidRPr="00715134" w:rsidRDefault="0060436B" w:rsidP="00715134">
      <w:pPr>
        <w:spacing w:after="0"/>
        <w:ind w:firstLine="72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Не помню, чтобы кто-нибудь из ухажеров Лии открывал для неё дверь своей машины; и никто из моих парней в школе этого тоже не делал. Пару раз, это еще приемлемо, но каждый раз? Это кажется странным, и я не могу понять, зачем он вообще это делает или почему он </w:t>
      </w:r>
      <w:r w:rsidRPr="00715134">
        <w:rPr>
          <w:rFonts w:ascii="Times New Roman" w:hAnsi="Times New Roman" w:cs="Times New Roman"/>
          <w:i/>
          <w:sz w:val="28"/>
          <w:szCs w:val="28"/>
          <w:lang w:val="ru-RU"/>
        </w:rPr>
        <w:t>хочет</w:t>
      </w:r>
      <w:r w:rsidRPr="00715134">
        <w:rPr>
          <w:rFonts w:ascii="Times New Roman" w:hAnsi="Times New Roman" w:cs="Times New Roman"/>
          <w:sz w:val="28"/>
          <w:szCs w:val="28"/>
          <w:lang w:val="ru-RU"/>
        </w:rPr>
        <w:t xml:space="preserve"> это делать? Это же не является необходимостью.</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B5099C"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делает музыку громче и берет меня за руку, пока ведет машину.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 xml:space="preserve"> </w:t>
      </w:r>
      <w:r w:rsidRPr="00715134">
        <w:rPr>
          <w:rFonts w:ascii="Times New Roman" w:hAnsi="Times New Roman" w:cs="Times New Roman"/>
          <w:sz w:val="28"/>
          <w:szCs w:val="28"/>
          <w:lang w:val="ru-RU"/>
        </w:rPr>
        <w:tab/>
        <w:t>Он гладит большим пальцем костяшки моей руки, и я чувствую, как мое сердцебиение учащается. Несмотря на то, что это маленькое проявление внимания очень милое, оно не должно на меня так действовать.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970A7B" w:rsidRPr="00715134">
        <w:rPr>
          <w:rFonts w:ascii="Times New Roman" w:hAnsi="Times New Roman" w:cs="Times New Roman"/>
          <w:sz w:val="28"/>
          <w:szCs w:val="28"/>
          <w:lang w:val="ru-RU"/>
        </w:rPr>
        <w:t>Н</w:t>
      </w:r>
      <w:r w:rsidRPr="00715134">
        <w:rPr>
          <w:rFonts w:ascii="Times New Roman" w:hAnsi="Times New Roman" w:cs="Times New Roman"/>
          <w:sz w:val="28"/>
          <w:szCs w:val="28"/>
          <w:lang w:val="ru-RU"/>
        </w:rPr>
        <w:t xml:space="preserve">ачинаю вспоминать, когда кто-то последний раз держал меня за руку, и какова была моя реакция, может это просто моя эрогенная зона. Нет, ничего такого. Со мной такое в первый раз.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Что-то не так? – он подносит мою руку к своим губам и целует её.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только что поцеловал мою руку?</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Тебе </w:t>
      </w:r>
      <w:r w:rsidRPr="00715134">
        <w:rPr>
          <w:rFonts w:ascii="Times New Roman" w:hAnsi="Times New Roman" w:cs="Times New Roman"/>
          <w:i/>
          <w:sz w:val="28"/>
          <w:szCs w:val="28"/>
          <w:lang w:val="ru-RU"/>
        </w:rPr>
        <w:t>понравилось</w:t>
      </w:r>
      <w:r w:rsidRPr="00715134">
        <w:rPr>
          <w:rFonts w:ascii="Times New Roman" w:hAnsi="Times New Roman" w:cs="Times New Roman"/>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 вру я. Сжимаю его руку и откидываюсь на сиденье, с нетерпеньем ожидая, когда мы приедем, куда бы мы ни ехали.</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Мне не приходится долго ждать. Он проезжает дом наших соседей, что живут дальше по улице и </w:t>
      </w:r>
      <w:r w:rsidR="00014E8F" w:rsidRPr="00715134">
        <w:rPr>
          <w:rFonts w:ascii="Times New Roman" w:hAnsi="Times New Roman" w:cs="Times New Roman"/>
          <w:sz w:val="28"/>
          <w:szCs w:val="28"/>
          <w:lang w:val="ru-RU"/>
        </w:rPr>
        <w:t xml:space="preserve">выезжает на </w:t>
      </w:r>
      <w:r w:rsidRPr="00715134">
        <w:rPr>
          <w:rFonts w:ascii="Times New Roman" w:hAnsi="Times New Roman" w:cs="Times New Roman"/>
          <w:sz w:val="28"/>
          <w:szCs w:val="28"/>
          <w:lang w:val="ru-RU"/>
        </w:rPr>
        <w:t>доро</w:t>
      </w:r>
      <w:r w:rsidR="00014E8F" w:rsidRPr="00715134">
        <w:rPr>
          <w:rFonts w:ascii="Times New Roman" w:hAnsi="Times New Roman" w:cs="Times New Roman"/>
          <w:sz w:val="28"/>
          <w:szCs w:val="28"/>
          <w:lang w:val="ru-RU"/>
        </w:rPr>
        <w:t>жку</w:t>
      </w:r>
      <w:r w:rsidRPr="00715134">
        <w:rPr>
          <w:rFonts w:ascii="Times New Roman" w:hAnsi="Times New Roman" w:cs="Times New Roman"/>
          <w:sz w:val="28"/>
          <w:szCs w:val="28"/>
          <w:lang w:val="ru-RU"/>
        </w:rPr>
        <w:t xml:space="preserve">, что ведет к </w:t>
      </w:r>
      <w:r w:rsidR="00014E8F" w:rsidRPr="00715134">
        <w:rPr>
          <w:rFonts w:ascii="Times New Roman" w:hAnsi="Times New Roman" w:cs="Times New Roman"/>
          <w:sz w:val="28"/>
          <w:szCs w:val="28"/>
          <w:lang w:val="ru-RU"/>
        </w:rPr>
        <w:t xml:space="preserve">их </w:t>
      </w:r>
      <w:r w:rsidRPr="00715134">
        <w:rPr>
          <w:rFonts w:ascii="Times New Roman" w:hAnsi="Times New Roman" w:cs="Times New Roman"/>
          <w:sz w:val="28"/>
          <w:szCs w:val="28"/>
          <w:lang w:val="ru-RU"/>
        </w:rPr>
        <w:t>озеру.</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идёшь? – спрашивает он, держа открытой мою дверь.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Совершенно сбитая с толку, я киваю и выхожу из машины, надеясь, что это какая-то шутка. Но Картер достает </w:t>
      </w:r>
      <w:r w:rsidR="00B5099C" w:rsidRPr="00715134">
        <w:rPr>
          <w:rFonts w:ascii="Times New Roman" w:hAnsi="Times New Roman" w:cs="Times New Roman"/>
          <w:sz w:val="28"/>
          <w:szCs w:val="28"/>
          <w:lang w:val="ru-RU"/>
        </w:rPr>
        <w:t xml:space="preserve">из багажника </w:t>
      </w:r>
      <w:r w:rsidRPr="00715134">
        <w:rPr>
          <w:rFonts w:ascii="Times New Roman" w:hAnsi="Times New Roman" w:cs="Times New Roman"/>
          <w:sz w:val="28"/>
          <w:szCs w:val="28"/>
          <w:lang w:val="ru-RU"/>
        </w:rPr>
        <w:t>холодильник и сумку.</w:t>
      </w:r>
      <w:r w:rsidRPr="00715134">
        <w:rPr>
          <w:rFonts w:ascii="Times New Roman" w:hAnsi="Times New Roman" w:cs="Times New Roman"/>
          <w:sz w:val="28"/>
          <w:szCs w:val="28"/>
        </w:rPr>
        <w:t> </w:t>
      </w:r>
      <w:r w:rsidRPr="00715134">
        <w:rPr>
          <w:rFonts w:ascii="Times New Roman" w:hAnsi="Times New Roman" w:cs="Times New Roman"/>
          <w:sz w:val="28"/>
          <w:szCs w:val="28"/>
          <w:lang w:val="ru-RU"/>
        </w:rPr>
        <w:t xml:space="preserve">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Идем, – говорит он.</w:t>
      </w:r>
    </w:p>
    <w:p w:rsidR="0060436B" w:rsidRPr="00715134" w:rsidRDefault="0060436B" w:rsidP="00300DE8">
      <w:pPr>
        <w:spacing w:after="0"/>
        <w:ind w:firstLine="708"/>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Он выводит меня к маленькой пристани и, </w:t>
      </w:r>
      <w:r w:rsidR="00B5099C" w:rsidRPr="00715134">
        <w:rPr>
          <w:rFonts w:ascii="Times New Roman" w:hAnsi="Times New Roman" w:cs="Times New Roman"/>
          <w:sz w:val="28"/>
          <w:szCs w:val="28"/>
          <w:lang w:val="ru-RU"/>
        </w:rPr>
        <w:t>расстелив</w:t>
      </w:r>
      <w:r w:rsidRPr="00715134">
        <w:rPr>
          <w:rFonts w:ascii="Times New Roman" w:hAnsi="Times New Roman" w:cs="Times New Roman"/>
          <w:sz w:val="28"/>
          <w:szCs w:val="28"/>
          <w:lang w:val="ru-RU"/>
        </w:rPr>
        <w:t xml:space="preserve"> покрывало, хлопает по месту рядом с ним, приглашая присесть. </w:t>
      </w:r>
      <w:r w:rsidR="00014E8F" w:rsidRPr="00715134">
        <w:rPr>
          <w:rFonts w:ascii="Times New Roman" w:hAnsi="Times New Roman" w:cs="Times New Roman"/>
          <w:sz w:val="28"/>
          <w:szCs w:val="28"/>
          <w:lang w:val="ru-RU"/>
        </w:rPr>
        <w:t>Д</w:t>
      </w:r>
      <w:r w:rsidRPr="00715134">
        <w:rPr>
          <w:rFonts w:ascii="Times New Roman" w:hAnsi="Times New Roman" w:cs="Times New Roman"/>
          <w:sz w:val="28"/>
          <w:szCs w:val="28"/>
          <w:lang w:val="ru-RU"/>
        </w:rPr>
        <w:t>остает из сумки два полотенца и открывает кулер.</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Итальянский сэндвич сойдет?</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киваю, и он протягивает мне сэндвич.</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 то, что ты планировал на сегодня?</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Нет, – признается он, – но это </w:t>
      </w:r>
      <w:r w:rsidRPr="00715134">
        <w:rPr>
          <w:rFonts w:ascii="Times New Roman" w:hAnsi="Times New Roman" w:cs="Times New Roman"/>
          <w:i/>
          <w:sz w:val="28"/>
          <w:szCs w:val="28"/>
          <w:lang w:val="ru-RU"/>
        </w:rPr>
        <w:t>намного</w:t>
      </w:r>
      <w:r w:rsidRPr="00715134">
        <w:rPr>
          <w:rFonts w:ascii="Times New Roman" w:hAnsi="Times New Roman" w:cs="Times New Roman"/>
          <w:sz w:val="28"/>
          <w:szCs w:val="28"/>
          <w:lang w:val="ru-RU"/>
        </w:rPr>
        <w:t xml:space="preserve"> </w:t>
      </w:r>
      <w:r w:rsidRPr="00715134">
        <w:rPr>
          <w:rFonts w:ascii="Times New Roman" w:hAnsi="Times New Roman" w:cs="Times New Roman"/>
          <w:i/>
          <w:sz w:val="28"/>
          <w:szCs w:val="28"/>
          <w:lang w:val="ru-RU"/>
        </w:rPr>
        <w:t>лучше</w:t>
      </w:r>
      <w:r w:rsidRPr="00715134">
        <w:rPr>
          <w:rFonts w:ascii="Times New Roman" w:hAnsi="Times New Roman" w:cs="Times New Roman"/>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Почему это?</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Так у меня есть возможность узнать</w:t>
      </w:r>
      <w:r w:rsidR="00014E8F"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тебя</w:t>
      </w:r>
      <w:r w:rsidR="00B5099C" w:rsidRPr="00715134">
        <w:rPr>
          <w:rFonts w:ascii="Times New Roman" w:hAnsi="Times New Roman" w:cs="Times New Roman"/>
          <w:sz w:val="28"/>
          <w:szCs w:val="28"/>
          <w:lang w:val="ru-RU"/>
        </w:rPr>
        <w:t xml:space="preserve"> лучше</w:t>
      </w:r>
      <w:r w:rsidRPr="00715134">
        <w:rPr>
          <w:rFonts w:ascii="Times New Roman" w:hAnsi="Times New Roman" w:cs="Times New Roman"/>
          <w:sz w:val="28"/>
          <w:szCs w:val="28"/>
          <w:lang w:val="ru-RU"/>
        </w:rPr>
        <w:t xml:space="preserve">, – </w:t>
      </w:r>
      <w:r w:rsidR="00B5099C"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улыбается. – </w:t>
      </w:r>
      <w:r w:rsidR="00014E8F" w:rsidRPr="00715134">
        <w:rPr>
          <w:rFonts w:ascii="Times New Roman" w:hAnsi="Times New Roman" w:cs="Times New Roman"/>
          <w:sz w:val="28"/>
          <w:szCs w:val="28"/>
          <w:lang w:val="ru-RU"/>
        </w:rPr>
        <w:t xml:space="preserve">На </w:t>
      </w:r>
      <w:r w:rsidRPr="00715134">
        <w:rPr>
          <w:rFonts w:ascii="Times New Roman" w:hAnsi="Times New Roman" w:cs="Times New Roman"/>
          <w:sz w:val="28"/>
          <w:szCs w:val="28"/>
          <w:lang w:val="ru-RU"/>
        </w:rPr>
        <w:t xml:space="preserve">публике, ты отвлекаешься и </w:t>
      </w:r>
      <w:r w:rsidR="00014E8F" w:rsidRPr="00715134">
        <w:rPr>
          <w:rFonts w:ascii="Times New Roman" w:hAnsi="Times New Roman" w:cs="Times New Roman"/>
          <w:sz w:val="28"/>
          <w:szCs w:val="28"/>
          <w:lang w:val="ru-RU"/>
        </w:rPr>
        <w:t xml:space="preserve">отмахиваешься от </w:t>
      </w:r>
      <w:r w:rsidRPr="00715134">
        <w:rPr>
          <w:rFonts w:ascii="Times New Roman" w:hAnsi="Times New Roman" w:cs="Times New Roman"/>
          <w:sz w:val="28"/>
          <w:szCs w:val="28"/>
          <w:lang w:val="ru-RU"/>
        </w:rPr>
        <w:t>мои</w:t>
      </w:r>
      <w:r w:rsidR="00014E8F" w:rsidRPr="00715134">
        <w:rPr>
          <w:rFonts w:ascii="Times New Roman" w:hAnsi="Times New Roman" w:cs="Times New Roman"/>
          <w:sz w:val="28"/>
          <w:szCs w:val="28"/>
          <w:lang w:val="ru-RU"/>
        </w:rPr>
        <w:t>х</w:t>
      </w:r>
      <w:r w:rsidRPr="00715134">
        <w:rPr>
          <w:rFonts w:ascii="Times New Roman" w:hAnsi="Times New Roman" w:cs="Times New Roman"/>
          <w:sz w:val="28"/>
          <w:szCs w:val="28"/>
          <w:lang w:val="ru-RU"/>
        </w:rPr>
        <w:t xml:space="preserve"> вопрос</w:t>
      </w:r>
      <w:r w:rsidR="00014E8F" w:rsidRPr="00715134">
        <w:rPr>
          <w:rFonts w:ascii="Times New Roman" w:hAnsi="Times New Roman" w:cs="Times New Roman"/>
          <w:sz w:val="28"/>
          <w:szCs w:val="28"/>
          <w:lang w:val="ru-RU"/>
        </w:rPr>
        <w:t>ов</w:t>
      </w:r>
      <w:r w:rsidRPr="00715134">
        <w:rPr>
          <w:rFonts w:ascii="Times New Roman" w:hAnsi="Times New Roman" w:cs="Times New Roman"/>
          <w:sz w:val="28"/>
          <w:szCs w:val="28"/>
          <w:lang w:val="ru-RU"/>
        </w:rPr>
        <w:t>. Сегодня такого не будет.</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покраснела, и он выгнул бровь.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и не думал, что ты способна </w:t>
      </w:r>
      <w:r w:rsidRPr="00715134">
        <w:rPr>
          <w:rFonts w:ascii="Times New Roman" w:hAnsi="Times New Roman" w:cs="Times New Roman"/>
          <w:i/>
          <w:sz w:val="28"/>
          <w:szCs w:val="28"/>
          <w:lang w:val="ru-RU"/>
        </w:rPr>
        <w:t>краснеть</w:t>
      </w:r>
      <w:r w:rsidRPr="00715134">
        <w:rPr>
          <w:rFonts w:ascii="Times New Roman" w:hAnsi="Times New Roman" w:cs="Times New Roman"/>
          <w:sz w:val="28"/>
          <w:szCs w:val="28"/>
          <w:lang w:val="ru-RU"/>
        </w:rPr>
        <w:t>, – он легонько меня целует, достает из кулера пиво и протягивает мне.</w:t>
      </w:r>
    </w:p>
    <w:p w:rsidR="0060436B" w:rsidRPr="00715134" w:rsidRDefault="0060436B" w:rsidP="00715134">
      <w:pPr>
        <w:spacing w:after="0"/>
        <w:ind w:firstLine="72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Я очень хочу взять банку, но просто смотрю на пиво, вспоминая сегодняшний незапланированный тест.</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Что-то не так с пивом? – спрашивает он. – Ты не любишь эту марку?</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люблю, – плоско отвечаю я, – но я не думаю, что </w:t>
      </w:r>
      <w:r w:rsidRPr="00715134">
        <w:rPr>
          <w:rFonts w:ascii="Times New Roman" w:hAnsi="Times New Roman" w:cs="Times New Roman"/>
          <w:i/>
          <w:sz w:val="28"/>
          <w:szCs w:val="28"/>
          <w:lang w:val="ru-RU"/>
        </w:rPr>
        <w:t>алкоголичка</w:t>
      </w:r>
      <w:r w:rsidRPr="00715134">
        <w:rPr>
          <w:rFonts w:ascii="Times New Roman" w:hAnsi="Times New Roman" w:cs="Times New Roman"/>
          <w:sz w:val="28"/>
          <w:szCs w:val="28"/>
          <w:lang w:val="ru-RU"/>
        </w:rPr>
        <w:t xml:space="preserve"> должна пить какое-либо пиво, особенно если она все ещё ходит на терапию…</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Его</w:t>
      </w:r>
      <w:r w:rsidR="00B5099C" w:rsidRPr="00715134">
        <w:rPr>
          <w:rFonts w:ascii="Times New Roman" w:hAnsi="Times New Roman" w:cs="Times New Roman"/>
          <w:sz w:val="28"/>
          <w:szCs w:val="28"/>
          <w:lang w:val="ru-RU"/>
        </w:rPr>
        <w:t xml:space="preserve"> глаза расширяются от удивления.</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Что</w:t>
      </w:r>
      <w:r w:rsidRPr="00715134">
        <w:rPr>
          <w:rFonts w:ascii="Times New Roman" w:hAnsi="Times New Roman" w:cs="Times New Roman"/>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в завязке... – я делаю паузу. – Я алкоголичка.</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Он </w:t>
      </w:r>
      <w:r w:rsidR="00B5099C" w:rsidRPr="00715134">
        <w:rPr>
          <w:rFonts w:ascii="Times New Roman" w:hAnsi="Times New Roman" w:cs="Times New Roman"/>
          <w:sz w:val="28"/>
          <w:szCs w:val="28"/>
          <w:lang w:val="ru-RU"/>
        </w:rPr>
        <w:t xml:space="preserve">в шоке </w:t>
      </w:r>
      <w:r w:rsidRPr="00715134">
        <w:rPr>
          <w:rFonts w:ascii="Times New Roman" w:hAnsi="Times New Roman" w:cs="Times New Roman"/>
          <w:sz w:val="28"/>
          <w:szCs w:val="28"/>
          <w:lang w:val="ru-RU"/>
        </w:rPr>
        <w:t>смотрит на меня, потом, как будто догадавшись, что я не хочу разговаривать на эту тему, ставит пиво обратно в кулер.</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Читаешь</w:t>
      </w:r>
      <w:r w:rsidR="00B5099C" w:rsidRPr="00715134">
        <w:rPr>
          <w:rFonts w:ascii="Times New Roman" w:hAnsi="Times New Roman" w:cs="Times New Roman"/>
          <w:sz w:val="28"/>
          <w:szCs w:val="28"/>
          <w:lang w:val="ru-RU"/>
        </w:rPr>
        <w:t xml:space="preserve"> сейчас</w:t>
      </w:r>
      <w:r w:rsidRPr="00715134">
        <w:rPr>
          <w:rFonts w:ascii="Times New Roman" w:hAnsi="Times New Roman" w:cs="Times New Roman"/>
          <w:sz w:val="28"/>
          <w:szCs w:val="28"/>
          <w:lang w:val="ru-RU"/>
        </w:rPr>
        <w:t xml:space="preserve"> что-нибудь хорошее?</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благодарно улыбаюсь его тактичной смене темы разговора.</w:t>
      </w:r>
    </w:p>
    <w:p w:rsidR="0060436B" w:rsidRPr="00715134" w:rsidRDefault="0060436B" w:rsidP="00300DE8">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откладываю деньги на книги, которые мне действительно понравились, а пока качаю бесплатные отрывки из книг.</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Отрывки</w:t>
      </w:r>
      <w:r w:rsidRPr="00715134">
        <w:rPr>
          <w:rFonts w:ascii="Times New Roman" w:hAnsi="Times New Roman" w:cs="Times New Roman"/>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Ага. Отрывок – первые десять процентов электронной книги</w:t>
      </w:r>
      <w:r w:rsidR="00B5099C" w:rsidRPr="00715134">
        <w:rPr>
          <w:rFonts w:ascii="Times New Roman" w:hAnsi="Times New Roman" w:cs="Times New Roman"/>
          <w:sz w:val="28"/>
          <w:szCs w:val="28"/>
          <w:lang w:val="ru-RU"/>
        </w:rPr>
        <w:t>, которые</w:t>
      </w:r>
      <w:r w:rsidRPr="00715134">
        <w:rPr>
          <w:rFonts w:ascii="Times New Roman" w:hAnsi="Times New Roman" w:cs="Times New Roman"/>
          <w:sz w:val="28"/>
          <w:szCs w:val="28"/>
          <w:lang w:val="ru-RU"/>
        </w:rPr>
        <w:t xml:space="preserve"> можно прочитать бесплатно. Я сохраняю те, которые мне действительно понравились и, когда у меня есть лишние деньги, я покупаю всю книгу.</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моргает.</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Электронные книги стоят 2-3 доллара.</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И? Это, блин, все суммируется! – я смеюсь. – У тебя есть электронная книга?</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 Наверное, мне стоит начать читать отрывки книг, перед тем как покупать.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Ага…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Мне хочется спросить его, что он сейчас читает, чтобы поддержать разговор, но у меня это никогда не получалось. Всё, на что я способна, это ответить ему насмешкой.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обнимает меня за плечи и притягивает к себе.</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Сейчас я читаю «Хиросима» Джона </w:t>
      </w:r>
      <w:proofErr w:type="spellStart"/>
      <w:r w:rsidRPr="00715134">
        <w:rPr>
          <w:rFonts w:ascii="Times New Roman" w:hAnsi="Times New Roman" w:cs="Times New Roman"/>
          <w:sz w:val="28"/>
          <w:szCs w:val="28"/>
          <w:lang w:val="ru-RU"/>
        </w:rPr>
        <w:t>Херси</w:t>
      </w:r>
      <w:proofErr w:type="spellEnd"/>
      <w:r w:rsidRPr="00715134">
        <w:rPr>
          <w:rFonts w:ascii="Times New Roman" w:hAnsi="Times New Roman" w:cs="Times New Roman"/>
          <w:sz w:val="28"/>
          <w:szCs w:val="28"/>
          <w:lang w:val="ru-RU"/>
        </w:rPr>
        <w:t>, читала?</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отрицательно качаю головой, и он начинает рассказывать мне сюжет: шесть выживших людей, после сброса бомбы на Хиросиму, и как меняется их жизнь, после произошедшего. Он рассказывает все в деталях, называя каждого героя по имени и описывая проблемы и борьбу, с которыми они сталкиваются, и мне вдруг хочется самой прочитать эту книгу.</w:t>
      </w:r>
    </w:p>
    <w:p w:rsidR="0060436B" w:rsidRPr="00715134" w:rsidRDefault="0060436B" w:rsidP="00300DE8">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Когда он начинает описывать последствия трагедии, он достает дв</w:t>
      </w:r>
      <w:r w:rsidR="00014E8F" w:rsidRPr="00715134">
        <w:rPr>
          <w:rFonts w:ascii="Times New Roman" w:hAnsi="Times New Roman" w:cs="Times New Roman"/>
          <w:sz w:val="28"/>
          <w:szCs w:val="28"/>
          <w:lang w:val="ru-RU"/>
        </w:rPr>
        <w:t>е</w:t>
      </w:r>
      <w:r w:rsidRPr="00715134">
        <w:rPr>
          <w:rFonts w:ascii="Times New Roman" w:hAnsi="Times New Roman" w:cs="Times New Roman"/>
          <w:sz w:val="28"/>
          <w:szCs w:val="28"/>
          <w:lang w:val="ru-RU"/>
        </w:rPr>
        <w:t xml:space="preserve"> </w:t>
      </w:r>
      <w:r w:rsidR="00014E8F" w:rsidRPr="00715134">
        <w:rPr>
          <w:rFonts w:ascii="Times New Roman" w:hAnsi="Times New Roman" w:cs="Times New Roman"/>
          <w:sz w:val="28"/>
          <w:szCs w:val="28"/>
          <w:lang w:val="ru-RU"/>
        </w:rPr>
        <w:t xml:space="preserve">стеклянных </w:t>
      </w:r>
      <w:r w:rsidR="00091A6D" w:rsidRPr="00715134">
        <w:rPr>
          <w:rFonts w:ascii="Times New Roman" w:hAnsi="Times New Roman" w:cs="Times New Roman"/>
          <w:sz w:val="28"/>
          <w:szCs w:val="28"/>
          <w:lang w:val="ru-RU"/>
        </w:rPr>
        <w:t xml:space="preserve">кружки </w:t>
      </w:r>
      <w:r w:rsidRPr="00715134">
        <w:rPr>
          <w:rFonts w:ascii="Times New Roman" w:hAnsi="Times New Roman" w:cs="Times New Roman"/>
          <w:sz w:val="28"/>
          <w:szCs w:val="28"/>
          <w:lang w:val="ru-RU"/>
        </w:rPr>
        <w:t>с чаем из кулера, протягивая одн</w:t>
      </w:r>
      <w:r w:rsidR="00B5099C" w:rsidRPr="00715134">
        <w:rPr>
          <w:rFonts w:ascii="Times New Roman" w:hAnsi="Times New Roman" w:cs="Times New Roman"/>
          <w:sz w:val="28"/>
          <w:szCs w:val="28"/>
          <w:lang w:val="ru-RU"/>
        </w:rPr>
        <w:t>у</w:t>
      </w:r>
      <w:r w:rsidRPr="00715134">
        <w:rPr>
          <w:rFonts w:ascii="Times New Roman" w:hAnsi="Times New Roman" w:cs="Times New Roman"/>
          <w:sz w:val="28"/>
          <w:szCs w:val="28"/>
          <w:lang w:val="ru-RU"/>
        </w:rPr>
        <w:t xml:space="preserve"> мне.</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не должен отказываться от пива ради меня… – тихо говорю я.</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и не отказываюсь, – он ухмыляется, – чай, приготовленный дома, </w:t>
      </w:r>
      <w:r w:rsidRPr="00715134">
        <w:rPr>
          <w:rFonts w:ascii="Times New Roman" w:hAnsi="Times New Roman" w:cs="Times New Roman"/>
          <w:i/>
          <w:sz w:val="28"/>
          <w:szCs w:val="28"/>
          <w:lang w:val="ru-RU"/>
        </w:rPr>
        <w:t>намного</w:t>
      </w:r>
      <w:r w:rsidRPr="00715134">
        <w:rPr>
          <w:rFonts w:ascii="Times New Roman" w:hAnsi="Times New Roman" w:cs="Times New Roman"/>
          <w:sz w:val="28"/>
          <w:szCs w:val="28"/>
          <w:lang w:val="ru-RU"/>
        </w:rPr>
        <w:t xml:space="preserve"> вкуснее пива.</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закатываю глаза и делаю глоток. Закрываю глаза от удовольствия, </w:t>
      </w:r>
      <w:proofErr w:type="gramStart"/>
      <w:r w:rsidRPr="00715134">
        <w:rPr>
          <w:rFonts w:ascii="Times New Roman" w:hAnsi="Times New Roman" w:cs="Times New Roman"/>
          <w:sz w:val="28"/>
          <w:szCs w:val="28"/>
          <w:lang w:val="ru-RU"/>
        </w:rPr>
        <w:t>наслаждаясь</w:t>
      </w:r>
      <w:proofErr w:type="gramEnd"/>
      <w:r w:rsidRPr="00715134">
        <w:rPr>
          <w:rFonts w:ascii="Times New Roman" w:hAnsi="Times New Roman" w:cs="Times New Roman"/>
          <w:sz w:val="28"/>
          <w:szCs w:val="28"/>
          <w:lang w:val="ru-RU"/>
        </w:rPr>
        <w:t xml:space="preserve"> чаем. Я не пила такой хороший чай уже несколько лет, с того самого раза, когда Лия украла немного из дорогущего ресторана.</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Ну как, вкусный? – голос Картера прерывает мой транс.</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Очень. Ты </w:t>
      </w:r>
      <w:r w:rsidRPr="00715134">
        <w:rPr>
          <w:rFonts w:ascii="Times New Roman" w:hAnsi="Times New Roman" w:cs="Times New Roman"/>
          <w:i/>
          <w:sz w:val="28"/>
          <w:szCs w:val="28"/>
          <w:lang w:val="ru-RU"/>
        </w:rPr>
        <w:t>заваривал</w:t>
      </w:r>
      <w:r w:rsidRPr="00715134">
        <w:rPr>
          <w:rFonts w:ascii="Times New Roman" w:hAnsi="Times New Roman" w:cs="Times New Roman"/>
          <w:sz w:val="28"/>
          <w:szCs w:val="28"/>
          <w:lang w:val="ru-RU"/>
        </w:rPr>
        <w:t xml:space="preserve"> сам?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 xml:space="preserve"> </w:t>
      </w:r>
      <w:r w:rsidRPr="00715134">
        <w:rPr>
          <w:rFonts w:ascii="Times New Roman" w:hAnsi="Times New Roman" w:cs="Times New Roman"/>
          <w:sz w:val="28"/>
          <w:szCs w:val="28"/>
          <w:lang w:val="ru-RU"/>
        </w:rPr>
        <w:tab/>
        <w:t xml:space="preserve">Он кивает, и мы допиваем чай молча, иногда поглядывая друг на друга и улыбаясь, что подтверждает мои мысли, что в конце дня он захочет заняться со мной сексом.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И я соглашусь. </w:t>
      </w:r>
    </w:p>
    <w:p w:rsidR="0060436B" w:rsidRPr="00715134" w:rsidRDefault="0060436B"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Это происходит на самом деле…</w:t>
      </w:r>
    </w:p>
    <w:p w:rsidR="0060436B" w:rsidRDefault="0060436B" w:rsidP="00715134">
      <w:pPr>
        <w:spacing w:after="0"/>
        <w:jc w:val="both"/>
        <w:rPr>
          <w:rFonts w:ascii="Times New Roman" w:hAnsi="Times New Roman" w:cs="Times New Roman"/>
          <w:sz w:val="28"/>
          <w:szCs w:val="28"/>
          <w:lang w:val="ru-RU"/>
        </w:rPr>
      </w:pPr>
    </w:p>
    <w:p w:rsidR="00300DE8" w:rsidRPr="00715134" w:rsidRDefault="00300DE8" w:rsidP="00715134">
      <w:pPr>
        <w:spacing w:after="0"/>
        <w:jc w:val="both"/>
        <w:rPr>
          <w:rFonts w:ascii="Times New Roman" w:hAnsi="Times New Roman" w:cs="Times New Roman"/>
          <w:sz w:val="28"/>
          <w:szCs w:val="28"/>
          <w:lang w:val="ru-RU"/>
        </w:rPr>
      </w:pP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Почему ты так смотришь на меня? – спрашивает он, заправляя локон мне за ухо.</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Просто так.</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sz w:val="28"/>
          <w:szCs w:val="28"/>
          <w:lang w:val="ru-RU"/>
        </w:rPr>
        <w:t>Хммм</w:t>
      </w:r>
      <w:proofErr w:type="spellEnd"/>
      <w:r w:rsidRPr="00715134">
        <w:rPr>
          <w:rFonts w:ascii="Times New Roman" w:hAnsi="Times New Roman" w:cs="Times New Roman"/>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B5099C"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встает и снимает свою рубашку, показывая свой идеально-рельефный пресс</w:t>
      </w:r>
      <w:r w:rsidR="00B5099C"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как будто знает, как сексуально выглядит и как я уставилась на него. Он проводит рукой по </w:t>
      </w:r>
      <w:r w:rsidR="00B5099C" w:rsidRPr="00715134">
        <w:rPr>
          <w:rFonts w:ascii="Times New Roman" w:hAnsi="Times New Roman" w:cs="Times New Roman"/>
          <w:sz w:val="28"/>
          <w:szCs w:val="28"/>
          <w:lang w:val="ru-RU"/>
        </w:rPr>
        <w:t>животу</w:t>
      </w:r>
      <w:r w:rsidRPr="00715134">
        <w:rPr>
          <w:rFonts w:ascii="Times New Roman" w:hAnsi="Times New Roman" w:cs="Times New Roman"/>
          <w:sz w:val="28"/>
          <w:szCs w:val="28"/>
          <w:lang w:val="ru-RU"/>
        </w:rPr>
        <w:t>, улыбаясь мне, а затем ныряет в воду.</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B5099C" w:rsidRPr="00715134">
        <w:rPr>
          <w:rFonts w:ascii="Times New Roman" w:hAnsi="Times New Roman" w:cs="Times New Roman"/>
          <w:sz w:val="28"/>
          <w:szCs w:val="28"/>
          <w:lang w:val="ru-RU"/>
        </w:rPr>
        <w:t>Выныривая</w:t>
      </w:r>
      <w:r w:rsidRPr="00715134">
        <w:rPr>
          <w:rFonts w:ascii="Times New Roman" w:hAnsi="Times New Roman" w:cs="Times New Roman"/>
          <w:sz w:val="28"/>
          <w:szCs w:val="28"/>
          <w:lang w:val="ru-RU"/>
        </w:rPr>
        <w:t xml:space="preserve"> из воды, </w:t>
      </w:r>
      <w:r w:rsidR="00B5099C" w:rsidRPr="00715134">
        <w:rPr>
          <w:rFonts w:ascii="Times New Roman" w:hAnsi="Times New Roman" w:cs="Times New Roman"/>
          <w:sz w:val="28"/>
          <w:szCs w:val="28"/>
          <w:lang w:val="ru-RU"/>
        </w:rPr>
        <w:t xml:space="preserve">Картер </w:t>
      </w:r>
      <w:r w:rsidRPr="00715134">
        <w:rPr>
          <w:rFonts w:ascii="Times New Roman" w:hAnsi="Times New Roman" w:cs="Times New Roman"/>
          <w:sz w:val="28"/>
          <w:szCs w:val="28"/>
          <w:lang w:val="ru-RU"/>
        </w:rPr>
        <w:t>подплывает ближе к пирсу.</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Присоединишься?</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Может, попозже.</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Попозже</w:t>
      </w:r>
      <w:r w:rsidRPr="00715134">
        <w:rPr>
          <w:rFonts w:ascii="Times New Roman" w:hAnsi="Times New Roman" w:cs="Times New Roman"/>
          <w:sz w:val="28"/>
          <w:szCs w:val="28"/>
          <w:lang w:val="ru-RU"/>
        </w:rPr>
        <w:t xml:space="preserve"> – это когда?</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Никогда</w:t>
      </w:r>
      <w:r w:rsidRPr="00715134">
        <w:rPr>
          <w:rFonts w:ascii="Times New Roman" w:hAnsi="Times New Roman" w:cs="Times New Roman"/>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смеется.</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w:t>
      </w:r>
      <w:r w:rsidR="00091A6D" w:rsidRPr="00715134">
        <w:rPr>
          <w:rFonts w:ascii="Times New Roman" w:hAnsi="Times New Roman" w:cs="Times New Roman"/>
          <w:sz w:val="28"/>
          <w:szCs w:val="28"/>
          <w:lang w:val="ru-RU"/>
        </w:rPr>
        <w:t xml:space="preserve">купил </w:t>
      </w:r>
      <w:r w:rsidRPr="00715134">
        <w:rPr>
          <w:rFonts w:ascii="Times New Roman" w:hAnsi="Times New Roman" w:cs="Times New Roman"/>
          <w:sz w:val="28"/>
          <w:szCs w:val="28"/>
          <w:lang w:val="ru-RU"/>
        </w:rPr>
        <w:t>тебе кое-что на выходны</w:t>
      </w:r>
      <w:r w:rsidR="00091A6D" w:rsidRPr="00715134">
        <w:rPr>
          <w:rFonts w:ascii="Times New Roman" w:hAnsi="Times New Roman" w:cs="Times New Roman"/>
          <w:sz w:val="28"/>
          <w:szCs w:val="28"/>
          <w:lang w:val="ru-RU"/>
        </w:rPr>
        <w:t>х</w:t>
      </w:r>
      <w:r w:rsidRPr="00715134">
        <w:rPr>
          <w:rFonts w:ascii="Times New Roman" w:hAnsi="Times New Roman" w:cs="Times New Roman"/>
          <w:sz w:val="28"/>
          <w:szCs w:val="28"/>
          <w:lang w:val="ru-RU"/>
        </w:rPr>
        <w:t>. Это красная коробка, на дне моей сумки. После того как я разогреюсь, присоединяйся.</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даже не успеваю ответить «Нет», как он отплывает. Я наблюдаю, как он одним сильным рывком приподнимает своё тело надо водой и переплывает озеро.</w:t>
      </w:r>
    </w:p>
    <w:p w:rsidR="00091A6D" w:rsidRPr="00715134" w:rsidRDefault="0060436B"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 xml:space="preserve">Когда </w:t>
      </w:r>
      <w:r w:rsidR="00445755"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доплывает до другого берега, я роюсь в его сумке и нахожу блестящую красную коробку. На ней открытка, которая подписана</w:t>
      </w:r>
      <w:r w:rsidRPr="00715134">
        <w:rPr>
          <w:rFonts w:ascii="Times New Roman" w:hAnsi="Times New Roman" w:cs="Times New Roman"/>
          <w:i/>
          <w:sz w:val="28"/>
          <w:szCs w:val="28"/>
          <w:lang w:val="ru-RU"/>
        </w:rPr>
        <w:t xml:space="preserve">: </w:t>
      </w:r>
    </w:p>
    <w:p w:rsidR="00091A6D" w:rsidRPr="00715134" w:rsidRDefault="0060436B"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 xml:space="preserve">«Для Эмерланд, </w:t>
      </w:r>
      <w:proofErr w:type="gramStart"/>
      <w:r w:rsidRPr="00715134">
        <w:rPr>
          <w:rFonts w:ascii="Times New Roman" w:hAnsi="Times New Roman" w:cs="Times New Roman"/>
          <w:i/>
          <w:sz w:val="28"/>
          <w:szCs w:val="28"/>
          <w:lang w:val="ru-RU"/>
        </w:rPr>
        <w:t>которая</w:t>
      </w:r>
      <w:proofErr w:type="gramEnd"/>
      <w:r w:rsidRPr="00715134">
        <w:rPr>
          <w:rFonts w:ascii="Times New Roman" w:hAnsi="Times New Roman" w:cs="Times New Roman"/>
          <w:i/>
          <w:sz w:val="28"/>
          <w:szCs w:val="28"/>
          <w:lang w:val="ru-RU"/>
        </w:rPr>
        <w:t xml:space="preserve"> любит любую литературу</w:t>
      </w:r>
      <w:r w:rsidR="00091A6D" w:rsidRPr="00715134">
        <w:rPr>
          <w:rFonts w:ascii="Times New Roman" w:hAnsi="Times New Roman" w:cs="Times New Roman"/>
          <w:i/>
          <w:sz w:val="28"/>
          <w:szCs w:val="28"/>
          <w:lang w:val="ru-RU"/>
        </w:rPr>
        <w:t>.</w:t>
      </w:r>
    </w:p>
    <w:p w:rsidR="0060436B" w:rsidRPr="00715134" w:rsidRDefault="00091A6D"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Т</w:t>
      </w:r>
      <w:r w:rsidR="0060436B" w:rsidRPr="00715134">
        <w:rPr>
          <w:rFonts w:ascii="Times New Roman" w:hAnsi="Times New Roman" w:cs="Times New Roman"/>
          <w:i/>
          <w:sz w:val="28"/>
          <w:szCs w:val="28"/>
          <w:lang w:val="ru-RU"/>
        </w:rPr>
        <w:t>ак читается намного лучше…»</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заинтригована. Разрываю обертку в клочья</w:t>
      </w:r>
      <w:r w:rsidR="00445755"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открываю коробку,</w:t>
      </w:r>
      <w:r w:rsidR="00445755" w:rsidRPr="00715134">
        <w:rPr>
          <w:rFonts w:ascii="Times New Roman" w:hAnsi="Times New Roman" w:cs="Times New Roman"/>
          <w:sz w:val="28"/>
          <w:szCs w:val="28"/>
          <w:lang w:val="ru-RU"/>
        </w:rPr>
        <w:t xml:space="preserve"> и </w:t>
      </w:r>
      <w:r w:rsidRPr="00715134">
        <w:rPr>
          <w:rFonts w:ascii="Times New Roman" w:hAnsi="Times New Roman" w:cs="Times New Roman"/>
          <w:sz w:val="28"/>
          <w:szCs w:val="28"/>
          <w:lang w:val="ru-RU"/>
        </w:rPr>
        <w:t>оха</w:t>
      </w:r>
      <w:r w:rsidR="00445755" w:rsidRPr="00715134">
        <w:rPr>
          <w:rFonts w:ascii="Times New Roman" w:hAnsi="Times New Roman" w:cs="Times New Roman"/>
          <w:sz w:val="28"/>
          <w:szCs w:val="28"/>
          <w:lang w:val="ru-RU"/>
        </w:rPr>
        <w:t>ю</w:t>
      </w:r>
      <w:r w:rsidRPr="00715134">
        <w:rPr>
          <w:rFonts w:ascii="Times New Roman" w:hAnsi="Times New Roman" w:cs="Times New Roman"/>
          <w:sz w:val="28"/>
          <w:szCs w:val="28"/>
          <w:lang w:val="ru-RU"/>
        </w:rPr>
        <w:t xml:space="preserve">, </w:t>
      </w:r>
      <w:r w:rsidR="00445755" w:rsidRPr="00715134">
        <w:rPr>
          <w:rFonts w:ascii="Times New Roman" w:hAnsi="Times New Roman" w:cs="Times New Roman"/>
          <w:sz w:val="28"/>
          <w:szCs w:val="28"/>
          <w:lang w:val="ru-RU"/>
        </w:rPr>
        <w:t>видя</w:t>
      </w:r>
      <w:r w:rsidRPr="00715134">
        <w:rPr>
          <w:rFonts w:ascii="Times New Roman" w:hAnsi="Times New Roman" w:cs="Times New Roman"/>
          <w:sz w:val="28"/>
          <w:szCs w:val="28"/>
          <w:lang w:val="ru-RU"/>
        </w:rPr>
        <w:t xml:space="preserve"> новенькую</w:t>
      </w:r>
      <w:r w:rsidR="00091A6D" w:rsidRPr="00715134">
        <w:rPr>
          <w:rFonts w:ascii="Times New Roman" w:hAnsi="Times New Roman" w:cs="Times New Roman"/>
          <w:sz w:val="28"/>
          <w:szCs w:val="28"/>
          <w:lang w:val="ru-RU"/>
        </w:rPr>
        <w:t xml:space="preserve"> версию </w:t>
      </w:r>
      <w:r w:rsidRPr="00715134">
        <w:rPr>
          <w:rFonts w:ascii="Times New Roman" w:hAnsi="Times New Roman" w:cs="Times New Roman"/>
          <w:sz w:val="28"/>
          <w:szCs w:val="28"/>
          <w:lang w:val="ru-RU"/>
        </w:rPr>
        <w:t>электронн</w:t>
      </w:r>
      <w:r w:rsidR="00091A6D" w:rsidRPr="00715134">
        <w:rPr>
          <w:rFonts w:ascii="Times New Roman" w:hAnsi="Times New Roman" w:cs="Times New Roman"/>
          <w:sz w:val="28"/>
          <w:szCs w:val="28"/>
          <w:lang w:val="ru-RU"/>
        </w:rPr>
        <w:t>ой</w:t>
      </w:r>
      <w:r w:rsidRPr="00715134">
        <w:rPr>
          <w:rFonts w:ascii="Times New Roman" w:hAnsi="Times New Roman" w:cs="Times New Roman"/>
          <w:sz w:val="28"/>
          <w:szCs w:val="28"/>
          <w:lang w:val="ru-RU"/>
        </w:rPr>
        <w:t xml:space="preserve"> книг</w:t>
      </w:r>
      <w:r w:rsidR="00091A6D" w:rsidRPr="00715134">
        <w:rPr>
          <w:rFonts w:ascii="Times New Roman" w:hAnsi="Times New Roman" w:cs="Times New Roman"/>
          <w:sz w:val="28"/>
          <w:szCs w:val="28"/>
          <w:lang w:val="ru-RU"/>
        </w:rPr>
        <w:t>и</w:t>
      </w:r>
      <w:r w:rsidRPr="00715134">
        <w:rPr>
          <w:rFonts w:ascii="Times New Roman" w:hAnsi="Times New Roman" w:cs="Times New Roman"/>
          <w:sz w:val="28"/>
          <w:szCs w:val="28"/>
          <w:lang w:val="ru-RU"/>
        </w:rPr>
        <w:t xml:space="preserve"> за 300 </w:t>
      </w:r>
      <w:proofErr w:type="gramStart"/>
      <w:r w:rsidRPr="00715134">
        <w:rPr>
          <w:rFonts w:ascii="Times New Roman" w:hAnsi="Times New Roman" w:cs="Times New Roman"/>
          <w:sz w:val="28"/>
          <w:szCs w:val="28"/>
          <w:lang w:val="ru-RU"/>
        </w:rPr>
        <w:t>баксов</w:t>
      </w:r>
      <w:proofErr w:type="gramEnd"/>
      <w:r w:rsidRPr="00715134">
        <w:rPr>
          <w:rFonts w:ascii="Times New Roman" w:hAnsi="Times New Roman" w:cs="Times New Roman"/>
          <w:sz w:val="28"/>
          <w:szCs w:val="28"/>
          <w:lang w:val="ru-RU"/>
        </w:rPr>
        <w:t xml:space="preserve">, которая вышла </w:t>
      </w:r>
      <w:r w:rsidR="00091A6D" w:rsidRPr="00715134">
        <w:rPr>
          <w:rFonts w:ascii="Times New Roman" w:hAnsi="Times New Roman" w:cs="Times New Roman"/>
          <w:sz w:val="28"/>
          <w:szCs w:val="28"/>
          <w:lang w:val="ru-RU"/>
        </w:rPr>
        <w:t xml:space="preserve">всего </w:t>
      </w:r>
      <w:r w:rsidRPr="00715134">
        <w:rPr>
          <w:rFonts w:ascii="Times New Roman" w:hAnsi="Times New Roman" w:cs="Times New Roman"/>
          <w:sz w:val="28"/>
          <w:szCs w:val="28"/>
          <w:lang w:val="ru-RU"/>
        </w:rPr>
        <w:t xml:space="preserve">две недели назад. Тут есть камера, увеличенная в три раза память, и </w:t>
      </w:r>
      <w:r w:rsidR="00445755"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уже закачал </w:t>
      </w:r>
      <w:r w:rsidR="00445755" w:rsidRPr="00715134">
        <w:rPr>
          <w:rFonts w:ascii="Times New Roman" w:hAnsi="Times New Roman" w:cs="Times New Roman"/>
          <w:sz w:val="28"/>
          <w:szCs w:val="28"/>
          <w:lang w:val="ru-RU"/>
        </w:rPr>
        <w:t xml:space="preserve">на нее </w:t>
      </w:r>
      <w:r w:rsidRPr="00715134">
        <w:rPr>
          <w:rFonts w:ascii="Times New Roman" w:hAnsi="Times New Roman" w:cs="Times New Roman"/>
          <w:sz w:val="28"/>
          <w:szCs w:val="28"/>
          <w:lang w:val="ru-RU"/>
        </w:rPr>
        <w:t xml:space="preserve">сотни книг.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Когда включаю экран, вижу, что </w:t>
      </w:r>
      <w:r w:rsidR="00091A6D"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установил потрясающую заставку одинокого ворона.</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Никто из парней никогда ничего мне до этого просто так не дарил – ничего не требуя взамен, и я не уверена, как мне реагировать на подарок. В недоумении, я ложусь на одеяло и начинаю читать «Когда я лягу умирать».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 xml:space="preserve">          Время от времени я отрываю взгляд, чтобы посмотреть, как плавает Картер, непроизвольно улыбаясь, когда он замечает, что я смотрю на него.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умеешь плавать? – он брызгается. </w:t>
      </w:r>
    </w:p>
    <w:p w:rsidR="0060436B" w:rsidRPr="00715134" w:rsidRDefault="0060436B" w:rsidP="00300DE8">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445755" w:rsidRPr="00715134">
        <w:rPr>
          <w:rFonts w:ascii="Times New Roman" w:hAnsi="Times New Roman" w:cs="Times New Roman"/>
          <w:sz w:val="28"/>
          <w:szCs w:val="28"/>
          <w:lang w:val="ru-RU"/>
        </w:rPr>
        <w:t>Садясь</w:t>
      </w:r>
      <w:r w:rsidR="00300DE8">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300DE8">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качаю головой.</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Никогда не хотела научиться?</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Никогда не хотела </w:t>
      </w:r>
      <w:r w:rsidRPr="00715134">
        <w:rPr>
          <w:rFonts w:ascii="Times New Roman" w:hAnsi="Times New Roman" w:cs="Times New Roman"/>
          <w:i/>
          <w:sz w:val="28"/>
          <w:szCs w:val="28"/>
          <w:lang w:val="ru-RU"/>
        </w:rPr>
        <w:t>утонуть</w:t>
      </w:r>
      <w:r w:rsidRPr="00715134">
        <w:rPr>
          <w:rFonts w:ascii="Times New Roman" w:hAnsi="Times New Roman" w:cs="Times New Roman"/>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Закатывая глаза, он взбирается на пирс. Забирает у меня книгу и кладет её в коробку.</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Твой купальник не должен просто так валяться. Раздевайся.</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Раздевайся</w:t>
      </w:r>
      <w:r w:rsidRPr="00715134">
        <w:rPr>
          <w:rFonts w:ascii="Times New Roman" w:hAnsi="Times New Roman" w:cs="Times New Roman"/>
          <w:sz w:val="28"/>
          <w:szCs w:val="28"/>
          <w:lang w:val="ru-RU"/>
        </w:rPr>
        <w:t>. Или мне придется тебе заплатить?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У меня отвисла челюсть.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действительно сказал</w:t>
      </w:r>
      <w:r w:rsidR="00445755" w:rsidRPr="00715134">
        <w:rPr>
          <w:rFonts w:ascii="Times New Roman" w:hAnsi="Times New Roman" w:cs="Times New Roman"/>
          <w:sz w:val="28"/>
          <w:szCs w:val="28"/>
          <w:lang w:val="ru-RU"/>
        </w:rPr>
        <w:t xml:space="preserve"> это</w:t>
      </w:r>
      <w:r w:rsidRPr="00715134">
        <w:rPr>
          <w:rFonts w:ascii="Times New Roman" w:hAnsi="Times New Roman" w:cs="Times New Roman"/>
          <w:sz w:val="28"/>
          <w:szCs w:val="28"/>
          <w:lang w:val="ru-RU"/>
        </w:rPr>
        <w:t xml:space="preserve"> вслух?</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Он смеется.</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У тебя пять секунд.</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вздыхаю и снимаю футболку. Как только я снимаю шорты, он обнимает меня за талию и тянет в воду.</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дергаю ногами, пытаясь нащупать дно, но озеро слишком глубокое.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Расслабься, – говорит он, крепче прижимая меня к себе.</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ждет, пока я перестану барахтаться, а потом медленно приподнимает меня и оставляет на плаву, придерживая одной рукой голову, а другой мои бедра.</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Сначала тебе надо научиться держаться на воде.</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Мое сердце бьётся с бешеной скоростью, и я чувствую, как мои руки начинают судорожно подергиваться. Я понимаю, мне надо было объяснить, что я не столько боюсь утонуть, сколько боюсь глубины.</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6904E7" w:rsidRPr="00715134">
        <w:rPr>
          <w:rFonts w:ascii="Times New Roman" w:hAnsi="Times New Roman" w:cs="Times New Roman"/>
          <w:sz w:val="28"/>
          <w:szCs w:val="28"/>
          <w:lang w:val="ru-RU"/>
        </w:rPr>
        <w:t>З</w:t>
      </w:r>
      <w:r w:rsidRPr="00715134">
        <w:rPr>
          <w:rFonts w:ascii="Times New Roman" w:hAnsi="Times New Roman" w:cs="Times New Roman"/>
          <w:sz w:val="28"/>
          <w:szCs w:val="28"/>
          <w:lang w:val="ru-RU"/>
        </w:rPr>
        <w:t xml:space="preserve">акрываю глаза и пытаюсь лежать неподвижно, но он целует меня, что только мешает мне.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Теперь ты расслаблена? – спрашивает он.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Нет</w:t>
      </w:r>
      <w:r w:rsidRPr="00715134">
        <w:rPr>
          <w:rFonts w:ascii="Times New Roman" w:hAnsi="Times New Roman" w:cs="Times New Roman"/>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Ну, уже неплохо, – </w:t>
      </w:r>
      <w:r w:rsidR="00445755"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снова меня целует. – Постарайся сосредоточиться на мне. Я не отпущу тебя.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молчу.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Эмерланд, ты боишься глубины? </w:t>
      </w:r>
    </w:p>
    <w:p w:rsidR="0060436B" w:rsidRPr="00715134" w:rsidRDefault="0060436B" w:rsidP="00300DE8">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бля</w:t>
      </w:r>
      <w:r w:rsidR="00300DE8">
        <w:rPr>
          <w:rFonts w:ascii="Times New Roman" w:hAnsi="Times New Roman" w:cs="Times New Roman"/>
          <w:sz w:val="28"/>
          <w:szCs w:val="28"/>
          <w:lang w:val="ru-RU"/>
        </w:rPr>
        <w:t>д</w:t>
      </w:r>
      <w:r w:rsidRPr="00715134">
        <w:rPr>
          <w:rFonts w:ascii="Times New Roman" w:hAnsi="Times New Roman" w:cs="Times New Roman"/>
          <w:sz w:val="28"/>
          <w:szCs w:val="28"/>
          <w:lang w:val="ru-RU"/>
        </w:rPr>
        <w:t>ь. Ты самоубийца?</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Зависит от времени суток.</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Мое сердце стучит так громко, что я не слышу, что он говорит. Я просто стараюсь сосредоточиться и не двигаться, не открывая глаз.</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Открой глаза, – властно говорит он.</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w:t>
      </w:r>
    </w:p>
    <w:p w:rsidR="0060436B" w:rsidRPr="00715134" w:rsidRDefault="0060436B" w:rsidP="005864B4">
      <w:pPr>
        <w:spacing w:after="0"/>
        <w:ind w:firstLine="708"/>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Я сжимаю глаза еще сильнее. Тут он целует меня так, что я забываю, где нахожусь.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чувствую, как он убирает руку с моей талии, как будто отпускает меня.</w:t>
      </w:r>
    </w:p>
    <w:p w:rsidR="0060436B" w:rsidRPr="00715134" w:rsidRDefault="0060436B"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 надо… – я открываю правый глаз.</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Открой второй глаз, – шепчет он над моим ртом.</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не открываю.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445755"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w:t>
      </w:r>
      <w:r w:rsidR="00445755" w:rsidRPr="00715134">
        <w:rPr>
          <w:rFonts w:ascii="Times New Roman" w:hAnsi="Times New Roman" w:cs="Times New Roman"/>
          <w:sz w:val="28"/>
          <w:szCs w:val="28"/>
          <w:lang w:val="ru-RU"/>
        </w:rPr>
        <w:t>покусывает</w:t>
      </w:r>
      <w:r w:rsidRPr="00715134">
        <w:rPr>
          <w:rFonts w:ascii="Times New Roman" w:hAnsi="Times New Roman" w:cs="Times New Roman"/>
          <w:sz w:val="28"/>
          <w:szCs w:val="28"/>
          <w:lang w:val="ru-RU"/>
        </w:rPr>
        <w:t xml:space="preserve"> мою нижнюю губу, а другой рукой мягко дотрагивается до моей груди.</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Эмерланд… – его рука спускается ниже.</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испытываю незнакомое ощущение в районе живота, и открываю глаза, цепляясь за него, понимая, что он таки </w:t>
      </w:r>
      <w:r w:rsidRPr="00715134">
        <w:rPr>
          <w:rFonts w:ascii="Times New Roman" w:hAnsi="Times New Roman" w:cs="Times New Roman"/>
          <w:i/>
          <w:sz w:val="28"/>
          <w:szCs w:val="28"/>
          <w:lang w:val="ru-RU"/>
        </w:rPr>
        <w:t>отпустил</w:t>
      </w:r>
      <w:r w:rsidRPr="00715134">
        <w:rPr>
          <w:rFonts w:ascii="Times New Roman" w:hAnsi="Times New Roman" w:cs="Times New Roman"/>
          <w:sz w:val="28"/>
          <w:szCs w:val="28"/>
          <w:lang w:val="ru-RU"/>
        </w:rPr>
        <w:t xml:space="preserve"> меня.</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Он смеется, </w:t>
      </w:r>
      <w:r w:rsidR="00445755" w:rsidRPr="00715134">
        <w:rPr>
          <w:rFonts w:ascii="Times New Roman" w:hAnsi="Times New Roman" w:cs="Times New Roman"/>
          <w:sz w:val="28"/>
          <w:szCs w:val="28"/>
          <w:lang w:val="ru-RU"/>
        </w:rPr>
        <w:t>обнимая</w:t>
      </w:r>
      <w:r w:rsidRPr="00715134">
        <w:rPr>
          <w:rFonts w:ascii="Times New Roman" w:hAnsi="Times New Roman" w:cs="Times New Roman"/>
          <w:sz w:val="28"/>
          <w:szCs w:val="28"/>
          <w:lang w:val="ru-RU"/>
        </w:rPr>
        <w:t xml:space="preserve"> меня за талию</w:t>
      </w:r>
      <w:r w:rsidR="005864B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и относит на мелководье, где я уже могу стоять на ногах.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w:t>
      </w:r>
      <w:r w:rsidRPr="00715134">
        <w:rPr>
          <w:rFonts w:ascii="Times New Roman" w:hAnsi="Times New Roman" w:cs="Times New Roman"/>
          <w:i/>
          <w:sz w:val="28"/>
          <w:szCs w:val="28"/>
          <w:lang w:val="ru-RU"/>
        </w:rPr>
        <w:t>соврал</w:t>
      </w:r>
      <w:r w:rsidRPr="00715134">
        <w:rPr>
          <w:rFonts w:ascii="Times New Roman" w:hAnsi="Times New Roman" w:cs="Times New Roman"/>
          <w:sz w:val="28"/>
          <w:szCs w:val="28"/>
          <w:lang w:val="ru-RU"/>
        </w:rPr>
        <w:t xml:space="preserve"> мне, – мой голос похож на шипение, я начинаю выходить из воды, направляясь к пирсу, но он обнимает меня сзади и притягивает к своей груди.</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Мне очень жаль, – он целует меня в шею, пытаясь успокоить, – я не знал,</w:t>
      </w:r>
      <w:r w:rsidR="006904E7" w:rsidRPr="00715134">
        <w:rPr>
          <w:rFonts w:ascii="Times New Roman" w:hAnsi="Times New Roman" w:cs="Times New Roman"/>
          <w:sz w:val="28"/>
          <w:szCs w:val="28"/>
          <w:lang w:val="ru-RU"/>
        </w:rPr>
        <w:t xml:space="preserve"> что ты</w:t>
      </w:r>
      <w:r w:rsidRPr="00715134">
        <w:rPr>
          <w:rFonts w:ascii="Times New Roman" w:hAnsi="Times New Roman" w:cs="Times New Roman"/>
          <w:sz w:val="28"/>
          <w:szCs w:val="28"/>
          <w:lang w:val="ru-RU"/>
        </w:rPr>
        <w:t xml:space="preserve"> </w:t>
      </w:r>
      <w:r w:rsidRPr="00715134">
        <w:rPr>
          <w:rFonts w:ascii="Times New Roman" w:hAnsi="Times New Roman" w:cs="Times New Roman"/>
          <w:i/>
          <w:sz w:val="28"/>
          <w:szCs w:val="28"/>
          <w:lang w:val="ru-RU"/>
        </w:rPr>
        <w:t>нас</w:t>
      </w:r>
      <w:r w:rsidR="006904E7" w:rsidRPr="00715134">
        <w:rPr>
          <w:rFonts w:ascii="Times New Roman" w:hAnsi="Times New Roman" w:cs="Times New Roman"/>
          <w:i/>
          <w:sz w:val="28"/>
          <w:szCs w:val="28"/>
          <w:lang w:val="ru-RU"/>
        </w:rPr>
        <w:t>т</w:t>
      </w:r>
      <w:r w:rsidRPr="00715134">
        <w:rPr>
          <w:rFonts w:ascii="Times New Roman" w:hAnsi="Times New Roman" w:cs="Times New Roman"/>
          <w:i/>
          <w:sz w:val="28"/>
          <w:szCs w:val="28"/>
          <w:lang w:val="ru-RU"/>
        </w:rPr>
        <w:t>олько</w:t>
      </w:r>
      <w:r w:rsidRPr="00715134">
        <w:rPr>
          <w:rFonts w:ascii="Times New Roman" w:hAnsi="Times New Roman" w:cs="Times New Roman"/>
          <w:sz w:val="28"/>
          <w:szCs w:val="28"/>
          <w:lang w:val="ru-RU"/>
        </w:rPr>
        <w:t xml:space="preserve"> боишься.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Теперь знаешь, – я стараюсь не сорваться, глубоко дышать и вести себя так, как будто ничего не произошло. – Я никогда не училась плавать и не хочу. </w:t>
      </w:r>
      <w:r w:rsidRPr="00715134">
        <w:rPr>
          <w:rFonts w:ascii="Times New Roman" w:hAnsi="Times New Roman" w:cs="Times New Roman"/>
          <w:i/>
          <w:sz w:val="28"/>
          <w:szCs w:val="28"/>
          <w:lang w:val="ru-RU"/>
        </w:rPr>
        <w:t>Никогда</w:t>
      </w:r>
      <w:r w:rsidRPr="00715134">
        <w:rPr>
          <w:rFonts w:ascii="Times New Roman" w:hAnsi="Times New Roman" w:cs="Times New Roman"/>
          <w:sz w:val="28"/>
          <w:szCs w:val="28"/>
          <w:lang w:val="ru-RU"/>
        </w:rPr>
        <w:t xml:space="preserve">.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445755"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тихим голосом извиняется, говорит, что никогда меня не отпустит, и я медленно успокаиваюсь.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в порядке? – его голос звучит очень </w:t>
      </w:r>
      <w:r w:rsidR="006904E7" w:rsidRPr="00715134">
        <w:rPr>
          <w:rFonts w:ascii="Times New Roman" w:hAnsi="Times New Roman" w:cs="Times New Roman"/>
          <w:sz w:val="28"/>
          <w:szCs w:val="28"/>
          <w:lang w:val="ru-RU"/>
        </w:rPr>
        <w:t>искренне</w:t>
      </w:r>
      <w:r w:rsidRPr="00715134">
        <w:rPr>
          <w:rFonts w:ascii="Times New Roman" w:hAnsi="Times New Roman" w:cs="Times New Roman"/>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 означает татуировка сзади, на твоей шее?</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вздыхаю, когда он</w:t>
      </w:r>
      <w:r w:rsidR="00445755" w:rsidRPr="00715134">
        <w:rPr>
          <w:rFonts w:ascii="Times New Roman" w:hAnsi="Times New Roman" w:cs="Times New Roman"/>
          <w:sz w:val="28"/>
          <w:szCs w:val="28"/>
          <w:lang w:val="ru-RU"/>
        </w:rPr>
        <w:t xml:space="preserve"> пальцами</w:t>
      </w:r>
      <w:r w:rsidRPr="00715134">
        <w:rPr>
          <w:rFonts w:ascii="Times New Roman" w:hAnsi="Times New Roman" w:cs="Times New Roman"/>
          <w:sz w:val="28"/>
          <w:szCs w:val="28"/>
          <w:lang w:val="ru-RU"/>
        </w:rPr>
        <w:t xml:space="preserve"> нежно обводит контуры серо-черной ручки-пера.</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знак писателя. Моя мама настояла, чтобы я сделала ее, когда мне было 15.  </w:t>
      </w:r>
    </w:p>
    <w:p w:rsidR="006904E7"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 цитата на твоём плече? – он целует меня там, прежде чем прочитать вслух. – «Жизнь меняется в мгновение. В одно обычное мгновение».</w:t>
      </w:r>
    </w:p>
    <w:p w:rsidR="0060436B" w:rsidRPr="00715134" w:rsidRDefault="006904E7"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60436B" w:rsidRPr="00715134">
        <w:rPr>
          <w:rFonts w:ascii="Times New Roman" w:hAnsi="Times New Roman" w:cs="Times New Roman"/>
          <w:sz w:val="28"/>
          <w:szCs w:val="28"/>
          <w:lang w:val="ru-RU"/>
        </w:rPr>
        <w:t xml:space="preserve"> Это слова Джоан </w:t>
      </w:r>
      <w:proofErr w:type="spellStart"/>
      <w:r w:rsidR="0060436B" w:rsidRPr="00715134">
        <w:rPr>
          <w:rFonts w:ascii="Times New Roman" w:hAnsi="Times New Roman" w:cs="Times New Roman"/>
          <w:sz w:val="28"/>
          <w:szCs w:val="28"/>
          <w:lang w:val="ru-RU"/>
        </w:rPr>
        <w:t>Дидион</w:t>
      </w:r>
      <w:proofErr w:type="spellEnd"/>
      <w:r w:rsidR="0060436B" w:rsidRPr="00715134">
        <w:rPr>
          <w:rFonts w:ascii="Times New Roman" w:hAnsi="Times New Roman" w:cs="Times New Roman"/>
          <w:sz w:val="28"/>
          <w:szCs w:val="28"/>
          <w:lang w:val="ru-RU"/>
        </w:rPr>
        <w:t>. Она написала эти строки, после того, как</w:t>
      </w:r>
      <w:r w:rsidR="00445755" w:rsidRPr="00715134">
        <w:rPr>
          <w:rFonts w:ascii="Times New Roman" w:hAnsi="Times New Roman" w:cs="Times New Roman"/>
          <w:sz w:val="28"/>
          <w:szCs w:val="28"/>
          <w:lang w:val="ru-RU"/>
        </w:rPr>
        <w:t xml:space="preserve"> во время ужина,</w:t>
      </w:r>
      <w:r w:rsidR="0060436B" w:rsidRPr="00715134">
        <w:rPr>
          <w:rFonts w:ascii="Times New Roman" w:hAnsi="Times New Roman" w:cs="Times New Roman"/>
          <w:sz w:val="28"/>
          <w:szCs w:val="28"/>
          <w:lang w:val="ru-RU"/>
        </w:rPr>
        <w:t xml:space="preserve"> её муж </w:t>
      </w:r>
      <w:proofErr w:type="gramStart"/>
      <w:r w:rsidR="0060436B" w:rsidRPr="00715134">
        <w:rPr>
          <w:rFonts w:ascii="Times New Roman" w:hAnsi="Times New Roman" w:cs="Times New Roman"/>
          <w:sz w:val="28"/>
          <w:szCs w:val="28"/>
          <w:lang w:val="ru-RU"/>
        </w:rPr>
        <w:t>умер</w:t>
      </w:r>
      <w:proofErr w:type="gramEnd"/>
      <w:r w:rsidR="0060436B" w:rsidRPr="00715134">
        <w:rPr>
          <w:rFonts w:ascii="Times New Roman" w:hAnsi="Times New Roman" w:cs="Times New Roman"/>
          <w:sz w:val="28"/>
          <w:szCs w:val="28"/>
          <w:lang w:val="ru-RU"/>
        </w:rPr>
        <w:t xml:space="preserve"> … </w:t>
      </w:r>
      <w:r w:rsidRPr="00715134">
        <w:rPr>
          <w:rFonts w:ascii="Times New Roman" w:hAnsi="Times New Roman" w:cs="Times New Roman"/>
          <w:sz w:val="28"/>
          <w:szCs w:val="28"/>
          <w:lang w:val="ru-RU"/>
        </w:rPr>
        <w:t xml:space="preserve">Мама умерла </w:t>
      </w:r>
      <w:r w:rsidR="00445755" w:rsidRPr="00715134">
        <w:rPr>
          <w:rFonts w:ascii="Times New Roman" w:hAnsi="Times New Roman" w:cs="Times New Roman"/>
          <w:sz w:val="28"/>
          <w:szCs w:val="28"/>
          <w:lang w:val="ru-RU"/>
        </w:rPr>
        <w:t xml:space="preserve">спустя </w:t>
      </w:r>
      <w:r w:rsidRPr="00715134">
        <w:rPr>
          <w:rFonts w:ascii="Times New Roman" w:hAnsi="Times New Roman" w:cs="Times New Roman"/>
          <w:sz w:val="28"/>
          <w:szCs w:val="28"/>
          <w:lang w:val="ru-RU"/>
        </w:rPr>
        <w:t>несколько часов после того, как</w:t>
      </w:r>
      <w:r w:rsidR="0060436B" w:rsidRPr="00715134">
        <w:rPr>
          <w:rFonts w:ascii="Times New Roman" w:hAnsi="Times New Roman" w:cs="Times New Roman"/>
          <w:sz w:val="28"/>
          <w:szCs w:val="28"/>
          <w:lang w:val="ru-RU"/>
        </w:rPr>
        <w:t xml:space="preserve"> мы поужинали вдвоем, и я поехала в магазин.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Я напрягаюсь, после того как понимаю, что сказала все это вслух.</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Мне жаль.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не отвечаю. Я просто благодарна ему за то, что он обнимает меня еще крепче.</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На миг, когда мои глаза закрываются, я вижу безжизненное тело Лии, вижу, как она оставляет меня, не предупредив, не заботясь о моих чувствах. </w:t>
      </w:r>
    </w:p>
    <w:p w:rsidR="0060436B" w:rsidRPr="00715134" w:rsidRDefault="0060436B"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Забыть, забыть, забыть…</w:t>
      </w:r>
    </w:p>
    <w:p w:rsidR="0060436B" w:rsidRDefault="0060436B" w:rsidP="00715134">
      <w:pPr>
        <w:spacing w:after="0"/>
        <w:jc w:val="both"/>
        <w:rPr>
          <w:rFonts w:ascii="Times New Roman" w:hAnsi="Times New Roman" w:cs="Times New Roman"/>
          <w:i/>
          <w:sz w:val="28"/>
          <w:szCs w:val="28"/>
          <w:lang w:val="ru-RU"/>
        </w:rPr>
      </w:pPr>
    </w:p>
    <w:p w:rsidR="005864B4" w:rsidRPr="00715134" w:rsidRDefault="005864B4" w:rsidP="00715134">
      <w:pPr>
        <w:spacing w:after="0"/>
        <w:jc w:val="both"/>
        <w:rPr>
          <w:rFonts w:ascii="Times New Roman" w:hAnsi="Times New Roman" w:cs="Times New Roman"/>
          <w:i/>
          <w:sz w:val="28"/>
          <w:szCs w:val="28"/>
          <w:lang w:val="ru-RU"/>
        </w:rPr>
      </w:pP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делаю глубокий вдох и медленно поворачиваюсь к нему.</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 твой план</w:t>
      </w:r>
      <w:r w:rsidR="00445755" w:rsidRPr="00715134">
        <w:rPr>
          <w:rFonts w:ascii="Times New Roman" w:hAnsi="Times New Roman" w:cs="Times New Roman"/>
          <w:sz w:val="28"/>
          <w:szCs w:val="28"/>
          <w:lang w:val="ru-RU"/>
        </w:rPr>
        <w:t xml:space="preserve"> - </w:t>
      </w:r>
      <w:r w:rsidRPr="00715134">
        <w:rPr>
          <w:rFonts w:ascii="Times New Roman" w:hAnsi="Times New Roman" w:cs="Times New Roman"/>
          <w:sz w:val="28"/>
          <w:szCs w:val="28"/>
          <w:lang w:val="ru-RU"/>
        </w:rPr>
        <w:t xml:space="preserve"> затащить меня на середину озера и </w:t>
      </w:r>
      <w:r w:rsidRPr="00715134">
        <w:rPr>
          <w:rFonts w:ascii="Times New Roman" w:hAnsi="Times New Roman" w:cs="Times New Roman"/>
          <w:i/>
          <w:sz w:val="28"/>
          <w:szCs w:val="28"/>
          <w:lang w:val="ru-RU"/>
        </w:rPr>
        <w:t>заставить</w:t>
      </w:r>
      <w:r w:rsidRPr="00715134">
        <w:rPr>
          <w:rFonts w:ascii="Times New Roman" w:hAnsi="Times New Roman" w:cs="Times New Roman"/>
          <w:sz w:val="28"/>
          <w:szCs w:val="28"/>
          <w:lang w:val="ru-RU"/>
        </w:rPr>
        <w:t xml:space="preserve"> меня отвечать на личные вопросы?</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 это работает?</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Нет, – я закатываю глаза и снова отворачиваюсь. Мне хочется поднять себе настроение. – Спроси меня о чем-нибудь </w:t>
      </w:r>
      <w:r w:rsidR="00332FC8" w:rsidRPr="00715134">
        <w:rPr>
          <w:rFonts w:ascii="Times New Roman" w:hAnsi="Times New Roman" w:cs="Times New Roman"/>
          <w:i/>
          <w:sz w:val="28"/>
          <w:szCs w:val="28"/>
          <w:lang w:val="ru-RU"/>
        </w:rPr>
        <w:t>еще, о чем-то смешном</w:t>
      </w:r>
      <w:r w:rsidRPr="00715134">
        <w:rPr>
          <w:rFonts w:ascii="Times New Roman" w:hAnsi="Times New Roman" w:cs="Times New Roman"/>
          <w:sz w:val="28"/>
          <w:szCs w:val="28"/>
          <w:lang w:val="ru-RU"/>
        </w:rPr>
        <w:t xml:space="preserve">.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тянет одну из резинок моего купальника под водой.</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Почему ты начала работать в «Фениксе»?</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Мне нужны деньги. Почему ты там так </w:t>
      </w:r>
      <w:r w:rsidRPr="00715134">
        <w:rPr>
          <w:rFonts w:ascii="Times New Roman" w:hAnsi="Times New Roman" w:cs="Times New Roman"/>
          <w:i/>
          <w:sz w:val="28"/>
          <w:szCs w:val="28"/>
          <w:lang w:val="ru-RU"/>
        </w:rPr>
        <w:t>часто</w:t>
      </w:r>
      <w:r w:rsidRPr="00715134">
        <w:rPr>
          <w:rFonts w:ascii="Times New Roman" w:hAnsi="Times New Roman" w:cs="Times New Roman"/>
          <w:sz w:val="28"/>
          <w:szCs w:val="28"/>
          <w:lang w:val="ru-RU"/>
        </w:rPr>
        <w:t xml:space="preserve"> появляешься? Ты помешан на голых женщинах?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у меня нет зависимостей, – он целует мои волосы. – Первый раз я там был на мальчишнике у друга, а во второй раз я пришел узнать, будет ли моя любимая стриптизерша выступать.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А когда мы встретились в закусочной? Ты разве не ехал из клуба?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был в том районе, и так </w:t>
      </w:r>
      <w:r w:rsidRPr="00715134">
        <w:rPr>
          <w:rFonts w:ascii="Times New Roman" w:hAnsi="Times New Roman" w:cs="Times New Roman"/>
          <w:i/>
          <w:sz w:val="28"/>
          <w:szCs w:val="28"/>
          <w:lang w:val="ru-RU"/>
        </w:rPr>
        <w:t>случилось</w:t>
      </w:r>
      <w:r w:rsidRPr="00715134">
        <w:rPr>
          <w:rFonts w:ascii="Times New Roman" w:hAnsi="Times New Roman" w:cs="Times New Roman"/>
          <w:sz w:val="28"/>
          <w:szCs w:val="28"/>
          <w:lang w:val="ru-RU"/>
        </w:rPr>
        <w:t>, что я проголодался. Я не был в клубе, со дня твоего первого выступления.</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почему же?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00445755" w:rsidRPr="00715134">
        <w:rPr>
          <w:rFonts w:ascii="Times New Roman" w:hAnsi="Times New Roman" w:cs="Times New Roman"/>
          <w:sz w:val="28"/>
          <w:szCs w:val="28"/>
          <w:lang w:val="ru-RU"/>
        </w:rPr>
        <w:t>Н</w:t>
      </w:r>
      <w:r w:rsidRPr="00715134">
        <w:rPr>
          <w:rFonts w:ascii="Times New Roman" w:hAnsi="Times New Roman" w:cs="Times New Roman"/>
          <w:sz w:val="28"/>
          <w:szCs w:val="28"/>
          <w:lang w:val="ru-RU"/>
        </w:rPr>
        <w:t xml:space="preserve">е думаю, что мне </w:t>
      </w:r>
      <w:r w:rsidR="00445755" w:rsidRPr="00715134">
        <w:rPr>
          <w:rFonts w:ascii="Times New Roman" w:hAnsi="Times New Roman" w:cs="Times New Roman"/>
          <w:sz w:val="28"/>
          <w:szCs w:val="28"/>
          <w:lang w:val="ru-RU"/>
        </w:rPr>
        <w:t>позволят</w:t>
      </w:r>
      <w:r w:rsidRPr="00715134">
        <w:rPr>
          <w:rFonts w:ascii="Times New Roman" w:hAnsi="Times New Roman" w:cs="Times New Roman"/>
          <w:sz w:val="28"/>
          <w:szCs w:val="28"/>
          <w:lang w:val="ru-RU"/>
        </w:rPr>
        <w:t xml:space="preserve"> оттрахать тебя на сцене.</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снова краснею.</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Ага. О, – он смеется и отпускает меня, беря за руку и направляясь к пирсу.</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Когда мы вылезаем на пирс, он обнимает меня и </w:t>
      </w:r>
      <w:r w:rsidR="00332FC8" w:rsidRPr="00715134">
        <w:rPr>
          <w:rFonts w:ascii="Times New Roman" w:hAnsi="Times New Roman" w:cs="Times New Roman"/>
          <w:sz w:val="28"/>
          <w:szCs w:val="28"/>
          <w:lang w:val="ru-RU"/>
        </w:rPr>
        <w:t>сажает</w:t>
      </w:r>
      <w:r w:rsidRPr="00715134">
        <w:rPr>
          <w:rFonts w:ascii="Times New Roman" w:hAnsi="Times New Roman" w:cs="Times New Roman"/>
          <w:sz w:val="28"/>
          <w:szCs w:val="28"/>
          <w:lang w:val="ru-RU"/>
        </w:rPr>
        <w:t xml:space="preserve"> на край.</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Тебе нравится раздеваться? – он берет полотенце и начинает меня вытирать.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 лучшая работа, которая когда-либо у меня была, – я кусаю губу, когда он дотрагивается до внутренней стороны моего бедра. – Я знаю, ты считаешь, что это грязное и недостойное занятие, но…</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Я так не думаю. Я считаю, что каждый должен получать удовольствие от своей работы.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Тебе нравится то, чем ты занимаешься, чтобы зарабатывать на жизнь?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Иногда, – он вытирает мой живот и заставляет подвинуться, чтобы он сел рядом.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наблюдаю, как он вытирается, </w:t>
      </w:r>
      <w:r w:rsidR="000036C7" w:rsidRPr="00715134">
        <w:rPr>
          <w:rFonts w:ascii="Times New Roman" w:hAnsi="Times New Roman" w:cs="Times New Roman"/>
          <w:sz w:val="28"/>
          <w:szCs w:val="28"/>
          <w:lang w:val="ru-RU"/>
        </w:rPr>
        <w:t xml:space="preserve">и </w:t>
      </w:r>
      <w:r w:rsidRPr="00715134">
        <w:rPr>
          <w:rFonts w:ascii="Times New Roman" w:hAnsi="Times New Roman" w:cs="Times New Roman"/>
          <w:sz w:val="28"/>
          <w:szCs w:val="28"/>
          <w:lang w:val="ru-RU"/>
        </w:rPr>
        <w:t xml:space="preserve">мне очень хочется стать полотенцем. Я так заворожена, что не замечаю, как он уже сидит </w:t>
      </w:r>
      <w:r w:rsidR="00332FC8" w:rsidRPr="00715134">
        <w:rPr>
          <w:rFonts w:ascii="Times New Roman" w:hAnsi="Times New Roman" w:cs="Times New Roman"/>
          <w:sz w:val="28"/>
          <w:szCs w:val="28"/>
          <w:lang w:val="ru-RU"/>
        </w:rPr>
        <w:t>рядом</w:t>
      </w:r>
      <w:r w:rsidRPr="00715134">
        <w:rPr>
          <w:rFonts w:ascii="Times New Roman" w:hAnsi="Times New Roman" w:cs="Times New Roman"/>
          <w:sz w:val="28"/>
          <w:szCs w:val="28"/>
          <w:lang w:val="ru-RU"/>
        </w:rPr>
        <w:t xml:space="preserve"> и, обнимая меня, </w:t>
      </w:r>
      <w:r w:rsidR="00332FC8" w:rsidRPr="00715134">
        <w:rPr>
          <w:rFonts w:ascii="Times New Roman" w:hAnsi="Times New Roman" w:cs="Times New Roman"/>
          <w:sz w:val="28"/>
          <w:szCs w:val="28"/>
          <w:lang w:val="ru-RU"/>
        </w:rPr>
        <w:t>сажает</w:t>
      </w:r>
      <w:r w:rsidRPr="00715134">
        <w:rPr>
          <w:rFonts w:ascii="Times New Roman" w:hAnsi="Times New Roman" w:cs="Times New Roman"/>
          <w:sz w:val="28"/>
          <w:szCs w:val="28"/>
          <w:lang w:val="ru-RU"/>
        </w:rPr>
        <w:t xml:space="preserve"> к себе на колени, лицом к нему.</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намного добрее, когда вокруг никого нет, – он гладит большим пальцем мои губы, – и более </w:t>
      </w:r>
      <w:r w:rsidRPr="00715134">
        <w:rPr>
          <w:rFonts w:ascii="Times New Roman" w:hAnsi="Times New Roman" w:cs="Times New Roman"/>
          <w:i/>
          <w:sz w:val="28"/>
          <w:szCs w:val="28"/>
          <w:lang w:val="ru-RU"/>
        </w:rPr>
        <w:t>открыта</w:t>
      </w:r>
      <w:r w:rsidRPr="00715134">
        <w:rPr>
          <w:rFonts w:ascii="Times New Roman" w:hAnsi="Times New Roman" w:cs="Times New Roman"/>
          <w:sz w:val="28"/>
          <w:szCs w:val="28"/>
          <w:lang w:val="ru-RU"/>
        </w:rPr>
        <w:t xml:space="preserve">…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 привыкай.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 буду, – он смотрит мне в глаза.</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Так как ты посвятил целый день расспросам, во время нашего </w:t>
      </w:r>
      <w:r w:rsidRPr="00715134">
        <w:rPr>
          <w:rFonts w:ascii="Times New Roman" w:hAnsi="Times New Roman" w:cs="Times New Roman"/>
          <w:i/>
          <w:sz w:val="28"/>
          <w:szCs w:val="28"/>
          <w:lang w:val="ru-RU"/>
        </w:rPr>
        <w:t>свидания</w:t>
      </w:r>
      <w:r w:rsidRPr="00715134">
        <w:rPr>
          <w:rFonts w:ascii="Times New Roman" w:hAnsi="Times New Roman" w:cs="Times New Roman"/>
          <w:sz w:val="28"/>
          <w:szCs w:val="28"/>
          <w:lang w:val="ru-RU"/>
        </w:rPr>
        <w:t xml:space="preserve">…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 не свидание, – отвечает он.</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Так было сказано в твоём сообщении, – напоминаю я.</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было до того, как ты написала мне, что у тебя нет </w:t>
      </w:r>
      <w:r w:rsidRPr="00715134">
        <w:rPr>
          <w:rFonts w:ascii="Times New Roman" w:hAnsi="Times New Roman" w:cs="Times New Roman"/>
          <w:i/>
          <w:sz w:val="28"/>
          <w:szCs w:val="28"/>
          <w:lang w:val="ru-RU"/>
        </w:rPr>
        <w:t>желания</w:t>
      </w:r>
      <w:r w:rsidRPr="00715134">
        <w:rPr>
          <w:rFonts w:ascii="Times New Roman" w:hAnsi="Times New Roman" w:cs="Times New Roman"/>
          <w:sz w:val="28"/>
          <w:szCs w:val="28"/>
          <w:lang w:val="ru-RU"/>
        </w:rPr>
        <w:t xml:space="preserve"> никуда идти, и до того, как мне пришлось поцеловать тебя, чтобы </w:t>
      </w:r>
      <w:r w:rsidRPr="00715134">
        <w:rPr>
          <w:rFonts w:ascii="Times New Roman" w:hAnsi="Times New Roman" w:cs="Times New Roman"/>
          <w:i/>
          <w:sz w:val="28"/>
          <w:szCs w:val="28"/>
          <w:lang w:val="ru-RU"/>
        </w:rPr>
        <w:t>заставить</w:t>
      </w:r>
      <w:r w:rsidRPr="00715134">
        <w:rPr>
          <w:rFonts w:ascii="Times New Roman" w:hAnsi="Times New Roman" w:cs="Times New Roman"/>
          <w:sz w:val="28"/>
          <w:szCs w:val="28"/>
          <w:lang w:val="ru-RU"/>
        </w:rPr>
        <w:t xml:space="preserve"> выйти со мной, – сказал он охрипшим голосом. – Если бы это было </w:t>
      </w:r>
      <w:r w:rsidRPr="00715134">
        <w:rPr>
          <w:rFonts w:ascii="Times New Roman" w:hAnsi="Times New Roman" w:cs="Times New Roman"/>
          <w:i/>
          <w:sz w:val="28"/>
          <w:szCs w:val="28"/>
          <w:lang w:val="ru-RU"/>
        </w:rPr>
        <w:t>свидание</w:t>
      </w:r>
      <w:r w:rsidRPr="00715134">
        <w:rPr>
          <w:rFonts w:ascii="Times New Roman" w:hAnsi="Times New Roman" w:cs="Times New Roman"/>
          <w:sz w:val="28"/>
          <w:szCs w:val="28"/>
          <w:lang w:val="ru-RU"/>
        </w:rPr>
        <w:t xml:space="preserve">, я бы старался </w:t>
      </w:r>
      <w:r w:rsidRPr="00715134">
        <w:rPr>
          <w:rFonts w:ascii="Times New Roman" w:hAnsi="Times New Roman" w:cs="Times New Roman"/>
          <w:i/>
          <w:sz w:val="28"/>
          <w:szCs w:val="28"/>
          <w:lang w:val="ru-RU"/>
        </w:rPr>
        <w:t>намного</w:t>
      </w:r>
      <w:r w:rsidRPr="00715134">
        <w:rPr>
          <w:rFonts w:ascii="Times New Roman" w:hAnsi="Times New Roman" w:cs="Times New Roman"/>
          <w:sz w:val="28"/>
          <w:szCs w:val="28"/>
          <w:lang w:val="ru-RU"/>
        </w:rPr>
        <w:t xml:space="preserve"> больше, чтобы привести тебя в чувство, – он губами касается моего плеча, языком обводя слова. – Что ты хотела сказать, до того, как я тебя перебил?</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sz w:val="28"/>
          <w:szCs w:val="28"/>
          <w:lang w:val="ru-RU"/>
        </w:rPr>
        <w:t>Ммм</w:t>
      </w:r>
      <w:proofErr w:type="spellEnd"/>
      <w:r w:rsidRPr="00715134">
        <w:rPr>
          <w:rFonts w:ascii="Times New Roman" w:hAnsi="Times New Roman" w:cs="Times New Roman"/>
          <w:sz w:val="28"/>
          <w:szCs w:val="28"/>
          <w:lang w:val="ru-RU"/>
        </w:rPr>
        <w:t>… Я думаю, будет честно, если я тоже задам тебе пару вопросов.</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Спрашивай что хочешь, – он обнимает меня за бедра и притягивает еще ближе к себе так, что наши лбы соприкасаются.</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Почему ты меня до сих пор не </w:t>
      </w:r>
      <w:proofErr w:type="gramStart"/>
      <w:r w:rsidRPr="00715134">
        <w:rPr>
          <w:rFonts w:ascii="Times New Roman" w:hAnsi="Times New Roman" w:cs="Times New Roman"/>
          <w:sz w:val="28"/>
          <w:szCs w:val="28"/>
          <w:lang w:val="ru-RU"/>
        </w:rPr>
        <w:t>трахнул</w:t>
      </w:r>
      <w:proofErr w:type="gramEnd"/>
      <w:r w:rsidRPr="00715134">
        <w:rPr>
          <w:rFonts w:ascii="Times New Roman" w:hAnsi="Times New Roman" w:cs="Times New Roman"/>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Что</w:t>
      </w:r>
      <w:r w:rsidRPr="00715134">
        <w:rPr>
          <w:rFonts w:ascii="Times New Roman" w:hAnsi="Times New Roman" w:cs="Times New Roman"/>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Мне нужен ответ. У тебя было куча возможностей, и я уже начинаю чувствовать</w:t>
      </w:r>
      <w:r w:rsidR="000036C7" w:rsidRPr="00715134">
        <w:rPr>
          <w:rFonts w:ascii="Times New Roman" w:hAnsi="Times New Roman" w:cs="Times New Roman"/>
          <w:sz w:val="28"/>
          <w:szCs w:val="28"/>
          <w:lang w:val="ru-RU"/>
        </w:rPr>
        <w:t xml:space="preserve"> себя</w:t>
      </w:r>
      <w:r w:rsidRPr="00715134">
        <w:rPr>
          <w:rFonts w:ascii="Times New Roman" w:hAnsi="Times New Roman" w:cs="Times New Roman"/>
          <w:sz w:val="28"/>
          <w:szCs w:val="28"/>
          <w:lang w:val="ru-RU"/>
        </w:rPr>
        <w:t xml:space="preserve"> уродиной… – </w:t>
      </w:r>
      <w:r w:rsidR="000036C7" w:rsidRPr="00715134">
        <w:rPr>
          <w:rFonts w:ascii="Times New Roman" w:hAnsi="Times New Roman" w:cs="Times New Roman"/>
          <w:sz w:val="28"/>
          <w:szCs w:val="28"/>
          <w:lang w:val="ru-RU"/>
        </w:rPr>
        <w:t>мне не хотелось</w:t>
      </w:r>
      <w:r w:rsidRPr="00715134">
        <w:rPr>
          <w:rFonts w:ascii="Times New Roman" w:hAnsi="Times New Roman" w:cs="Times New Roman"/>
          <w:sz w:val="28"/>
          <w:szCs w:val="28"/>
          <w:lang w:val="ru-RU"/>
        </w:rPr>
        <w:t xml:space="preserve"> произносить последние слова вслух, но это было правдой.</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Обычно</w:t>
      </w:r>
      <w:r w:rsidR="000036C7"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мне удавалось заставить парня </w:t>
      </w:r>
      <w:proofErr w:type="gramStart"/>
      <w:r w:rsidRPr="00715134">
        <w:rPr>
          <w:rFonts w:ascii="Times New Roman" w:hAnsi="Times New Roman" w:cs="Times New Roman"/>
          <w:sz w:val="28"/>
          <w:szCs w:val="28"/>
          <w:lang w:val="ru-RU"/>
        </w:rPr>
        <w:t>трахнуть</w:t>
      </w:r>
      <w:proofErr w:type="gramEnd"/>
      <w:r w:rsidRPr="00715134">
        <w:rPr>
          <w:rFonts w:ascii="Times New Roman" w:hAnsi="Times New Roman" w:cs="Times New Roman"/>
          <w:sz w:val="28"/>
          <w:szCs w:val="28"/>
          <w:lang w:val="ru-RU"/>
        </w:rPr>
        <w:t xml:space="preserve"> меня после первого свидания</w:t>
      </w:r>
      <w:r w:rsidR="000036C7"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или на втором, но </w:t>
      </w:r>
      <w:r w:rsidR="000036C7"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до сих пор не переспал со мной, поэтому я чувствовала себя неуверенно. Это одна из тех вещей, когда Лия знала, о чем она говорит. Один-два раза наедине с парнем достаточно, чтобы узнать, заинтересован</w:t>
      </w:r>
      <w:r w:rsidR="000036C7" w:rsidRPr="00715134">
        <w:rPr>
          <w:rFonts w:ascii="Times New Roman" w:hAnsi="Times New Roman" w:cs="Times New Roman"/>
          <w:sz w:val="28"/>
          <w:szCs w:val="28"/>
          <w:lang w:val="ru-RU"/>
        </w:rPr>
        <w:t xml:space="preserve"> ли он</w:t>
      </w:r>
      <w:r w:rsidRPr="00715134">
        <w:rPr>
          <w:rFonts w:ascii="Times New Roman" w:hAnsi="Times New Roman" w:cs="Times New Roman"/>
          <w:sz w:val="28"/>
          <w:szCs w:val="28"/>
          <w:lang w:val="ru-RU"/>
        </w:rPr>
        <w:t xml:space="preserve"> в тебе.</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У тебя нет причин считать себя уродиной, – он пытается поцеловать меня, но я уклоняюсь от него.</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Скажи мне честно, это потому что я стриптизерша? Или потому что ты думаешь, что я сплю с клиентами?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Эмерланд…</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 ври мне. </w:t>
      </w:r>
      <w:r w:rsidRPr="00715134">
        <w:rPr>
          <w:rFonts w:ascii="Times New Roman" w:hAnsi="Times New Roman" w:cs="Times New Roman"/>
          <w:i/>
          <w:sz w:val="28"/>
          <w:szCs w:val="28"/>
          <w:lang w:val="ru-RU"/>
        </w:rPr>
        <w:t>Ответь на вопрос</w:t>
      </w:r>
      <w:r w:rsidRPr="00715134">
        <w:rPr>
          <w:rFonts w:ascii="Times New Roman" w:hAnsi="Times New Roman" w:cs="Times New Roman"/>
          <w:sz w:val="28"/>
          <w:szCs w:val="28"/>
          <w:lang w:val="ru-RU"/>
        </w:rPr>
        <w:t xml:space="preserve">.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Мне похуй, с кем ты спала, и тем более мне всё равно, что ты стриптизерша. Если уж на то пошло, я </w:t>
      </w:r>
      <w:r w:rsidRPr="00715134">
        <w:rPr>
          <w:rFonts w:ascii="Times New Roman" w:hAnsi="Times New Roman" w:cs="Times New Roman"/>
          <w:i/>
          <w:sz w:val="28"/>
          <w:szCs w:val="28"/>
          <w:lang w:val="ru-RU"/>
        </w:rPr>
        <w:t>рад</w:t>
      </w:r>
      <w:r w:rsidRPr="00715134">
        <w:rPr>
          <w:rFonts w:ascii="Times New Roman" w:hAnsi="Times New Roman" w:cs="Times New Roman"/>
          <w:sz w:val="28"/>
          <w:szCs w:val="28"/>
          <w:lang w:val="ru-RU"/>
        </w:rPr>
        <w:t>, что ты стриптизерша</w:t>
      </w:r>
      <w:r w:rsidR="000036C7"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 ты занимаешься тем, что у тебя хорошо получается, и ты </w:t>
      </w:r>
      <w:r w:rsidRPr="00715134">
        <w:rPr>
          <w:rFonts w:ascii="Times New Roman" w:hAnsi="Times New Roman" w:cs="Times New Roman"/>
          <w:i/>
          <w:sz w:val="28"/>
          <w:szCs w:val="28"/>
          <w:lang w:val="ru-RU"/>
        </w:rPr>
        <w:t>очень</w:t>
      </w:r>
      <w:r w:rsidRPr="00715134">
        <w:rPr>
          <w:rFonts w:ascii="Times New Roman" w:hAnsi="Times New Roman" w:cs="Times New Roman"/>
          <w:sz w:val="28"/>
          <w:szCs w:val="28"/>
          <w:lang w:val="ru-RU"/>
        </w:rPr>
        <w:t xml:space="preserve"> далека от сферы обслуживания, </w:t>
      </w:r>
      <w:proofErr w:type="gramStart"/>
      <w:r w:rsidRPr="00715134">
        <w:rPr>
          <w:rFonts w:ascii="Times New Roman" w:hAnsi="Times New Roman" w:cs="Times New Roman"/>
          <w:sz w:val="28"/>
          <w:szCs w:val="28"/>
          <w:lang w:val="ru-RU"/>
        </w:rPr>
        <w:t>–г</w:t>
      </w:r>
      <w:proofErr w:type="gramEnd"/>
      <w:r w:rsidRPr="00715134">
        <w:rPr>
          <w:rFonts w:ascii="Times New Roman" w:hAnsi="Times New Roman" w:cs="Times New Roman"/>
          <w:sz w:val="28"/>
          <w:szCs w:val="28"/>
          <w:lang w:val="ru-RU"/>
        </w:rPr>
        <w:t xml:space="preserve">лаза </w:t>
      </w:r>
      <w:r w:rsidR="000036C7" w:rsidRPr="00715134">
        <w:rPr>
          <w:rFonts w:ascii="Times New Roman" w:hAnsi="Times New Roman" w:cs="Times New Roman"/>
          <w:sz w:val="28"/>
          <w:szCs w:val="28"/>
          <w:lang w:val="ru-RU"/>
        </w:rPr>
        <w:t xml:space="preserve">Картера </w:t>
      </w:r>
      <w:r w:rsidRPr="00715134">
        <w:rPr>
          <w:rFonts w:ascii="Times New Roman" w:hAnsi="Times New Roman" w:cs="Times New Roman"/>
          <w:sz w:val="28"/>
          <w:szCs w:val="28"/>
          <w:lang w:val="ru-RU"/>
        </w:rPr>
        <w:t xml:space="preserve">потемнели, и он выглядел оскорблённым. – Я </w:t>
      </w:r>
      <w:r w:rsidRPr="00715134">
        <w:rPr>
          <w:rFonts w:ascii="Times New Roman" w:hAnsi="Times New Roman" w:cs="Times New Roman"/>
          <w:i/>
          <w:sz w:val="28"/>
          <w:szCs w:val="28"/>
          <w:lang w:val="ru-RU"/>
        </w:rPr>
        <w:t>хочу</w:t>
      </w:r>
      <w:r w:rsidRPr="00715134">
        <w:rPr>
          <w:rFonts w:ascii="Times New Roman" w:hAnsi="Times New Roman" w:cs="Times New Roman"/>
          <w:sz w:val="28"/>
          <w:szCs w:val="28"/>
          <w:lang w:val="ru-RU"/>
        </w:rPr>
        <w:t xml:space="preserve"> тебя </w:t>
      </w:r>
      <w:proofErr w:type="gramStart"/>
      <w:r w:rsidRPr="00715134">
        <w:rPr>
          <w:rFonts w:ascii="Times New Roman" w:hAnsi="Times New Roman" w:cs="Times New Roman"/>
          <w:sz w:val="28"/>
          <w:szCs w:val="28"/>
          <w:lang w:val="ru-RU"/>
        </w:rPr>
        <w:t>трахнуть</w:t>
      </w:r>
      <w:proofErr w:type="gramEnd"/>
      <w:r w:rsidRPr="00715134">
        <w:rPr>
          <w:rFonts w:ascii="Times New Roman" w:hAnsi="Times New Roman" w:cs="Times New Roman"/>
          <w:sz w:val="28"/>
          <w:szCs w:val="28"/>
          <w:lang w:val="ru-RU"/>
        </w:rPr>
        <w:t xml:space="preserve">, и я трахну тебя. </w:t>
      </w:r>
      <w:r w:rsidR="000036C7"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w:t>
      </w:r>
      <w:proofErr w:type="gramStart"/>
      <w:r w:rsidRPr="00715134">
        <w:rPr>
          <w:rFonts w:ascii="Times New Roman" w:hAnsi="Times New Roman" w:cs="Times New Roman"/>
          <w:i/>
          <w:sz w:val="28"/>
          <w:szCs w:val="28"/>
          <w:lang w:val="ru-RU"/>
        </w:rPr>
        <w:t>трахну</w:t>
      </w:r>
      <w:proofErr w:type="gramEnd"/>
      <w:r w:rsidRPr="00715134">
        <w:rPr>
          <w:rFonts w:ascii="Times New Roman" w:hAnsi="Times New Roman" w:cs="Times New Roman"/>
          <w:sz w:val="28"/>
          <w:szCs w:val="28"/>
          <w:lang w:val="ru-RU"/>
        </w:rPr>
        <w:t xml:space="preserve"> тебя так, как ты даже не можешь себе представить.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ничего не отвечаю. Обнимаю </w:t>
      </w:r>
      <w:r w:rsidR="00332FC8" w:rsidRPr="00715134">
        <w:rPr>
          <w:rFonts w:ascii="Times New Roman" w:hAnsi="Times New Roman" w:cs="Times New Roman"/>
          <w:sz w:val="28"/>
          <w:szCs w:val="28"/>
          <w:lang w:val="ru-RU"/>
        </w:rPr>
        <w:t>Картера</w:t>
      </w:r>
      <w:r w:rsidRPr="00715134">
        <w:rPr>
          <w:rFonts w:ascii="Times New Roman" w:hAnsi="Times New Roman" w:cs="Times New Roman"/>
          <w:sz w:val="28"/>
          <w:szCs w:val="28"/>
          <w:lang w:val="ru-RU"/>
        </w:rPr>
        <w:t xml:space="preserve"> за шею и целую, я просто не могу больше справляться с желанием.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хочу этого. Он целует меня страстно, завладевая моими губами и прижимая к пирсу. Он прикусывает мою нижнюю губу, и я стону от удовольствия. </w:t>
      </w:r>
      <w:r w:rsidR="00332FC8"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забирается на меня.</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Черт… – шепчет он, когда я запускаю свои руки в его шорты.</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отрывается от моего рта и целует меня в шею, я стону еще громче, я очень хочу его. Я чувствую бедром его член, и тяну его шорты, страстно желая сорвать их с него. Я уже почти </w:t>
      </w:r>
      <w:r w:rsidR="000036C7" w:rsidRPr="00715134">
        <w:rPr>
          <w:rFonts w:ascii="Times New Roman" w:hAnsi="Times New Roman" w:cs="Times New Roman"/>
          <w:sz w:val="28"/>
          <w:szCs w:val="28"/>
          <w:lang w:val="ru-RU"/>
        </w:rPr>
        <w:t>получилось</w:t>
      </w:r>
      <w:r w:rsidRPr="00715134">
        <w:rPr>
          <w:rFonts w:ascii="Times New Roman" w:hAnsi="Times New Roman" w:cs="Times New Roman"/>
          <w:sz w:val="28"/>
          <w:szCs w:val="28"/>
          <w:lang w:val="ru-RU"/>
        </w:rPr>
        <w:t xml:space="preserve"> стянуть их, </w:t>
      </w:r>
      <w:r w:rsidR="000036C7" w:rsidRPr="00715134">
        <w:rPr>
          <w:rFonts w:ascii="Times New Roman" w:hAnsi="Times New Roman" w:cs="Times New Roman"/>
          <w:sz w:val="28"/>
          <w:szCs w:val="28"/>
          <w:lang w:val="ru-RU"/>
        </w:rPr>
        <w:t>как вдруг</w:t>
      </w:r>
      <w:r w:rsidRPr="00715134">
        <w:rPr>
          <w:rFonts w:ascii="Times New Roman" w:hAnsi="Times New Roman" w:cs="Times New Roman"/>
          <w:sz w:val="28"/>
          <w:szCs w:val="28"/>
          <w:lang w:val="ru-RU"/>
        </w:rPr>
        <w:t xml:space="preserve"> </w:t>
      </w:r>
      <w:r w:rsidR="000036C7"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хватает меня за руки</w:t>
      </w:r>
      <w:r w:rsidR="000036C7" w:rsidRPr="00715134">
        <w:rPr>
          <w:rFonts w:ascii="Times New Roman" w:hAnsi="Times New Roman" w:cs="Times New Roman"/>
          <w:sz w:val="28"/>
          <w:szCs w:val="28"/>
          <w:lang w:val="ru-RU"/>
        </w:rPr>
        <w:t>, не давая мне двигаться</w:t>
      </w:r>
      <w:r w:rsidRPr="00715134">
        <w:rPr>
          <w:rFonts w:ascii="Times New Roman" w:hAnsi="Times New Roman" w:cs="Times New Roman"/>
          <w:sz w:val="28"/>
          <w:szCs w:val="28"/>
          <w:lang w:val="ru-RU"/>
        </w:rPr>
        <w:t>. Он встает.</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 ты делаешь? – я тяжело дышу.</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Идем, я отвезу тебя домой. Прямо сейчас.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Что</w:t>
      </w:r>
      <w:r w:rsidRPr="00715134">
        <w:rPr>
          <w:rFonts w:ascii="Times New Roman" w:hAnsi="Times New Roman" w:cs="Times New Roman"/>
          <w:sz w:val="28"/>
          <w:szCs w:val="28"/>
          <w:lang w:val="ru-RU"/>
        </w:rPr>
        <w:t xml:space="preserve">? Я думала, ты хочешь меня </w:t>
      </w:r>
      <w:proofErr w:type="gramStart"/>
      <w:r w:rsidRPr="00715134">
        <w:rPr>
          <w:rFonts w:ascii="Times New Roman" w:hAnsi="Times New Roman" w:cs="Times New Roman"/>
          <w:sz w:val="28"/>
          <w:szCs w:val="28"/>
          <w:lang w:val="ru-RU"/>
        </w:rPr>
        <w:t>трахнуть</w:t>
      </w:r>
      <w:proofErr w:type="gramEnd"/>
      <w:r w:rsidRPr="00715134">
        <w:rPr>
          <w:rFonts w:ascii="Times New Roman" w:hAnsi="Times New Roman" w:cs="Times New Roman"/>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 – он улыбается и нагибается за кулером. – Но ты еще не готова.</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Что</w:t>
      </w:r>
      <w:r w:rsidRPr="00715134">
        <w:rPr>
          <w:rFonts w:ascii="Times New Roman" w:hAnsi="Times New Roman" w:cs="Times New Roman"/>
          <w:sz w:val="28"/>
          <w:szCs w:val="28"/>
          <w:lang w:val="ru-RU"/>
        </w:rPr>
        <w:t xml:space="preserve">? – я просто уверенна, что ослышалась. – Я </w:t>
      </w:r>
      <w:r w:rsidRPr="00715134">
        <w:rPr>
          <w:rFonts w:ascii="Times New Roman" w:hAnsi="Times New Roman" w:cs="Times New Roman"/>
          <w:i/>
          <w:sz w:val="28"/>
          <w:szCs w:val="28"/>
          <w:lang w:val="ru-RU"/>
        </w:rPr>
        <w:t>не готова</w:t>
      </w:r>
      <w:r w:rsidRPr="00715134">
        <w:rPr>
          <w:rFonts w:ascii="Times New Roman" w:hAnsi="Times New Roman" w:cs="Times New Roman"/>
          <w:sz w:val="28"/>
          <w:szCs w:val="28"/>
          <w:lang w:val="ru-RU"/>
        </w:rPr>
        <w:t>?</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слышала, что я сказал.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что, должна пройти какие-то тесты, чтобы быть </w:t>
      </w:r>
      <w:r w:rsidRPr="00715134">
        <w:rPr>
          <w:rFonts w:ascii="Times New Roman" w:hAnsi="Times New Roman" w:cs="Times New Roman"/>
          <w:i/>
          <w:sz w:val="28"/>
          <w:szCs w:val="28"/>
          <w:lang w:val="ru-RU"/>
        </w:rPr>
        <w:t>достойной</w:t>
      </w:r>
      <w:r w:rsidRPr="00715134">
        <w:rPr>
          <w:rFonts w:ascii="Times New Roman" w:hAnsi="Times New Roman" w:cs="Times New Roman"/>
          <w:sz w:val="28"/>
          <w:szCs w:val="28"/>
          <w:lang w:val="ru-RU"/>
        </w:rPr>
        <w:t xml:space="preserve"> твоего члена?</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332FC8"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смеется, и нежно притягивает меня к себе, чтобы поцеловать.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не сплю с едва знакомыми мне девушками.</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Какого </w:t>
      </w:r>
      <w:r w:rsidR="000036C7" w:rsidRPr="00715134">
        <w:rPr>
          <w:rFonts w:ascii="Times New Roman" w:hAnsi="Times New Roman" w:cs="Times New Roman"/>
          <w:sz w:val="28"/>
          <w:szCs w:val="28"/>
          <w:lang w:val="ru-RU"/>
        </w:rPr>
        <w:t>лешего</w:t>
      </w:r>
      <w:r w:rsidRPr="00715134">
        <w:rPr>
          <w:rFonts w:ascii="Times New Roman" w:hAnsi="Times New Roman" w:cs="Times New Roman"/>
          <w:sz w:val="28"/>
          <w:szCs w:val="28"/>
          <w:lang w:val="ru-RU"/>
        </w:rPr>
        <w:t xml:space="preserve"> тебе надо знать обо мне, Картер? Что ты хочешь обо мне знать?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игнорирует меня и складывает покрывало. Он подходит к машине и открывает пассажирскую дверь.</w:t>
      </w:r>
    </w:p>
    <w:p w:rsidR="0060436B" w:rsidRPr="00715134" w:rsidRDefault="0060436B"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Я не могу поверить, что вся эта хуйня происходит на самом деле…</w:t>
      </w:r>
    </w:p>
    <w:p w:rsidR="0060436B" w:rsidRDefault="0060436B" w:rsidP="00715134">
      <w:pPr>
        <w:spacing w:after="0"/>
        <w:jc w:val="both"/>
        <w:rPr>
          <w:rFonts w:ascii="Times New Roman" w:hAnsi="Times New Roman" w:cs="Times New Roman"/>
          <w:sz w:val="28"/>
          <w:szCs w:val="28"/>
          <w:lang w:val="ru-RU"/>
        </w:rPr>
      </w:pPr>
    </w:p>
    <w:p w:rsidR="005864B4" w:rsidRPr="00715134" w:rsidRDefault="005864B4" w:rsidP="00715134">
      <w:pPr>
        <w:spacing w:after="0"/>
        <w:jc w:val="both"/>
        <w:rPr>
          <w:rFonts w:ascii="Times New Roman" w:hAnsi="Times New Roman" w:cs="Times New Roman"/>
          <w:sz w:val="28"/>
          <w:szCs w:val="28"/>
          <w:lang w:val="ru-RU"/>
        </w:rPr>
      </w:pP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332FC8" w:rsidRPr="00715134">
        <w:rPr>
          <w:rFonts w:ascii="Times New Roman" w:hAnsi="Times New Roman" w:cs="Times New Roman"/>
          <w:sz w:val="28"/>
          <w:szCs w:val="28"/>
          <w:lang w:val="ru-RU"/>
        </w:rPr>
        <w:t>П</w:t>
      </w:r>
      <w:r w:rsidRPr="00715134">
        <w:rPr>
          <w:rFonts w:ascii="Times New Roman" w:hAnsi="Times New Roman" w:cs="Times New Roman"/>
          <w:sz w:val="28"/>
          <w:szCs w:val="28"/>
          <w:lang w:val="ru-RU"/>
        </w:rPr>
        <w:t>родолжаю смотреть на него, надеясь, что это какая-то тупая шутка и</w:t>
      </w:r>
      <w:r w:rsidR="0048441B"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что захлопн</w:t>
      </w:r>
      <w:r w:rsidR="00332FC8" w:rsidRPr="00715134">
        <w:rPr>
          <w:rFonts w:ascii="Times New Roman" w:hAnsi="Times New Roman" w:cs="Times New Roman"/>
          <w:sz w:val="28"/>
          <w:szCs w:val="28"/>
          <w:lang w:val="ru-RU"/>
        </w:rPr>
        <w:t>ув</w:t>
      </w:r>
      <w:r w:rsidRPr="00715134">
        <w:rPr>
          <w:rFonts w:ascii="Times New Roman" w:hAnsi="Times New Roman" w:cs="Times New Roman"/>
          <w:sz w:val="28"/>
          <w:szCs w:val="28"/>
          <w:lang w:val="ru-RU"/>
        </w:rPr>
        <w:t xml:space="preserve"> дверь машины, </w:t>
      </w:r>
      <w:r w:rsidR="00332FC8" w:rsidRPr="00715134">
        <w:rPr>
          <w:rFonts w:ascii="Times New Roman" w:hAnsi="Times New Roman" w:cs="Times New Roman"/>
          <w:sz w:val="28"/>
          <w:szCs w:val="28"/>
          <w:lang w:val="ru-RU"/>
        </w:rPr>
        <w:t xml:space="preserve">он </w:t>
      </w:r>
      <w:r w:rsidRPr="00715134">
        <w:rPr>
          <w:rFonts w:ascii="Times New Roman" w:hAnsi="Times New Roman" w:cs="Times New Roman"/>
          <w:sz w:val="28"/>
          <w:szCs w:val="28"/>
          <w:lang w:val="ru-RU"/>
        </w:rPr>
        <w:t>набросится на меня, прямо на пирсе.</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Вместо этого </w:t>
      </w:r>
      <w:r w:rsidR="0048441B"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еще шире распахивает дверь.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Поехали.</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Пока мы едем домой, я молчу, находясь в полном недоумении, гадая, что с ним не так.</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Эмерланд? – мы около моего дома, и он уже открыл мне дверь и протягивает руку.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Картер, ты </w:t>
      </w:r>
      <w:r w:rsidRPr="00715134">
        <w:rPr>
          <w:rFonts w:ascii="Times New Roman" w:hAnsi="Times New Roman" w:cs="Times New Roman"/>
          <w:i/>
          <w:sz w:val="28"/>
          <w:szCs w:val="28"/>
          <w:lang w:val="ru-RU"/>
        </w:rPr>
        <w:t>гей</w:t>
      </w:r>
      <w:r w:rsidRPr="00715134">
        <w:rPr>
          <w:rFonts w:ascii="Times New Roman" w:hAnsi="Times New Roman" w:cs="Times New Roman"/>
          <w:sz w:val="28"/>
          <w:szCs w:val="28"/>
          <w:lang w:val="ru-RU"/>
        </w:rPr>
        <w:t xml:space="preserve">?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смеется и расстегивает мой ремень безопасности. Он помогает мне выйти из машины и провожает до входной двери.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Во сколько завтра за тобой заехать?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не буду </w:t>
      </w:r>
      <w:proofErr w:type="gramStart"/>
      <w:r w:rsidRPr="00715134">
        <w:rPr>
          <w:rFonts w:ascii="Times New Roman" w:hAnsi="Times New Roman" w:cs="Times New Roman"/>
          <w:sz w:val="28"/>
          <w:szCs w:val="28"/>
          <w:lang w:val="ru-RU"/>
        </w:rPr>
        <w:t>психовать</w:t>
      </w:r>
      <w:proofErr w:type="gramEnd"/>
      <w:r w:rsidRPr="00715134">
        <w:rPr>
          <w:rFonts w:ascii="Times New Roman" w:hAnsi="Times New Roman" w:cs="Times New Roman"/>
          <w:sz w:val="28"/>
          <w:szCs w:val="28"/>
          <w:lang w:val="ru-RU"/>
        </w:rPr>
        <w:t xml:space="preserve">, если ты гей. Мне просто нужно знать. </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берет мое лицо в свои ладони и целует меня так, что у меня перехватывает дыхание. Он, молча, отвечает на мой вопрос.</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Во сколько?</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 шесть…</w:t>
      </w:r>
    </w:p>
    <w:p w:rsidR="0060436B" w:rsidRPr="00715134" w:rsidRDefault="0060436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буду в шесть, – </w:t>
      </w:r>
      <w:r w:rsidR="000036C7"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целует меня на прощание и подталкивает к двери. – Увидимся завтра, Эмерланд.</w:t>
      </w:r>
    </w:p>
    <w:p w:rsidR="00F46DC9" w:rsidRPr="00715134" w:rsidRDefault="00F46DC9" w:rsidP="00715134">
      <w:pPr>
        <w:spacing w:after="0"/>
        <w:jc w:val="both"/>
        <w:rPr>
          <w:lang w:val="ru-RU"/>
        </w:rPr>
      </w:pPr>
    </w:p>
    <w:p w:rsidR="00E73EF2" w:rsidRPr="00715134" w:rsidRDefault="00E73EF2" w:rsidP="00715134">
      <w:pPr>
        <w:spacing w:after="0"/>
        <w:jc w:val="both"/>
        <w:rPr>
          <w:rFonts w:ascii="Times New Roman" w:hAnsi="Times New Roman" w:cs="Times New Roman"/>
          <w:sz w:val="28"/>
          <w:szCs w:val="28"/>
          <w:lang w:val="ru-RU"/>
        </w:rPr>
      </w:pPr>
    </w:p>
    <w:p w:rsidR="005864B4" w:rsidRDefault="005864B4" w:rsidP="00715134">
      <w:pPr>
        <w:spacing w:after="0" w:line="480" w:lineRule="auto"/>
        <w:jc w:val="both"/>
        <w:rPr>
          <w:rFonts w:ascii="Times New Roman" w:hAnsi="Times New Roman" w:cs="Times New Roman"/>
          <w:b/>
          <w:sz w:val="32"/>
          <w:szCs w:val="32"/>
          <w:lang w:val="ru-RU"/>
        </w:rPr>
      </w:pPr>
      <w:r>
        <w:rPr>
          <w:rFonts w:ascii="Times New Roman" w:hAnsi="Times New Roman" w:cs="Times New Roman"/>
          <w:b/>
          <w:sz w:val="32"/>
          <w:szCs w:val="32"/>
          <w:lang w:val="ru-RU"/>
        </w:rPr>
        <w:br w:type="page"/>
      </w:r>
    </w:p>
    <w:p w:rsidR="00E73EF2" w:rsidRDefault="00E73EF2" w:rsidP="005864B4">
      <w:pPr>
        <w:spacing w:after="0" w:line="480" w:lineRule="auto"/>
        <w:jc w:val="center"/>
        <w:rPr>
          <w:rFonts w:ascii="Times New Roman" w:hAnsi="Times New Roman" w:cs="Times New Roman"/>
          <w:b/>
          <w:sz w:val="32"/>
          <w:szCs w:val="32"/>
          <w:lang w:val="ru-RU"/>
        </w:rPr>
      </w:pPr>
      <w:r w:rsidRPr="00715134">
        <w:rPr>
          <w:rFonts w:ascii="Times New Roman" w:hAnsi="Times New Roman" w:cs="Times New Roman"/>
          <w:b/>
          <w:sz w:val="32"/>
          <w:szCs w:val="32"/>
          <w:lang w:val="ru-RU"/>
        </w:rPr>
        <w:lastRenderedPageBreak/>
        <w:t>Глава 11</w:t>
      </w:r>
    </w:p>
    <w:p w:rsidR="005864B4" w:rsidRDefault="005864B4" w:rsidP="005864B4">
      <w:pPr>
        <w:spacing w:after="0" w:line="480" w:lineRule="auto"/>
        <w:jc w:val="center"/>
        <w:rPr>
          <w:rFonts w:ascii="Times New Roman" w:hAnsi="Times New Roman" w:cs="Times New Roman"/>
          <w:b/>
          <w:sz w:val="32"/>
          <w:szCs w:val="32"/>
          <w:lang w:val="ru-RU"/>
        </w:rPr>
      </w:pPr>
    </w:p>
    <w:p w:rsidR="005864B4" w:rsidRPr="00715134" w:rsidRDefault="005864B4" w:rsidP="005864B4">
      <w:pPr>
        <w:spacing w:after="0" w:line="480" w:lineRule="auto"/>
        <w:jc w:val="center"/>
        <w:rPr>
          <w:rFonts w:ascii="Times New Roman" w:hAnsi="Times New Roman" w:cs="Times New Roman"/>
          <w:b/>
          <w:sz w:val="32"/>
          <w:szCs w:val="32"/>
          <w:lang w:val="ru-RU"/>
        </w:rPr>
      </w:pPr>
      <w:r>
        <w:rPr>
          <w:rFonts w:ascii="Times New Roman" w:hAnsi="Times New Roman" w:cs="Times New Roman"/>
          <w:b/>
          <w:sz w:val="32"/>
          <w:szCs w:val="32"/>
          <w:lang w:val="ru-RU"/>
        </w:rPr>
        <w:t xml:space="preserve">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уже заканчиваю свой танец, стою в центре сцены, одна рука на бедре, вторая высоко над моей головой.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Мужчины выкрикивают: «Не останавливайся!», «Ещё!» и кидают деньги к моим ногам. Несколько мужчин подошли к сцене, маня меня шелестом денег, уговаривая подойти к ним поближе и нагнуться, чтоб они смогли сами засунуть мне деньги в трусики.</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48441B" w:rsidRPr="00715134">
        <w:rPr>
          <w:rFonts w:ascii="Times New Roman" w:hAnsi="Times New Roman" w:cs="Times New Roman"/>
          <w:sz w:val="28"/>
          <w:szCs w:val="28"/>
          <w:lang w:val="ru-RU"/>
        </w:rPr>
        <w:t>Клубы сигаретного дыма наполняют весь зал</w:t>
      </w:r>
      <w:r w:rsidRPr="00715134">
        <w:rPr>
          <w:rFonts w:ascii="Times New Roman" w:hAnsi="Times New Roman" w:cs="Times New Roman"/>
          <w:sz w:val="28"/>
          <w:szCs w:val="28"/>
          <w:lang w:val="ru-RU"/>
        </w:rPr>
        <w:t xml:space="preserve">, музыка становится все громче и громче. Вожделение почти осязаемо.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Мне нравится каждый момент происходящего.</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Джентльмены… – слышен охрипший голос ди-джея. – Поаплодируем напоследок </w:t>
      </w:r>
      <w:proofErr w:type="spellStart"/>
      <w:r w:rsidRPr="00715134">
        <w:rPr>
          <w:rFonts w:ascii="Times New Roman" w:hAnsi="Times New Roman" w:cs="Times New Roman"/>
          <w:sz w:val="28"/>
          <w:szCs w:val="28"/>
          <w:lang w:val="ru-RU"/>
        </w:rPr>
        <w:t>Рейвен</w:t>
      </w:r>
      <w:proofErr w:type="spellEnd"/>
      <w:r w:rsidRPr="00715134">
        <w:rPr>
          <w:rFonts w:ascii="Times New Roman" w:hAnsi="Times New Roman" w:cs="Times New Roman"/>
          <w:sz w:val="28"/>
          <w:szCs w:val="28"/>
          <w:lang w:val="ru-RU"/>
        </w:rPr>
        <w:t>…</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Так громко мне еще не аплодировали. </w:t>
      </w:r>
      <w:r w:rsidR="00B65471" w:rsidRPr="00715134">
        <w:rPr>
          <w:rFonts w:ascii="Times New Roman" w:hAnsi="Times New Roman" w:cs="Times New Roman"/>
          <w:sz w:val="28"/>
          <w:szCs w:val="28"/>
          <w:lang w:val="ru-RU"/>
        </w:rPr>
        <w:t>Прежде чем скрыться за кулисами, я</w:t>
      </w:r>
      <w:r w:rsidRPr="00715134">
        <w:rPr>
          <w:rFonts w:ascii="Times New Roman" w:hAnsi="Times New Roman" w:cs="Times New Roman"/>
          <w:sz w:val="28"/>
          <w:szCs w:val="28"/>
          <w:lang w:val="ru-RU"/>
        </w:rPr>
        <w:t xml:space="preserve"> собираю </w:t>
      </w:r>
      <w:r w:rsidR="00B65471" w:rsidRPr="00715134">
        <w:rPr>
          <w:rFonts w:ascii="Times New Roman" w:hAnsi="Times New Roman" w:cs="Times New Roman"/>
          <w:sz w:val="28"/>
          <w:szCs w:val="28"/>
          <w:lang w:val="ru-RU"/>
        </w:rPr>
        <w:t xml:space="preserve">все до единой </w:t>
      </w:r>
      <w:r w:rsidRPr="00715134">
        <w:rPr>
          <w:rFonts w:ascii="Times New Roman" w:hAnsi="Times New Roman" w:cs="Times New Roman"/>
          <w:sz w:val="28"/>
          <w:szCs w:val="28"/>
          <w:lang w:val="ru-RU"/>
        </w:rPr>
        <w:t>купюры и посылаю публике воздушный поцелуй.</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Кто-то быстро учится, – Робин протягивает мне салфетку для снятия макияжа, когда я </w:t>
      </w:r>
      <w:r w:rsidR="00B65471" w:rsidRPr="00715134">
        <w:rPr>
          <w:rFonts w:ascii="Times New Roman" w:hAnsi="Times New Roman" w:cs="Times New Roman"/>
          <w:sz w:val="28"/>
          <w:szCs w:val="28"/>
          <w:lang w:val="ru-RU"/>
        </w:rPr>
        <w:t>сажусь</w:t>
      </w:r>
      <w:r w:rsidRPr="00715134">
        <w:rPr>
          <w:rFonts w:ascii="Times New Roman" w:hAnsi="Times New Roman" w:cs="Times New Roman"/>
          <w:sz w:val="28"/>
          <w:szCs w:val="28"/>
          <w:lang w:val="ru-RU"/>
        </w:rPr>
        <w:t xml:space="preserve"> </w:t>
      </w:r>
      <w:r w:rsidR="0048441B" w:rsidRPr="00715134">
        <w:rPr>
          <w:rFonts w:ascii="Times New Roman" w:hAnsi="Times New Roman" w:cs="Times New Roman"/>
          <w:sz w:val="28"/>
          <w:szCs w:val="28"/>
          <w:lang w:val="ru-RU"/>
        </w:rPr>
        <w:t>за</w:t>
      </w:r>
      <w:r w:rsidRPr="00715134">
        <w:rPr>
          <w:rFonts w:ascii="Times New Roman" w:hAnsi="Times New Roman" w:cs="Times New Roman"/>
          <w:sz w:val="28"/>
          <w:szCs w:val="28"/>
          <w:lang w:val="ru-RU"/>
        </w:rPr>
        <w:t xml:space="preserve"> туалетный столик.</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Явно не достаточно быстро. Я до сих пор выступаю всего лишь </w:t>
      </w:r>
      <w:r w:rsidRPr="00715134">
        <w:rPr>
          <w:rFonts w:ascii="Times New Roman" w:hAnsi="Times New Roman" w:cs="Times New Roman"/>
          <w:i/>
          <w:sz w:val="28"/>
          <w:szCs w:val="28"/>
          <w:lang w:val="ru-RU"/>
        </w:rPr>
        <w:t>один</w:t>
      </w:r>
      <w:r w:rsidRPr="00715134">
        <w:rPr>
          <w:rFonts w:ascii="Times New Roman" w:hAnsi="Times New Roman" w:cs="Times New Roman"/>
          <w:sz w:val="28"/>
          <w:szCs w:val="28"/>
          <w:lang w:val="ru-RU"/>
        </w:rPr>
        <w:t xml:space="preserve"> раз….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Она закатывает глаза.</w:t>
      </w:r>
    </w:p>
    <w:p w:rsidR="00E73EF2" w:rsidRPr="00715134" w:rsidRDefault="00E73EF2"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Звонила Сара. Хочешь выступить вместо неё в полночь?</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Черт! Конечно! – мне не верится, но тут я начинаю задумываться. – Я видела Сару утром. У неё что, нервный срыв?</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С тех пор, как </w:t>
      </w:r>
      <w:r w:rsidR="00B65471" w:rsidRPr="00715134">
        <w:rPr>
          <w:rFonts w:ascii="Times New Roman" w:hAnsi="Times New Roman" w:cs="Times New Roman"/>
          <w:sz w:val="28"/>
          <w:szCs w:val="28"/>
          <w:lang w:val="ru-RU"/>
        </w:rPr>
        <w:t>мы с Сарой знакомы</w:t>
      </w:r>
      <w:r w:rsidRPr="00715134">
        <w:rPr>
          <w:rFonts w:ascii="Times New Roman" w:hAnsi="Times New Roman" w:cs="Times New Roman"/>
          <w:sz w:val="28"/>
          <w:szCs w:val="28"/>
          <w:lang w:val="ru-RU"/>
        </w:rPr>
        <w:t xml:space="preserve">, я поняла, что она не из тех, кто будет прогуливать работу. </w:t>
      </w:r>
      <w:r w:rsidR="00B65471" w:rsidRPr="00715134">
        <w:rPr>
          <w:rFonts w:ascii="Times New Roman" w:hAnsi="Times New Roman" w:cs="Times New Roman"/>
          <w:sz w:val="28"/>
          <w:szCs w:val="28"/>
          <w:lang w:val="ru-RU"/>
        </w:rPr>
        <w:t>Сара</w:t>
      </w:r>
      <w:r w:rsidRPr="00715134">
        <w:rPr>
          <w:rFonts w:ascii="Times New Roman" w:hAnsi="Times New Roman" w:cs="Times New Roman"/>
          <w:sz w:val="28"/>
          <w:szCs w:val="28"/>
          <w:lang w:val="ru-RU"/>
        </w:rPr>
        <w:t xml:space="preserve"> из тех подчиненных, которые никогда не опаздывают и никогда не нарушают правила.</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proofErr w:type="gramStart"/>
      <w:r w:rsidRPr="00715134">
        <w:rPr>
          <w:rFonts w:ascii="Times New Roman" w:hAnsi="Times New Roman" w:cs="Times New Roman"/>
          <w:sz w:val="28"/>
          <w:szCs w:val="28"/>
          <w:lang w:val="ru-RU"/>
        </w:rPr>
        <w:t>Что-то</w:t>
      </w:r>
      <w:proofErr w:type="gramEnd"/>
      <w:r w:rsidRPr="00715134">
        <w:rPr>
          <w:rFonts w:ascii="Times New Roman" w:hAnsi="Times New Roman" w:cs="Times New Roman"/>
          <w:sz w:val="28"/>
          <w:szCs w:val="28"/>
          <w:lang w:val="ru-RU"/>
        </w:rPr>
        <w:t xml:space="preserve"> напевая, Робин наклоняется ближе к зеркалу.</w:t>
      </w:r>
    </w:p>
    <w:p w:rsidR="00E73EF2" w:rsidRPr="00715134" w:rsidRDefault="00E73EF2"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Она осознала, что ее мама только что умерла. Это для нее, как гром среди ясного неба.</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У меня замирает сердце.</w:t>
      </w:r>
    </w:p>
    <w:p w:rsidR="00E73EF2" w:rsidRPr="00715134" w:rsidRDefault="00E73EF2"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с ней разговаривала? У неё все хорошо?</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Она выгибает бровь.</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 случилось? Тебе не все равно? Она что, твоя подруга?</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 она моя подруга, – я думаю, – ты ведь тоже… так?</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Ты </w:t>
      </w:r>
      <w:r w:rsidR="005864B4">
        <w:rPr>
          <w:rFonts w:ascii="Times New Roman" w:hAnsi="Times New Roman" w:cs="Times New Roman"/>
          <w:sz w:val="28"/>
          <w:szCs w:val="28"/>
          <w:lang w:val="ru-RU"/>
        </w:rPr>
        <w:t xml:space="preserve">- </w:t>
      </w:r>
      <w:proofErr w:type="gramStart"/>
      <w:r w:rsidRPr="00715134">
        <w:rPr>
          <w:rFonts w:ascii="Times New Roman" w:hAnsi="Times New Roman" w:cs="Times New Roman"/>
          <w:sz w:val="28"/>
          <w:szCs w:val="28"/>
          <w:lang w:val="ru-RU"/>
        </w:rPr>
        <w:t>милашка</w:t>
      </w:r>
      <w:proofErr w:type="gramEnd"/>
      <w:r w:rsidRPr="00715134">
        <w:rPr>
          <w:rFonts w:ascii="Times New Roman" w:hAnsi="Times New Roman" w:cs="Times New Roman"/>
          <w:sz w:val="28"/>
          <w:szCs w:val="28"/>
          <w:lang w:val="ru-RU"/>
        </w:rPr>
        <w:t xml:space="preserve">, – </w:t>
      </w:r>
      <w:r w:rsidR="00B65471" w:rsidRPr="00715134">
        <w:rPr>
          <w:rFonts w:ascii="Times New Roman" w:hAnsi="Times New Roman" w:cs="Times New Roman"/>
          <w:sz w:val="28"/>
          <w:szCs w:val="28"/>
          <w:lang w:val="ru-RU"/>
        </w:rPr>
        <w:t>Робин</w:t>
      </w:r>
      <w:r w:rsidRPr="00715134">
        <w:rPr>
          <w:rFonts w:ascii="Times New Roman" w:hAnsi="Times New Roman" w:cs="Times New Roman"/>
          <w:sz w:val="28"/>
          <w:szCs w:val="28"/>
          <w:lang w:val="ru-RU"/>
        </w:rPr>
        <w:t xml:space="preserve"> улыбается, – с ней все в порядке. Ну, настолько насколько может быть в порядке, в такой ситуации. Завтра утром я поеду проведать её, могу и тебя по дороге забрать. А пока, ты будешь танцевать или нет? Через десять минут, мне надо сказать Майклу, кто будет танцевать вместо Сары.</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Буду.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Она кивает и указывает мне на гардероб, говоря переодеться во что-то более провокационное.</w:t>
      </w:r>
    </w:p>
    <w:p w:rsidR="00E73EF2" w:rsidRPr="00715134" w:rsidRDefault="00E73EF2"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 xml:space="preserve">Я так взволнованна, когда достаю из гардероба короткое блестящее черное платье. Оно такое короткое, что похоже на майку. </w:t>
      </w:r>
      <w:r w:rsidR="00B65471" w:rsidRPr="00715134">
        <w:rPr>
          <w:rFonts w:ascii="Times New Roman" w:hAnsi="Times New Roman" w:cs="Times New Roman"/>
          <w:sz w:val="28"/>
          <w:szCs w:val="28"/>
          <w:lang w:val="ru-RU"/>
        </w:rPr>
        <w:t>Подбирая</w:t>
      </w:r>
      <w:r w:rsidRPr="00715134">
        <w:rPr>
          <w:rFonts w:ascii="Times New Roman" w:hAnsi="Times New Roman" w:cs="Times New Roman"/>
          <w:sz w:val="28"/>
          <w:szCs w:val="28"/>
          <w:lang w:val="ru-RU"/>
        </w:rPr>
        <w:t xml:space="preserve"> к платью украшения, вспоминаю, что сказала Картеру, что я заканчиваю в 11. </w:t>
      </w: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 xml:space="preserve">Черт… </w:t>
      </w:r>
    </w:p>
    <w:p w:rsidR="00E73EF2" w:rsidRDefault="00E73EF2" w:rsidP="00715134">
      <w:pPr>
        <w:spacing w:after="0"/>
        <w:jc w:val="both"/>
        <w:rPr>
          <w:rFonts w:ascii="Times New Roman" w:hAnsi="Times New Roman" w:cs="Times New Roman"/>
          <w:sz w:val="28"/>
          <w:szCs w:val="28"/>
          <w:lang w:val="ru-RU"/>
        </w:rPr>
      </w:pPr>
    </w:p>
    <w:p w:rsidR="005864B4" w:rsidRPr="00715134" w:rsidRDefault="005864B4" w:rsidP="00715134">
      <w:pPr>
        <w:spacing w:after="0"/>
        <w:jc w:val="both"/>
        <w:rPr>
          <w:rFonts w:ascii="Times New Roman" w:hAnsi="Times New Roman" w:cs="Times New Roman"/>
          <w:sz w:val="28"/>
          <w:szCs w:val="28"/>
          <w:lang w:val="ru-RU"/>
        </w:rPr>
      </w:pP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B14B05" w:rsidRPr="00715134">
        <w:rPr>
          <w:rFonts w:ascii="Times New Roman" w:hAnsi="Times New Roman" w:cs="Times New Roman"/>
          <w:sz w:val="28"/>
          <w:szCs w:val="28"/>
          <w:lang w:val="ru-RU"/>
        </w:rPr>
        <w:t>П</w:t>
      </w:r>
      <w:r w:rsidRPr="00715134">
        <w:rPr>
          <w:rFonts w:ascii="Times New Roman" w:hAnsi="Times New Roman" w:cs="Times New Roman"/>
          <w:sz w:val="28"/>
          <w:szCs w:val="28"/>
          <w:lang w:val="ru-RU"/>
        </w:rPr>
        <w:t xml:space="preserve">онимаю, что, скорее всего, он уже выехал за мной, но я не собираюсь уходить с работы, пока не станцую второй номер. </w:t>
      </w:r>
      <w:r w:rsidR="00B65471" w:rsidRPr="00715134">
        <w:rPr>
          <w:rFonts w:ascii="Times New Roman" w:hAnsi="Times New Roman" w:cs="Times New Roman"/>
          <w:sz w:val="28"/>
          <w:szCs w:val="28"/>
          <w:lang w:val="ru-RU"/>
        </w:rPr>
        <w:t>Д</w:t>
      </w:r>
      <w:r w:rsidRPr="00715134">
        <w:rPr>
          <w:rFonts w:ascii="Times New Roman" w:hAnsi="Times New Roman" w:cs="Times New Roman"/>
          <w:sz w:val="28"/>
          <w:szCs w:val="28"/>
          <w:lang w:val="ru-RU"/>
        </w:rPr>
        <w:t>остаю из своего шкафчика телефон и набираю его номер.</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sz w:val="28"/>
          <w:szCs w:val="28"/>
          <w:lang w:val="ru-RU"/>
        </w:rPr>
        <w:t>Эмерланд</w:t>
      </w:r>
      <w:proofErr w:type="spellEnd"/>
      <w:r w:rsidRPr="00715134">
        <w:rPr>
          <w:rFonts w:ascii="Times New Roman" w:hAnsi="Times New Roman" w:cs="Times New Roman"/>
          <w:sz w:val="28"/>
          <w:szCs w:val="28"/>
          <w:lang w:val="ru-RU"/>
        </w:rPr>
        <w:t xml:space="preserve">, – отвечает он.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Есть какая-либо причина, по которой ты не можешь сказать «</w:t>
      </w:r>
      <w:r w:rsidRPr="00715134">
        <w:rPr>
          <w:rFonts w:ascii="Times New Roman" w:hAnsi="Times New Roman" w:cs="Times New Roman"/>
          <w:i/>
          <w:sz w:val="28"/>
          <w:szCs w:val="28"/>
          <w:lang w:val="ru-RU"/>
        </w:rPr>
        <w:t>Привет</w:t>
      </w:r>
      <w:r w:rsidRPr="00715134">
        <w:rPr>
          <w:rFonts w:ascii="Times New Roman" w:hAnsi="Times New Roman" w:cs="Times New Roman"/>
          <w:sz w:val="28"/>
          <w:szCs w:val="28"/>
          <w:lang w:val="ru-RU"/>
        </w:rPr>
        <w:t>»? Как нормальный человек?</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позвонила, чтобы обсудить, как мне с тобой здороваться по телефону? – я слышу по голосу, что он улыбается. – В «Фениксе» что, совсем нет народа сегодня?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sz w:val="28"/>
          <w:szCs w:val="28"/>
          <w:lang w:val="ru-RU"/>
        </w:rPr>
        <w:t>Ммм</w:t>
      </w:r>
      <w:proofErr w:type="spellEnd"/>
      <w:r w:rsidRPr="00715134">
        <w:rPr>
          <w:rFonts w:ascii="Times New Roman" w:hAnsi="Times New Roman" w:cs="Times New Roman"/>
          <w:sz w:val="28"/>
          <w:szCs w:val="28"/>
          <w:lang w:val="ru-RU"/>
        </w:rPr>
        <w:t xml:space="preserve">, нет. Я звоню, чтобы сказать, что не закончу к 11. Я буду танцевать вместо Сары, так что это почти как все </w:t>
      </w:r>
      <w:r w:rsidRPr="00715134">
        <w:rPr>
          <w:rFonts w:ascii="Times New Roman" w:hAnsi="Times New Roman" w:cs="Times New Roman"/>
          <w:i/>
          <w:sz w:val="28"/>
          <w:szCs w:val="28"/>
          <w:lang w:val="ru-RU"/>
        </w:rPr>
        <w:t>три выступления</w:t>
      </w:r>
      <w:r w:rsidRPr="00715134">
        <w:rPr>
          <w:rFonts w:ascii="Times New Roman" w:hAnsi="Times New Roman" w:cs="Times New Roman"/>
          <w:sz w:val="28"/>
          <w:szCs w:val="28"/>
          <w:lang w:val="ru-RU"/>
        </w:rPr>
        <w:t>, –</w:t>
      </w:r>
      <w:r w:rsidR="004E149A"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стараюсь вести себя так, как будто это не самое волнующее событие для меня. – Я знаю, что ты уже на полпути, но можешь за мной не заезжать. Я </w:t>
      </w:r>
      <w:proofErr w:type="spellStart"/>
      <w:r w:rsidRPr="00715134">
        <w:rPr>
          <w:rFonts w:ascii="Times New Roman" w:hAnsi="Times New Roman" w:cs="Times New Roman"/>
          <w:sz w:val="28"/>
          <w:szCs w:val="28"/>
          <w:lang w:val="ru-RU"/>
        </w:rPr>
        <w:t>ммм</w:t>
      </w:r>
      <w:proofErr w:type="spellEnd"/>
      <w:r w:rsidRPr="00715134">
        <w:rPr>
          <w:rFonts w:ascii="Times New Roman" w:hAnsi="Times New Roman" w:cs="Times New Roman"/>
          <w:sz w:val="28"/>
          <w:szCs w:val="28"/>
          <w:lang w:val="ru-RU"/>
        </w:rPr>
        <w:t>… Меня Робин подвезет, а я отдам тебе деньги за потраченный бензин,  так что…</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хочу посмотреть твоё выступление, – обрывает он меня.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Во сколько твоё выступление?</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 полночь.</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буду там и </w:t>
      </w:r>
      <w:r w:rsidRPr="00715134">
        <w:rPr>
          <w:rFonts w:ascii="Times New Roman" w:hAnsi="Times New Roman" w:cs="Times New Roman"/>
          <w:i/>
          <w:sz w:val="28"/>
          <w:szCs w:val="28"/>
          <w:lang w:val="ru-RU"/>
        </w:rPr>
        <w:t>отвезу</w:t>
      </w:r>
      <w:r w:rsidRPr="00715134">
        <w:rPr>
          <w:rFonts w:ascii="Times New Roman" w:hAnsi="Times New Roman" w:cs="Times New Roman"/>
          <w:sz w:val="28"/>
          <w:szCs w:val="28"/>
          <w:lang w:val="ru-RU"/>
        </w:rPr>
        <w:t xml:space="preserve"> тебя домой.</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молчу.</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Эмерланд? – </w:t>
      </w:r>
      <w:r w:rsidR="004E149A"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единственный мужчина, который может заставить меня намочить трусики, просто</w:t>
      </w:r>
      <w:r w:rsidR="004E149A" w:rsidRPr="00715134">
        <w:rPr>
          <w:rFonts w:ascii="Times New Roman" w:hAnsi="Times New Roman" w:cs="Times New Roman"/>
          <w:sz w:val="28"/>
          <w:szCs w:val="28"/>
          <w:lang w:val="ru-RU"/>
        </w:rPr>
        <w:t xml:space="preserve"> </w:t>
      </w:r>
      <w:r w:rsidR="00B14B05" w:rsidRPr="00715134">
        <w:rPr>
          <w:rFonts w:ascii="Times New Roman" w:hAnsi="Times New Roman" w:cs="Times New Roman"/>
          <w:sz w:val="28"/>
          <w:szCs w:val="28"/>
          <w:lang w:val="ru-RU"/>
        </w:rPr>
        <w:t>услышав</w:t>
      </w:r>
      <w:r w:rsidRPr="00715134">
        <w:rPr>
          <w:rFonts w:ascii="Times New Roman" w:hAnsi="Times New Roman" w:cs="Times New Roman"/>
          <w:sz w:val="28"/>
          <w:szCs w:val="28"/>
          <w:lang w:val="ru-RU"/>
        </w:rPr>
        <w:t xml:space="preserve"> его голос.</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Да?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Можно мне сказать тебе «Пока»?</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Когда нажимаю «Отбой», я улыбаюсь. Я действительно очень взволнована</w:t>
      </w:r>
      <w:r w:rsidR="00B14B05" w:rsidRPr="00715134">
        <w:rPr>
          <w:rFonts w:ascii="Times New Roman" w:hAnsi="Times New Roman" w:cs="Times New Roman"/>
          <w:sz w:val="28"/>
          <w:szCs w:val="28"/>
          <w:lang w:val="ru-RU"/>
        </w:rPr>
        <w:t xml:space="preserve"> тем</w:t>
      </w:r>
      <w:r w:rsidRPr="00715134">
        <w:rPr>
          <w:rFonts w:ascii="Times New Roman" w:hAnsi="Times New Roman" w:cs="Times New Roman"/>
          <w:sz w:val="28"/>
          <w:szCs w:val="28"/>
          <w:lang w:val="ru-RU"/>
        </w:rPr>
        <w:t xml:space="preserve">, что </w:t>
      </w:r>
      <w:r w:rsidR="004E149A"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увидит моё выступление. Так как до выступления два часа, у меня куча времени, чтобы переодеться и привести себя в порядок.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Расчесываю волосы, намереваясь сделать строгий хвостик. Швыряю блестящее черное платье обратно в гардероб и переодеваюсь в юбку телесного цвета, </w:t>
      </w:r>
      <w:proofErr w:type="gramStart"/>
      <w:r w:rsidRPr="00715134">
        <w:rPr>
          <w:rFonts w:ascii="Times New Roman" w:hAnsi="Times New Roman" w:cs="Times New Roman"/>
          <w:sz w:val="28"/>
          <w:szCs w:val="28"/>
          <w:lang w:val="ru-RU"/>
        </w:rPr>
        <w:t>чулки-сеточку</w:t>
      </w:r>
      <w:proofErr w:type="gramEnd"/>
      <w:r w:rsidRPr="00715134">
        <w:rPr>
          <w:rFonts w:ascii="Times New Roman" w:hAnsi="Times New Roman" w:cs="Times New Roman"/>
          <w:sz w:val="28"/>
          <w:szCs w:val="28"/>
          <w:lang w:val="ru-RU"/>
        </w:rPr>
        <w:t xml:space="preserve"> и белый топ, со скрытой молнией спереди.</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идешь на свидание или всё-таки будешь танцевать стриптиз? – Майкл появляется </w:t>
      </w:r>
      <w:r w:rsidR="004E149A" w:rsidRPr="00715134">
        <w:rPr>
          <w:rFonts w:ascii="Times New Roman" w:hAnsi="Times New Roman" w:cs="Times New Roman"/>
          <w:sz w:val="28"/>
          <w:szCs w:val="28"/>
          <w:lang w:val="ru-RU"/>
        </w:rPr>
        <w:t>позади</w:t>
      </w:r>
      <w:r w:rsidRPr="00715134">
        <w:rPr>
          <w:rFonts w:ascii="Times New Roman" w:hAnsi="Times New Roman" w:cs="Times New Roman"/>
          <w:sz w:val="28"/>
          <w:szCs w:val="28"/>
          <w:lang w:val="ru-RU"/>
        </w:rPr>
        <w:t xml:space="preserve"> меня, </w:t>
      </w:r>
      <w:r w:rsidR="004E149A" w:rsidRPr="00715134">
        <w:rPr>
          <w:rFonts w:ascii="Times New Roman" w:hAnsi="Times New Roman" w:cs="Times New Roman"/>
          <w:sz w:val="28"/>
          <w:szCs w:val="28"/>
          <w:lang w:val="ru-RU"/>
        </w:rPr>
        <w:t>пока</w:t>
      </w:r>
      <w:r w:rsidRPr="00715134">
        <w:rPr>
          <w:rFonts w:ascii="Times New Roman" w:hAnsi="Times New Roman" w:cs="Times New Roman"/>
          <w:sz w:val="28"/>
          <w:szCs w:val="28"/>
          <w:lang w:val="ru-RU"/>
        </w:rPr>
        <w:t xml:space="preserve"> я оглядываю себя в зеркале.</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Тебе что, надоело наблюдать за голыми </w:t>
      </w:r>
      <w:proofErr w:type="gramStart"/>
      <w:r w:rsidRPr="00715134">
        <w:rPr>
          <w:rFonts w:ascii="Times New Roman" w:hAnsi="Times New Roman" w:cs="Times New Roman"/>
          <w:sz w:val="28"/>
          <w:szCs w:val="28"/>
          <w:lang w:val="ru-RU"/>
        </w:rPr>
        <w:t>сиськами</w:t>
      </w:r>
      <w:proofErr w:type="gramEnd"/>
      <w:r w:rsidRPr="00715134">
        <w:rPr>
          <w:rFonts w:ascii="Times New Roman" w:hAnsi="Times New Roman" w:cs="Times New Roman"/>
          <w:sz w:val="28"/>
          <w:szCs w:val="28"/>
          <w:lang w:val="ru-RU"/>
        </w:rPr>
        <w:t xml:space="preserve"> на экране? Что ты тут делаешь?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смеется.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Смешно. Скажи мне вот что, эта работа для тебя временная?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Любая работа – временная.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Хорошо. Пожалуйста, скажи мне, что ты на самом деле не </w:t>
      </w:r>
      <w:r w:rsidRPr="00715134">
        <w:rPr>
          <w:rFonts w:ascii="Times New Roman" w:hAnsi="Times New Roman" w:cs="Times New Roman"/>
          <w:i/>
          <w:sz w:val="28"/>
          <w:szCs w:val="28"/>
          <w:lang w:val="ru-RU"/>
        </w:rPr>
        <w:t>разговариваешь</w:t>
      </w:r>
      <w:r w:rsidRPr="00715134">
        <w:rPr>
          <w:rFonts w:ascii="Times New Roman" w:hAnsi="Times New Roman" w:cs="Times New Roman"/>
          <w:sz w:val="28"/>
          <w:szCs w:val="28"/>
          <w:lang w:val="ru-RU"/>
        </w:rPr>
        <w:t xml:space="preserve"> с клиентами во время приватных танцев, – он прикуривает сигарету. – Из-за своей дерзости ты теряешь как минимум половину своего заработка. Так это временно для тебя или нет?</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не знаю. Почему ты спрашиваешь?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gramStart"/>
      <w:r w:rsidRPr="00715134">
        <w:rPr>
          <w:rFonts w:ascii="Times New Roman" w:hAnsi="Times New Roman" w:cs="Times New Roman"/>
          <w:sz w:val="28"/>
          <w:szCs w:val="28"/>
          <w:lang w:val="ru-RU"/>
        </w:rPr>
        <w:t>Ну</w:t>
      </w:r>
      <w:proofErr w:type="gramEnd"/>
      <w:r w:rsidRPr="00715134">
        <w:rPr>
          <w:rFonts w:ascii="Times New Roman" w:hAnsi="Times New Roman" w:cs="Times New Roman"/>
          <w:sz w:val="28"/>
          <w:szCs w:val="28"/>
          <w:lang w:val="ru-RU"/>
        </w:rPr>
        <w:t xml:space="preserve">… Я обычно не повышаю никого так быстро, особенно кого-то с таким острым язычком, но у нас хорошие отзывы о </w:t>
      </w:r>
      <w:proofErr w:type="spellStart"/>
      <w:r w:rsidRPr="00715134">
        <w:rPr>
          <w:rFonts w:ascii="Times New Roman" w:hAnsi="Times New Roman" w:cs="Times New Roman"/>
          <w:i/>
          <w:sz w:val="28"/>
          <w:szCs w:val="28"/>
          <w:lang w:val="ru-RU"/>
        </w:rPr>
        <w:t>Рейвен</w:t>
      </w:r>
      <w:proofErr w:type="spellEnd"/>
      <w:r w:rsidRPr="00715134">
        <w:rPr>
          <w:rFonts w:ascii="Times New Roman" w:hAnsi="Times New Roman" w:cs="Times New Roman"/>
          <w:sz w:val="28"/>
          <w:szCs w:val="28"/>
          <w:lang w:val="ru-RU"/>
        </w:rPr>
        <w:t>, так что…</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буду танцовщицей на всю ставку?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Временно, – он хлопает меня по плечу, – поговорим об этом позже. После твоего свидания, как я понимаю, – он осматривает меня с ног до головы. – Ты же понимаешь, что все хотят увидеть тебя без одежды? Это не гребанный Бродвей.</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смотрю на него пустым взглядом, пока он смеется над своей шуткой. Затем он прочищает горло и выпрямляется, наверно до него доходит, что он не так крут, каким хочет казаться.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должна быть на сцене через три минуты, – говорит он твёрдым голосом.</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прекрасно это знаю, но так как </w:t>
      </w:r>
      <w:r w:rsidR="001C4D99" w:rsidRPr="00715134">
        <w:rPr>
          <w:rFonts w:ascii="Times New Roman" w:hAnsi="Times New Roman" w:cs="Times New Roman"/>
          <w:sz w:val="28"/>
          <w:szCs w:val="28"/>
          <w:lang w:val="ru-RU"/>
        </w:rPr>
        <w:t>Майкл</w:t>
      </w:r>
      <w:r w:rsidRPr="00715134">
        <w:rPr>
          <w:rFonts w:ascii="Times New Roman" w:hAnsi="Times New Roman" w:cs="Times New Roman"/>
          <w:sz w:val="28"/>
          <w:szCs w:val="28"/>
          <w:lang w:val="ru-RU"/>
        </w:rPr>
        <w:t xml:space="preserve"> </w:t>
      </w:r>
      <w:r w:rsidR="00B14B05" w:rsidRPr="00715134">
        <w:rPr>
          <w:rFonts w:ascii="Times New Roman" w:hAnsi="Times New Roman" w:cs="Times New Roman"/>
          <w:sz w:val="28"/>
          <w:szCs w:val="28"/>
          <w:lang w:val="ru-RU"/>
        </w:rPr>
        <w:t>обычно</w:t>
      </w:r>
      <w:r w:rsidRPr="00715134">
        <w:rPr>
          <w:rFonts w:ascii="Times New Roman" w:hAnsi="Times New Roman" w:cs="Times New Roman"/>
          <w:sz w:val="28"/>
          <w:szCs w:val="28"/>
          <w:lang w:val="ru-RU"/>
        </w:rPr>
        <w:t xml:space="preserve"> настаивает, чтобы последнее слово было </w:t>
      </w:r>
      <w:r w:rsidRPr="00715134">
        <w:rPr>
          <w:rFonts w:ascii="Times New Roman" w:hAnsi="Times New Roman" w:cs="Times New Roman"/>
          <w:i/>
          <w:sz w:val="28"/>
          <w:szCs w:val="28"/>
          <w:lang w:val="ru-RU"/>
        </w:rPr>
        <w:t>всегда</w:t>
      </w:r>
      <w:r w:rsidRPr="00715134">
        <w:rPr>
          <w:rFonts w:ascii="Times New Roman" w:hAnsi="Times New Roman" w:cs="Times New Roman"/>
          <w:sz w:val="28"/>
          <w:szCs w:val="28"/>
          <w:lang w:val="ru-RU"/>
        </w:rPr>
        <w:t xml:space="preserve"> за ним, я киваю и жду, пока он </w:t>
      </w:r>
      <w:r w:rsidR="001C4D99" w:rsidRPr="00715134">
        <w:rPr>
          <w:rFonts w:ascii="Times New Roman" w:hAnsi="Times New Roman" w:cs="Times New Roman"/>
          <w:sz w:val="28"/>
          <w:szCs w:val="28"/>
          <w:lang w:val="ru-RU"/>
        </w:rPr>
        <w:t>выйдет</w:t>
      </w:r>
      <w:r w:rsidRPr="00715134">
        <w:rPr>
          <w:rFonts w:ascii="Times New Roman" w:hAnsi="Times New Roman" w:cs="Times New Roman"/>
          <w:sz w:val="28"/>
          <w:szCs w:val="28"/>
          <w:lang w:val="ru-RU"/>
        </w:rPr>
        <w:t xml:space="preserve">. </w:t>
      </w:r>
      <w:r w:rsidR="001C4D99" w:rsidRPr="00715134">
        <w:rPr>
          <w:rFonts w:ascii="Times New Roman" w:hAnsi="Times New Roman" w:cs="Times New Roman"/>
          <w:sz w:val="28"/>
          <w:szCs w:val="28"/>
          <w:lang w:val="ru-RU"/>
        </w:rPr>
        <w:t>П</w:t>
      </w:r>
      <w:r w:rsidRPr="00715134">
        <w:rPr>
          <w:rFonts w:ascii="Times New Roman" w:hAnsi="Times New Roman" w:cs="Times New Roman"/>
          <w:sz w:val="28"/>
          <w:szCs w:val="28"/>
          <w:lang w:val="ru-RU"/>
        </w:rPr>
        <w:t>рове</w:t>
      </w:r>
      <w:r w:rsidR="00B14B05" w:rsidRPr="00715134">
        <w:rPr>
          <w:rFonts w:ascii="Times New Roman" w:hAnsi="Times New Roman" w:cs="Times New Roman"/>
          <w:sz w:val="28"/>
          <w:szCs w:val="28"/>
          <w:lang w:val="ru-RU"/>
        </w:rPr>
        <w:t>рив</w:t>
      </w:r>
      <w:r w:rsidRPr="00715134">
        <w:rPr>
          <w:rFonts w:ascii="Times New Roman" w:hAnsi="Times New Roman" w:cs="Times New Roman"/>
          <w:sz w:val="28"/>
          <w:szCs w:val="28"/>
          <w:lang w:val="ru-RU"/>
        </w:rPr>
        <w:t xml:space="preserve">, что он действительно ушел, </w:t>
      </w:r>
      <w:r w:rsidR="00B14B05"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начинаю прыгать от радости, как маленький ребенок, пока никто не видит.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Мне не верится, что он взял меня на полную ставку. Это означает, что я на шаг ближе к тому, чтобы уехать из </w:t>
      </w:r>
      <w:proofErr w:type="spellStart"/>
      <w:r w:rsidRPr="00715134">
        <w:rPr>
          <w:rFonts w:ascii="Times New Roman" w:hAnsi="Times New Roman" w:cs="Times New Roman"/>
          <w:sz w:val="28"/>
          <w:szCs w:val="28"/>
          <w:lang w:val="ru-RU"/>
        </w:rPr>
        <w:t>Блайта</w:t>
      </w:r>
      <w:proofErr w:type="spellEnd"/>
      <w:r w:rsidRPr="00715134">
        <w:rPr>
          <w:rFonts w:ascii="Times New Roman" w:hAnsi="Times New Roman" w:cs="Times New Roman"/>
          <w:sz w:val="28"/>
          <w:szCs w:val="28"/>
          <w:lang w:val="ru-RU"/>
        </w:rPr>
        <w:t>, то есть на шаг ближе к тому, что я действительно что-то сделаю в своей жизни.</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Джентльмены, у нас маленькое изменение в сегодняшнем расписании… – голос ди-джея заставляет меня прекратить моё бурное ликование, и я спешу за кулисы. – Второй раз на сегодняшней сцене… – он продолжает, и я вдруг понимаю, что понятия не имею, под какую музыку буду танцевать. – Приветствуйте, </w:t>
      </w:r>
      <w:proofErr w:type="spellStart"/>
      <w:r w:rsidRPr="00715134">
        <w:rPr>
          <w:rFonts w:ascii="Times New Roman" w:hAnsi="Times New Roman" w:cs="Times New Roman"/>
          <w:sz w:val="28"/>
          <w:szCs w:val="28"/>
          <w:lang w:val="ru-RU"/>
        </w:rPr>
        <w:t>Рейвен</w:t>
      </w:r>
      <w:proofErr w:type="spellEnd"/>
      <w:r w:rsidRPr="00715134">
        <w:rPr>
          <w:rFonts w:ascii="Times New Roman" w:hAnsi="Times New Roman" w:cs="Times New Roman"/>
          <w:sz w:val="28"/>
          <w:szCs w:val="28"/>
          <w:lang w:val="ru-RU"/>
        </w:rPr>
        <w:t>…</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Занавес поднимается, и </w:t>
      </w:r>
      <w:r w:rsidR="001C4D99" w:rsidRPr="00715134">
        <w:rPr>
          <w:rFonts w:ascii="Times New Roman" w:hAnsi="Times New Roman" w:cs="Times New Roman"/>
          <w:sz w:val="28"/>
          <w:szCs w:val="28"/>
          <w:lang w:val="ru-RU"/>
        </w:rPr>
        <w:t>раздаются</w:t>
      </w:r>
      <w:r w:rsidRPr="00715134">
        <w:rPr>
          <w:rFonts w:ascii="Times New Roman" w:hAnsi="Times New Roman" w:cs="Times New Roman"/>
          <w:sz w:val="28"/>
          <w:szCs w:val="28"/>
          <w:lang w:val="ru-RU"/>
        </w:rPr>
        <w:t xml:space="preserve"> бурные аплодисменты. Когда мелодия начинает играть, узнаю ее – «Пара с космического корабля» (прим. переводчика: оригинальное название “</w:t>
      </w:r>
      <w:r w:rsidRPr="00715134">
        <w:rPr>
          <w:rFonts w:ascii="Times New Roman" w:hAnsi="Times New Roman" w:cs="Times New Roman"/>
          <w:sz w:val="28"/>
          <w:szCs w:val="28"/>
        </w:rPr>
        <w:t>Spaceship</w:t>
      </w: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rPr>
        <w:t>Coupe</w:t>
      </w:r>
      <w:r w:rsidRPr="00715134">
        <w:rPr>
          <w:rFonts w:ascii="Times New Roman" w:hAnsi="Times New Roman" w:cs="Times New Roman"/>
          <w:sz w:val="28"/>
          <w:szCs w:val="28"/>
          <w:lang w:val="ru-RU"/>
        </w:rPr>
        <w:t xml:space="preserve">” – </w:t>
      </w:r>
      <w:r w:rsidRPr="00715134">
        <w:rPr>
          <w:rFonts w:ascii="Times New Roman" w:hAnsi="Times New Roman" w:cs="Times New Roman"/>
          <w:sz w:val="28"/>
          <w:szCs w:val="28"/>
        </w:rPr>
        <w:t>Justin</w:t>
      </w: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rPr>
        <w:t>Timberlake</w:t>
      </w:r>
      <w:r w:rsidRPr="00715134">
        <w:rPr>
          <w:rFonts w:ascii="Times New Roman" w:hAnsi="Times New Roman" w:cs="Times New Roman"/>
          <w:sz w:val="28"/>
          <w:szCs w:val="28"/>
          <w:lang w:val="ru-RU"/>
        </w:rPr>
        <w:t>) – длинная, восьмиминутная мелодия, я должна уложиться.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медленно иду по черному пролету</w:t>
      </w:r>
      <w:r w:rsidR="004058D1"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морально готов</w:t>
      </w:r>
      <w:r w:rsidR="004058D1" w:rsidRPr="00715134">
        <w:rPr>
          <w:rFonts w:ascii="Times New Roman" w:hAnsi="Times New Roman" w:cs="Times New Roman"/>
          <w:sz w:val="28"/>
          <w:szCs w:val="28"/>
          <w:lang w:val="ru-RU"/>
        </w:rPr>
        <w:t>ясь</w:t>
      </w:r>
      <w:r w:rsidRPr="00715134">
        <w:rPr>
          <w:rFonts w:ascii="Times New Roman" w:hAnsi="Times New Roman" w:cs="Times New Roman"/>
          <w:sz w:val="28"/>
          <w:szCs w:val="28"/>
          <w:lang w:val="ru-RU"/>
        </w:rPr>
        <w:t xml:space="preserve"> исполнить свои основные движения, которые я тайно репетировала в течение этих нескольких недель. </w:t>
      </w:r>
      <w:r w:rsidR="001C4D99" w:rsidRPr="00715134">
        <w:rPr>
          <w:rFonts w:ascii="Times New Roman" w:hAnsi="Times New Roman" w:cs="Times New Roman"/>
          <w:sz w:val="28"/>
          <w:szCs w:val="28"/>
          <w:lang w:val="ru-RU"/>
        </w:rPr>
        <w:t>О</w:t>
      </w:r>
      <w:r w:rsidRPr="00715134">
        <w:rPr>
          <w:rFonts w:ascii="Times New Roman" w:hAnsi="Times New Roman" w:cs="Times New Roman"/>
          <w:sz w:val="28"/>
          <w:szCs w:val="28"/>
          <w:lang w:val="ru-RU"/>
        </w:rPr>
        <w:t>глядываю зал, ища Картера. Улыбаюсь, когда вижу, что он сидит в первом ряду, прямо по центру. У него такой вид, как будто он хочет стащить меня со сцены и утащить из клуба. Идеально.</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Зная, что </w:t>
      </w:r>
      <w:r w:rsidR="001C4D99"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наблюдает за каждым моим движение</w:t>
      </w:r>
      <w:r w:rsidR="001C4D99" w:rsidRPr="00715134">
        <w:rPr>
          <w:rFonts w:ascii="Times New Roman" w:hAnsi="Times New Roman" w:cs="Times New Roman"/>
          <w:sz w:val="28"/>
          <w:szCs w:val="28"/>
          <w:lang w:val="ru-RU"/>
        </w:rPr>
        <w:t>м</w:t>
      </w:r>
      <w:r w:rsidRPr="00715134">
        <w:rPr>
          <w:rFonts w:ascii="Times New Roman" w:hAnsi="Times New Roman" w:cs="Times New Roman"/>
          <w:sz w:val="28"/>
          <w:szCs w:val="28"/>
          <w:lang w:val="ru-RU"/>
        </w:rPr>
        <w:t xml:space="preserve">, я с легкостью </w:t>
      </w:r>
      <w:r w:rsidR="004058D1" w:rsidRPr="00715134">
        <w:rPr>
          <w:rFonts w:ascii="Times New Roman" w:hAnsi="Times New Roman" w:cs="Times New Roman"/>
          <w:sz w:val="28"/>
          <w:szCs w:val="28"/>
          <w:lang w:val="ru-RU"/>
        </w:rPr>
        <w:t>ис</w:t>
      </w:r>
      <w:r w:rsidRPr="00715134">
        <w:rPr>
          <w:rFonts w:ascii="Times New Roman" w:hAnsi="Times New Roman" w:cs="Times New Roman"/>
          <w:sz w:val="28"/>
          <w:szCs w:val="28"/>
          <w:lang w:val="ru-RU"/>
        </w:rPr>
        <w:t>полняю всю свою программу. Танцую так, как будто он единственный мужчина в зале. Каждым прогибом</w:t>
      </w:r>
      <w:r w:rsidR="001C4D99" w:rsidRPr="00715134">
        <w:rPr>
          <w:rFonts w:ascii="Times New Roman" w:hAnsi="Times New Roman" w:cs="Times New Roman"/>
          <w:sz w:val="28"/>
          <w:szCs w:val="28"/>
          <w:lang w:val="ru-RU"/>
        </w:rPr>
        <w:t xml:space="preserve"> своего</w:t>
      </w:r>
      <w:r w:rsidRPr="00715134">
        <w:rPr>
          <w:rFonts w:ascii="Times New Roman" w:hAnsi="Times New Roman" w:cs="Times New Roman"/>
          <w:sz w:val="28"/>
          <w:szCs w:val="28"/>
          <w:lang w:val="ru-RU"/>
        </w:rPr>
        <w:t xml:space="preserve"> тела, да</w:t>
      </w:r>
      <w:r w:rsidR="001C4D99" w:rsidRPr="00715134">
        <w:rPr>
          <w:rFonts w:ascii="Times New Roman" w:hAnsi="Times New Roman" w:cs="Times New Roman"/>
          <w:sz w:val="28"/>
          <w:szCs w:val="28"/>
          <w:lang w:val="ru-RU"/>
        </w:rPr>
        <w:t>ю</w:t>
      </w:r>
      <w:r w:rsidRPr="00715134">
        <w:rPr>
          <w:rFonts w:ascii="Times New Roman" w:hAnsi="Times New Roman" w:cs="Times New Roman"/>
          <w:sz w:val="28"/>
          <w:szCs w:val="28"/>
          <w:lang w:val="ru-RU"/>
        </w:rPr>
        <w:t xml:space="preserve"> ему понять, что хочу, чтоб он оттрахал меня. Сегодня.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не слышу аплодисментов и не замечаю купюр, которые летят на сцену. Каждый раз, замира</w:t>
      </w:r>
      <w:r w:rsidR="004058D1"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для эффекта или кружения на шесте, я смотрю </w:t>
      </w:r>
      <w:proofErr w:type="gramStart"/>
      <w:r w:rsidRPr="00715134">
        <w:rPr>
          <w:rFonts w:ascii="Times New Roman" w:hAnsi="Times New Roman" w:cs="Times New Roman"/>
          <w:sz w:val="28"/>
          <w:szCs w:val="28"/>
          <w:lang w:val="ru-RU"/>
        </w:rPr>
        <w:t>на</w:t>
      </w:r>
      <w:proofErr w:type="gramEnd"/>
      <w:r w:rsidRPr="00715134">
        <w:rPr>
          <w:rFonts w:ascii="Times New Roman" w:hAnsi="Times New Roman" w:cs="Times New Roman"/>
          <w:sz w:val="28"/>
          <w:szCs w:val="28"/>
          <w:lang w:val="ru-RU"/>
        </w:rPr>
        <w:t xml:space="preserve"> Картера. Только </w:t>
      </w:r>
      <w:proofErr w:type="gramStart"/>
      <w:r w:rsidRPr="00715134">
        <w:rPr>
          <w:rFonts w:ascii="Times New Roman" w:hAnsi="Times New Roman" w:cs="Times New Roman"/>
          <w:sz w:val="28"/>
          <w:szCs w:val="28"/>
          <w:lang w:val="ru-RU"/>
        </w:rPr>
        <w:t>на</w:t>
      </w:r>
      <w:proofErr w:type="gramEnd"/>
      <w:r w:rsidRPr="00715134">
        <w:rPr>
          <w:rFonts w:ascii="Times New Roman" w:hAnsi="Times New Roman" w:cs="Times New Roman"/>
          <w:sz w:val="28"/>
          <w:szCs w:val="28"/>
          <w:lang w:val="ru-RU"/>
        </w:rPr>
        <w:t xml:space="preserve"> Картера.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Он ерзает на стуле, и я могу поклясться, что он что-то говорит мне, но я не могу разобрать.</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Когда песня заканчивается, начинается короткая инструментальная мелодия, и я начинаю дразнить публику. Я очень хочу указать пальцем </w:t>
      </w:r>
      <w:proofErr w:type="gramStart"/>
      <w:r w:rsidRPr="00715134">
        <w:rPr>
          <w:rFonts w:ascii="Times New Roman" w:hAnsi="Times New Roman" w:cs="Times New Roman"/>
          <w:sz w:val="28"/>
          <w:szCs w:val="28"/>
          <w:lang w:val="ru-RU"/>
        </w:rPr>
        <w:t>на</w:t>
      </w:r>
      <w:proofErr w:type="gramEnd"/>
      <w:r w:rsidRPr="00715134">
        <w:rPr>
          <w:rFonts w:ascii="Times New Roman" w:hAnsi="Times New Roman" w:cs="Times New Roman"/>
          <w:sz w:val="28"/>
          <w:szCs w:val="28"/>
          <w:lang w:val="ru-RU"/>
        </w:rPr>
        <w:t xml:space="preserve"> </w:t>
      </w:r>
      <w:proofErr w:type="gramStart"/>
      <w:r w:rsidRPr="00715134">
        <w:rPr>
          <w:rFonts w:ascii="Times New Roman" w:hAnsi="Times New Roman" w:cs="Times New Roman"/>
          <w:sz w:val="28"/>
          <w:szCs w:val="28"/>
          <w:lang w:val="ru-RU"/>
        </w:rPr>
        <w:t>Картера</w:t>
      </w:r>
      <w:proofErr w:type="gramEnd"/>
      <w:r w:rsidRPr="00715134">
        <w:rPr>
          <w:rFonts w:ascii="Times New Roman" w:hAnsi="Times New Roman" w:cs="Times New Roman"/>
          <w:sz w:val="28"/>
          <w:szCs w:val="28"/>
          <w:lang w:val="ru-RU"/>
        </w:rPr>
        <w:t>, чтобы он был в центре моего внимания, но не делаю этого.</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1C4D99"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ыбираю парня, сидящего справа от Картера. Подзываю его пальцем подойти ближе к сцене. Он тыкает в себя пальцем, жестом как бы уточняя: «Кто? Я?» и я киваю. Улыбаюсь ему своей самой подбадривающей улыбкой.</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Подползаю к краю сцены на коленях, останавливаясь напротив него. Я прекрасно знаю, что заставлю его отдать мне все до последнего цента. Картер будет бешено ревновать.</w:t>
      </w:r>
    </w:p>
    <w:p w:rsidR="00E73EF2" w:rsidRPr="00715134" w:rsidRDefault="00E73EF2"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Парень нервничает, он явно пришел сюда с друзьями, я нежно глажу его лицо и наклоняюсь к нему.</w:t>
      </w:r>
    </w:p>
    <w:p w:rsidR="00E73EF2" w:rsidRPr="00715134" w:rsidRDefault="00E73EF2"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 бы ты сделал со мной, если бы мы были наедине? – шепчу я ему на ухо.</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Он сглатывает и у него вырывается нервный смешок.</w:t>
      </w:r>
    </w:p>
    <w:p w:rsidR="00E73EF2" w:rsidRPr="00715134" w:rsidRDefault="00E73EF2"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я…</w:t>
      </w:r>
    </w:p>
    <w:p w:rsidR="00E73EF2" w:rsidRPr="00715134" w:rsidRDefault="00E73EF2"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не привык, чтобы женщина проявляла инициативу, не так ли?</w:t>
      </w:r>
    </w:p>
    <w:p w:rsidR="00E73EF2" w:rsidRPr="00715134" w:rsidRDefault="00E73EF2"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Я… не…</w:t>
      </w:r>
    </w:p>
    <w:p w:rsidR="00E73EF2" w:rsidRPr="00715134" w:rsidRDefault="00E73EF2"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Я откидываюсь назад, положив руки на его плечи. Замечаю, что его глаза не отрываются от моей груди, и принимаю легкое решение.</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Можешь оставить деньги, где хочешь… – я кусаю губу и ложусь на спину, соблазнительно сдвигая и раздвигая ноги.</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Его глаза шарят по</w:t>
      </w:r>
      <w:r w:rsidR="001C4D99"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моему телу, и краем глаза </w:t>
      </w:r>
      <w:r w:rsidR="001C4D99" w:rsidRPr="00715134">
        <w:rPr>
          <w:rFonts w:ascii="Times New Roman" w:hAnsi="Times New Roman" w:cs="Times New Roman"/>
          <w:sz w:val="28"/>
          <w:szCs w:val="28"/>
          <w:lang w:val="ru-RU"/>
        </w:rPr>
        <w:t xml:space="preserve">я </w:t>
      </w:r>
      <w:r w:rsidRPr="00715134">
        <w:rPr>
          <w:rFonts w:ascii="Times New Roman" w:hAnsi="Times New Roman" w:cs="Times New Roman"/>
          <w:sz w:val="28"/>
          <w:szCs w:val="28"/>
          <w:lang w:val="ru-RU"/>
        </w:rPr>
        <w:t>замечаю, как один из вышибал пристально наблюдает за мной. На этой неделе я разрешаю клиентам немного больше вольностей, чем стоит, но мне плевать.</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Парень нервно достает бумажник и, как я и подозревала, достает несколько купюр. Пятидесяти</w:t>
      </w:r>
      <w:r w:rsidR="001C4D99" w:rsidRPr="00715134">
        <w:rPr>
          <w:rFonts w:ascii="Times New Roman" w:hAnsi="Times New Roman" w:cs="Times New Roman"/>
          <w:sz w:val="28"/>
          <w:szCs w:val="28"/>
          <w:lang w:val="ru-RU"/>
        </w:rPr>
        <w:t>д</w:t>
      </w:r>
      <w:r w:rsidRPr="00715134">
        <w:rPr>
          <w:rFonts w:ascii="Times New Roman" w:hAnsi="Times New Roman" w:cs="Times New Roman"/>
          <w:sz w:val="28"/>
          <w:szCs w:val="28"/>
          <w:lang w:val="ru-RU"/>
        </w:rPr>
        <w:t>олларовых купюр.</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гладит меня по бедру и нежно засовывает деньги за резинку трусиков.</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Я улыбаюсь ему и выгибаю спину, чтобы подняться с пола.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Он стоит как околдованный и ошеломленно наблюдает за каждым моим движением.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На последних аккордах я глажу себя руками – я очень жажду больше</w:t>
      </w:r>
      <w:r w:rsidR="004058D1" w:rsidRPr="00715134">
        <w:rPr>
          <w:rFonts w:ascii="Times New Roman" w:hAnsi="Times New Roman" w:cs="Times New Roman"/>
          <w:sz w:val="28"/>
          <w:szCs w:val="28"/>
          <w:lang w:val="ru-RU"/>
        </w:rPr>
        <w:t>й</w:t>
      </w:r>
      <w:r w:rsidRPr="00715134">
        <w:rPr>
          <w:rFonts w:ascii="Times New Roman" w:hAnsi="Times New Roman" w:cs="Times New Roman"/>
          <w:sz w:val="28"/>
          <w:szCs w:val="28"/>
          <w:lang w:val="ru-RU"/>
        </w:rPr>
        <w:t xml:space="preserve"> реакции зала. </w:t>
      </w:r>
      <w:r w:rsidR="004058D1" w:rsidRPr="00715134">
        <w:rPr>
          <w:rFonts w:ascii="Times New Roman" w:hAnsi="Times New Roman" w:cs="Times New Roman"/>
          <w:sz w:val="28"/>
          <w:szCs w:val="28"/>
          <w:lang w:val="ru-RU"/>
        </w:rPr>
        <w:t>М</w:t>
      </w:r>
      <w:r w:rsidRPr="00715134">
        <w:rPr>
          <w:rFonts w:ascii="Times New Roman" w:hAnsi="Times New Roman" w:cs="Times New Roman"/>
          <w:sz w:val="28"/>
          <w:szCs w:val="28"/>
          <w:lang w:val="ru-RU"/>
        </w:rPr>
        <w:t>ысленно улыбаюсь, заметив, как челюсть Картера сжимается.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Медленно поднимаюсь, смотря ему в глаза. На тридцать секунд мне кажется, что </w:t>
      </w:r>
      <w:r w:rsidR="001C4D99" w:rsidRPr="00715134">
        <w:rPr>
          <w:rFonts w:ascii="Times New Roman" w:hAnsi="Times New Roman" w:cs="Times New Roman"/>
          <w:sz w:val="28"/>
          <w:szCs w:val="28"/>
          <w:lang w:val="ru-RU"/>
        </w:rPr>
        <w:t>во всем клубе</w:t>
      </w:r>
      <w:r w:rsidRPr="00715134">
        <w:rPr>
          <w:rFonts w:ascii="Times New Roman" w:hAnsi="Times New Roman" w:cs="Times New Roman"/>
          <w:sz w:val="28"/>
          <w:szCs w:val="28"/>
          <w:lang w:val="ru-RU"/>
        </w:rPr>
        <w:t xml:space="preserve"> находимся только </w:t>
      </w:r>
      <w:r w:rsidR="001C4D99" w:rsidRPr="00715134">
        <w:rPr>
          <w:rFonts w:ascii="Times New Roman" w:hAnsi="Times New Roman" w:cs="Times New Roman"/>
          <w:sz w:val="28"/>
          <w:szCs w:val="28"/>
          <w:lang w:val="ru-RU"/>
        </w:rPr>
        <w:t>я и он</w:t>
      </w:r>
      <w:r w:rsidRPr="00715134">
        <w:rPr>
          <w:rFonts w:ascii="Times New Roman" w:hAnsi="Times New Roman" w:cs="Times New Roman"/>
          <w:sz w:val="28"/>
          <w:szCs w:val="28"/>
          <w:lang w:val="ru-RU"/>
        </w:rPr>
        <w:t>, и часть меня, которую я не понимаю, хочет, чтобы он увез меня отсюда прямо сейчас.</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Я стою как будто в трансе и даже забываю, что на сцене лежат мои деньги, пока голос ди-джея не просит поаплодировать мне в последний раз.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Как обычно, я посылаю в зал воздушный поцелуй и собираю деньги. Мне очень интересно, насколько </w:t>
      </w:r>
      <w:r w:rsidR="004058D1" w:rsidRPr="00715134">
        <w:rPr>
          <w:rFonts w:ascii="Times New Roman" w:hAnsi="Times New Roman" w:cs="Times New Roman"/>
          <w:sz w:val="28"/>
          <w:szCs w:val="28"/>
          <w:lang w:val="ru-RU"/>
        </w:rPr>
        <w:t>много</w:t>
      </w:r>
      <w:r w:rsidRPr="00715134">
        <w:rPr>
          <w:rFonts w:ascii="Times New Roman" w:hAnsi="Times New Roman" w:cs="Times New Roman"/>
          <w:sz w:val="28"/>
          <w:szCs w:val="28"/>
          <w:lang w:val="ru-RU"/>
        </w:rPr>
        <w:t xml:space="preserve"> я заработала, </w:t>
      </w:r>
      <w:r w:rsidR="004058D1" w:rsidRPr="00715134">
        <w:rPr>
          <w:rFonts w:ascii="Times New Roman" w:hAnsi="Times New Roman" w:cs="Times New Roman"/>
          <w:sz w:val="28"/>
          <w:szCs w:val="28"/>
          <w:lang w:val="ru-RU"/>
        </w:rPr>
        <w:t>ведь</w:t>
      </w:r>
      <w:r w:rsidRPr="00715134">
        <w:rPr>
          <w:rFonts w:ascii="Times New Roman" w:hAnsi="Times New Roman" w:cs="Times New Roman"/>
          <w:sz w:val="28"/>
          <w:szCs w:val="28"/>
          <w:lang w:val="ru-RU"/>
        </w:rPr>
        <w:t xml:space="preserve"> это выступление длиннее обычного.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4058D1" w:rsidRPr="00715134">
        <w:rPr>
          <w:rFonts w:ascii="Times New Roman" w:hAnsi="Times New Roman" w:cs="Times New Roman"/>
          <w:sz w:val="28"/>
          <w:szCs w:val="28"/>
          <w:lang w:val="ru-RU"/>
        </w:rPr>
        <w:t>Е</w:t>
      </w:r>
      <w:r w:rsidRPr="00715134">
        <w:rPr>
          <w:rFonts w:ascii="Times New Roman" w:hAnsi="Times New Roman" w:cs="Times New Roman"/>
          <w:sz w:val="28"/>
          <w:szCs w:val="28"/>
          <w:lang w:val="ru-RU"/>
        </w:rPr>
        <w:t>ле себя сдерживаю</w:t>
      </w:r>
      <w:r w:rsidR="001C4D99" w:rsidRPr="00715134">
        <w:rPr>
          <w:rFonts w:ascii="Times New Roman" w:hAnsi="Times New Roman" w:cs="Times New Roman"/>
          <w:sz w:val="28"/>
          <w:szCs w:val="28"/>
          <w:lang w:val="ru-RU"/>
        </w:rPr>
        <w:t>сь</w:t>
      </w:r>
      <w:r w:rsidRPr="00715134">
        <w:rPr>
          <w:rFonts w:ascii="Times New Roman" w:hAnsi="Times New Roman" w:cs="Times New Roman"/>
          <w:sz w:val="28"/>
          <w:szCs w:val="28"/>
          <w:lang w:val="ru-RU"/>
        </w:rPr>
        <w:t xml:space="preserve">, чтобы еще раз не пересчитать деньги, так как мой заработок на сегодняшний вечер составил 1600 долларов.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Я достаю несколько сотен для ди-джея и барменов и оставляю деньги в их шкафчиках. Меня сегодня не просили помочь в приватных комнатах, поэтому я </w:t>
      </w:r>
      <w:r w:rsidR="00DF7A0E" w:rsidRPr="00715134">
        <w:rPr>
          <w:rFonts w:ascii="Times New Roman" w:hAnsi="Times New Roman" w:cs="Times New Roman"/>
          <w:sz w:val="28"/>
          <w:szCs w:val="28"/>
          <w:lang w:val="ru-RU"/>
        </w:rPr>
        <w:t>сообщаю</w:t>
      </w:r>
      <w:r w:rsidRPr="00715134">
        <w:rPr>
          <w:rFonts w:ascii="Times New Roman" w:hAnsi="Times New Roman" w:cs="Times New Roman"/>
          <w:sz w:val="28"/>
          <w:szCs w:val="28"/>
          <w:lang w:val="ru-RU"/>
        </w:rPr>
        <w:t xml:space="preserve"> всем, что иду домой и переодеваюсь. Пишу Картеру, что мы встретимся на улице.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знаешь этого парня? – наш новый вышибала, Чарли, перекрывает мне выход, когда я подхожу.</w:t>
      </w:r>
      <w:r w:rsidRPr="00715134">
        <w:rPr>
          <w:rFonts w:ascii="Times New Roman" w:hAnsi="Times New Roman" w:cs="Times New Roman"/>
          <w:sz w:val="28"/>
          <w:szCs w:val="28"/>
        </w:rPr>
        <w:t> </w:t>
      </w:r>
      <w:r w:rsidRPr="00715134">
        <w:rPr>
          <w:rFonts w:ascii="Times New Roman" w:hAnsi="Times New Roman" w:cs="Times New Roman"/>
          <w:sz w:val="28"/>
          <w:szCs w:val="28"/>
          <w:lang w:val="ru-RU"/>
        </w:rPr>
        <w:t xml:space="preserve">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Какого парня?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Того, который стоит на парковке, – он указывает пальцем </w:t>
      </w:r>
      <w:proofErr w:type="gramStart"/>
      <w:r w:rsidRPr="00715134">
        <w:rPr>
          <w:rFonts w:ascii="Times New Roman" w:hAnsi="Times New Roman" w:cs="Times New Roman"/>
          <w:sz w:val="28"/>
          <w:szCs w:val="28"/>
          <w:lang w:val="ru-RU"/>
        </w:rPr>
        <w:t>на</w:t>
      </w:r>
      <w:proofErr w:type="gramEnd"/>
      <w:r w:rsidRPr="00715134">
        <w:rPr>
          <w:rFonts w:ascii="Times New Roman" w:hAnsi="Times New Roman" w:cs="Times New Roman"/>
          <w:sz w:val="28"/>
          <w:szCs w:val="28"/>
          <w:lang w:val="ru-RU"/>
        </w:rPr>
        <w:t xml:space="preserve"> Картера. – Он говорит, что ждет тебя.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киваю, и Чарли провожает меня. Он осматривает Картера с ног до головы, как будто пытается запомнить, как тот выглядит. </w:t>
      </w:r>
      <w:r w:rsidR="004058D1" w:rsidRPr="00715134">
        <w:rPr>
          <w:rFonts w:ascii="Times New Roman" w:hAnsi="Times New Roman" w:cs="Times New Roman"/>
          <w:sz w:val="28"/>
          <w:szCs w:val="28"/>
          <w:lang w:val="ru-RU"/>
        </w:rPr>
        <w:t>Чарли</w:t>
      </w:r>
      <w:r w:rsidRPr="00715134">
        <w:rPr>
          <w:rFonts w:ascii="Times New Roman" w:hAnsi="Times New Roman" w:cs="Times New Roman"/>
          <w:sz w:val="28"/>
          <w:szCs w:val="28"/>
          <w:lang w:val="ru-RU"/>
        </w:rPr>
        <w:t xml:space="preserve"> даже обходит машину Картера и записывает е</w:t>
      </w:r>
      <w:r w:rsidR="004058D1" w:rsidRPr="00715134">
        <w:rPr>
          <w:rFonts w:ascii="Times New Roman" w:hAnsi="Times New Roman" w:cs="Times New Roman"/>
          <w:sz w:val="28"/>
          <w:szCs w:val="28"/>
          <w:lang w:val="ru-RU"/>
        </w:rPr>
        <w:t>е</w:t>
      </w:r>
      <w:r w:rsidRPr="00715134">
        <w:rPr>
          <w:rFonts w:ascii="Times New Roman" w:hAnsi="Times New Roman" w:cs="Times New Roman"/>
          <w:sz w:val="28"/>
          <w:szCs w:val="28"/>
          <w:lang w:val="ru-RU"/>
        </w:rPr>
        <w:t xml:space="preserve"> </w:t>
      </w:r>
      <w:r w:rsidR="004058D1" w:rsidRPr="00715134">
        <w:rPr>
          <w:rFonts w:ascii="Times New Roman" w:hAnsi="Times New Roman" w:cs="Times New Roman"/>
          <w:sz w:val="28"/>
          <w:szCs w:val="28"/>
          <w:lang w:val="ru-RU"/>
        </w:rPr>
        <w:t>номер</w:t>
      </w:r>
      <w:r w:rsidRPr="00715134">
        <w:rPr>
          <w:rFonts w:ascii="Times New Roman" w:hAnsi="Times New Roman" w:cs="Times New Roman"/>
          <w:sz w:val="28"/>
          <w:szCs w:val="28"/>
          <w:lang w:val="ru-RU"/>
        </w:rPr>
        <w:t>.</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Можете ехать, – говорит он, скрестив руки на груди.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рад, что ты разрешил, – Картер закатывает глаза</w:t>
      </w:r>
      <w:r w:rsidR="004058D1" w:rsidRPr="00715134">
        <w:rPr>
          <w:rFonts w:ascii="Times New Roman" w:hAnsi="Times New Roman" w:cs="Times New Roman"/>
          <w:sz w:val="28"/>
          <w:szCs w:val="28"/>
          <w:lang w:val="ru-RU"/>
        </w:rPr>
        <w:t>,</w:t>
      </w:r>
      <w:r w:rsidR="00DF7A0E"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и открывает мне дверь.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Когда </w:t>
      </w:r>
      <w:r w:rsidR="00DF7A0E" w:rsidRPr="00715134">
        <w:rPr>
          <w:rFonts w:ascii="Times New Roman" w:hAnsi="Times New Roman" w:cs="Times New Roman"/>
          <w:sz w:val="28"/>
          <w:szCs w:val="28"/>
          <w:lang w:val="ru-RU"/>
        </w:rPr>
        <w:t>он</w:t>
      </w:r>
      <w:r w:rsidRPr="00715134">
        <w:rPr>
          <w:rFonts w:ascii="Times New Roman" w:hAnsi="Times New Roman" w:cs="Times New Roman"/>
          <w:sz w:val="28"/>
          <w:szCs w:val="28"/>
          <w:lang w:val="ru-RU"/>
        </w:rPr>
        <w:t xml:space="preserve"> садится в машину, мы смеемся. Чарли становится перед машиной, как будто он регулировщик, намекая, чтоб</w:t>
      </w:r>
      <w:r w:rsidR="00DF7A0E" w:rsidRPr="00715134">
        <w:rPr>
          <w:rFonts w:ascii="Times New Roman" w:hAnsi="Times New Roman" w:cs="Times New Roman"/>
          <w:sz w:val="28"/>
          <w:szCs w:val="28"/>
          <w:lang w:val="ru-RU"/>
        </w:rPr>
        <w:t>ы</w:t>
      </w:r>
      <w:r w:rsidRPr="00715134">
        <w:rPr>
          <w:rFonts w:ascii="Times New Roman" w:hAnsi="Times New Roman" w:cs="Times New Roman"/>
          <w:sz w:val="28"/>
          <w:szCs w:val="28"/>
          <w:lang w:val="ru-RU"/>
        </w:rPr>
        <w:t xml:space="preserve"> Картер включил заднюю</w:t>
      </w:r>
      <w:r w:rsidR="00DF7A0E" w:rsidRPr="00715134">
        <w:rPr>
          <w:rFonts w:ascii="Times New Roman" w:hAnsi="Times New Roman" w:cs="Times New Roman"/>
          <w:sz w:val="28"/>
          <w:szCs w:val="28"/>
          <w:lang w:val="ru-RU"/>
        </w:rPr>
        <w:t xml:space="preserve"> передачу</w:t>
      </w:r>
      <w:r w:rsidRPr="00715134">
        <w:rPr>
          <w:rFonts w:ascii="Times New Roman" w:hAnsi="Times New Roman" w:cs="Times New Roman"/>
          <w:sz w:val="28"/>
          <w:szCs w:val="28"/>
          <w:lang w:val="ru-RU"/>
        </w:rPr>
        <w:t xml:space="preserve">.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Ваша охрана всегда себя так ведет? – спрашивает Картер.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думаю, что им приходится, – я смеюсь, – иногда они едут за нами несколько километров, убедиться, что за нами никто не </w:t>
      </w:r>
      <w:r w:rsidR="004058D1" w:rsidRPr="00715134">
        <w:rPr>
          <w:rFonts w:ascii="Times New Roman" w:hAnsi="Times New Roman" w:cs="Times New Roman"/>
          <w:sz w:val="28"/>
          <w:szCs w:val="28"/>
          <w:lang w:val="ru-RU"/>
        </w:rPr>
        <w:t>следует</w:t>
      </w:r>
      <w:r w:rsidRPr="00715134">
        <w:rPr>
          <w:rFonts w:ascii="Times New Roman" w:hAnsi="Times New Roman" w:cs="Times New Roman"/>
          <w:sz w:val="28"/>
          <w:szCs w:val="28"/>
          <w:lang w:val="ru-RU"/>
        </w:rPr>
        <w:t>.</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кивает, и мы выезжаем на шоссе. Картер включает радио.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Он долгое время молчит. У меня создается впечатление, что моё выступление было </w:t>
      </w:r>
      <w:r w:rsidR="004058D1" w:rsidRPr="00715134">
        <w:rPr>
          <w:rFonts w:ascii="Times New Roman" w:hAnsi="Times New Roman" w:cs="Times New Roman"/>
          <w:sz w:val="28"/>
          <w:szCs w:val="28"/>
          <w:lang w:val="ru-RU"/>
        </w:rPr>
        <w:t xml:space="preserve">не </w:t>
      </w:r>
      <w:r w:rsidR="00DF7A0E" w:rsidRPr="00715134">
        <w:rPr>
          <w:rFonts w:ascii="Times New Roman" w:hAnsi="Times New Roman" w:cs="Times New Roman"/>
          <w:sz w:val="28"/>
          <w:szCs w:val="28"/>
          <w:lang w:val="ru-RU"/>
        </w:rPr>
        <w:t>настолько</w:t>
      </w:r>
      <w:r w:rsidRPr="00715134">
        <w:rPr>
          <w:rFonts w:ascii="Times New Roman" w:hAnsi="Times New Roman" w:cs="Times New Roman"/>
          <w:sz w:val="28"/>
          <w:szCs w:val="28"/>
          <w:lang w:val="ru-RU"/>
        </w:rPr>
        <w:t xml:space="preserve"> успешным, как мне показалось. </w:t>
      </w:r>
      <w:r w:rsidR="00DF7A0E" w:rsidRPr="00715134">
        <w:rPr>
          <w:rFonts w:ascii="Times New Roman" w:hAnsi="Times New Roman" w:cs="Times New Roman"/>
          <w:sz w:val="28"/>
          <w:szCs w:val="28"/>
          <w:lang w:val="ru-RU"/>
        </w:rPr>
        <w:t>Или</w:t>
      </w:r>
      <w:r w:rsidRPr="00715134">
        <w:rPr>
          <w:rFonts w:ascii="Times New Roman" w:hAnsi="Times New Roman" w:cs="Times New Roman"/>
          <w:sz w:val="28"/>
          <w:szCs w:val="28"/>
          <w:lang w:val="ru-RU"/>
        </w:rPr>
        <w:t xml:space="preserve"> он очень зол на меня.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Тебе понравилось моё выступление? – я смотрю на него и вижу, что он улыбается.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Да? Это все, что ты </w:t>
      </w:r>
      <w:r w:rsidR="00DF7A0E" w:rsidRPr="00715134">
        <w:rPr>
          <w:rFonts w:ascii="Times New Roman" w:hAnsi="Times New Roman" w:cs="Times New Roman"/>
          <w:sz w:val="28"/>
          <w:szCs w:val="28"/>
          <w:lang w:val="ru-RU"/>
        </w:rPr>
        <w:t>можешь</w:t>
      </w:r>
      <w:r w:rsidRPr="00715134">
        <w:rPr>
          <w:rFonts w:ascii="Times New Roman" w:hAnsi="Times New Roman" w:cs="Times New Roman"/>
          <w:sz w:val="28"/>
          <w:szCs w:val="28"/>
          <w:lang w:val="ru-RU"/>
        </w:rPr>
        <w:t xml:space="preserve"> мне сказать?</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Что ты хочешь, чтоб я сказал?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Как насчет: </w:t>
      </w:r>
      <w:r w:rsidRPr="00715134">
        <w:rPr>
          <w:rFonts w:ascii="Times New Roman" w:hAnsi="Times New Roman" w:cs="Times New Roman"/>
          <w:i/>
          <w:sz w:val="28"/>
          <w:szCs w:val="28"/>
          <w:lang w:val="ru-RU"/>
        </w:rPr>
        <w:t>Спасибо</w:t>
      </w:r>
      <w:r w:rsidRPr="00715134">
        <w:rPr>
          <w:rFonts w:ascii="Times New Roman" w:hAnsi="Times New Roman" w:cs="Times New Roman"/>
          <w:sz w:val="28"/>
          <w:szCs w:val="28"/>
          <w:lang w:val="ru-RU"/>
        </w:rPr>
        <w:t xml:space="preserve">, Эмерланд. </w:t>
      </w:r>
      <w:r w:rsidRPr="00715134">
        <w:rPr>
          <w:rFonts w:ascii="Times New Roman" w:hAnsi="Times New Roman" w:cs="Times New Roman"/>
          <w:i/>
          <w:sz w:val="28"/>
          <w:szCs w:val="28"/>
          <w:lang w:val="ru-RU"/>
        </w:rPr>
        <w:t>Спасибо</w:t>
      </w:r>
      <w:r w:rsidRPr="00715134">
        <w:rPr>
          <w:rFonts w:ascii="Times New Roman" w:hAnsi="Times New Roman" w:cs="Times New Roman"/>
          <w:sz w:val="28"/>
          <w:szCs w:val="28"/>
          <w:lang w:val="ru-RU"/>
        </w:rPr>
        <w:t xml:space="preserve">, что сообщила, когда твоё первое большое выступление, и что вписала меня в список гостей, чтоб мне не пришлось платить за вход. Ты очень </w:t>
      </w:r>
      <w:r w:rsidRPr="00715134">
        <w:rPr>
          <w:rFonts w:ascii="Times New Roman" w:hAnsi="Times New Roman" w:cs="Times New Roman"/>
          <w:i/>
          <w:sz w:val="28"/>
          <w:szCs w:val="28"/>
          <w:lang w:val="ru-RU"/>
        </w:rPr>
        <w:t>хорошо выступила,</w:t>
      </w:r>
      <w:r w:rsidRPr="00715134">
        <w:rPr>
          <w:rFonts w:ascii="Times New Roman" w:hAnsi="Times New Roman" w:cs="Times New Roman"/>
          <w:sz w:val="28"/>
          <w:szCs w:val="28"/>
          <w:lang w:val="ru-RU"/>
        </w:rPr>
        <w:t xml:space="preserve"> и я чуть не кончил в штаны, смотря на твою сексуальную </w:t>
      </w:r>
      <w:proofErr w:type="gramStart"/>
      <w:r w:rsidRPr="00715134">
        <w:rPr>
          <w:rFonts w:ascii="Times New Roman" w:hAnsi="Times New Roman" w:cs="Times New Roman"/>
          <w:sz w:val="28"/>
          <w:szCs w:val="28"/>
          <w:lang w:val="ru-RU"/>
        </w:rPr>
        <w:t>задницу</w:t>
      </w:r>
      <w:proofErr w:type="gramEnd"/>
      <w:r w:rsidRPr="00715134">
        <w:rPr>
          <w:rFonts w:ascii="Times New Roman" w:hAnsi="Times New Roman" w:cs="Times New Roman"/>
          <w:sz w:val="28"/>
          <w:szCs w:val="28"/>
          <w:lang w:val="ru-RU"/>
        </w:rPr>
        <w:t>.</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DF7A0E" w:rsidRPr="00715134">
        <w:rPr>
          <w:rFonts w:ascii="Times New Roman" w:hAnsi="Times New Roman" w:cs="Times New Roman"/>
          <w:sz w:val="28"/>
          <w:szCs w:val="28"/>
          <w:lang w:val="ru-RU"/>
        </w:rPr>
        <w:t xml:space="preserve">Картер </w:t>
      </w:r>
      <w:r w:rsidRPr="00715134">
        <w:rPr>
          <w:rFonts w:ascii="Times New Roman" w:hAnsi="Times New Roman" w:cs="Times New Roman"/>
          <w:sz w:val="28"/>
          <w:szCs w:val="28"/>
          <w:lang w:val="ru-RU"/>
        </w:rPr>
        <w:t xml:space="preserve">подавляет смешок и сбавляет скорость, чтобы съехать с дороги и остановить машину. Он поворачивается ко мне и берет моё лицо в свои руки.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Спасибо</w:t>
      </w:r>
      <w:r w:rsidRPr="00715134">
        <w:rPr>
          <w:rFonts w:ascii="Times New Roman" w:hAnsi="Times New Roman" w:cs="Times New Roman"/>
          <w:sz w:val="28"/>
          <w:szCs w:val="28"/>
          <w:lang w:val="ru-RU"/>
        </w:rPr>
        <w:t xml:space="preserve">, Эмерланд. Спасибо, что сказала, когда твоё первое </w:t>
      </w:r>
      <w:r w:rsidR="00DF7A0E" w:rsidRPr="00715134">
        <w:rPr>
          <w:rFonts w:ascii="Times New Roman" w:hAnsi="Times New Roman" w:cs="Times New Roman"/>
          <w:sz w:val="28"/>
          <w:szCs w:val="28"/>
          <w:lang w:val="ru-RU"/>
        </w:rPr>
        <w:t>большое</w:t>
      </w:r>
      <w:r w:rsidRPr="00715134">
        <w:rPr>
          <w:rFonts w:ascii="Times New Roman" w:hAnsi="Times New Roman" w:cs="Times New Roman"/>
          <w:sz w:val="28"/>
          <w:szCs w:val="28"/>
          <w:lang w:val="ru-RU"/>
        </w:rPr>
        <w:t xml:space="preserve"> выступление, и вписала меня в список гостей, чтоб я не платил за вход, хотя, я бы заплатил в </w:t>
      </w:r>
      <w:r w:rsidRPr="00715134">
        <w:rPr>
          <w:rFonts w:ascii="Times New Roman" w:hAnsi="Times New Roman" w:cs="Times New Roman"/>
          <w:i/>
          <w:sz w:val="28"/>
          <w:szCs w:val="28"/>
          <w:lang w:val="ru-RU"/>
        </w:rPr>
        <w:t>три</w:t>
      </w:r>
      <w:r w:rsidRPr="00715134">
        <w:rPr>
          <w:rFonts w:ascii="Times New Roman" w:hAnsi="Times New Roman" w:cs="Times New Roman"/>
          <w:sz w:val="28"/>
          <w:szCs w:val="28"/>
          <w:lang w:val="ru-RU"/>
        </w:rPr>
        <w:t xml:space="preserve"> раза больше, лишь бы увидеть, как ты танцуешь, хотя бы 5 секунд. И ты </w:t>
      </w:r>
      <w:r w:rsidRPr="00715134">
        <w:rPr>
          <w:rFonts w:ascii="Times New Roman" w:hAnsi="Times New Roman" w:cs="Times New Roman"/>
          <w:i/>
          <w:sz w:val="28"/>
          <w:szCs w:val="28"/>
          <w:lang w:val="ru-RU"/>
        </w:rPr>
        <w:t>действительно очень хорошо</w:t>
      </w:r>
      <w:r w:rsidRPr="00715134">
        <w:rPr>
          <w:rFonts w:ascii="Times New Roman" w:hAnsi="Times New Roman" w:cs="Times New Roman"/>
          <w:sz w:val="28"/>
          <w:szCs w:val="28"/>
          <w:lang w:val="ru-RU"/>
        </w:rPr>
        <w:t xml:space="preserve"> выступила</w:t>
      </w:r>
      <w:r w:rsidR="004058D1"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DF7A0E" w:rsidRPr="00715134">
        <w:rPr>
          <w:rFonts w:ascii="Times New Roman" w:hAnsi="Times New Roman" w:cs="Times New Roman"/>
          <w:sz w:val="28"/>
          <w:szCs w:val="28"/>
          <w:lang w:val="ru-RU"/>
        </w:rPr>
        <w:t>М</w:t>
      </w:r>
      <w:r w:rsidRPr="00715134">
        <w:rPr>
          <w:rFonts w:ascii="Times New Roman" w:hAnsi="Times New Roman" w:cs="Times New Roman"/>
          <w:sz w:val="28"/>
          <w:szCs w:val="28"/>
          <w:lang w:val="ru-RU"/>
        </w:rPr>
        <w:t xml:space="preserve">не жаль тебе </w:t>
      </w:r>
      <w:r w:rsidR="00DF7A0E" w:rsidRPr="00715134">
        <w:rPr>
          <w:rFonts w:ascii="Times New Roman" w:hAnsi="Times New Roman" w:cs="Times New Roman"/>
          <w:sz w:val="28"/>
          <w:szCs w:val="28"/>
          <w:lang w:val="ru-RU"/>
        </w:rPr>
        <w:t>это говорить</w:t>
      </w:r>
      <w:r w:rsidRPr="00715134">
        <w:rPr>
          <w:rFonts w:ascii="Times New Roman" w:hAnsi="Times New Roman" w:cs="Times New Roman"/>
          <w:sz w:val="28"/>
          <w:szCs w:val="28"/>
          <w:lang w:val="ru-RU"/>
        </w:rPr>
        <w:t xml:space="preserve">, но я </w:t>
      </w:r>
      <w:r w:rsidRPr="00715134">
        <w:rPr>
          <w:rFonts w:ascii="Times New Roman" w:hAnsi="Times New Roman" w:cs="Times New Roman"/>
          <w:i/>
          <w:sz w:val="28"/>
          <w:szCs w:val="28"/>
          <w:lang w:val="ru-RU"/>
        </w:rPr>
        <w:t>не</w:t>
      </w:r>
      <w:r w:rsidRPr="00715134">
        <w:rPr>
          <w:rFonts w:ascii="Times New Roman" w:hAnsi="Times New Roman" w:cs="Times New Roman"/>
          <w:sz w:val="28"/>
          <w:szCs w:val="28"/>
          <w:lang w:val="ru-RU"/>
        </w:rPr>
        <w:t xml:space="preserve"> кончил в штаны, пока смотрел на твою сексуальную </w:t>
      </w:r>
      <w:proofErr w:type="gramStart"/>
      <w:r w:rsidRPr="00715134">
        <w:rPr>
          <w:rFonts w:ascii="Times New Roman" w:hAnsi="Times New Roman" w:cs="Times New Roman"/>
          <w:sz w:val="28"/>
          <w:szCs w:val="28"/>
          <w:lang w:val="ru-RU"/>
        </w:rPr>
        <w:t>задницу</w:t>
      </w:r>
      <w:proofErr w:type="gramEnd"/>
      <w:r w:rsidRPr="00715134">
        <w:rPr>
          <w:rFonts w:ascii="Times New Roman" w:hAnsi="Times New Roman" w:cs="Times New Roman"/>
          <w:sz w:val="28"/>
          <w:szCs w:val="28"/>
          <w:lang w:val="ru-RU"/>
        </w:rPr>
        <w:t>.</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даже не заплатил за танец.</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Нет, не заплатил, – </w:t>
      </w:r>
      <w:r w:rsidR="00DF7A0E"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притягивает меня к себе и целует.</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закрываю глаза, когда его язык проникает мне в рот. Он расстегивает мой ремень безопасности и усаживает к себе на колени. Прижимается своим лбом к </w:t>
      </w:r>
      <w:proofErr w:type="gramStart"/>
      <w:r w:rsidRPr="00715134">
        <w:rPr>
          <w:rFonts w:ascii="Times New Roman" w:hAnsi="Times New Roman" w:cs="Times New Roman"/>
          <w:sz w:val="28"/>
          <w:szCs w:val="28"/>
          <w:lang w:val="ru-RU"/>
        </w:rPr>
        <w:t>моему</w:t>
      </w:r>
      <w:proofErr w:type="gramEnd"/>
      <w:r w:rsidRPr="00715134">
        <w:rPr>
          <w:rFonts w:ascii="Times New Roman" w:hAnsi="Times New Roman" w:cs="Times New Roman"/>
          <w:sz w:val="28"/>
          <w:szCs w:val="28"/>
          <w:lang w:val="ru-RU"/>
        </w:rPr>
        <w:t>.</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Мне пиздец как понравилась каждая секунда твоего выступления.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Я чувствую, как он гладит меня по спине, и </w:t>
      </w:r>
      <w:r w:rsidR="00DF7A0E" w:rsidRPr="00715134">
        <w:rPr>
          <w:rFonts w:ascii="Times New Roman" w:hAnsi="Times New Roman" w:cs="Times New Roman"/>
          <w:sz w:val="28"/>
          <w:szCs w:val="28"/>
          <w:lang w:val="ru-RU"/>
        </w:rPr>
        <w:t xml:space="preserve">я </w:t>
      </w:r>
      <w:r w:rsidRPr="00715134">
        <w:rPr>
          <w:rFonts w:ascii="Times New Roman" w:hAnsi="Times New Roman" w:cs="Times New Roman"/>
          <w:sz w:val="28"/>
          <w:szCs w:val="28"/>
          <w:lang w:val="ru-RU"/>
        </w:rPr>
        <w:t>вздыхаю, надеясь, что он чувствует, как я хочу его</w:t>
      </w:r>
      <w:r w:rsidR="00DF7A0E"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DF7A0E" w:rsidRPr="00715134">
        <w:rPr>
          <w:rFonts w:ascii="Times New Roman" w:hAnsi="Times New Roman" w:cs="Times New Roman"/>
          <w:sz w:val="28"/>
          <w:szCs w:val="28"/>
          <w:lang w:val="ru-RU"/>
        </w:rPr>
        <w:t>ч</w:t>
      </w:r>
      <w:r w:rsidRPr="00715134">
        <w:rPr>
          <w:rFonts w:ascii="Times New Roman" w:hAnsi="Times New Roman" w:cs="Times New Roman"/>
          <w:sz w:val="28"/>
          <w:szCs w:val="28"/>
          <w:lang w:val="ru-RU"/>
        </w:rPr>
        <w:t xml:space="preserve">то он понимает, как озадачил и обидел меня, отказав мне вчера на озере.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запускает пальцы в мои волосы и наклоняет голову, чтобы поцеловать моё левое плечо, целует мою ключицу, он колеблется перед каждым поцелуем.</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Никогда раньше меня не целовали так, чтоб</w:t>
      </w:r>
      <w:r w:rsidR="005369B6" w:rsidRPr="00715134">
        <w:rPr>
          <w:rFonts w:ascii="Times New Roman" w:hAnsi="Times New Roman" w:cs="Times New Roman"/>
          <w:sz w:val="28"/>
          <w:szCs w:val="28"/>
          <w:lang w:val="ru-RU"/>
        </w:rPr>
        <w:t>ы</w:t>
      </w:r>
      <w:r w:rsidRPr="00715134">
        <w:rPr>
          <w:rFonts w:ascii="Times New Roman" w:hAnsi="Times New Roman" w:cs="Times New Roman"/>
          <w:sz w:val="28"/>
          <w:szCs w:val="28"/>
          <w:lang w:val="ru-RU"/>
        </w:rPr>
        <w:t xml:space="preserve"> я онемела от удовольствия. Вообще-то, меня никогда </w:t>
      </w:r>
      <w:r w:rsidRPr="00715134">
        <w:rPr>
          <w:rFonts w:ascii="Times New Roman" w:hAnsi="Times New Roman" w:cs="Times New Roman"/>
          <w:i/>
          <w:sz w:val="28"/>
          <w:szCs w:val="28"/>
          <w:lang w:val="ru-RU"/>
        </w:rPr>
        <w:t>так</w:t>
      </w:r>
      <w:r w:rsidRPr="00715134">
        <w:rPr>
          <w:rFonts w:ascii="Times New Roman" w:hAnsi="Times New Roman" w:cs="Times New Roman"/>
          <w:sz w:val="28"/>
          <w:szCs w:val="28"/>
          <w:lang w:val="ru-RU"/>
        </w:rPr>
        <w:t xml:space="preserve"> не целовали. Его поцелуи были чувственными и медленными. Не </w:t>
      </w:r>
      <w:r w:rsidR="00DF7A0E" w:rsidRPr="00715134">
        <w:rPr>
          <w:rFonts w:ascii="Times New Roman" w:hAnsi="Times New Roman" w:cs="Times New Roman"/>
          <w:sz w:val="28"/>
          <w:szCs w:val="28"/>
          <w:lang w:val="ru-RU"/>
        </w:rPr>
        <w:t xml:space="preserve">теми </w:t>
      </w:r>
      <w:r w:rsidRPr="00715134">
        <w:rPr>
          <w:rFonts w:ascii="Times New Roman" w:hAnsi="Times New Roman" w:cs="Times New Roman"/>
          <w:sz w:val="28"/>
          <w:szCs w:val="28"/>
          <w:lang w:val="ru-RU"/>
        </w:rPr>
        <w:t>дикими и грубыми, к которым я уже привыкла.</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Картер… – я откидываю голову, пока он целует меня в шею и расстегивает мою рубашку.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не отвечает. </w:t>
      </w:r>
      <w:r w:rsidR="005369B6" w:rsidRPr="00715134">
        <w:rPr>
          <w:rFonts w:ascii="Times New Roman" w:hAnsi="Times New Roman" w:cs="Times New Roman"/>
          <w:sz w:val="28"/>
          <w:szCs w:val="28"/>
          <w:lang w:val="ru-RU"/>
        </w:rPr>
        <w:t>Шквал его</w:t>
      </w:r>
      <w:r w:rsidRPr="00715134">
        <w:rPr>
          <w:rFonts w:ascii="Times New Roman" w:hAnsi="Times New Roman" w:cs="Times New Roman"/>
          <w:sz w:val="28"/>
          <w:szCs w:val="28"/>
          <w:lang w:val="ru-RU"/>
        </w:rPr>
        <w:t xml:space="preserve"> мучительных поцелуев продолжается, и он уже расстегивает мой лифчик. Он кусает мой сосок, и я еле сдерживаю стон. Он обводит мои соски языком и притягивает еще ближе к себе</w:t>
      </w:r>
      <w:r w:rsidR="00DF7A0E" w:rsidRPr="00715134">
        <w:rPr>
          <w:rFonts w:ascii="Times New Roman" w:hAnsi="Times New Roman" w:cs="Times New Roman"/>
          <w:sz w:val="28"/>
          <w:szCs w:val="28"/>
          <w:lang w:val="ru-RU"/>
        </w:rPr>
        <w:t xml:space="preserve"> так</w:t>
      </w:r>
      <w:r w:rsidR="005369B6" w:rsidRPr="00715134">
        <w:rPr>
          <w:rFonts w:ascii="Times New Roman" w:hAnsi="Times New Roman" w:cs="Times New Roman"/>
          <w:sz w:val="28"/>
          <w:szCs w:val="28"/>
          <w:lang w:val="ru-RU"/>
        </w:rPr>
        <w:t>, что</w:t>
      </w:r>
      <w:r w:rsidR="00DF7A0E" w:rsidRPr="00715134">
        <w:rPr>
          <w:rFonts w:ascii="Times New Roman" w:hAnsi="Times New Roman" w:cs="Times New Roman"/>
          <w:sz w:val="28"/>
          <w:szCs w:val="28"/>
          <w:lang w:val="ru-RU"/>
        </w:rPr>
        <w:t xml:space="preserve"> даже через одежду,</w:t>
      </w:r>
      <w:r w:rsidRPr="00715134">
        <w:rPr>
          <w:rFonts w:ascii="Times New Roman" w:hAnsi="Times New Roman" w:cs="Times New Roman"/>
          <w:sz w:val="28"/>
          <w:szCs w:val="28"/>
          <w:lang w:val="ru-RU"/>
        </w:rPr>
        <w:t xml:space="preserve"> я чувствую</w:t>
      </w:r>
      <w:r w:rsidR="00DF7A0E" w:rsidRPr="00715134">
        <w:rPr>
          <w:rFonts w:ascii="Times New Roman" w:hAnsi="Times New Roman" w:cs="Times New Roman"/>
          <w:sz w:val="28"/>
          <w:szCs w:val="28"/>
          <w:lang w:val="ru-RU"/>
        </w:rPr>
        <w:t xml:space="preserve"> подо мной</w:t>
      </w:r>
      <w:r w:rsidRPr="00715134">
        <w:rPr>
          <w:rFonts w:ascii="Times New Roman" w:hAnsi="Times New Roman" w:cs="Times New Roman"/>
          <w:sz w:val="28"/>
          <w:szCs w:val="28"/>
          <w:lang w:val="ru-RU"/>
        </w:rPr>
        <w:t xml:space="preserve"> его член.</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Опускаю руки на выпуклость его шорт, пытаюсь нащупать его руками, чуть ли не выдергивая его. Когда, наконец, у меня это получается, и я уже готова вытащить его член из шорт и получить то, чего я жду уже несколько недель, он хватает меня за руку.</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Хватит.</w:t>
      </w:r>
    </w:p>
    <w:p w:rsidR="00E73EF2" w:rsidRPr="00715134" w:rsidRDefault="00E73EF2"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Хватит? – спрашиваю я, задыхаясь.</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ED3D6E" w:rsidRPr="00715134">
        <w:rPr>
          <w:rFonts w:ascii="Times New Roman" w:hAnsi="Times New Roman" w:cs="Times New Roman"/>
          <w:sz w:val="28"/>
          <w:szCs w:val="28"/>
          <w:lang w:val="ru-RU"/>
        </w:rPr>
        <w:t>Вздыхая, Картер</w:t>
      </w:r>
      <w:r w:rsidRPr="00715134">
        <w:rPr>
          <w:rFonts w:ascii="Times New Roman" w:hAnsi="Times New Roman" w:cs="Times New Roman"/>
          <w:sz w:val="28"/>
          <w:szCs w:val="28"/>
          <w:lang w:val="ru-RU"/>
        </w:rPr>
        <w:t xml:space="preserve"> </w:t>
      </w:r>
      <w:r w:rsidR="00ED3D6E" w:rsidRPr="00715134">
        <w:rPr>
          <w:rFonts w:ascii="Times New Roman" w:hAnsi="Times New Roman" w:cs="Times New Roman"/>
          <w:sz w:val="28"/>
          <w:szCs w:val="28"/>
          <w:lang w:val="ru-RU"/>
        </w:rPr>
        <w:t>от</w:t>
      </w:r>
      <w:r w:rsidRPr="00715134">
        <w:rPr>
          <w:rFonts w:ascii="Times New Roman" w:hAnsi="Times New Roman" w:cs="Times New Roman"/>
          <w:sz w:val="28"/>
          <w:szCs w:val="28"/>
          <w:lang w:val="ru-RU"/>
        </w:rPr>
        <w:t xml:space="preserve">талкивает меня </w:t>
      </w:r>
      <w:r w:rsidR="00ED3D6E" w:rsidRPr="00715134">
        <w:rPr>
          <w:rFonts w:ascii="Times New Roman" w:hAnsi="Times New Roman" w:cs="Times New Roman"/>
          <w:sz w:val="28"/>
          <w:szCs w:val="28"/>
          <w:lang w:val="ru-RU"/>
        </w:rPr>
        <w:t>от</w:t>
      </w:r>
      <w:r w:rsidRPr="00715134">
        <w:rPr>
          <w:rFonts w:ascii="Times New Roman" w:hAnsi="Times New Roman" w:cs="Times New Roman"/>
          <w:sz w:val="28"/>
          <w:szCs w:val="28"/>
          <w:lang w:val="ru-RU"/>
        </w:rPr>
        <w:t xml:space="preserve"> себя. Молча, поправляет мой лифчик и застегивает рубашку. Я стараюсь дышать ровно, пока он приподнимает меня и усаживает на пассажирское сидение.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Пристегнись, – </w:t>
      </w:r>
      <w:r w:rsidR="00ED3D6E"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заводит машину и ждет.</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качаю головой</w:t>
      </w:r>
      <w:r w:rsidR="005369B6"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стара</w:t>
      </w:r>
      <w:r w:rsidR="005369B6"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сь не замечать боли в груди.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Сейчас же, Эмерланд.</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ED3D6E" w:rsidRPr="00715134">
        <w:rPr>
          <w:rFonts w:ascii="Times New Roman" w:hAnsi="Times New Roman" w:cs="Times New Roman"/>
          <w:sz w:val="28"/>
          <w:szCs w:val="28"/>
          <w:lang w:val="ru-RU"/>
        </w:rPr>
        <w:t>З</w:t>
      </w:r>
      <w:r w:rsidRPr="00715134">
        <w:rPr>
          <w:rFonts w:ascii="Times New Roman" w:hAnsi="Times New Roman" w:cs="Times New Roman"/>
          <w:sz w:val="28"/>
          <w:szCs w:val="28"/>
          <w:lang w:val="ru-RU"/>
        </w:rPr>
        <w:t xml:space="preserve">астегиваю ремень и откидываюсь на сиденье, смотря прямо перед собой.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Я его совершенно не понимаю. Он постоянно</w:t>
      </w:r>
      <w:r w:rsidR="00ED3D6E" w:rsidRPr="00715134">
        <w:rPr>
          <w:rFonts w:ascii="Times New Roman" w:hAnsi="Times New Roman" w:cs="Times New Roman"/>
          <w:sz w:val="28"/>
          <w:szCs w:val="28"/>
          <w:lang w:val="ru-RU"/>
        </w:rPr>
        <w:t>, направо и налево</w:t>
      </w:r>
      <w:r w:rsidRPr="00715134">
        <w:rPr>
          <w:rFonts w:ascii="Times New Roman" w:hAnsi="Times New Roman" w:cs="Times New Roman"/>
          <w:sz w:val="28"/>
          <w:szCs w:val="28"/>
          <w:lang w:val="ru-RU"/>
        </w:rPr>
        <w:t xml:space="preserve"> выкидывает </w:t>
      </w:r>
      <w:r w:rsidR="00ED3D6E" w:rsidRPr="00715134">
        <w:rPr>
          <w:rFonts w:ascii="Times New Roman" w:hAnsi="Times New Roman" w:cs="Times New Roman"/>
          <w:sz w:val="28"/>
          <w:szCs w:val="28"/>
          <w:lang w:val="ru-RU"/>
        </w:rPr>
        <w:t>разные</w:t>
      </w:r>
      <w:r w:rsidRPr="00715134">
        <w:rPr>
          <w:rFonts w:ascii="Times New Roman" w:hAnsi="Times New Roman" w:cs="Times New Roman"/>
          <w:sz w:val="28"/>
          <w:szCs w:val="28"/>
          <w:lang w:val="ru-RU"/>
        </w:rPr>
        <w:t xml:space="preserve"> финты, но </w:t>
      </w:r>
      <w:r w:rsidRPr="00715134">
        <w:rPr>
          <w:rFonts w:ascii="Times New Roman" w:hAnsi="Times New Roman" w:cs="Times New Roman"/>
          <w:i/>
          <w:sz w:val="28"/>
          <w:szCs w:val="28"/>
          <w:lang w:val="ru-RU"/>
        </w:rPr>
        <w:t>это</w:t>
      </w:r>
      <w:r w:rsidRPr="00715134">
        <w:rPr>
          <w:rFonts w:ascii="Times New Roman" w:hAnsi="Times New Roman" w:cs="Times New Roman"/>
          <w:sz w:val="28"/>
          <w:szCs w:val="28"/>
          <w:lang w:val="ru-RU"/>
        </w:rPr>
        <w:t>? Это конец.</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Меня никогда, </w:t>
      </w:r>
      <w:r w:rsidRPr="00715134">
        <w:rPr>
          <w:rFonts w:ascii="Times New Roman" w:hAnsi="Times New Roman" w:cs="Times New Roman"/>
          <w:i/>
          <w:sz w:val="28"/>
          <w:szCs w:val="28"/>
          <w:lang w:val="ru-RU"/>
        </w:rPr>
        <w:t>никогда</w:t>
      </w:r>
      <w:r w:rsidRPr="00715134">
        <w:rPr>
          <w:rFonts w:ascii="Times New Roman" w:hAnsi="Times New Roman" w:cs="Times New Roman"/>
          <w:sz w:val="28"/>
          <w:szCs w:val="28"/>
          <w:lang w:val="ru-RU"/>
        </w:rPr>
        <w:t>, так часто не отвергали. Сегодняшний вечер был последней каплей. Я больше не буду с ним общаться. Между нами все кончено.</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5369B6" w:rsidRPr="00715134">
        <w:rPr>
          <w:rFonts w:ascii="Times New Roman" w:hAnsi="Times New Roman" w:cs="Times New Roman"/>
          <w:sz w:val="28"/>
          <w:szCs w:val="28"/>
          <w:lang w:val="ru-RU"/>
        </w:rPr>
        <w:t>Н</w:t>
      </w:r>
      <w:r w:rsidRPr="00715134">
        <w:rPr>
          <w:rFonts w:ascii="Times New Roman" w:hAnsi="Times New Roman" w:cs="Times New Roman"/>
          <w:sz w:val="28"/>
          <w:szCs w:val="28"/>
          <w:lang w:val="ru-RU"/>
        </w:rPr>
        <w:t xml:space="preserve">е смотрю в его сторону пока мы едем до </w:t>
      </w:r>
      <w:proofErr w:type="spellStart"/>
      <w:r w:rsidRPr="00715134">
        <w:rPr>
          <w:rFonts w:ascii="Times New Roman" w:hAnsi="Times New Roman" w:cs="Times New Roman"/>
          <w:sz w:val="28"/>
          <w:szCs w:val="28"/>
          <w:lang w:val="ru-RU"/>
        </w:rPr>
        <w:t>Блайта</w:t>
      </w:r>
      <w:proofErr w:type="spellEnd"/>
      <w:r w:rsidRPr="00715134">
        <w:rPr>
          <w:rFonts w:ascii="Times New Roman" w:hAnsi="Times New Roman" w:cs="Times New Roman"/>
          <w:sz w:val="28"/>
          <w:szCs w:val="28"/>
          <w:lang w:val="ru-RU"/>
        </w:rPr>
        <w:t xml:space="preserve">. </w:t>
      </w:r>
      <w:r w:rsidR="00ED3D6E" w:rsidRPr="00715134">
        <w:rPr>
          <w:rFonts w:ascii="Times New Roman" w:hAnsi="Times New Roman" w:cs="Times New Roman"/>
          <w:sz w:val="28"/>
          <w:szCs w:val="28"/>
          <w:lang w:val="ru-RU"/>
        </w:rPr>
        <w:t>Х</w:t>
      </w:r>
      <w:r w:rsidRPr="00715134">
        <w:rPr>
          <w:rFonts w:ascii="Times New Roman" w:hAnsi="Times New Roman" w:cs="Times New Roman"/>
          <w:sz w:val="28"/>
          <w:szCs w:val="28"/>
          <w:lang w:val="ru-RU"/>
        </w:rPr>
        <w:t>очу, чтоб</w:t>
      </w:r>
      <w:r w:rsidR="00ED3D6E" w:rsidRPr="00715134">
        <w:rPr>
          <w:rFonts w:ascii="Times New Roman" w:hAnsi="Times New Roman" w:cs="Times New Roman"/>
          <w:sz w:val="28"/>
          <w:szCs w:val="28"/>
          <w:lang w:val="ru-RU"/>
        </w:rPr>
        <w:t>ы</w:t>
      </w:r>
      <w:r w:rsidRPr="00715134">
        <w:rPr>
          <w:rFonts w:ascii="Times New Roman" w:hAnsi="Times New Roman" w:cs="Times New Roman"/>
          <w:sz w:val="28"/>
          <w:szCs w:val="28"/>
          <w:lang w:val="ru-RU"/>
        </w:rPr>
        <w:t xml:space="preserve"> эта ночь закончилась, чтоб</w:t>
      </w:r>
      <w:r w:rsidR="00ED3D6E" w:rsidRPr="00715134">
        <w:rPr>
          <w:rFonts w:ascii="Times New Roman" w:hAnsi="Times New Roman" w:cs="Times New Roman"/>
          <w:sz w:val="28"/>
          <w:szCs w:val="28"/>
          <w:lang w:val="ru-RU"/>
        </w:rPr>
        <w:t>ы</w:t>
      </w:r>
      <w:r w:rsidRPr="00715134">
        <w:rPr>
          <w:rFonts w:ascii="Times New Roman" w:hAnsi="Times New Roman" w:cs="Times New Roman"/>
          <w:sz w:val="28"/>
          <w:szCs w:val="28"/>
          <w:lang w:val="ru-RU"/>
        </w:rPr>
        <w:t xml:space="preserve"> я забыла его и все, что с ним связанно. </w:t>
      </w:r>
      <w:r w:rsidR="005369B6" w:rsidRPr="00715134">
        <w:rPr>
          <w:rFonts w:ascii="Times New Roman" w:hAnsi="Times New Roman" w:cs="Times New Roman"/>
          <w:sz w:val="28"/>
          <w:szCs w:val="28"/>
          <w:lang w:val="ru-RU"/>
        </w:rPr>
        <w:t>Это его</w:t>
      </w:r>
      <w:r w:rsidRPr="00715134">
        <w:rPr>
          <w:rFonts w:ascii="Times New Roman" w:hAnsi="Times New Roman" w:cs="Times New Roman"/>
          <w:sz w:val="28"/>
          <w:szCs w:val="28"/>
          <w:lang w:val="ru-RU"/>
        </w:rPr>
        <w:t xml:space="preserve"> «я хочу-не хочу тебя».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 xml:space="preserve"> </w:t>
      </w:r>
      <w:r w:rsidRPr="00715134">
        <w:rPr>
          <w:rFonts w:ascii="Times New Roman" w:hAnsi="Times New Roman" w:cs="Times New Roman"/>
          <w:sz w:val="28"/>
          <w:szCs w:val="28"/>
          <w:lang w:val="ru-RU"/>
        </w:rPr>
        <w:tab/>
        <w:t xml:space="preserve">Лия рассказывала мне о таких </w:t>
      </w:r>
      <w:proofErr w:type="gramStart"/>
      <w:r w:rsidRPr="00715134">
        <w:rPr>
          <w:rFonts w:ascii="Times New Roman" w:hAnsi="Times New Roman" w:cs="Times New Roman"/>
          <w:sz w:val="28"/>
          <w:szCs w:val="28"/>
          <w:lang w:val="ru-RU"/>
        </w:rPr>
        <w:t>придурках</w:t>
      </w:r>
      <w:proofErr w:type="gramEnd"/>
      <w:r w:rsidRPr="00715134">
        <w:rPr>
          <w:rFonts w:ascii="Times New Roman" w:hAnsi="Times New Roman" w:cs="Times New Roman"/>
          <w:sz w:val="28"/>
          <w:szCs w:val="28"/>
          <w:lang w:val="ru-RU"/>
        </w:rPr>
        <w:t xml:space="preserve"> как он. Она говорила, что если мужчина отвергает </w:t>
      </w:r>
      <w:r w:rsidR="00ED3D6E" w:rsidRPr="00715134">
        <w:rPr>
          <w:rFonts w:ascii="Times New Roman" w:hAnsi="Times New Roman" w:cs="Times New Roman"/>
          <w:sz w:val="28"/>
          <w:szCs w:val="28"/>
          <w:lang w:val="ru-RU"/>
        </w:rPr>
        <w:t>тебя</w:t>
      </w:r>
      <w:r w:rsidRPr="00715134">
        <w:rPr>
          <w:rFonts w:ascii="Times New Roman" w:hAnsi="Times New Roman" w:cs="Times New Roman"/>
          <w:sz w:val="28"/>
          <w:szCs w:val="28"/>
          <w:lang w:val="ru-RU"/>
        </w:rPr>
        <w:t xml:space="preserve"> в моменты, когда он на взводе, то он либо гей, либо </w:t>
      </w:r>
      <w:r w:rsidR="00ED3D6E" w:rsidRPr="00715134">
        <w:rPr>
          <w:rFonts w:ascii="Times New Roman" w:hAnsi="Times New Roman" w:cs="Times New Roman"/>
          <w:sz w:val="28"/>
          <w:szCs w:val="28"/>
          <w:lang w:val="ru-RU"/>
        </w:rPr>
        <w:t>ты</w:t>
      </w:r>
      <w:r w:rsidRPr="00715134">
        <w:rPr>
          <w:rFonts w:ascii="Times New Roman" w:hAnsi="Times New Roman" w:cs="Times New Roman"/>
          <w:sz w:val="28"/>
          <w:szCs w:val="28"/>
          <w:lang w:val="ru-RU"/>
        </w:rPr>
        <w:t xml:space="preserve"> вообще его никогда не интересовала.</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Мне действительно стыдно, что я не раскусила его раньше, потому что это очевидно, как никогда: Я ему не нравлюсь. Ему просто жаль меня.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Когда через полчаса мы останавливаемся у моего дома, я замечаю, что у дома припарковано много машин. </w:t>
      </w:r>
      <w:r w:rsidR="00ED3D6E" w:rsidRPr="00715134">
        <w:rPr>
          <w:rFonts w:ascii="Times New Roman" w:hAnsi="Times New Roman" w:cs="Times New Roman"/>
          <w:sz w:val="28"/>
          <w:szCs w:val="28"/>
          <w:lang w:val="ru-RU"/>
        </w:rPr>
        <w:t>Чуть позже</w:t>
      </w:r>
      <w:r w:rsidRPr="00715134">
        <w:rPr>
          <w:rFonts w:ascii="Times New Roman" w:hAnsi="Times New Roman" w:cs="Times New Roman"/>
          <w:sz w:val="28"/>
          <w:szCs w:val="28"/>
          <w:lang w:val="ru-RU"/>
        </w:rPr>
        <w:t xml:space="preserve"> я вспоминаю, что сегодня вечер изучения Библии.</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Опуска</w:t>
      </w:r>
      <w:r w:rsidR="00ED3D6E"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окно</w:t>
      </w:r>
      <w:r w:rsidR="00ED3D6E"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открываю свою дверь сама, пока Сказочный принц  не успел выйти из машины и открыть мне дверь. Я хлопаю дверцей машины.</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Спасибо за очередную никуда не ведущую сессию поцелуев. Теперь мне придется оттрахать себя руками. Не звони и не пиши мне больше.</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ED3D6E" w:rsidRPr="00715134">
        <w:rPr>
          <w:rFonts w:ascii="Times New Roman" w:hAnsi="Times New Roman" w:cs="Times New Roman"/>
          <w:sz w:val="28"/>
          <w:szCs w:val="28"/>
          <w:lang w:val="ru-RU"/>
        </w:rPr>
        <w:t>Раз</w:t>
      </w:r>
      <w:r w:rsidRPr="00715134">
        <w:rPr>
          <w:rFonts w:ascii="Times New Roman" w:hAnsi="Times New Roman" w:cs="Times New Roman"/>
          <w:sz w:val="28"/>
          <w:szCs w:val="28"/>
          <w:lang w:val="ru-RU"/>
        </w:rPr>
        <w:t xml:space="preserve">ворачиваюсь и спешу к дому, не обращая внимания на то, что он зовет меня.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 моему облегчению, входная дверь открыта, и я проскальзываю внутрь. Я оказываюсь перед моими бабушкой с дедушкой и их гостями, и все смотрят на меня.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О, Эмерланд! – Вирджиния складывает ладони вместе. – </w:t>
      </w:r>
      <w:r w:rsidR="00ED3D6E" w:rsidRPr="00715134">
        <w:rPr>
          <w:rFonts w:ascii="Times New Roman" w:hAnsi="Times New Roman" w:cs="Times New Roman"/>
          <w:sz w:val="28"/>
          <w:szCs w:val="28"/>
          <w:lang w:val="ru-RU"/>
        </w:rPr>
        <w:t>Д</w:t>
      </w:r>
      <w:r w:rsidRPr="00715134">
        <w:rPr>
          <w:rFonts w:ascii="Times New Roman" w:hAnsi="Times New Roman" w:cs="Times New Roman"/>
          <w:sz w:val="28"/>
          <w:szCs w:val="28"/>
          <w:lang w:val="ru-RU"/>
        </w:rPr>
        <w:t xml:space="preserve">умаю, вы все знаете мою внучку – Эмерланд. Её часто нет дома, так как она работает далеко от дома, в «Закусочной </w:t>
      </w:r>
      <w:proofErr w:type="spellStart"/>
      <w:r w:rsidRPr="00715134">
        <w:rPr>
          <w:rFonts w:ascii="Times New Roman" w:hAnsi="Times New Roman" w:cs="Times New Roman"/>
          <w:sz w:val="28"/>
          <w:szCs w:val="28"/>
          <w:lang w:val="ru-RU"/>
        </w:rPr>
        <w:t>Флорентины</w:t>
      </w:r>
      <w:proofErr w:type="spellEnd"/>
      <w:r w:rsidRPr="00715134">
        <w:rPr>
          <w:rFonts w:ascii="Times New Roman" w:hAnsi="Times New Roman" w:cs="Times New Roman"/>
          <w:sz w:val="28"/>
          <w:szCs w:val="28"/>
          <w:lang w:val="ru-RU"/>
        </w:rPr>
        <w:t xml:space="preserve">», что в </w:t>
      </w:r>
      <w:proofErr w:type="spellStart"/>
      <w:r w:rsidRPr="00715134">
        <w:rPr>
          <w:rFonts w:ascii="Times New Roman" w:hAnsi="Times New Roman" w:cs="Times New Roman"/>
          <w:sz w:val="28"/>
          <w:szCs w:val="28"/>
          <w:lang w:val="ru-RU"/>
        </w:rPr>
        <w:t>Талапасе</w:t>
      </w:r>
      <w:proofErr w:type="spellEnd"/>
      <w:r w:rsidRPr="00715134">
        <w:rPr>
          <w:rFonts w:ascii="Times New Roman" w:hAnsi="Times New Roman" w:cs="Times New Roman"/>
          <w:sz w:val="28"/>
          <w:szCs w:val="28"/>
          <w:lang w:val="ru-RU"/>
        </w:rPr>
        <w:t>. Мы с Генри очень ею гордимся. Она очень много работает, и я уверена, что она нашла работу благодаря тому, что мы все усердно молились об этом.</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Слава тебе, Иисусе! – произносят они хором.</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О, Боже…</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Спасибо вам все</w:t>
      </w:r>
      <w:r w:rsidR="005369B6" w:rsidRPr="00715134">
        <w:rPr>
          <w:rFonts w:ascii="Times New Roman" w:hAnsi="Times New Roman" w:cs="Times New Roman"/>
          <w:sz w:val="28"/>
          <w:szCs w:val="28"/>
          <w:lang w:val="ru-RU"/>
        </w:rPr>
        <w:t>м</w:t>
      </w:r>
      <w:r w:rsidRPr="00715134">
        <w:rPr>
          <w:rFonts w:ascii="Times New Roman" w:hAnsi="Times New Roman" w:cs="Times New Roman"/>
          <w:sz w:val="28"/>
          <w:szCs w:val="28"/>
          <w:lang w:val="ru-RU"/>
        </w:rPr>
        <w:t xml:space="preserve"> за </w:t>
      </w:r>
      <w:proofErr w:type="gramStart"/>
      <w:r w:rsidRPr="00715134">
        <w:rPr>
          <w:rFonts w:ascii="Times New Roman" w:hAnsi="Times New Roman" w:cs="Times New Roman"/>
          <w:sz w:val="28"/>
          <w:szCs w:val="28"/>
          <w:lang w:val="ru-RU"/>
        </w:rPr>
        <w:t>мм</w:t>
      </w:r>
      <w:proofErr w:type="gramEnd"/>
      <w:r w:rsidRPr="00715134">
        <w:rPr>
          <w:rFonts w:ascii="Times New Roman" w:hAnsi="Times New Roman" w:cs="Times New Roman"/>
          <w:sz w:val="28"/>
          <w:szCs w:val="28"/>
          <w:lang w:val="ru-RU"/>
        </w:rPr>
        <w:t>... ваши молитвы.</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Они молча улыбаются и продолжают смотреть на меня.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00ED3D6E" w:rsidRPr="00715134">
        <w:rPr>
          <w:rFonts w:ascii="Times New Roman" w:hAnsi="Times New Roman" w:cs="Times New Roman"/>
          <w:sz w:val="28"/>
          <w:szCs w:val="28"/>
          <w:lang w:val="ru-RU"/>
        </w:rPr>
        <w:t>П</w:t>
      </w:r>
      <w:r w:rsidRPr="00715134">
        <w:rPr>
          <w:rFonts w:ascii="Times New Roman" w:hAnsi="Times New Roman" w:cs="Times New Roman"/>
          <w:sz w:val="28"/>
          <w:szCs w:val="28"/>
          <w:lang w:val="ru-RU"/>
        </w:rPr>
        <w:t>ойду наверх, – обращаюсь я к Вирджинии, – я устала.</w:t>
      </w:r>
    </w:p>
    <w:p w:rsidR="00E73EF2" w:rsidRPr="00715134" w:rsidRDefault="00E73EF2"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 Конечно! Конечно! – она жестом отпускает меня, а сама поворачивается к остальным. – Так, где мы остановились? Ах, да! Презервативы используют во время секса, а сексом могут заниматься только женатые люди!</w:t>
      </w:r>
    </w:p>
    <w:p w:rsidR="00E73EF2" w:rsidRPr="00715134" w:rsidRDefault="00E73EF2"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i/>
          <w:sz w:val="28"/>
          <w:szCs w:val="28"/>
          <w:lang w:val="ru-RU"/>
        </w:rPr>
        <w:tab/>
        <w:t>–</w:t>
      </w:r>
      <w:r w:rsidRPr="00715134">
        <w:rPr>
          <w:rFonts w:ascii="Times New Roman" w:hAnsi="Times New Roman" w:cs="Times New Roman"/>
          <w:sz w:val="28"/>
          <w:szCs w:val="28"/>
          <w:lang w:val="ru-RU"/>
        </w:rPr>
        <w:t xml:space="preserve"> Слава тебе, Иисусе!</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340D0C" w:rsidRPr="00715134">
        <w:rPr>
          <w:rFonts w:ascii="Times New Roman" w:hAnsi="Times New Roman" w:cs="Times New Roman"/>
          <w:sz w:val="28"/>
          <w:szCs w:val="28"/>
          <w:lang w:val="ru-RU"/>
        </w:rPr>
        <w:t>Б</w:t>
      </w:r>
      <w:r w:rsidRPr="00715134">
        <w:rPr>
          <w:rFonts w:ascii="Times New Roman" w:hAnsi="Times New Roman" w:cs="Times New Roman"/>
          <w:sz w:val="28"/>
          <w:szCs w:val="28"/>
          <w:lang w:val="ru-RU"/>
        </w:rPr>
        <w:t>еру колу из холодильника и</w:t>
      </w:r>
      <w:r w:rsidR="00156395"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ED3D6E" w:rsidRPr="00715134">
        <w:rPr>
          <w:rFonts w:ascii="Times New Roman" w:hAnsi="Times New Roman" w:cs="Times New Roman"/>
          <w:sz w:val="28"/>
          <w:szCs w:val="28"/>
          <w:lang w:val="ru-RU"/>
        </w:rPr>
        <w:t xml:space="preserve">пока я еще не передумала мастурбировать, </w:t>
      </w:r>
      <w:r w:rsidRPr="00715134">
        <w:rPr>
          <w:rFonts w:ascii="Times New Roman" w:hAnsi="Times New Roman" w:cs="Times New Roman"/>
          <w:sz w:val="28"/>
          <w:szCs w:val="28"/>
          <w:lang w:val="ru-RU"/>
        </w:rPr>
        <w:t xml:space="preserve">собираюсь принять душ. Со вздохом я снимаю одежду и </w:t>
      </w:r>
      <w:r w:rsidR="00340D0C" w:rsidRPr="00715134">
        <w:rPr>
          <w:rFonts w:ascii="Times New Roman" w:hAnsi="Times New Roman" w:cs="Times New Roman"/>
          <w:sz w:val="28"/>
          <w:szCs w:val="28"/>
          <w:lang w:val="ru-RU"/>
        </w:rPr>
        <w:t>залажу</w:t>
      </w:r>
      <w:r w:rsidRPr="00715134">
        <w:rPr>
          <w:rFonts w:ascii="Times New Roman" w:hAnsi="Times New Roman" w:cs="Times New Roman"/>
          <w:sz w:val="28"/>
          <w:szCs w:val="28"/>
          <w:lang w:val="ru-RU"/>
        </w:rPr>
        <w:t xml:space="preserve"> душ</w:t>
      </w:r>
      <w:r w:rsidR="00156395"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 я смываю со своей кожи запах «Феникса» и нежные прикосновения Картера.</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proofErr w:type="gramStart"/>
      <w:r w:rsidRPr="00715134">
        <w:rPr>
          <w:rFonts w:ascii="Times New Roman" w:hAnsi="Times New Roman" w:cs="Times New Roman"/>
          <w:sz w:val="28"/>
          <w:szCs w:val="28"/>
          <w:lang w:val="ru-RU"/>
        </w:rPr>
        <w:t>Стараюсь не думать о нем</w:t>
      </w:r>
      <w:r w:rsidR="00156395"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156395" w:rsidRPr="00715134">
        <w:rPr>
          <w:rFonts w:ascii="Times New Roman" w:hAnsi="Times New Roman" w:cs="Times New Roman"/>
          <w:sz w:val="28"/>
          <w:szCs w:val="28"/>
          <w:lang w:val="ru-RU"/>
        </w:rPr>
        <w:t>О</w:t>
      </w:r>
      <w:r w:rsidRPr="00715134">
        <w:rPr>
          <w:rFonts w:ascii="Times New Roman" w:hAnsi="Times New Roman" w:cs="Times New Roman"/>
          <w:sz w:val="28"/>
          <w:szCs w:val="28"/>
          <w:lang w:val="ru-RU"/>
        </w:rPr>
        <w:t xml:space="preserve"> его губах, </w:t>
      </w:r>
      <w:r w:rsidR="00156395" w:rsidRPr="00715134">
        <w:rPr>
          <w:rFonts w:ascii="Times New Roman" w:hAnsi="Times New Roman" w:cs="Times New Roman"/>
          <w:sz w:val="28"/>
          <w:szCs w:val="28"/>
          <w:lang w:val="ru-RU"/>
        </w:rPr>
        <w:t xml:space="preserve">о </w:t>
      </w:r>
      <w:r w:rsidRPr="00715134">
        <w:rPr>
          <w:rFonts w:ascii="Times New Roman" w:hAnsi="Times New Roman" w:cs="Times New Roman"/>
          <w:sz w:val="28"/>
          <w:szCs w:val="28"/>
          <w:lang w:val="ru-RU"/>
        </w:rPr>
        <w:t>поцелуях, от которых я почти кончаю, о его…</w:t>
      </w:r>
      <w:proofErr w:type="gramEnd"/>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Прекрати</w:t>
      </w:r>
      <w:r w:rsidRPr="00715134">
        <w:rPr>
          <w:rFonts w:ascii="Times New Roman" w:hAnsi="Times New Roman" w:cs="Times New Roman"/>
          <w:sz w:val="28"/>
          <w:szCs w:val="28"/>
          <w:lang w:val="ru-RU"/>
        </w:rPr>
        <w:t xml:space="preserve">! </w:t>
      </w:r>
    </w:p>
    <w:p w:rsidR="00E73EF2" w:rsidRPr="00715134" w:rsidRDefault="00E73EF2" w:rsidP="00715134">
      <w:pPr>
        <w:spacing w:after="0"/>
        <w:jc w:val="both"/>
        <w:rPr>
          <w:rFonts w:ascii="Times New Roman" w:hAnsi="Times New Roman" w:cs="Times New Roman"/>
          <w:sz w:val="28"/>
          <w:szCs w:val="28"/>
          <w:lang w:val="ru-RU"/>
        </w:rPr>
      </w:pP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Выключаю душ и одеваю халат. Я беру свечки, что на прошлой неделе мне купили Сара и Робин. Свечи в форме красного куба, с белой розой в центре. По их словам, свечи помогают «настроиться и завестись».</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зажигаю, ставлю их на свой стол и снимаю халат. В комнате сразу запахло черешней.</w:t>
      </w:r>
    </w:p>
    <w:p w:rsidR="00E73EF2" w:rsidRPr="00715134" w:rsidRDefault="00E73EF2" w:rsidP="00715134">
      <w:pPr>
        <w:spacing w:after="0"/>
        <w:ind w:firstLine="708"/>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Выключаю свет и залезаю под одеяло, думая только об одном человеке, который заводит меня моментально. О человеке, о котором лучше не думать.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закрываю глаза, представляя, как бы это было на самом деле, если бы мы занялись сексом, как …</w:t>
      </w:r>
    </w:p>
    <w:p w:rsidR="00E73EF2" w:rsidRPr="00715134" w:rsidRDefault="00E73EF2"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Звонит мой телефон.</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i/>
          <w:sz w:val="28"/>
          <w:szCs w:val="28"/>
          <w:lang w:val="ru-RU"/>
        </w:rPr>
        <w:tab/>
        <w:t>Блин</w:t>
      </w:r>
      <w:r w:rsidRPr="00715134">
        <w:rPr>
          <w:rFonts w:ascii="Times New Roman" w:hAnsi="Times New Roman" w:cs="Times New Roman"/>
          <w:sz w:val="28"/>
          <w:szCs w:val="28"/>
          <w:lang w:val="ru-RU"/>
        </w:rPr>
        <w:t>!</w:t>
      </w:r>
    </w:p>
    <w:p w:rsidR="00E73EF2" w:rsidRDefault="00E73EF2" w:rsidP="00715134">
      <w:pPr>
        <w:spacing w:after="0"/>
        <w:jc w:val="both"/>
        <w:rPr>
          <w:rFonts w:ascii="Times New Roman" w:hAnsi="Times New Roman" w:cs="Times New Roman"/>
          <w:sz w:val="28"/>
          <w:szCs w:val="28"/>
          <w:lang w:val="ru-RU"/>
        </w:rPr>
      </w:pPr>
    </w:p>
    <w:p w:rsidR="005864B4" w:rsidRPr="00715134" w:rsidRDefault="005864B4" w:rsidP="00715134">
      <w:pPr>
        <w:spacing w:after="0"/>
        <w:jc w:val="both"/>
        <w:rPr>
          <w:rFonts w:ascii="Times New Roman" w:hAnsi="Times New Roman" w:cs="Times New Roman"/>
          <w:sz w:val="28"/>
          <w:szCs w:val="28"/>
          <w:lang w:val="ru-RU"/>
        </w:rPr>
      </w:pP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Я издаю стон. </w:t>
      </w:r>
      <w:r w:rsidR="00340D0C" w:rsidRPr="00715134">
        <w:rPr>
          <w:rFonts w:ascii="Times New Roman" w:hAnsi="Times New Roman" w:cs="Times New Roman"/>
          <w:sz w:val="28"/>
          <w:szCs w:val="28"/>
          <w:lang w:val="ru-RU"/>
        </w:rPr>
        <w:t>З</w:t>
      </w:r>
      <w:r w:rsidRPr="00715134">
        <w:rPr>
          <w:rFonts w:ascii="Times New Roman" w:hAnsi="Times New Roman" w:cs="Times New Roman"/>
          <w:sz w:val="28"/>
          <w:szCs w:val="28"/>
          <w:lang w:val="ru-RU"/>
        </w:rPr>
        <w:t>наю, что это Вирджиния хочет, чтобы я спустилась вниз и помолилась с ними, эта мысль заставляет меня чувствовать себя грязной. Я вздыхаю и беру трубку.</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уже оттрахала себя? – это Картер.</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w:t>
      </w:r>
      <w:r w:rsidR="00156395" w:rsidRPr="00715134">
        <w:rPr>
          <w:rFonts w:ascii="Times New Roman" w:hAnsi="Times New Roman" w:cs="Times New Roman"/>
          <w:sz w:val="28"/>
          <w:szCs w:val="28"/>
          <w:lang w:val="ru-RU"/>
        </w:rPr>
        <w:t>, это</w:t>
      </w:r>
      <w:r w:rsidRPr="00715134">
        <w:rPr>
          <w:rFonts w:ascii="Times New Roman" w:hAnsi="Times New Roman" w:cs="Times New Roman"/>
          <w:sz w:val="28"/>
          <w:szCs w:val="28"/>
          <w:lang w:val="ru-RU"/>
        </w:rPr>
        <w:t xml:space="preserve"> </w:t>
      </w:r>
      <w:r w:rsidRPr="00715134">
        <w:rPr>
          <w:rFonts w:ascii="Times New Roman" w:hAnsi="Times New Roman" w:cs="Times New Roman"/>
          <w:i/>
          <w:sz w:val="28"/>
          <w:szCs w:val="28"/>
          <w:lang w:val="ru-RU"/>
        </w:rPr>
        <w:t>ты</w:t>
      </w:r>
      <w:r w:rsidRPr="00715134">
        <w:rPr>
          <w:rFonts w:ascii="Times New Roman" w:hAnsi="Times New Roman" w:cs="Times New Roman"/>
          <w:sz w:val="28"/>
          <w:szCs w:val="28"/>
          <w:lang w:val="ru-RU"/>
        </w:rPr>
        <w:t>? Это явно то, чем ты занимаешься каждый вечер.</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смеется.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ушла не попрощавшись.</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 ну! Я говорила серьезно</w:t>
      </w:r>
      <w:r w:rsidR="00156395"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Я не хочу больше с тобой общаться.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Почему же ты до сих пор не повесила трубку?</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Я не отвечаю.</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уже ласкаешь себя?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Пока, Картер.</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Ответь мне.</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 – признаюсь я. – Я ласкаю себя, потому что мужчина, с которым я встречалась – гей, и я узнала об этом в последнюю очередь.</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Он далеко не гей.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У него </w:t>
      </w:r>
      <w:r w:rsidRPr="00715134">
        <w:rPr>
          <w:rFonts w:ascii="Times New Roman" w:hAnsi="Times New Roman" w:cs="Times New Roman"/>
          <w:i/>
          <w:sz w:val="28"/>
          <w:szCs w:val="28"/>
          <w:lang w:val="ru-RU"/>
        </w:rPr>
        <w:t>проблемы</w:t>
      </w:r>
      <w:r w:rsidRPr="00715134">
        <w:rPr>
          <w:rFonts w:ascii="Times New Roman" w:hAnsi="Times New Roman" w:cs="Times New Roman"/>
          <w:sz w:val="28"/>
          <w:szCs w:val="28"/>
          <w:lang w:val="ru-RU"/>
        </w:rPr>
        <w:t xml:space="preserve"> с </w:t>
      </w:r>
      <w:r w:rsidRPr="00715134">
        <w:rPr>
          <w:rFonts w:ascii="Times New Roman" w:hAnsi="Times New Roman" w:cs="Times New Roman"/>
          <w:i/>
          <w:sz w:val="28"/>
          <w:szCs w:val="28"/>
          <w:lang w:val="ru-RU"/>
        </w:rPr>
        <w:t>эрекцией</w:t>
      </w:r>
      <w:r w:rsidRPr="00715134">
        <w:rPr>
          <w:rFonts w:ascii="Times New Roman" w:hAnsi="Times New Roman" w:cs="Times New Roman"/>
          <w:sz w:val="28"/>
          <w:szCs w:val="28"/>
          <w:lang w:val="ru-RU"/>
        </w:rPr>
        <w:t>?</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Он снова смеется.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Все как раз наоборот.</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Тогда, может быть, ты мне объяснишь, почему он не спит со мной? Почему он все время заводит меня, и </w:t>
      </w:r>
      <w:r w:rsidR="00156395" w:rsidRPr="00715134">
        <w:rPr>
          <w:rFonts w:ascii="Times New Roman" w:hAnsi="Times New Roman" w:cs="Times New Roman"/>
          <w:sz w:val="28"/>
          <w:szCs w:val="28"/>
          <w:lang w:val="ru-RU"/>
        </w:rPr>
        <w:t xml:space="preserve">мои трусики </w:t>
      </w:r>
      <w:r w:rsidRPr="00715134">
        <w:rPr>
          <w:rFonts w:ascii="Times New Roman" w:hAnsi="Times New Roman" w:cs="Times New Roman"/>
          <w:sz w:val="28"/>
          <w:szCs w:val="28"/>
          <w:lang w:val="ru-RU"/>
        </w:rPr>
        <w:t xml:space="preserve">постоянно </w:t>
      </w:r>
      <w:r w:rsidR="00156395" w:rsidRPr="00715134">
        <w:rPr>
          <w:rFonts w:ascii="Times New Roman" w:hAnsi="Times New Roman" w:cs="Times New Roman"/>
          <w:sz w:val="28"/>
          <w:szCs w:val="28"/>
          <w:lang w:val="ru-RU"/>
        </w:rPr>
        <w:t>намокают</w:t>
      </w:r>
      <w:r w:rsidRPr="00715134">
        <w:rPr>
          <w:rFonts w:ascii="Times New Roman" w:hAnsi="Times New Roman" w:cs="Times New Roman"/>
          <w:sz w:val="28"/>
          <w:szCs w:val="28"/>
          <w:lang w:val="ru-RU"/>
        </w:rPr>
        <w:t>, как только</w:t>
      </w:r>
      <w:r w:rsidR="00156395" w:rsidRPr="00715134">
        <w:rPr>
          <w:rFonts w:ascii="Times New Roman" w:hAnsi="Times New Roman" w:cs="Times New Roman"/>
          <w:sz w:val="28"/>
          <w:szCs w:val="28"/>
          <w:lang w:val="ru-RU"/>
        </w:rPr>
        <w:t xml:space="preserve"> я</w:t>
      </w:r>
      <w:r w:rsidRPr="00715134">
        <w:rPr>
          <w:rFonts w:ascii="Times New Roman" w:hAnsi="Times New Roman" w:cs="Times New Roman"/>
          <w:sz w:val="28"/>
          <w:szCs w:val="28"/>
          <w:lang w:val="ru-RU"/>
        </w:rPr>
        <w:t xml:space="preserve"> вижу</w:t>
      </w:r>
      <w:r w:rsidR="00156395" w:rsidRPr="00715134">
        <w:rPr>
          <w:rFonts w:ascii="Times New Roman" w:hAnsi="Times New Roman" w:cs="Times New Roman"/>
          <w:sz w:val="28"/>
          <w:szCs w:val="28"/>
          <w:lang w:val="ru-RU"/>
        </w:rPr>
        <w:t xml:space="preserve"> его</w:t>
      </w:r>
      <w:r w:rsidRPr="00715134">
        <w:rPr>
          <w:rFonts w:ascii="Times New Roman" w:hAnsi="Times New Roman" w:cs="Times New Roman"/>
          <w:sz w:val="28"/>
          <w:szCs w:val="28"/>
          <w:lang w:val="ru-RU"/>
        </w:rPr>
        <w:t>?</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И насколько же ты мокрая сейчас?</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00156395" w:rsidRPr="00715134">
        <w:rPr>
          <w:rFonts w:ascii="Times New Roman" w:hAnsi="Times New Roman" w:cs="Times New Roman"/>
          <w:sz w:val="28"/>
          <w:szCs w:val="28"/>
          <w:lang w:val="ru-RU"/>
        </w:rPr>
        <w:t>М</w:t>
      </w:r>
      <w:r w:rsidRPr="00715134">
        <w:rPr>
          <w:rFonts w:ascii="Times New Roman" w:hAnsi="Times New Roman" w:cs="Times New Roman"/>
          <w:sz w:val="28"/>
          <w:szCs w:val="28"/>
          <w:lang w:val="ru-RU"/>
        </w:rPr>
        <w:t>огу затопить пустыню.</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Парень, которого ты хочешь </w:t>
      </w:r>
      <w:proofErr w:type="gramStart"/>
      <w:r w:rsidRPr="00715134">
        <w:rPr>
          <w:rFonts w:ascii="Times New Roman" w:hAnsi="Times New Roman" w:cs="Times New Roman"/>
          <w:sz w:val="28"/>
          <w:szCs w:val="28"/>
          <w:lang w:val="ru-RU"/>
        </w:rPr>
        <w:t>трахнуть</w:t>
      </w:r>
      <w:proofErr w:type="gramEnd"/>
      <w:r w:rsidRPr="00715134">
        <w:rPr>
          <w:rFonts w:ascii="Times New Roman" w:hAnsi="Times New Roman" w:cs="Times New Roman"/>
          <w:sz w:val="28"/>
          <w:szCs w:val="28"/>
          <w:lang w:val="ru-RU"/>
        </w:rPr>
        <w:t>, не спит с девушками, которые возбуждаются так легко.</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Этот парень вообще ничего не делает.</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w:t>
      </w:r>
      <w:r w:rsidRPr="00715134">
        <w:rPr>
          <w:rFonts w:ascii="Times New Roman" w:hAnsi="Times New Roman" w:cs="Times New Roman"/>
          <w:i/>
          <w:sz w:val="28"/>
          <w:szCs w:val="28"/>
          <w:lang w:val="ru-RU"/>
        </w:rPr>
        <w:t>остановился</w:t>
      </w:r>
      <w:r w:rsidRPr="00715134">
        <w:rPr>
          <w:rFonts w:ascii="Times New Roman" w:hAnsi="Times New Roman" w:cs="Times New Roman"/>
          <w:sz w:val="28"/>
          <w:szCs w:val="28"/>
          <w:lang w:val="ru-RU"/>
        </w:rPr>
        <w:t xml:space="preserve"> сегодня вечером</w:t>
      </w:r>
      <w:r w:rsidR="00340D0C"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зна</w:t>
      </w:r>
      <w:r w:rsidR="00340D0C"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что если начну </w:t>
      </w:r>
      <w:proofErr w:type="gramStart"/>
      <w:r w:rsidRPr="00715134">
        <w:rPr>
          <w:rFonts w:ascii="Times New Roman" w:hAnsi="Times New Roman" w:cs="Times New Roman"/>
          <w:sz w:val="28"/>
          <w:szCs w:val="28"/>
          <w:lang w:val="ru-RU"/>
        </w:rPr>
        <w:t>трахать</w:t>
      </w:r>
      <w:proofErr w:type="gramEnd"/>
      <w:r w:rsidR="00156395" w:rsidRPr="00715134">
        <w:rPr>
          <w:rFonts w:ascii="Times New Roman" w:hAnsi="Times New Roman" w:cs="Times New Roman"/>
          <w:sz w:val="28"/>
          <w:szCs w:val="28"/>
          <w:lang w:val="ru-RU"/>
        </w:rPr>
        <w:t xml:space="preserve"> тебя</w:t>
      </w:r>
      <w:r w:rsidRPr="00715134">
        <w:rPr>
          <w:rFonts w:ascii="Times New Roman" w:hAnsi="Times New Roman" w:cs="Times New Roman"/>
          <w:sz w:val="28"/>
          <w:szCs w:val="28"/>
          <w:lang w:val="ru-RU"/>
        </w:rPr>
        <w:t xml:space="preserve">, я не остановлюсь. И когда я, наконец, закончу, ты </w:t>
      </w:r>
      <w:r w:rsidRPr="00715134">
        <w:rPr>
          <w:rFonts w:ascii="Times New Roman" w:hAnsi="Times New Roman" w:cs="Times New Roman"/>
          <w:i/>
          <w:sz w:val="28"/>
          <w:szCs w:val="28"/>
          <w:lang w:val="ru-RU"/>
        </w:rPr>
        <w:t>поймешь</w:t>
      </w:r>
      <w:r w:rsidRPr="00715134">
        <w:rPr>
          <w:rFonts w:ascii="Times New Roman" w:hAnsi="Times New Roman" w:cs="Times New Roman"/>
          <w:sz w:val="28"/>
          <w:szCs w:val="28"/>
          <w:lang w:val="ru-RU"/>
        </w:rPr>
        <w:t>, что я имею в</w:t>
      </w:r>
      <w:r w:rsidR="00340D0C"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виду…</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молчу.</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все еще мокрая, как пустыня после дождя?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 бормочу 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специально выбрала парня, который сидел рядом со мной?</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Чтобы я ревновал?</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не думаешь, что это жестоко?</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закрываю глаза. Не хочу об этом разговаривать. Я просто хочу слушать его голос, пока мои пальцы играют с клитором.</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Скажи что-нибудь, Эмерланд?</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Если ты приревновал, тебе надо было что-то сделать.</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ушла до того, как я смог что-либо сделать.</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Одной рукой я обхватываю свою грудь и сжимаю сосок, представляя, что это Картер кусает его, а другой рукой продолжаю ласкать свой клитор.</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И что бы ты сделал?</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До или после того, как ты отымела меня, выбрав другого парня?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снова не отвечаю.</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сбила меня с толку. Когда ты вышла на сцену, посмотрела прямо мне в глаза и прошептала: «Не могу дождаться, когда </w:t>
      </w:r>
      <w:proofErr w:type="gramStart"/>
      <w:r w:rsidRPr="00715134">
        <w:rPr>
          <w:rFonts w:ascii="Times New Roman" w:hAnsi="Times New Roman" w:cs="Times New Roman"/>
          <w:sz w:val="28"/>
          <w:szCs w:val="28"/>
          <w:lang w:val="ru-RU"/>
        </w:rPr>
        <w:t>трахну</w:t>
      </w:r>
      <w:proofErr w:type="gramEnd"/>
      <w:r w:rsidRPr="00715134">
        <w:rPr>
          <w:rFonts w:ascii="Times New Roman" w:hAnsi="Times New Roman" w:cs="Times New Roman"/>
          <w:sz w:val="28"/>
          <w:szCs w:val="28"/>
          <w:lang w:val="ru-RU"/>
        </w:rPr>
        <w:t xml:space="preserve"> тебя».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задохнулась от удивления. Я не думала, что он прочтет это по моим губам.</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Но потом ты подошла к </w:t>
      </w:r>
      <w:proofErr w:type="gramStart"/>
      <w:r w:rsidRPr="00715134">
        <w:rPr>
          <w:rFonts w:ascii="Times New Roman" w:hAnsi="Times New Roman" w:cs="Times New Roman"/>
          <w:sz w:val="28"/>
          <w:szCs w:val="28"/>
          <w:lang w:val="ru-RU"/>
        </w:rPr>
        <w:t>придурку</w:t>
      </w:r>
      <w:proofErr w:type="gramEnd"/>
      <w:r w:rsidRPr="00715134">
        <w:rPr>
          <w:rFonts w:ascii="Times New Roman" w:hAnsi="Times New Roman" w:cs="Times New Roman"/>
          <w:sz w:val="28"/>
          <w:szCs w:val="28"/>
          <w:lang w:val="ru-RU"/>
        </w:rPr>
        <w:t xml:space="preserve"> </w:t>
      </w:r>
      <w:r w:rsidR="00156395" w:rsidRPr="00715134">
        <w:rPr>
          <w:rFonts w:ascii="Times New Roman" w:hAnsi="Times New Roman" w:cs="Times New Roman"/>
          <w:sz w:val="28"/>
          <w:szCs w:val="28"/>
          <w:lang w:val="ru-RU"/>
        </w:rPr>
        <w:t>сидящему</w:t>
      </w:r>
      <w:r w:rsidRPr="00715134">
        <w:rPr>
          <w:rFonts w:ascii="Times New Roman" w:hAnsi="Times New Roman" w:cs="Times New Roman"/>
          <w:sz w:val="28"/>
          <w:szCs w:val="28"/>
          <w:lang w:val="ru-RU"/>
        </w:rPr>
        <w:t xml:space="preserve"> около меня.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это... Нет, это было не так…</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уверена? – спрашивает он. – Потому что мне показалось, что ты хотела его </w:t>
      </w:r>
      <w:r w:rsidRPr="00715134">
        <w:rPr>
          <w:rFonts w:ascii="Times New Roman" w:hAnsi="Times New Roman" w:cs="Times New Roman"/>
          <w:i/>
          <w:sz w:val="28"/>
          <w:szCs w:val="28"/>
          <w:lang w:val="ru-RU"/>
        </w:rPr>
        <w:t>больше</w:t>
      </w:r>
      <w:r w:rsidRPr="00715134">
        <w:rPr>
          <w:rFonts w:ascii="Times New Roman" w:hAnsi="Times New Roman" w:cs="Times New Roman"/>
          <w:sz w:val="28"/>
          <w:szCs w:val="28"/>
          <w:lang w:val="ru-RU"/>
        </w:rPr>
        <w:t>, чем меня.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уверена…</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Наверно это даже хорошо, что ты выбрала его, – </w:t>
      </w:r>
      <w:r w:rsidR="00156395"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колеблется, –</w:t>
      </w:r>
      <w:r w:rsidR="00156395"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не уверен, что дал бы закончить твоё выступление, когда ты раздвинула свои ноги прямо передо мной. Я бы получил как раз то, чего хотел.</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Лжец… – шепчу 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 его голос твёрд, – когда ты прогнула спину и сказала, что можно оставить деньги, где пожелаешь, я бы тебе просто вставил.</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Я откидываю голову назад и вздыхаю.</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бы сделал так, чтобы все в том здании поняли, что ты – моя.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Мои пальцы проскальзывают всё глубже и моё дыхание сбивается.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не люблю такие игры, Эмерланд, – его голос теперь низкий. – И в следующий раз, когда ты пригласишь меня посмотреть </w:t>
      </w:r>
      <w:r w:rsidR="00340D0C" w:rsidRPr="00715134">
        <w:rPr>
          <w:rFonts w:ascii="Times New Roman" w:hAnsi="Times New Roman" w:cs="Times New Roman"/>
          <w:sz w:val="28"/>
          <w:szCs w:val="28"/>
          <w:lang w:val="ru-RU"/>
        </w:rPr>
        <w:t>с</w:t>
      </w:r>
      <w:r w:rsidRPr="00715134">
        <w:rPr>
          <w:rFonts w:ascii="Times New Roman" w:hAnsi="Times New Roman" w:cs="Times New Roman"/>
          <w:sz w:val="28"/>
          <w:szCs w:val="28"/>
          <w:lang w:val="ru-RU"/>
        </w:rPr>
        <w:t>воё выступление и разрешишь кому-то другому тебя касаться, я залезу на сцену и оттрахаю тебя прямо у шеста.</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Картер</w:t>
      </w:r>
      <w:r w:rsidRPr="00715134">
        <w:rPr>
          <w:rFonts w:ascii="Times New Roman" w:hAnsi="Times New Roman" w:cs="Times New Roman"/>
          <w:sz w:val="28"/>
          <w:szCs w:val="28"/>
          <w:lang w:val="ru-RU"/>
        </w:rPr>
        <w:t>…</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припомню тебе это… – его голос звучит грустно, но потом он улыбается. – Я припомню тебе это </w:t>
      </w:r>
      <w:r w:rsidRPr="00715134">
        <w:rPr>
          <w:rFonts w:ascii="Times New Roman" w:hAnsi="Times New Roman" w:cs="Times New Roman"/>
          <w:i/>
          <w:sz w:val="28"/>
          <w:szCs w:val="28"/>
          <w:lang w:val="ru-RU"/>
        </w:rPr>
        <w:t>несколько</w:t>
      </w:r>
      <w:r w:rsidRPr="00715134">
        <w:rPr>
          <w:rFonts w:ascii="Times New Roman" w:hAnsi="Times New Roman" w:cs="Times New Roman"/>
          <w:sz w:val="28"/>
          <w:szCs w:val="28"/>
          <w:lang w:val="ru-RU"/>
        </w:rPr>
        <w:t xml:space="preserve"> раз и разными способами.</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Я согласна…</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сожалеешь об этом настолько, что позволишь мне услышать, как ты кончаешь? Ты уже близко?</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киваю, как будто он может это увидеть.</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этим занимаешься с первого дня нашей встречи? Мастурбируешь, пока не заснешь?</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Мне </w:t>
      </w:r>
      <w:r w:rsidR="00156395" w:rsidRPr="00715134">
        <w:rPr>
          <w:rFonts w:ascii="Times New Roman" w:hAnsi="Times New Roman" w:cs="Times New Roman"/>
          <w:sz w:val="28"/>
          <w:szCs w:val="28"/>
          <w:lang w:val="ru-RU"/>
        </w:rPr>
        <w:t xml:space="preserve">уже </w:t>
      </w:r>
      <w:r w:rsidRPr="00715134">
        <w:rPr>
          <w:rFonts w:ascii="Times New Roman" w:hAnsi="Times New Roman" w:cs="Times New Roman"/>
          <w:sz w:val="28"/>
          <w:szCs w:val="28"/>
          <w:lang w:val="ru-RU"/>
        </w:rPr>
        <w:t xml:space="preserve">не до разговоров. Мои мысли разбегаются, я кончу через несколько секунд. </w:t>
      </w:r>
      <w:r w:rsidR="00156395" w:rsidRPr="00715134">
        <w:rPr>
          <w:rFonts w:ascii="Times New Roman" w:hAnsi="Times New Roman" w:cs="Times New Roman"/>
          <w:sz w:val="28"/>
          <w:szCs w:val="28"/>
          <w:lang w:val="ru-RU"/>
        </w:rPr>
        <w:t>С</w:t>
      </w:r>
      <w:r w:rsidRPr="00715134">
        <w:rPr>
          <w:rFonts w:ascii="Times New Roman" w:hAnsi="Times New Roman" w:cs="Times New Roman"/>
          <w:sz w:val="28"/>
          <w:szCs w:val="28"/>
          <w:lang w:val="ru-RU"/>
        </w:rPr>
        <w:t xml:space="preserve">лышу, как </w:t>
      </w:r>
      <w:r w:rsidR="00156395"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просит называть его по имени снова и снова, как он просит меня пообещать, что я больше не буду делать такой хуйни на сцене, но все это затягивается дымкой и моё тело дрожит.</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sz w:val="28"/>
          <w:szCs w:val="28"/>
          <w:lang w:val="ru-RU"/>
        </w:rPr>
        <w:t>Аххх</w:t>
      </w:r>
      <w:proofErr w:type="spellEnd"/>
      <w:r w:rsidRPr="00715134">
        <w:rPr>
          <w:rFonts w:ascii="Times New Roman" w:hAnsi="Times New Roman" w:cs="Times New Roman"/>
          <w:sz w:val="28"/>
          <w:szCs w:val="28"/>
          <w:lang w:val="ru-RU"/>
        </w:rPr>
        <w:t>… – стону я в трубку.</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 следующий раз, </w:t>
      </w:r>
      <w:r w:rsidRPr="00715134">
        <w:rPr>
          <w:rFonts w:ascii="Times New Roman" w:hAnsi="Times New Roman" w:cs="Times New Roman"/>
          <w:i/>
          <w:sz w:val="28"/>
          <w:szCs w:val="28"/>
          <w:lang w:val="ru-RU"/>
        </w:rPr>
        <w:t>лично</w:t>
      </w:r>
      <w:r w:rsidRPr="00715134">
        <w:rPr>
          <w:rFonts w:ascii="Times New Roman" w:hAnsi="Times New Roman" w:cs="Times New Roman"/>
          <w:sz w:val="28"/>
          <w:szCs w:val="28"/>
          <w:lang w:val="ru-RU"/>
        </w:rPr>
        <w:t xml:space="preserve"> заставлю тебя кончить.</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прихожу в себя только через несколько минут, вытягиваюсь на кровати и сбрасываю телефон на пол. Я поднимаю его и прислушиваюсь. Картер все еще на линии. Я не знаю, что сказать.</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всё еще думаешь, что я гей? – спрашивает </w:t>
      </w:r>
      <w:r w:rsidR="00E94C15"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как будто ничего не произошло.</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но може</w:t>
      </w:r>
      <w:r w:rsidR="006A0859" w:rsidRPr="00715134">
        <w:rPr>
          <w:rFonts w:ascii="Times New Roman" w:hAnsi="Times New Roman" w:cs="Times New Roman"/>
          <w:sz w:val="28"/>
          <w:szCs w:val="28"/>
          <w:lang w:val="ru-RU"/>
        </w:rPr>
        <w:t>т, ты</w:t>
      </w:r>
      <w:r w:rsidRPr="00715134">
        <w:rPr>
          <w:rFonts w:ascii="Times New Roman" w:hAnsi="Times New Roman" w:cs="Times New Roman"/>
          <w:sz w:val="28"/>
          <w:szCs w:val="28"/>
          <w:lang w:val="ru-RU"/>
        </w:rPr>
        <w:t xml:space="preserve"> би.</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 следующий раз, когда мы увидимся, ты раз и навсегда убедишься в моей ориентации.</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Жду не дождусь.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забираюсь на кровать и обнимаю подушку. Мне никогда не нравились телефонные разговоры или секс по телефону, </w:t>
      </w:r>
      <w:r w:rsidR="009B4F65" w:rsidRPr="00715134">
        <w:rPr>
          <w:rFonts w:ascii="Times New Roman" w:hAnsi="Times New Roman" w:cs="Times New Roman"/>
          <w:sz w:val="28"/>
          <w:szCs w:val="28"/>
          <w:lang w:val="ru-RU"/>
        </w:rPr>
        <w:t>мне</w:t>
      </w:r>
      <w:r w:rsidRPr="00715134">
        <w:rPr>
          <w:rFonts w:ascii="Times New Roman" w:hAnsi="Times New Roman" w:cs="Times New Roman"/>
          <w:sz w:val="28"/>
          <w:szCs w:val="28"/>
          <w:lang w:val="ru-RU"/>
        </w:rPr>
        <w:t xml:space="preserve"> постоянно </w:t>
      </w:r>
      <w:r w:rsidR="009B4F65" w:rsidRPr="00715134">
        <w:rPr>
          <w:rFonts w:ascii="Times New Roman" w:hAnsi="Times New Roman" w:cs="Times New Roman"/>
          <w:sz w:val="28"/>
          <w:szCs w:val="28"/>
          <w:lang w:val="ru-RU"/>
        </w:rPr>
        <w:t xml:space="preserve">приходилось </w:t>
      </w:r>
      <w:proofErr w:type="gramStart"/>
      <w:r w:rsidRPr="00715134">
        <w:rPr>
          <w:rFonts w:ascii="Times New Roman" w:hAnsi="Times New Roman" w:cs="Times New Roman"/>
          <w:sz w:val="28"/>
          <w:szCs w:val="28"/>
          <w:lang w:val="ru-RU"/>
        </w:rPr>
        <w:t>притворя</w:t>
      </w:r>
      <w:r w:rsidR="009B4F65" w:rsidRPr="00715134">
        <w:rPr>
          <w:rFonts w:ascii="Times New Roman" w:hAnsi="Times New Roman" w:cs="Times New Roman"/>
          <w:sz w:val="28"/>
          <w:szCs w:val="28"/>
          <w:lang w:val="ru-RU"/>
        </w:rPr>
        <w:t>тся</w:t>
      </w:r>
      <w:proofErr w:type="gramEnd"/>
      <w:r w:rsidR="009B4F65" w:rsidRPr="00715134">
        <w:rPr>
          <w:rFonts w:ascii="Times New Roman" w:hAnsi="Times New Roman" w:cs="Times New Roman"/>
          <w:sz w:val="28"/>
          <w:szCs w:val="28"/>
          <w:lang w:val="ru-RU"/>
        </w:rPr>
        <w:t>, до сих пор</w:t>
      </w:r>
      <w:r w:rsidRPr="00715134">
        <w:rPr>
          <w:rFonts w:ascii="Times New Roman" w:hAnsi="Times New Roman" w:cs="Times New Roman"/>
          <w:sz w:val="28"/>
          <w:szCs w:val="28"/>
          <w:lang w:val="ru-RU"/>
        </w:rPr>
        <w:t>. Но не с Картером. Я не хочу заканчивать этот разговор. Мне понравилось, что он слушал, как я кончала.</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завтра свободна? – спрашивает он.</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 отвечаю я. – У меня встреча АА.</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Весь день?</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Скорее всего, да, – я делаю паузу, раздумывая, стоит ли рассказать ему. – Завтрашнее собрание называется «Взгляд в прошлое», обычно оно длится восемь часов.</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сдерживаю стон. </w:t>
      </w:r>
      <w:r w:rsidR="0020287E" w:rsidRPr="00715134">
        <w:rPr>
          <w:rFonts w:ascii="Times New Roman" w:hAnsi="Times New Roman" w:cs="Times New Roman"/>
          <w:sz w:val="28"/>
          <w:szCs w:val="28"/>
          <w:lang w:val="ru-RU"/>
        </w:rPr>
        <w:t>Вообще</w:t>
      </w:r>
      <w:r w:rsidRPr="00715134">
        <w:rPr>
          <w:rFonts w:ascii="Times New Roman" w:hAnsi="Times New Roman" w:cs="Times New Roman"/>
          <w:sz w:val="28"/>
          <w:szCs w:val="28"/>
          <w:lang w:val="ru-RU"/>
        </w:rPr>
        <w:t xml:space="preserve"> каждому участнику дают 20 минут, чтобы выговориться, но они всегда превышают это время и мы заканчиваем только после полуночи.</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Позвони мне, когда закончится собрание.</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 Я не слышала вопроса. Я думаю, ты хотел спросить, позвоню ли я тебе, когда закончится собрание.</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смеется.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Если в следующий раз выйдешь из машины до того как я открою тебе дверь, я </w:t>
      </w:r>
      <w:r w:rsidR="009B4F65" w:rsidRPr="00715134">
        <w:rPr>
          <w:rFonts w:ascii="Times New Roman" w:hAnsi="Times New Roman" w:cs="Times New Roman"/>
          <w:sz w:val="28"/>
          <w:szCs w:val="28"/>
          <w:lang w:val="ru-RU"/>
        </w:rPr>
        <w:t>п</w:t>
      </w:r>
      <w:r w:rsidR="00EC5AF8" w:rsidRPr="00715134">
        <w:rPr>
          <w:rFonts w:ascii="Times New Roman" w:hAnsi="Times New Roman" w:cs="Times New Roman"/>
          <w:sz w:val="28"/>
          <w:szCs w:val="28"/>
          <w:lang w:val="ru-RU"/>
        </w:rPr>
        <w:t>оймаю</w:t>
      </w:r>
      <w:r w:rsidRPr="00715134">
        <w:rPr>
          <w:rFonts w:ascii="Times New Roman" w:hAnsi="Times New Roman" w:cs="Times New Roman"/>
          <w:sz w:val="28"/>
          <w:szCs w:val="28"/>
          <w:lang w:val="ru-RU"/>
        </w:rPr>
        <w:t xml:space="preserve"> тебя.</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И будешь меня щекотать? </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буду не только щекотать, – </w:t>
      </w:r>
      <w:r w:rsidR="00EC5AF8"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делает паузу. – Ложись спать.</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Почему я должна тебя слушаться?</w:t>
      </w:r>
    </w:p>
    <w:p w:rsidR="00E73EF2" w:rsidRPr="00715134" w:rsidRDefault="00E73EF2" w:rsidP="00715134">
      <w:pPr>
        <w:tabs>
          <w:tab w:val="left" w:pos="72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Потому что ты живешь не одна, и если я продолжу с тобой разговаривать, мне захочется приехать к тебе и сделать с тобой все то, что я должен был сделать пару часов назад.</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невольно улыбаюсь.</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Спокойной ночи, Эмерланд.</w:t>
      </w:r>
    </w:p>
    <w:p w:rsidR="00E73EF2" w:rsidRPr="00715134" w:rsidRDefault="00E73EF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Спокойной ночи, Картер.</w:t>
      </w:r>
    </w:p>
    <w:p w:rsidR="00E73EF2" w:rsidRPr="00715134" w:rsidRDefault="00E73EF2" w:rsidP="00715134">
      <w:pPr>
        <w:spacing w:after="0"/>
        <w:jc w:val="both"/>
        <w:rPr>
          <w:lang w:val="ru-RU"/>
        </w:rPr>
      </w:pPr>
    </w:p>
    <w:p w:rsidR="00E07D5F" w:rsidRPr="00715134" w:rsidRDefault="00E07D5F" w:rsidP="00715134">
      <w:pPr>
        <w:spacing w:after="0"/>
        <w:jc w:val="both"/>
        <w:rPr>
          <w:lang w:val="ru-RU"/>
        </w:rPr>
      </w:pPr>
    </w:p>
    <w:p w:rsidR="005864B4" w:rsidRDefault="005864B4" w:rsidP="00715134">
      <w:pPr>
        <w:pStyle w:val="1"/>
        <w:keepNext w:val="0"/>
        <w:numPr>
          <w:ilvl w:val="0"/>
          <w:numId w:val="0"/>
        </w:numPr>
        <w:tabs>
          <w:tab w:val="clear" w:pos="0"/>
        </w:tabs>
        <w:spacing w:before="0" w:after="0" w:line="480" w:lineRule="auto"/>
        <w:jc w:val="both"/>
        <w:rPr>
          <w:lang w:val="ru-RU"/>
        </w:rPr>
      </w:pPr>
      <w:r>
        <w:rPr>
          <w:lang w:val="ru-RU"/>
        </w:rPr>
        <w:br w:type="page"/>
      </w:r>
    </w:p>
    <w:p w:rsidR="00E07D5F" w:rsidRDefault="00E07D5F" w:rsidP="005864B4">
      <w:pPr>
        <w:pStyle w:val="1"/>
        <w:keepNext w:val="0"/>
        <w:numPr>
          <w:ilvl w:val="0"/>
          <w:numId w:val="0"/>
        </w:numPr>
        <w:tabs>
          <w:tab w:val="clear" w:pos="0"/>
        </w:tabs>
        <w:spacing w:before="0" w:after="0" w:line="480" w:lineRule="auto"/>
        <w:jc w:val="center"/>
        <w:rPr>
          <w:lang w:val="ru-RU"/>
        </w:rPr>
      </w:pPr>
      <w:r w:rsidRPr="00715134">
        <w:rPr>
          <w:lang w:val="ru-RU"/>
        </w:rPr>
        <w:lastRenderedPageBreak/>
        <w:t>Глава 12</w:t>
      </w:r>
    </w:p>
    <w:p w:rsidR="005864B4" w:rsidRDefault="005864B4" w:rsidP="005864B4">
      <w:pPr>
        <w:rPr>
          <w:lang w:val="ru-RU"/>
        </w:rPr>
      </w:pPr>
    </w:p>
    <w:p w:rsidR="005864B4" w:rsidRPr="005864B4" w:rsidRDefault="005864B4" w:rsidP="005864B4">
      <w:pPr>
        <w:rPr>
          <w:lang w:val="ru-RU"/>
        </w:rPr>
      </w:pPr>
    </w:p>
    <w:p w:rsidR="00E07D5F" w:rsidRPr="00715134" w:rsidRDefault="00E07D5F" w:rsidP="00715134">
      <w:pPr>
        <w:pStyle w:val="1"/>
        <w:keepNext w:val="0"/>
        <w:numPr>
          <w:ilvl w:val="0"/>
          <w:numId w:val="2"/>
        </w:numPr>
        <w:spacing w:before="0" w:after="0" w:line="276" w:lineRule="auto"/>
        <w:ind w:left="0" w:firstLine="0"/>
        <w:jc w:val="both"/>
        <w:rPr>
          <w:sz w:val="28"/>
          <w:szCs w:val="28"/>
          <w:lang w:val="ru-RU"/>
        </w:rPr>
      </w:pPr>
      <w:r w:rsidRPr="00715134">
        <w:rPr>
          <w:b w:val="0"/>
          <w:bCs w:val="0"/>
          <w:sz w:val="28"/>
          <w:szCs w:val="28"/>
          <w:lang w:val="ru-RU"/>
        </w:rPr>
        <w:tab/>
        <w:t xml:space="preserve">Последние две недели моя память, как будто специально </w:t>
      </w:r>
      <w:r w:rsidR="005F11B3" w:rsidRPr="00715134">
        <w:rPr>
          <w:b w:val="0"/>
          <w:bCs w:val="0"/>
          <w:sz w:val="28"/>
          <w:szCs w:val="28"/>
          <w:lang w:val="ru-RU"/>
        </w:rPr>
        <w:t>блуждает</w:t>
      </w:r>
      <w:r w:rsidRPr="00715134">
        <w:rPr>
          <w:b w:val="0"/>
          <w:bCs w:val="0"/>
          <w:sz w:val="28"/>
          <w:szCs w:val="28"/>
          <w:lang w:val="ru-RU"/>
        </w:rPr>
        <w:t xml:space="preserve"> в самых потаенных и неприятных уголках моего прошлого.</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Все </w:t>
      </w:r>
      <w:r w:rsidR="001618E2" w:rsidRPr="00715134">
        <w:rPr>
          <w:rFonts w:ascii="Times New Roman" w:hAnsi="Times New Roman" w:cs="Times New Roman"/>
          <w:sz w:val="28"/>
          <w:szCs w:val="28"/>
          <w:lang w:val="ru-RU"/>
        </w:rPr>
        <w:t xml:space="preserve">то </w:t>
      </w:r>
      <w:r w:rsidRPr="00715134">
        <w:rPr>
          <w:rFonts w:ascii="Times New Roman" w:hAnsi="Times New Roman" w:cs="Times New Roman"/>
          <w:sz w:val="28"/>
          <w:szCs w:val="28"/>
          <w:lang w:val="ru-RU"/>
        </w:rPr>
        <w:t xml:space="preserve">время, </w:t>
      </w:r>
      <w:r w:rsidR="00EC5AF8" w:rsidRPr="00715134">
        <w:rPr>
          <w:rFonts w:ascii="Times New Roman" w:hAnsi="Times New Roman" w:cs="Times New Roman"/>
          <w:sz w:val="28"/>
          <w:szCs w:val="28"/>
          <w:lang w:val="ru-RU"/>
        </w:rPr>
        <w:t>пока</w:t>
      </w:r>
      <w:r w:rsidRPr="00715134">
        <w:rPr>
          <w:rFonts w:ascii="Times New Roman" w:hAnsi="Times New Roman" w:cs="Times New Roman"/>
          <w:sz w:val="28"/>
          <w:szCs w:val="28"/>
          <w:lang w:val="ru-RU"/>
        </w:rPr>
        <w:t xml:space="preserve"> я пытаюсь думать о чем-то хорошем, например, когда Робин и Сара позвали меня с ними поехать в Джорджию за покупками, мне на ум приходит «ебанная Эми Хьюстон», будто не давая мне поверить, что и у меня могут быть друзья.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Или когда я думаю о том, как Картер заставляет меня чувствовать</w:t>
      </w:r>
      <w:r w:rsidR="001618E2"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1618E2" w:rsidRPr="00715134">
        <w:rPr>
          <w:rFonts w:ascii="Times New Roman" w:hAnsi="Times New Roman" w:cs="Times New Roman"/>
          <w:sz w:val="28"/>
          <w:szCs w:val="28"/>
          <w:lang w:val="ru-RU"/>
        </w:rPr>
        <w:t>пока</w:t>
      </w:r>
      <w:r w:rsidRPr="00715134">
        <w:rPr>
          <w:rFonts w:ascii="Times New Roman" w:hAnsi="Times New Roman" w:cs="Times New Roman"/>
          <w:sz w:val="28"/>
          <w:szCs w:val="28"/>
          <w:lang w:val="ru-RU"/>
        </w:rPr>
        <w:t xml:space="preserve"> мы часами разговариваем с ним по телефону, или когда от одного его поцелуя у меня подкашиваются коленки, я вспоминаю свои последние отношения, и парня на видео, который кончая, зовет меня по имени.</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И сегодня, когда я хочу убедить себя, что не такая, как остальные алкоголики</w:t>
      </w:r>
      <w:r w:rsidR="001618E2"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потому что моя мама меня любила, мне вспоминается ситуация, которую я не хочу вспоминать, могу поклясться, что забыла, что такое было на самом деле.</w:t>
      </w:r>
    </w:p>
    <w:p w:rsidR="00E07D5F" w:rsidRPr="00715134" w:rsidRDefault="00E07D5F" w:rsidP="00715134">
      <w:pPr>
        <w:spacing w:after="0"/>
        <w:jc w:val="both"/>
        <w:rPr>
          <w:rFonts w:ascii="Times New Roman" w:hAnsi="Times New Roman" w:cs="Times New Roman"/>
          <w:sz w:val="28"/>
          <w:szCs w:val="28"/>
          <w:lang w:val="ru-RU"/>
        </w:rPr>
      </w:pP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w:t>
      </w:r>
      <w:r w:rsidRPr="00715134">
        <w:rPr>
          <w:rFonts w:ascii="Times New Roman" w:hAnsi="Times New Roman" w:cs="Times New Roman"/>
          <w:i/>
          <w:sz w:val="28"/>
          <w:szCs w:val="28"/>
          <w:lang w:val="ru-RU"/>
        </w:rPr>
        <w:t xml:space="preserve"> Эм? – передо мной стоит Лия. </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Да?</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Как тебе это платье?</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Я смотрю, как она кружится по комнате, показывая легкое желто-синее летнее платье. Ее волосы собраны в хвостик и закручены, как всегда она выглядит идеально. Слишком красиво, чтобы описать словами.</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Мне нравится, – отвечаю я, – тебе идет.</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 Хорошо, – она закатывает глаза и прекращает своё дефиле. – Что с тобой на этой неделе? Сначала, ты отказываешься выпить со мной в </w:t>
      </w:r>
      <w:r w:rsidR="00EC5AF8" w:rsidRPr="00715134">
        <w:rPr>
          <w:rFonts w:ascii="Times New Roman" w:hAnsi="Times New Roman" w:cs="Times New Roman"/>
          <w:i/>
          <w:sz w:val="28"/>
          <w:szCs w:val="28"/>
          <w:lang w:val="ru-RU"/>
        </w:rPr>
        <w:t>п</w:t>
      </w:r>
      <w:r w:rsidRPr="00715134">
        <w:rPr>
          <w:rFonts w:ascii="Times New Roman" w:hAnsi="Times New Roman" w:cs="Times New Roman"/>
          <w:i/>
          <w:sz w:val="28"/>
          <w:szCs w:val="28"/>
          <w:lang w:val="ru-RU"/>
        </w:rPr>
        <w:t>онедел</w:t>
      </w:r>
      <w:r w:rsidR="001618E2" w:rsidRPr="00715134">
        <w:rPr>
          <w:rFonts w:ascii="Times New Roman" w:hAnsi="Times New Roman" w:cs="Times New Roman"/>
          <w:i/>
          <w:sz w:val="28"/>
          <w:szCs w:val="28"/>
          <w:lang w:val="ru-RU"/>
        </w:rPr>
        <w:t>ьник, потом не едешь за «Версаче</w:t>
      </w:r>
      <w:r w:rsidRPr="00715134">
        <w:rPr>
          <w:rFonts w:ascii="Times New Roman" w:hAnsi="Times New Roman" w:cs="Times New Roman"/>
          <w:i/>
          <w:sz w:val="28"/>
          <w:szCs w:val="28"/>
          <w:lang w:val="ru-RU"/>
        </w:rPr>
        <w:t xml:space="preserve">» с Винсентом, а сейчас ты назвала это платье «хорошим»? Что такое? Обычно ты сбиваешь меня  с толку своими этими – </w:t>
      </w:r>
      <w:proofErr w:type="gramStart"/>
      <w:r w:rsidRPr="00715134">
        <w:rPr>
          <w:rFonts w:ascii="Times New Roman" w:hAnsi="Times New Roman" w:cs="Times New Roman"/>
          <w:i/>
          <w:sz w:val="28"/>
          <w:szCs w:val="28"/>
          <w:lang w:val="ru-RU"/>
        </w:rPr>
        <w:t>п</w:t>
      </w:r>
      <w:proofErr w:type="gramEnd"/>
      <w:r w:rsidRPr="00715134">
        <w:rPr>
          <w:rFonts w:ascii="Times New Roman" w:hAnsi="Times New Roman" w:cs="Times New Roman"/>
          <w:i/>
          <w:sz w:val="28"/>
          <w:szCs w:val="28"/>
          <w:lang w:val="ru-RU"/>
        </w:rPr>
        <w:t>… одним из этих слов…</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Прилагательные.</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Точно, – она пожимает плечами. – Что случилось?</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Я </w:t>
      </w:r>
      <w:r w:rsidR="00EC5AF8" w:rsidRPr="00715134">
        <w:rPr>
          <w:rFonts w:ascii="Times New Roman" w:hAnsi="Times New Roman" w:cs="Times New Roman"/>
          <w:i/>
          <w:sz w:val="28"/>
          <w:szCs w:val="28"/>
          <w:lang w:val="ru-RU"/>
        </w:rPr>
        <w:t xml:space="preserve">откладываю </w:t>
      </w:r>
      <w:r w:rsidRPr="00715134">
        <w:rPr>
          <w:rFonts w:ascii="Times New Roman" w:hAnsi="Times New Roman" w:cs="Times New Roman"/>
          <w:i/>
          <w:sz w:val="28"/>
          <w:szCs w:val="28"/>
          <w:lang w:val="ru-RU"/>
        </w:rPr>
        <w:t>ручку на стол и опираюсь на спинку стула.</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 </w:t>
      </w:r>
      <w:r w:rsidR="001618E2" w:rsidRPr="00715134">
        <w:rPr>
          <w:rFonts w:ascii="Times New Roman" w:hAnsi="Times New Roman" w:cs="Times New Roman"/>
          <w:i/>
          <w:sz w:val="28"/>
          <w:szCs w:val="28"/>
          <w:lang w:val="ru-RU"/>
        </w:rPr>
        <w:t>Как</w:t>
      </w:r>
      <w:r w:rsidRPr="00715134">
        <w:rPr>
          <w:rFonts w:ascii="Times New Roman" w:hAnsi="Times New Roman" w:cs="Times New Roman"/>
          <w:i/>
          <w:sz w:val="28"/>
          <w:szCs w:val="28"/>
          <w:lang w:val="ru-RU"/>
        </w:rPr>
        <w:t xml:space="preserve"> думаешь, я красивая?</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 Ты </w:t>
      </w:r>
      <w:proofErr w:type="gramStart"/>
      <w:r w:rsidRPr="00715134">
        <w:rPr>
          <w:rFonts w:ascii="Times New Roman" w:hAnsi="Times New Roman" w:cs="Times New Roman"/>
          <w:i/>
          <w:sz w:val="28"/>
          <w:szCs w:val="28"/>
          <w:lang w:val="ru-RU"/>
        </w:rPr>
        <w:t>пиздец</w:t>
      </w:r>
      <w:proofErr w:type="gramEnd"/>
      <w:r w:rsidRPr="00715134">
        <w:rPr>
          <w:rFonts w:ascii="Times New Roman" w:hAnsi="Times New Roman" w:cs="Times New Roman"/>
          <w:i/>
          <w:sz w:val="28"/>
          <w:szCs w:val="28"/>
          <w:lang w:val="ru-RU"/>
        </w:rPr>
        <w:t xml:space="preserve"> какая сногсшибательная. Ты точная копия меня, – она смеётся до тех пор, пока не осознает, что я не смеюсь вместе с ней. – Извини.</w:t>
      </w:r>
    </w:p>
    <w:p w:rsidR="00A00A45"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lastRenderedPageBreak/>
        <w:tab/>
        <w:t>– В прошлую пятницу меня номинировали на участие в конкурсе  «королева вечера  встречи выпускников».</w:t>
      </w:r>
    </w:p>
    <w:p w:rsidR="00E07D5F" w:rsidRPr="00715134" w:rsidRDefault="00A00A45"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r>
      <w:r w:rsidR="00E07D5F" w:rsidRPr="00715134">
        <w:rPr>
          <w:rFonts w:ascii="Times New Roman" w:hAnsi="Times New Roman" w:cs="Times New Roman"/>
          <w:i/>
          <w:sz w:val="28"/>
          <w:szCs w:val="28"/>
          <w:lang w:val="ru-RU"/>
        </w:rPr>
        <w:t xml:space="preserve">– Что? Почему ты мне об этом не </w:t>
      </w:r>
      <w:r w:rsidR="007F704E" w:rsidRPr="00715134">
        <w:rPr>
          <w:rFonts w:ascii="Times New Roman" w:hAnsi="Times New Roman" w:cs="Times New Roman"/>
          <w:i/>
          <w:sz w:val="28"/>
          <w:szCs w:val="28"/>
          <w:lang w:val="ru-RU"/>
        </w:rPr>
        <w:t>рас</w:t>
      </w:r>
      <w:r w:rsidR="00E07D5F" w:rsidRPr="00715134">
        <w:rPr>
          <w:rFonts w:ascii="Times New Roman" w:hAnsi="Times New Roman" w:cs="Times New Roman"/>
          <w:i/>
          <w:sz w:val="28"/>
          <w:szCs w:val="28"/>
          <w:lang w:val="ru-RU"/>
        </w:rPr>
        <w:t>сказала? Мы бы поехали и выбрали тебе платье!</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w:t>
      </w:r>
      <w:r w:rsidRPr="00715134">
        <w:rPr>
          <w:rFonts w:ascii="Times New Roman" w:hAnsi="Times New Roman" w:cs="Times New Roman"/>
          <w:i/>
          <w:sz w:val="28"/>
          <w:szCs w:val="28"/>
          <w:lang w:val="ru-RU"/>
        </w:rPr>
        <w:t xml:space="preserve"> Я сняла свою кандидатуру.</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Что? Почему?</w:t>
      </w:r>
    </w:p>
    <w:p w:rsidR="00E07D5F" w:rsidRPr="00715134" w:rsidRDefault="00E07D5F" w:rsidP="00D814BA">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 Во время жеребьевки имена </w:t>
      </w:r>
      <w:r w:rsidR="007F704E" w:rsidRPr="00715134">
        <w:rPr>
          <w:rFonts w:ascii="Times New Roman" w:hAnsi="Times New Roman" w:cs="Times New Roman"/>
          <w:i/>
          <w:sz w:val="28"/>
          <w:szCs w:val="28"/>
          <w:lang w:val="ru-RU"/>
        </w:rPr>
        <w:t xml:space="preserve">всех </w:t>
      </w:r>
      <w:r w:rsidRPr="00715134">
        <w:rPr>
          <w:rFonts w:ascii="Times New Roman" w:hAnsi="Times New Roman" w:cs="Times New Roman"/>
          <w:i/>
          <w:sz w:val="28"/>
          <w:szCs w:val="28"/>
          <w:lang w:val="ru-RU"/>
        </w:rPr>
        <w:t>участниц</w:t>
      </w:r>
      <w:r w:rsidR="007F704E" w:rsidRPr="00715134">
        <w:rPr>
          <w:rFonts w:ascii="Times New Roman" w:hAnsi="Times New Roman" w:cs="Times New Roman"/>
          <w:i/>
          <w:sz w:val="28"/>
          <w:szCs w:val="28"/>
          <w:lang w:val="ru-RU"/>
        </w:rPr>
        <w:t xml:space="preserve"> кроме </w:t>
      </w:r>
      <w:proofErr w:type="gramStart"/>
      <w:r w:rsidR="007F704E" w:rsidRPr="00715134">
        <w:rPr>
          <w:rFonts w:ascii="Times New Roman" w:hAnsi="Times New Roman" w:cs="Times New Roman"/>
          <w:i/>
          <w:sz w:val="28"/>
          <w:szCs w:val="28"/>
          <w:lang w:val="ru-RU"/>
        </w:rPr>
        <w:t>моего</w:t>
      </w:r>
      <w:proofErr w:type="gramEnd"/>
      <w:r w:rsidR="007F704E" w:rsidRPr="00715134">
        <w:rPr>
          <w:rFonts w:ascii="Times New Roman" w:hAnsi="Times New Roman" w:cs="Times New Roman"/>
          <w:i/>
          <w:sz w:val="28"/>
          <w:szCs w:val="28"/>
          <w:lang w:val="ru-RU"/>
        </w:rPr>
        <w:t>,</w:t>
      </w:r>
      <w:r w:rsidRPr="00715134">
        <w:rPr>
          <w:rFonts w:ascii="Times New Roman" w:hAnsi="Times New Roman" w:cs="Times New Roman"/>
          <w:i/>
          <w:sz w:val="28"/>
          <w:szCs w:val="28"/>
          <w:lang w:val="ru-RU"/>
        </w:rPr>
        <w:t xml:space="preserve"> были написаны правильно. Кто-то перечеркнул моё фото… и </w:t>
      </w:r>
      <w:r w:rsidR="007F704E" w:rsidRPr="00715134">
        <w:rPr>
          <w:rFonts w:ascii="Times New Roman" w:hAnsi="Times New Roman" w:cs="Times New Roman"/>
          <w:i/>
          <w:sz w:val="28"/>
          <w:szCs w:val="28"/>
          <w:lang w:val="ru-RU"/>
        </w:rPr>
        <w:t xml:space="preserve">вместо моего имени </w:t>
      </w:r>
      <w:r w:rsidRPr="00715134">
        <w:rPr>
          <w:rFonts w:ascii="Times New Roman" w:hAnsi="Times New Roman" w:cs="Times New Roman"/>
          <w:i/>
          <w:sz w:val="28"/>
          <w:szCs w:val="28"/>
          <w:lang w:val="ru-RU"/>
        </w:rPr>
        <w:t>написал «уродливая</w:t>
      </w:r>
      <w:r w:rsidR="00D814BA">
        <w:rPr>
          <w:rFonts w:ascii="Times New Roman" w:hAnsi="Times New Roman" w:cs="Times New Roman"/>
          <w:i/>
          <w:sz w:val="28"/>
          <w:szCs w:val="28"/>
          <w:lang w:val="ru-RU"/>
        </w:rPr>
        <w:t>,</w:t>
      </w:r>
      <w:r w:rsidRPr="00715134">
        <w:rPr>
          <w:rFonts w:ascii="Times New Roman" w:hAnsi="Times New Roman" w:cs="Times New Roman"/>
          <w:i/>
          <w:sz w:val="28"/>
          <w:szCs w:val="28"/>
          <w:lang w:val="ru-RU"/>
        </w:rPr>
        <w:t xml:space="preserve"> ебнутая </w:t>
      </w:r>
      <w:proofErr w:type="gramStart"/>
      <w:r w:rsidRPr="00715134">
        <w:rPr>
          <w:rFonts w:ascii="Times New Roman" w:hAnsi="Times New Roman" w:cs="Times New Roman"/>
          <w:i/>
          <w:sz w:val="28"/>
          <w:szCs w:val="28"/>
          <w:lang w:val="ru-RU"/>
        </w:rPr>
        <w:t>шлюха</w:t>
      </w:r>
      <w:proofErr w:type="gramEnd"/>
      <w:r w:rsidRPr="00715134">
        <w:rPr>
          <w:rFonts w:ascii="Times New Roman" w:hAnsi="Times New Roman" w:cs="Times New Roman"/>
          <w:i/>
          <w:sz w:val="28"/>
          <w:szCs w:val="28"/>
          <w:lang w:val="ru-RU"/>
        </w:rPr>
        <w:t>».</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 xml:space="preserve">Директор школы очень извинялся и обещал, что поменяет карточку до начала следующей недели, но я сказала, что все в порядке, что я точно не буду участвовать в конкурсе. </w:t>
      </w:r>
      <w:r w:rsidR="00EC5AF8" w:rsidRPr="00715134">
        <w:rPr>
          <w:rFonts w:ascii="Times New Roman" w:hAnsi="Times New Roman" w:cs="Times New Roman"/>
          <w:i/>
          <w:sz w:val="28"/>
          <w:szCs w:val="28"/>
          <w:lang w:val="ru-RU"/>
        </w:rPr>
        <w:t xml:space="preserve">Даже </w:t>
      </w:r>
      <w:r w:rsidRPr="00715134">
        <w:rPr>
          <w:rFonts w:ascii="Times New Roman" w:hAnsi="Times New Roman" w:cs="Times New Roman"/>
          <w:i/>
          <w:sz w:val="28"/>
          <w:szCs w:val="28"/>
          <w:lang w:val="ru-RU"/>
        </w:rPr>
        <w:t xml:space="preserve">не смотря на то, что он обещал узнать, кто это сделал, мой имидж пострадал, и </w:t>
      </w:r>
      <w:r w:rsidR="002934CB" w:rsidRPr="00715134">
        <w:rPr>
          <w:rFonts w:ascii="Times New Roman" w:hAnsi="Times New Roman" w:cs="Times New Roman"/>
          <w:i/>
          <w:sz w:val="28"/>
          <w:szCs w:val="28"/>
          <w:lang w:val="ru-RU"/>
        </w:rPr>
        <w:t xml:space="preserve">уже </w:t>
      </w:r>
      <w:r w:rsidRPr="00715134">
        <w:rPr>
          <w:rFonts w:ascii="Times New Roman" w:hAnsi="Times New Roman" w:cs="Times New Roman"/>
          <w:i/>
          <w:sz w:val="28"/>
          <w:szCs w:val="28"/>
          <w:lang w:val="ru-RU"/>
        </w:rPr>
        <w:t>ничего нельзя было исправить. По крайней мере, я так думала…</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 </w:t>
      </w:r>
      <w:proofErr w:type="gramStart"/>
      <w:r w:rsidRPr="00715134">
        <w:rPr>
          <w:rFonts w:ascii="Times New Roman" w:hAnsi="Times New Roman" w:cs="Times New Roman"/>
          <w:i/>
          <w:sz w:val="28"/>
          <w:szCs w:val="28"/>
          <w:lang w:val="ru-RU"/>
        </w:rPr>
        <w:t>Шлюха</w:t>
      </w:r>
      <w:proofErr w:type="gramEnd"/>
      <w:r w:rsidRPr="00715134">
        <w:rPr>
          <w:rFonts w:ascii="Times New Roman" w:hAnsi="Times New Roman" w:cs="Times New Roman"/>
          <w:i/>
          <w:sz w:val="28"/>
          <w:szCs w:val="28"/>
          <w:lang w:val="ru-RU"/>
        </w:rPr>
        <w:t>? – Лия выгнула бровь.</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 Я переспала с двумя парнями, а мне только 16, – я стараюсь не плакать, потому что знаю, что это бессмысленно. – И все знают, кто были эти два парня… Ладно один парень, это понятно, но ДВА? Никто не будет голосовать за </w:t>
      </w:r>
      <w:proofErr w:type="gramStart"/>
      <w:r w:rsidRPr="00715134">
        <w:rPr>
          <w:rFonts w:ascii="Times New Roman" w:hAnsi="Times New Roman" w:cs="Times New Roman"/>
          <w:i/>
          <w:sz w:val="28"/>
          <w:szCs w:val="28"/>
          <w:lang w:val="ru-RU"/>
        </w:rPr>
        <w:t>шлюху</w:t>
      </w:r>
      <w:proofErr w:type="gramEnd"/>
      <w:r w:rsidRPr="00715134">
        <w:rPr>
          <w:rFonts w:ascii="Times New Roman" w:hAnsi="Times New Roman" w:cs="Times New Roman"/>
          <w:i/>
          <w:sz w:val="28"/>
          <w:szCs w:val="28"/>
          <w:lang w:val="ru-RU"/>
        </w:rPr>
        <w:t xml:space="preserve"> школы, Лия. Даже я бы сама за себя не проголосовала.</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Она скрещивает руки</w:t>
      </w:r>
      <w:r w:rsidR="002934CB" w:rsidRPr="00715134">
        <w:rPr>
          <w:rFonts w:ascii="Times New Roman" w:hAnsi="Times New Roman" w:cs="Times New Roman"/>
          <w:i/>
          <w:sz w:val="28"/>
          <w:szCs w:val="28"/>
          <w:lang w:val="ru-RU"/>
        </w:rPr>
        <w:t xml:space="preserve"> на груди</w:t>
      </w:r>
      <w:r w:rsidRPr="00715134">
        <w:rPr>
          <w:rFonts w:ascii="Times New Roman" w:hAnsi="Times New Roman" w:cs="Times New Roman"/>
          <w:i/>
          <w:sz w:val="28"/>
          <w:szCs w:val="28"/>
          <w:lang w:val="ru-RU"/>
        </w:rPr>
        <w:t>.</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 Ты хочешь сказать, что сняла свою кандидатуру, потому что какие-то тупые завистливые сучки испортили твою карточку участницы? </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 А ещё, у меня нет друзей. Чтобы выиграть, нужны друзья. Все равно это все напрасно, особенно, когда уже все знают, что я </w:t>
      </w:r>
      <w:proofErr w:type="gramStart"/>
      <w:r w:rsidRPr="00715134">
        <w:rPr>
          <w:rFonts w:ascii="Times New Roman" w:hAnsi="Times New Roman" w:cs="Times New Roman"/>
          <w:i/>
          <w:sz w:val="28"/>
          <w:szCs w:val="28"/>
          <w:lang w:val="ru-RU"/>
        </w:rPr>
        <w:t>шлюха</w:t>
      </w:r>
      <w:proofErr w:type="gramEnd"/>
      <w:r w:rsidRPr="00715134">
        <w:rPr>
          <w:rFonts w:ascii="Times New Roman" w:hAnsi="Times New Roman" w:cs="Times New Roman"/>
          <w:i/>
          <w:sz w:val="28"/>
          <w:szCs w:val="28"/>
          <w:lang w:val="ru-RU"/>
        </w:rPr>
        <w:t>.</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 xml:space="preserve">– Во-первых, то, что ты с кем-то спала, еще не делает тебя </w:t>
      </w:r>
      <w:proofErr w:type="gramStart"/>
      <w:r w:rsidRPr="00715134">
        <w:rPr>
          <w:rFonts w:ascii="Times New Roman" w:hAnsi="Times New Roman" w:cs="Times New Roman"/>
          <w:i/>
          <w:sz w:val="28"/>
          <w:szCs w:val="28"/>
          <w:lang w:val="ru-RU"/>
        </w:rPr>
        <w:t>шлюхой</w:t>
      </w:r>
      <w:proofErr w:type="gramEnd"/>
      <w:r w:rsidRPr="00715134">
        <w:rPr>
          <w:rFonts w:ascii="Times New Roman" w:hAnsi="Times New Roman" w:cs="Times New Roman"/>
          <w:i/>
          <w:sz w:val="28"/>
          <w:szCs w:val="28"/>
          <w:lang w:val="ru-RU"/>
        </w:rPr>
        <w:t xml:space="preserve">. Единственные люди, которые верят в это – это фригидные сучки-девственницы, которые трясутся над своей невинностью и хранят её до свадьбы, чтобы потом узнать, что их муж даже оттрахать их не может, как полагается. И чтобы как-то скрасить своё ничтожное положение, они объединяются и пытаются унизить остальных, называя их </w:t>
      </w:r>
      <w:proofErr w:type="gramStart"/>
      <w:r w:rsidRPr="00715134">
        <w:rPr>
          <w:rFonts w:ascii="Times New Roman" w:hAnsi="Times New Roman" w:cs="Times New Roman"/>
          <w:i/>
          <w:sz w:val="28"/>
          <w:szCs w:val="28"/>
          <w:lang w:val="ru-RU"/>
        </w:rPr>
        <w:t>шлюхами</w:t>
      </w:r>
      <w:proofErr w:type="gramEnd"/>
      <w:r w:rsidRPr="00715134">
        <w:rPr>
          <w:rFonts w:ascii="Times New Roman" w:hAnsi="Times New Roman" w:cs="Times New Roman"/>
          <w:i/>
          <w:sz w:val="28"/>
          <w:szCs w:val="28"/>
          <w:lang w:val="ru-RU"/>
        </w:rPr>
        <w:t xml:space="preserve">. Пошли </w:t>
      </w:r>
      <w:r w:rsidR="007F704E" w:rsidRPr="00715134">
        <w:rPr>
          <w:rFonts w:ascii="Times New Roman" w:hAnsi="Times New Roman" w:cs="Times New Roman"/>
          <w:i/>
          <w:sz w:val="28"/>
          <w:szCs w:val="28"/>
          <w:lang w:val="ru-RU"/>
        </w:rPr>
        <w:t>их</w:t>
      </w:r>
      <w:r w:rsidRPr="00715134">
        <w:rPr>
          <w:rFonts w:ascii="Times New Roman" w:hAnsi="Times New Roman" w:cs="Times New Roman"/>
          <w:i/>
          <w:sz w:val="28"/>
          <w:szCs w:val="28"/>
          <w:lang w:val="ru-RU"/>
        </w:rPr>
        <w:t xml:space="preserve"> нахуй.</w:t>
      </w:r>
    </w:p>
    <w:p w:rsidR="00E07D5F" w:rsidRPr="00715134" w:rsidRDefault="00E07D5F" w:rsidP="00715134">
      <w:pPr>
        <w:tabs>
          <w:tab w:val="left" w:pos="0"/>
        </w:tabs>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Она протягивает мне тушь, и я киваю.</w:t>
      </w:r>
    </w:p>
    <w:p w:rsidR="00E07D5F" w:rsidRPr="00715134" w:rsidRDefault="00E07D5F" w:rsidP="00715134">
      <w:pPr>
        <w:tabs>
          <w:tab w:val="left" w:pos="0"/>
        </w:tabs>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Во-вторых, ты будешь учувствовать в конкурсе, и мы сделаем все для того, чтобы ты выиграла, независимо от того, есть у тебя друзья или нет. И мне даже не обязательно видеть</w:t>
      </w:r>
      <w:r w:rsidR="002934CB" w:rsidRPr="00715134">
        <w:rPr>
          <w:rFonts w:ascii="Times New Roman" w:hAnsi="Times New Roman" w:cs="Times New Roman"/>
          <w:i/>
          <w:sz w:val="28"/>
          <w:szCs w:val="28"/>
          <w:lang w:val="ru-RU"/>
        </w:rPr>
        <w:t xml:space="preserve"> </w:t>
      </w:r>
      <w:r w:rsidRPr="00715134">
        <w:rPr>
          <w:rFonts w:ascii="Times New Roman" w:hAnsi="Times New Roman" w:cs="Times New Roman"/>
          <w:i/>
          <w:sz w:val="28"/>
          <w:szCs w:val="28"/>
          <w:lang w:val="ru-RU"/>
        </w:rPr>
        <w:t>кого-либо из этих девочек, чтобы знать, что ты красивее их всех.</w:t>
      </w:r>
    </w:p>
    <w:p w:rsidR="00E07D5F" w:rsidRPr="00715134" w:rsidRDefault="00E07D5F" w:rsidP="00715134">
      <w:pPr>
        <w:tabs>
          <w:tab w:val="left" w:pos="0"/>
        </w:tabs>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Я слушаю и ничего не говорю.</w:t>
      </w:r>
    </w:p>
    <w:p w:rsidR="00E07D5F" w:rsidRPr="00715134" w:rsidRDefault="00E07D5F" w:rsidP="00715134">
      <w:pPr>
        <w:tabs>
          <w:tab w:val="left" w:pos="0"/>
        </w:tabs>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 Эмерланд, внешний вид всегда поможет тебе выиграть, – </w:t>
      </w:r>
      <w:proofErr w:type="spellStart"/>
      <w:r w:rsidR="00B5467A" w:rsidRPr="00715134">
        <w:rPr>
          <w:rFonts w:ascii="Times New Roman" w:hAnsi="Times New Roman" w:cs="Times New Roman"/>
          <w:i/>
          <w:sz w:val="28"/>
          <w:szCs w:val="28"/>
          <w:lang w:val="ru-RU"/>
        </w:rPr>
        <w:t>Лиа</w:t>
      </w:r>
      <w:proofErr w:type="spellEnd"/>
      <w:r w:rsidRPr="00715134">
        <w:rPr>
          <w:rFonts w:ascii="Times New Roman" w:hAnsi="Times New Roman" w:cs="Times New Roman"/>
          <w:i/>
          <w:sz w:val="28"/>
          <w:szCs w:val="28"/>
          <w:lang w:val="ru-RU"/>
        </w:rPr>
        <w:t xml:space="preserve"> достает свой телефон, – сколько раз мне нужно это повторять тебе?</w:t>
      </w:r>
    </w:p>
    <w:p w:rsidR="00E07D5F" w:rsidRPr="00715134" w:rsidRDefault="00E07D5F" w:rsidP="00715134">
      <w:pPr>
        <w:tabs>
          <w:tab w:val="left" w:pos="0"/>
        </w:tabs>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lastRenderedPageBreak/>
        <w:tab/>
        <w:t xml:space="preserve">Она выходит из комнаты и возвращается только через 20 минут. Я не знаю, кому </w:t>
      </w:r>
      <w:proofErr w:type="spellStart"/>
      <w:r w:rsidR="00B5467A" w:rsidRPr="00715134">
        <w:rPr>
          <w:rFonts w:ascii="Times New Roman" w:hAnsi="Times New Roman" w:cs="Times New Roman"/>
          <w:i/>
          <w:sz w:val="28"/>
          <w:szCs w:val="28"/>
          <w:lang w:val="ru-RU"/>
        </w:rPr>
        <w:t>Лиа</w:t>
      </w:r>
      <w:proofErr w:type="spellEnd"/>
      <w:r w:rsidRPr="00715134">
        <w:rPr>
          <w:rFonts w:ascii="Times New Roman" w:hAnsi="Times New Roman" w:cs="Times New Roman"/>
          <w:i/>
          <w:sz w:val="28"/>
          <w:szCs w:val="28"/>
          <w:lang w:val="ru-RU"/>
        </w:rPr>
        <w:t xml:space="preserve"> звон</w:t>
      </w:r>
      <w:r w:rsidR="00D814BA">
        <w:rPr>
          <w:rFonts w:ascii="Times New Roman" w:hAnsi="Times New Roman" w:cs="Times New Roman"/>
          <w:i/>
          <w:sz w:val="28"/>
          <w:szCs w:val="28"/>
          <w:lang w:val="ru-RU"/>
        </w:rPr>
        <w:t>и</w:t>
      </w:r>
      <w:r w:rsidR="007F704E" w:rsidRPr="00715134">
        <w:rPr>
          <w:rFonts w:ascii="Times New Roman" w:hAnsi="Times New Roman" w:cs="Times New Roman"/>
          <w:i/>
          <w:sz w:val="28"/>
          <w:szCs w:val="28"/>
          <w:lang w:val="ru-RU"/>
        </w:rPr>
        <w:t>ла</w:t>
      </w:r>
      <w:r w:rsidRPr="00715134">
        <w:rPr>
          <w:rFonts w:ascii="Times New Roman" w:hAnsi="Times New Roman" w:cs="Times New Roman"/>
          <w:i/>
          <w:sz w:val="28"/>
          <w:szCs w:val="28"/>
          <w:lang w:val="ru-RU"/>
        </w:rPr>
        <w:t xml:space="preserve">, и чем она может мне помочь в </w:t>
      </w:r>
      <w:r w:rsidR="00B5467A" w:rsidRPr="00715134">
        <w:rPr>
          <w:rFonts w:ascii="Times New Roman" w:hAnsi="Times New Roman" w:cs="Times New Roman"/>
          <w:i/>
          <w:sz w:val="28"/>
          <w:szCs w:val="28"/>
          <w:lang w:val="ru-RU"/>
        </w:rPr>
        <w:t>этой</w:t>
      </w:r>
      <w:r w:rsidRPr="00715134">
        <w:rPr>
          <w:rFonts w:ascii="Times New Roman" w:hAnsi="Times New Roman" w:cs="Times New Roman"/>
          <w:i/>
          <w:sz w:val="28"/>
          <w:szCs w:val="28"/>
          <w:lang w:val="ru-RU"/>
        </w:rPr>
        <w:t xml:space="preserve"> ситуации. </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 Хорошо. Поехали, купим тебе платье для твоего главного вечера.</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 xml:space="preserve">Две недели спустя меня выбирают королевой вечера встреч выпускников школы </w:t>
      </w:r>
      <w:proofErr w:type="spellStart"/>
      <w:r w:rsidRPr="00715134">
        <w:rPr>
          <w:rFonts w:ascii="Times New Roman" w:hAnsi="Times New Roman" w:cs="Times New Roman"/>
          <w:i/>
          <w:sz w:val="28"/>
          <w:szCs w:val="28"/>
          <w:lang w:val="ru-RU"/>
        </w:rPr>
        <w:t>Тианек</w:t>
      </w:r>
      <w:proofErr w:type="spellEnd"/>
      <w:r w:rsidRPr="00715134">
        <w:rPr>
          <w:rFonts w:ascii="Times New Roman" w:hAnsi="Times New Roman" w:cs="Times New Roman"/>
          <w:i/>
          <w:sz w:val="28"/>
          <w:szCs w:val="28"/>
          <w:lang w:val="ru-RU"/>
        </w:rPr>
        <w:t xml:space="preserve">. Новый директор школы </w:t>
      </w:r>
      <w:r w:rsidR="007F704E" w:rsidRPr="00715134">
        <w:rPr>
          <w:rFonts w:ascii="Times New Roman" w:hAnsi="Times New Roman" w:cs="Times New Roman"/>
          <w:i/>
          <w:sz w:val="28"/>
          <w:szCs w:val="28"/>
          <w:lang w:val="ru-RU"/>
        </w:rPr>
        <w:t>(</w:t>
      </w:r>
      <w:r w:rsidRPr="00715134">
        <w:rPr>
          <w:rFonts w:ascii="Times New Roman" w:hAnsi="Times New Roman" w:cs="Times New Roman"/>
          <w:i/>
          <w:sz w:val="28"/>
          <w:szCs w:val="28"/>
          <w:lang w:val="ru-RU"/>
        </w:rPr>
        <w:t>бывший</w:t>
      </w:r>
      <w:r w:rsidR="007F704E" w:rsidRPr="00715134">
        <w:rPr>
          <w:rFonts w:ascii="Times New Roman" w:hAnsi="Times New Roman" w:cs="Times New Roman"/>
          <w:i/>
          <w:sz w:val="28"/>
          <w:szCs w:val="28"/>
          <w:lang w:val="ru-RU"/>
        </w:rPr>
        <w:t>,</w:t>
      </w:r>
      <w:r w:rsidRPr="00715134">
        <w:rPr>
          <w:rFonts w:ascii="Times New Roman" w:hAnsi="Times New Roman" w:cs="Times New Roman"/>
          <w:i/>
          <w:sz w:val="28"/>
          <w:szCs w:val="28"/>
          <w:lang w:val="ru-RU"/>
        </w:rPr>
        <w:t xml:space="preserve"> неожиданно уволился по</w:t>
      </w:r>
      <w:r w:rsidR="007F704E" w:rsidRPr="00715134">
        <w:rPr>
          <w:rFonts w:ascii="Times New Roman" w:hAnsi="Times New Roman" w:cs="Times New Roman"/>
          <w:i/>
          <w:sz w:val="28"/>
          <w:szCs w:val="28"/>
          <w:lang w:val="ru-RU"/>
        </w:rPr>
        <w:t xml:space="preserve"> </w:t>
      </w:r>
      <w:r w:rsidRPr="00715134">
        <w:rPr>
          <w:rFonts w:ascii="Times New Roman" w:hAnsi="Times New Roman" w:cs="Times New Roman"/>
          <w:i/>
          <w:sz w:val="28"/>
          <w:szCs w:val="28"/>
          <w:lang w:val="ru-RU"/>
        </w:rPr>
        <w:t>-</w:t>
      </w:r>
      <w:r w:rsidR="007F704E" w:rsidRPr="00715134">
        <w:rPr>
          <w:rFonts w:ascii="Times New Roman" w:hAnsi="Times New Roman" w:cs="Times New Roman"/>
          <w:i/>
          <w:sz w:val="28"/>
          <w:szCs w:val="28"/>
          <w:lang w:val="ru-RU"/>
        </w:rPr>
        <w:t xml:space="preserve"> </w:t>
      </w:r>
      <w:r w:rsidRPr="00715134">
        <w:rPr>
          <w:rFonts w:ascii="Times New Roman" w:hAnsi="Times New Roman" w:cs="Times New Roman"/>
          <w:i/>
          <w:sz w:val="28"/>
          <w:szCs w:val="28"/>
          <w:lang w:val="ru-RU"/>
        </w:rPr>
        <w:t>семейным обстоятельствам</w:t>
      </w:r>
      <w:r w:rsidR="007F704E" w:rsidRPr="00715134">
        <w:rPr>
          <w:rFonts w:ascii="Times New Roman" w:hAnsi="Times New Roman" w:cs="Times New Roman"/>
          <w:i/>
          <w:sz w:val="28"/>
          <w:szCs w:val="28"/>
          <w:lang w:val="ru-RU"/>
        </w:rPr>
        <w:t>,</w:t>
      </w:r>
      <w:r w:rsidRPr="00715134">
        <w:rPr>
          <w:rFonts w:ascii="Times New Roman" w:hAnsi="Times New Roman" w:cs="Times New Roman"/>
          <w:i/>
          <w:sz w:val="28"/>
          <w:szCs w:val="28"/>
          <w:lang w:val="ru-RU"/>
        </w:rPr>
        <w:t xml:space="preserve"> несколько дней назад</w:t>
      </w:r>
      <w:r w:rsidR="007F704E" w:rsidRPr="00715134">
        <w:rPr>
          <w:rFonts w:ascii="Times New Roman" w:hAnsi="Times New Roman" w:cs="Times New Roman"/>
          <w:i/>
          <w:sz w:val="28"/>
          <w:szCs w:val="28"/>
          <w:lang w:val="ru-RU"/>
        </w:rPr>
        <w:t>)</w:t>
      </w:r>
      <w:r w:rsidRPr="00715134">
        <w:rPr>
          <w:rFonts w:ascii="Times New Roman" w:hAnsi="Times New Roman" w:cs="Times New Roman"/>
          <w:i/>
          <w:sz w:val="28"/>
          <w:szCs w:val="28"/>
          <w:lang w:val="ru-RU"/>
        </w:rPr>
        <w:t xml:space="preserve"> </w:t>
      </w:r>
      <w:r w:rsidR="000F0323" w:rsidRPr="00715134">
        <w:rPr>
          <w:rFonts w:ascii="Times New Roman" w:hAnsi="Times New Roman" w:cs="Times New Roman"/>
          <w:i/>
          <w:sz w:val="28"/>
          <w:szCs w:val="28"/>
          <w:lang w:val="ru-RU"/>
        </w:rPr>
        <w:t>о</w:t>
      </w:r>
      <w:r w:rsidRPr="00715134">
        <w:rPr>
          <w:rFonts w:ascii="Times New Roman" w:hAnsi="Times New Roman" w:cs="Times New Roman"/>
          <w:i/>
          <w:sz w:val="28"/>
          <w:szCs w:val="28"/>
          <w:lang w:val="ru-RU"/>
        </w:rPr>
        <w:t xml:space="preserve">девает </w:t>
      </w:r>
      <w:r w:rsidR="000F0323" w:rsidRPr="00715134">
        <w:rPr>
          <w:rFonts w:ascii="Times New Roman" w:hAnsi="Times New Roman" w:cs="Times New Roman"/>
          <w:i/>
          <w:sz w:val="28"/>
          <w:szCs w:val="28"/>
          <w:lang w:val="ru-RU"/>
        </w:rPr>
        <w:t xml:space="preserve">корону </w:t>
      </w:r>
      <w:r w:rsidRPr="00715134">
        <w:rPr>
          <w:rFonts w:ascii="Times New Roman" w:hAnsi="Times New Roman" w:cs="Times New Roman"/>
          <w:i/>
          <w:sz w:val="28"/>
          <w:szCs w:val="28"/>
          <w:lang w:val="ru-RU"/>
        </w:rPr>
        <w:t>мне на голову</w:t>
      </w:r>
      <w:r w:rsidR="000F0323" w:rsidRPr="00715134">
        <w:rPr>
          <w:rFonts w:ascii="Times New Roman" w:hAnsi="Times New Roman" w:cs="Times New Roman"/>
          <w:i/>
          <w:sz w:val="28"/>
          <w:szCs w:val="28"/>
          <w:lang w:val="ru-RU"/>
        </w:rPr>
        <w:t>,</w:t>
      </w:r>
      <w:r w:rsidRPr="00715134">
        <w:rPr>
          <w:rFonts w:ascii="Times New Roman" w:hAnsi="Times New Roman" w:cs="Times New Roman"/>
          <w:i/>
          <w:sz w:val="28"/>
          <w:szCs w:val="28"/>
          <w:lang w:val="ru-RU"/>
        </w:rPr>
        <w:t xml:space="preserve"> и я машу зрителям.</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Я ожидаю, что Лия будет хлопать громче всех. Я думаю, что она помашет мне в ответ, особенно после того, как она угов</w:t>
      </w:r>
      <w:r w:rsidR="00B5467A" w:rsidRPr="00715134">
        <w:rPr>
          <w:rFonts w:ascii="Times New Roman" w:hAnsi="Times New Roman" w:cs="Times New Roman"/>
          <w:i/>
          <w:sz w:val="28"/>
          <w:szCs w:val="28"/>
          <w:lang w:val="ru-RU"/>
        </w:rPr>
        <w:t xml:space="preserve">орила меня </w:t>
      </w:r>
      <w:r w:rsidRPr="00715134">
        <w:rPr>
          <w:rFonts w:ascii="Times New Roman" w:hAnsi="Times New Roman" w:cs="Times New Roman"/>
          <w:i/>
          <w:sz w:val="28"/>
          <w:szCs w:val="28"/>
          <w:lang w:val="ru-RU"/>
        </w:rPr>
        <w:t xml:space="preserve">учувствовать в конкурсе. Но Лии нет в зале. </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Когда вечером</w:t>
      </w:r>
      <w:r w:rsidR="000F0323" w:rsidRPr="00715134">
        <w:rPr>
          <w:rFonts w:ascii="Times New Roman" w:hAnsi="Times New Roman" w:cs="Times New Roman"/>
          <w:i/>
          <w:sz w:val="28"/>
          <w:szCs w:val="28"/>
          <w:lang w:val="ru-RU"/>
        </w:rPr>
        <w:t xml:space="preserve"> я </w:t>
      </w:r>
      <w:r w:rsidRPr="00715134">
        <w:rPr>
          <w:rFonts w:ascii="Times New Roman" w:hAnsi="Times New Roman" w:cs="Times New Roman"/>
          <w:i/>
          <w:sz w:val="28"/>
          <w:szCs w:val="28"/>
          <w:lang w:val="ru-RU"/>
        </w:rPr>
        <w:t xml:space="preserve"> приезжаю домой, Лия нюхает кокаин на нашем столе.</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Как дела, королева вечера встреч выпускников? –</w:t>
      </w:r>
      <w:r w:rsidR="00D814BA">
        <w:rPr>
          <w:rFonts w:ascii="Times New Roman" w:hAnsi="Times New Roman" w:cs="Times New Roman"/>
          <w:i/>
          <w:sz w:val="28"/>
          <w:szCs w:val="28"/>
          <w:lang w:val="ru-RU"/>
        </w:rPr>
        <w:t xml:space="preserve"> </w:t>
      </w:r>
      <w:r w:rsidRPr="00715134">
        <w:rPr>
          <w:rFonts w:ascii="Times New Roman" w:hAnsi="Times New Roman" w:cs="Times New Roman"/>
          <w:i/>
          <w:sz w:val="28"/>
          <w:szCs w:val="28"/>
          <w:lang w:val="ru-RU"/>
        </w:rPr>
        <w:t>улыбается</w:t>
      </w:r>
      <w:r w:rsidR="000F0323" w:rsidRPr="00715134">
        <w:rPr>
          <w:rFonts w:ascii="Times New Roman" w:hAnsi="Times New Roman" w:cs="Times New Roman"/>
          <w:i/>
          <w:sz w:val="28"/>
          <w:szCs w:val="28"/>
          <w:lang w:val="ru-RU"/>
        </w:rPr>
        <w:t xml:space="preserve"> она</w:t>
      </w:r>
      <w:r w:rsidRPr="00715134">
        <w:rPr>
          <w:rFonts w:ascii="Times New Roman" w:hAnsi="Times New Roman" w:cs="Times New Roman"/>
          <w:i/>
          <w:sz w:val="28"/>
          <w:szCs w:val="28"/>
          <w:lang w:val="ru-RU"/>
        </w:rPr>
        <w:t>.</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Ты обещала прийти.</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w:t>
      </w:r>
      <w:r w:rsidRPr="00715134">
        <w:rPr>
          <w:rFonts w:ascii="Times New Roman" w:hAnsi="Times New Roman" w:cs="Times New Roman"/>
          <w:i/>
          <w:sz w:val="28"/>
          <w:szCs w:val="28"/>
          <w:lang w:val="ru-RU"/>
        </w:rPr>
        <w:t xml:space="preserve"> Ой, извини, Эм! В последнюю минуту мне позвонил Арни, у него была депрессия, и я подумала, что возьму с него вдвое больше, чем обычно. И что ты думаешь?</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Что?</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Он заплатил втрое больше обычного! – она встала. – Сегодня вечером мы обе в выигрыше! Пиво или вино? Нужно это отметить!</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Вино, –</w:t>
      </w:r>
      <w:r w:rsidR="000F0323" w:rsidRPr="00715134">
        <w:rPr>
          <w:rFonts w:ascii="Times New Roman" w:hAnsi="Times New Roman" w:cs="Times New Roman"/>
          <w:i/>
          <w:sz w:val="28"/>
          <w:szCs w:val="28"/>
          <w:lang w:val="ru-RU"/>
        </w:rPr>
        <w:t xml:space="preserve"> </w:t>
      </w:r>
      <w:r w:rsidRPr="00715134">
        <w:rPr>
          <w:rFonts w:ascii="Times New Roman" w:hAnsi="Times New Roman" w:cs="Times New Roman"/>
          <w:i/>
          <w:sz w:val="28"/>
          <w:szCs w:val="28"/>
          <w:lang w:val="ru-RU"/>
        </w:rPr>
        <w:t>вздыхаю</w:t>
      </w:r>
      <w:r w:rsidR="00B5467A" w:rsidRPr="00715134">
        <w:rPr>
          <w:rFonts w:ascii="Times New Roman" w:hAnsi="Times New Roman" w:cs="Times New Roman"/>
          <w:i/>
          <w:sz w:val="28"/>
          <w:szCs w:val="28"/>
          <w:lang w:val="ru-RU"/>
        </w:rPr>
        <w:t xml:space="preserve"> я</w:t>
      </w:r>
      <w:r w:rsidRPr="00715134">
        <w:rPr>
          <w:rFonts w:ascii="Times New Roman" w:hAnsi="Times New Roman" w:cs="Times New Roman"/>
          <w:i/>
          <w:sz w:val="28"/>
          <w:szCs w:val="28"/>
          <w:lang w:val="ru-RU"/>
        </w:rPr>
        <w:t>. Нет смысла расстраиваться.</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w:t>
      </w:r>
      <w:r w:rsidRPr="00715134">
        <w:rPr>
          <w:rFonts w:ascii="Times New Roman" w:hAnsi="Times New Roman" w:cs="Times New Roman"/>
          <w:i/>
          <w:sz w:val="28"/>
          <w:szCs w:val="28"/>
          <w:lang w:val="ru-RU"/>
        </w:rPr>
        <w:t xml:space="preserve"> Хороший выбор! Ой, слушай, у меня осталось немного травки с утра, не могла бы ты скрутить мне кося</w:t>
      </w:r>
      <w:r w:rsidR="00B5467A" w:rsidRPr="00715134">
        <w:rPr>
          <w:rFonts w:ascii="Times New Roman" w:hAnsi="Times New Roman" w:cs="Times New Roman"/>
          <w:i/>
          <w:sz w:val="28"/>
          <w:szCs w:val="28"/>
          <w:lang w:val="ru-RU"/>
        </w:rPr>
        <w:t>ч</w:t>
      </w:r>
      <w:r w:rsidR="000F0323" w:rsidRPr="00715134">
        <w:rPr>
          <w:rFonts w:ascii="Times New Roman" w:hAnsi="Times New Roman" w:cs="Times New Roman"/>
          <w:i/>
          <w:sz w:val="28"/>
          <w:szCs w:val="28"/>
          <w:lang w:val="ru-RU"/>
        </w:rPr>
        <w:t>о</w:t>
      </w:r>
      <w:r w:rsidR="00B5467A" w:rsidRPr="00715134">
        <w:rPr>
          <w:rFonts w:ascii="Times New Roman" w:hAnsi="Times New Roman" w:cs="Times New Roman"/>
          <w:i/>
          <w:sz w:val="28"/>
          <w:szCs w:val="28"/>
          <w:lang w:val="ru-RU"/>
        </w:rPr>
        <w:t>к</w:t>
      </w:r>
      <w:r w:rsidRPr="00715134">
        <w:rPr>
          <w:rFonts w:ascii="Times New Roman" w:hAnsi="Times New Roman" w:cs="Times New Roman"/>
          <w:i/>
          <w:sz w:val="28"/>
          <w:szCs w:val="28"/>
          <w:lang w:val="ru-RU"/>
        </w:rPr>
        <w:t>, пока я ищу штопор?</w:t>
      </w:r>
    </w:p>
    <w:p w:rsidR="00E07D5F" w:rsidRPr="00715134" w:rsidRDefault="00E07D5F" w:rsidP="00715134">
      <w:pPr>
        <w:spacing w:after="0"/>
        <w:jc w:val="both"/>
        <w:rPr>
          <w:rFonts w:ascii="Times New Roman" w:hAnsi="Times New Roman" w:cs="Times New Roman"/>
          <w:sz w:val="28"/>
          <w:szCs w:val="28"/>
          <w:lang w:val="ru-RU"/>
        </w:rPr>
      </w:pP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трясу головой, </w:t>
      </w:r>
      <w:r w:rsidR="003317F0" w:rsidRPr="00715134">
        <w:rPr>
          <w:rFonts w:ascii="Times New Roman" w:hAnsi="Times New Roman" w:cs="Times New Roman"/>
          <w:sz w:val="28"/>
          <w:szCs w:val="28"/>
          <w:lang w:val="ru-RU"/>
        </w:rPr>
        <w:t>останавлива</w:t>
      </w:r>
      <w:r w:rsidR="000F0323" w:rsidRPr="00715134">
        <w:rPr>
          <w:rFonts w:ascii="Times New Roman" w:hAnsi="Times New Roman" w:cs="Times New Roman"/>
          <w:sz w:val="28"/>
          <w:szCs w:val="28"/>
          <w:lang w:val="ru-RU"/>
        </w:rPr>
        <w:t>ю себя</w:t>
      </w:r>
      <w:r w:rsidR="003317F0"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как раз перед тем, как </w:t>
      </w:r>
      <w:r w:rsidR="003317F0" w:rsidRPr="00715134">
        <w:rPr>
          <w:rFonts w:ascii="Times New Roman" w:hAnsi="Times New Roman" w:cs="Times New Roman"/>
          <w:sz w:val="28"/>
          <w:szCs w:val="28"/>
          <w:lang w:val="ru-RU"/>
        </w:rPr>
        <w:t>сказать</w:t>
      </w:r>
      <w:r w:rsidRPr="00715134">
        <w:rPr>
          <w:rFonts w:ascii="Times New Roman" w:hAnsi="Times New Roman" w:cs="Times New Roman"/>
          <w:sz w:val="28"/>
          <w:szCs w:val="28"/>
          <w:lang w:val="ru-RU"/>
        </w:rPr>
        <w:t xml:space="preserve"> Лии, что меня досрочно приняли в </w:t>
      </w:r>
      <w:r w:rsidR="003317F0" w:rsidRPr="00715134">
        <w:rPr>
          <w:rFonts w:ascii="Times New Roman" w:hAnsi="Times New Roman" w:cs="Times New Roman"/>
          <w:sz w:val="28"/>
          <w:szCs w:val="28"/>
          <w:lang w:val="ru-RU"/>
        </w:rPr>
        <w:t>Университет</w:t>
      </w:r>
      <w:r w:rsidRPr="00715134">
        <w:rPr>
          <w:rFonts w:ascii="Times New Roman" w:hAnsi="Times New Roman" w:cs="Times New Roman"/>
          <w:sz w:val="28"/>
          <w:szCs w:val="28"/>
          <w:lang w:val="ru-RU"/>
        </w:rPr>
        <w:t xml:space="preserve"> Нью-Йорка, </w:t>
      </w:r>
      <w:r w:rsidR="003317F0" w:rsidRPr="00715134">
        <w:rPr>
          <w:rFonts w:ascii="Times New Roman" w:hAnsi="Times New Roman" w:cs="Times New Roman"/>
          <w:sz w:val="28"/>
          <w:szCs w:val="28"/>
          <w:lang w:val="ru-RU"/>
        </w:rPr>
        <w:t>как раз</w:t>
      </w:r>
      <w:r w:rsidR="00D814BA">
        <w:rPr>
          <w:rFonts w:ascii="Times New Roman" w:hAnsi="Times New Roman" w:cs="Times New Roman"/>
          <w:sz w:val="28"/>
          <w:szCs w:val="28"/>
          <w:lang w:val="ru-RU"/>
        </w:rPr>
        <w:t>,</w:t>
      </w:r>
      <w:r w:rsidR="003317F0" w:rsidRPr="00715134">
        <w:rPr>
          <w:rFonts w:ascii="Times New Roman" w:hAnsi="Times New Roman" w:cs="Times New Roman"/>
          <w:sz w:val="28"/>
          <w:szCs w:val="28"/>
          <w:lang w:val="ru-RU"/>
        </w:rPr>
        <w:t xml:space="preserve"> перед тем как Лия</w:t>
      </w:r>
      <w:r w:rsidRPr="00715134">
        <w:rPr>
          <w:rFonts w:ascii="Times New Roman" w:hAnsi="Times New Roman" w:cs="Times New Roman"/>
          <w:sz w:val="28"/>
          <w:szCs w:val="28"/>
          <w:lang w:val="ru-RU"/>
        </w:rPr>
        <w:t xml:space="preserve"> ответит, что я слишком красивая, чтобы учиться в колледже, мне самое место на подиуме.</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Когда я открываю глаза, я понимаю, что </w:t>
      </w:r>
      <w:r w:rsidR="000F0323" w:rsidRPr="00715134">
        <w:rPr>
          <w:rFonts w:ascii="Times New Roman" w:hAnsi="Times New Roman" w:cs="Times New Roman"/>
          <w:sz w:val="28"/>
          <w:szCs w:val="28"/>
          <w:lang w:val="ru-RU"/>
        </w:rPr>
        <w:t xml:space="preserve">нахожусь </w:t>
      </w:r>
      <w:r w:rsidRPr="00715134">
        <w:rPr>
          <w:rFonts w:ascii="Times New Roman" w:hAnsi="Times New Roman" w:cs="Times New Roman"/>
          <w:sz w:val="28"/>
          <w:szCs w:val="28"/>
          <w:lang w:val="ru-RU"/>
        </w:rPr>
        <w:t xml:space="preserve">на собрании «Анонимных Алкоголиков». Сегодня суббота.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Это </w:t>
      </w:r>
      <w:r w:rsidR="000F0323" w:rsidRPr="00715134">
        <w:rPr>
          <w:rFonts w:ascii="Times New Roman" w:hAnsi="Times New Roman" w:cs="Times New Roman"/>
          <w:sz w:val="28"/>
          <w:szCs w:val="28"/>
          <w:lang w:val="ru-RU"/>
        </w:rPr>
        <w:t xml:space="preserve">уже </w:t>
      </w:r>
      <w:r w:rsidRPr="00715134">
        <w:rPr>
          <w:rFonts w:ascii="Times New Roman" w:hAnsi="Times New Roman" w:cs="Times New Roman"/>
          <w:sz w:val="28"/>
          <w:szCs w:val="28"/>
          <w:lang w:val="ru-RU"/>
        </w:rPr>
        <w:t xml:space="preserve">третья сессия «Взгляд в прошлое», так как предыдущие две мы не </w:t>
      </w:r>
      <w:r w:rsidR="000F0323" w:rsidRPr="00715134">
        <w:rPr>
          <w:rFonts w:ascii="Times New Roman" w:hAnsi="Times New Roman" w:cs="Times New Roman"/>
          <w:sz w:val="28"/>
          <w:szCs w:val="28"/>
          <w:lang w:val="ru-RU"/>
        </w:rPr>
        <w:t xml:space="preserve">успели закончить </w:t>
      </w:r>
      <w:r w:rsidRPr="00715134">
        <w:rPr>
          <w:rFonts w:ascii="Times New Roman" w:hAnsi="Times New Roman" w:cs="Times New Roman"/>
          <w:sz w:val="28"/>
          <w:szCs w:val="28"/>
          <w:lang w:val="ru-RU"/>
        </w:rPr>
        <w:t>вовремя.</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уже призналась сама себе, что </w:t>
      </w:r>
      <w:r w:rsidR="000F0323" w:rsidRPr="00715134">
        <w:rPr>
          <w:rFonts w:ascii="Times New Roman" w:hAnsi="Times New Roman" w:cs="Times New Roman"/>
          <w:sz w:val="28"/>
          <w:szCs w:val="28"/>
          <w:lang w:val="ru-RU"/>
        </w:rPr>
        <w:t xml:space="preserve">я - </w:t>
      </w:r>
      <w:r w:rsidRPr="00715134">
        <w:rPr>
          <w:rFonts w:ascii="Times New Roman" w:hAnsi="Times New Roman" w:cs="Times New Roman"/>
          <w:sz w:val="28"/>
          <w:szCs w:val="28"/>
          <w:lang w:val="ru-RU"/>
        </w:rPr>
        <w:t>алкоголичка, но все равно чувствую, что мне здесь не место, с</w:t>
      </w:r>
      <w:r w:rsidR="003317F0" w:rsidRPr="00715134">
        <w:rPr>
          <w:rFonts w:ascii="Times New Roman" w:hAnsi="Times New Roman" w:cs="Times New Roman"/>
          <w:sz w:val="28"/>
          <w:szCs w:val="28"/>
          <w:lang w:val="ru-RU"/>
        </w:rPr>
        <w:t>о всеми</w:t>
      </w:r>
      <w:r w:rsidRPr="00715134">
        <w:rPr>
          <w:rFonts w:ascii="Times New Roman" w:hAnsi="Times New Roman" w:cs="Times New Roman"/>
          <w:sz w:val="28"/>
          <w:szCs w:val="28"/>
          <w:lang w:val="ru-RU"/>
        </w:rPr>
        <w:t xml:space="preserve"> </w:t>
      </w:r>
      <w:r w:rsidR="003317F0" w:rsidRPr="00715134">
        <w:rPr>
          <w:rFonts w:ascii="Times New Roman" w:hAnsi="Times New Roman" w:cs="Times New Roman"/>
          <w:sz w:val="28"/>
          <w:szCs w:val="28"/>
          <w:lang w:val="ru-RU"/>
        </w:rPr>
        <w:t xml:space="preserve">этими, постоянно ноющими </w:t>
      </w:r>
      <w:r w:rsidRPr="00715134">
        <w:rPr>
          <w:rFonts w:ascii="Times New Roman" w:hAnsi="Times New Roman" w:cs="Times New Roman"/>
          <w:sz w:val="28"/>
          <w:szCs w:val="28"/>
          <w:lang w:val="ru-RU"/>
        </w:rPr>
        <w:t xml:space="preserve">людьми. </w:t>
      </w:r>
      <w:r w:rsidR="000F0323" w:rsidRPr="00715134">
        <w:rPr>
          <w:rFonts w:ascii="Times New Roman" w:hAnsi="Times New Roman" w:cs="Times New Roman"/>
          <w:sz w:val="28"/>
          <w:szCs w:val="28"/>
          <w:lang w:val="ru-RU"/>
        </w:rPr>
        <w:t>Хотя</w:t>
      </w:r>
      <w:r w:rsidRPr="00715134">
        <w:rPr>
          <w:rFonts w:ascii="Times New Roman" w:hAnsi="Times New Roman" w:cs="Times New Roman"/>
          <w:sz w:val="28"/>
          <w:szCs w:val="28"/>
          <w:lang w:val="ru-RU"/>
        </w:rPr>
        <w:t>, я уже привыкла приезжать на эти глупые мини-сессии</w:t>
      </w:r>
      <w:r w:rsidR="000F0323" w:rsidRPr="00715134">
        <w:rPr>
          <w:rFonts w:ascii="Times New Roman" w:hAnsi="Times New Roman" w:cs="Times New Roman"/>
          <w:sz w:val="28"/>
          <w:szCs w:val="28"/>
          <w:lang w:val="ru-RU"/>
        </w:rPr>
        <w:t xml:space="preserve"> пораньше</w:t>
      </w:r>
      <w:r w:rsidRPr="00715134">
        <w:rPr>
          <w:rFonts w:ascii="Times New Roman" w:hAnsi="Times New Roman" w:cs="Times New Roman"/>
          <w:sz w:val="28"/>
          <w:szCs w:val="28"/>
          <w:lang w:val="ru-RU"/>
        </w:rPr>
        <w:t>. Я расставляю стулья, пишу</w:t>
      </w:r>
      <w:r w:rsidR="003317F0" w:rsidRPr="00715134">
        <w:rPr>
          <w:rFonts w:ascii="Times New Roman" w:hAnsi="Times New Roman" w:cs="Times New Roman"/>
          <w:sz w:val="28"/>
          <w:szCs w:val="28"/>
          <w:lang w:val="ru-RU"/>
        </w:rPr>
        <w:t xml:space="preserve"> мелом</w:t>
      </w:r>
      <w:r w:rsidRPr="00715134">
        <w:rPr>
          <w:rFonts w:ascii="Times New Roman" w:hAnsi="Times New Roman" w:cs="Times New Roman"/>
          <w:sz w:val="28"/>
          <w:szCs w:val="28"/>
          <w:lang w:val="ru-RU"/>
        </w:rPr>
        <w:t xml:space="preserve"> всякие вдохновляющие фразы на старой доске и даже покупаю напитки за свои деньги.</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В прошлом месяце я узнала у всех, кто какой кофе любит, и поэтому всегда заезжаю в «</w:t>
      </w:r>
      <w:proofErr w:type="spellStart"/>
      <w:r w:rsidRPr="00715134">
        <w:rPr>
          <w:rFonts w:ascii="Times New Roman" w:hAnsi="Times New Roman" w:cs="Times New Roman"/>
          <w:sz w:val="28"/>
          <w:szCs w:val="28"/>
          <w:lang w:val="ru-RU"/>
        </w:rPr>
        <w:t>Старбакс</w:t>
      </w:r>
      <w:proofErr w:type="spellEnd"/>
      <w:r w:rsidRPr="00715134">
        <w:rPr>
          <w:rFonts w:ascii="Times New Roman" w:hAnsi="Times New Roman" w:cs="Times New Roman"/>
          <w:sz w:val="28"/>
          <w:szCs w:val="28"/>
          <w:lang w:val="ru-RU"/>
        </w:rPr>
        <w:t xml:space="preserve">», чтобы забрать специальный заказ. К </w:t>
      </w:r>
      <w:r w:rsidRPr="00715134">
        <w:rPr>
          <w:rFonts w:ascii="Times New Roman" w:hAnsi="Times New Roman" w:cs="Times New Roman"/>
          <w:sz w:val="28"/>
          <w:szCs w:val="28"/>
          <w:lang w:val="ru-RU"/>
        </w:rPr>
        <w:lastRenderedPageBreak/>
        <w:t>сожалению, этот милый и дорого обходящийся мне жест</w:t>
      </w:r>
      <w:r w:rsidR="000F0323"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не отмазывает меня от посещения АА.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уже пыталась. Несколько раз.</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 общем… – у нас в группе новая девочка, всего лишь на несколько лет старше меня, она начинает реветь, как на похоронах. – В общем, мы с моей мамой были лучшими подругами. Мы все делали вместе. Вечеринки, наркотики, выпивка. </w:t>
      </w:r>
      <w:r w:rsidRPr="00715134">
        <w:rPr>
          <w:rFonts w:ascii="Times New Roman" w:hAnsi="Times New Roman" w:cs="Times New Roman"/>
          <w:i/>
          <w:sz w:val="28"/>
          <w:szCs w:val="28"/>
          <w:lang w:val="ru-RU"/>
        </w:rPr>
        <w:t>Особенно</w:t>
      </w:r>
      <w:r w:rsidRPr="00715134">
        <w:rPr>
          <w:rFonts w:ascii="Times New Roman" w:hAnsi="Times New Roman" w:cs="Times New Roman"/>
          <w:sz w:val="28"/>
          <w:szCs w:val="28"/>
          <w:lang w:val="ru-RU"/>
        </w:rPr>
        <w:t xml:space="preserve"> выпивка…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Все хорошо, – </w:t>
      </w:r>
      <w:r w:rsidR="000F0323" w:rsidRPr="00715134">
        <w:rPr>
          <w:rFonts w:ascii="Times New Roman" w:hAnsi="Times New Roman" w:cs="Times New Roman"/>
          <w:sz w:val="28"/>
          <w:szCs w:val="28"/>
          <w:lang w:val="ru-RU"/>
        </w:rPr>
        <w:t>ободряет ее</w:t>
      </w:r>
      <w:r w:rsidRPr="00715134">
        <w:rPr>
          <w:rFonts w:ascii="Times New Roman" w:hAnsi="Times New Roman" w:cs="Times New Roman"/>
          <w:sz w:val="28"/>
          <w:szCs w:val="28"/>
          <w:lang w:val="ru-RU"/>
        </w:rPr>
        <w:t xml:space="preserve"> Тим, – успокойся. Мы подождём.</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Когда мне было тринадцать, она угостила меня моим первым пивом. Это было противно, но после нескольких бутылок</w:t>
      </w:r>
      <w:r w:rsidR="000F0323"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я привыкла. Первые несколько лет были ничего, но когда мне исполнилось 18, стало хуже. Я пила каждый день… Мне </w:t>
      </w:r>
      <w:r w:rsidR="003317F0" w:rsidRPr="00715134">
        <w:rPr>
          <w:rFonts w:ascii="Times New Roman" w:hAnsi="Times New Roman" w:cs="Times New Roman"/>
          <w:i/>
          <w:sz w:val="28"/>
          <w:szCs w:val="28"/>
          <w:lang w:val="ru-RU"/>
        </w:rPr>
        <w:t>необходим</w:t>
      </w:r>
      <w:r w:rsidRPr="00715134">
        <w:rPr>
          <w:rFonts w:ascii="Times New Roman" w:hAnsi="Times New Roman" w:cs="Times New Roman"/>
          <w:sz w:val="28"/>
          <w:szCs w:val="28"/>
          <w:lang w:val="ru-RU"/>
        </w:rPr>
        <w:t xml:space="preserve"> был алкоголь. Он был</w:t>
      </w:r>
      <w:r w:rsidR="003317F0" w:rsidRPr="00715134">
        <w:rPr>
          <w:rFonts w:ascii="Times New Roman" w:hAnsi="Times New Roman" w:cs="Times New Roman"/>
          <w:sz w:val="28"/>
          <w:szCs w:val="28"/>
          <w:lang w:val="ru-RU"/>
        </w:rPr>
        <w:t xml:space="preserve"> </w:t>
      </w:r>
      <w:r w:rsidR="003317F0" w:rsidRPr="00715134">
        <w:rPr>
          <w:rFonts w:ascii="Times New Roman" w:hAnsi="Times New Roman" w:cs="Times New Roman"/>
          <w:i/>
          <w:iCs/>
          <w:sz w:val="28"/>
          <w:szCs w:val="28"/>
          <w:lang w:val="ru-RU"/>
        </w:rPr>
        <w:t>необходим</w:t>
      </w:r>
      <w:r w:rsidRPr="00715134">
        <w:rPr>
          <w:rFonts w:ascii="Times New Roman" w:hAnsi="Times New Roman" w:cs="Times New Roman"/>
          <w:sz w:val="28"/>
          <w:szCs w:val="28"/>
          <w:lang w:val="ru-RU"/>
        </w:rPr>
        <w:t xml:space="preserve"> нам </w:t>
      </w:r>
      <w:r w:rsidRPr="00715134">
        <w:rPr>
          <w:rFonts w:ascii="Times New Roman" w:hAnsi="Times New Roman" w:cs="Times New Roman"/>
          <w:i/>
          <w:sz w:val="28"/>
          <w:szCs w:val="28"/>
          <w:lang w:val="ru-RU"/>
        </w:rPr>
        <w:t>обеим</w:t>
      </w:r>
      <w:r w:rsidRPr="00715134">
        <w:rPr>
          <w:rFonts w:ascii="Times New Roman" w:hAnsi="Times New Roman" w:cs="Times New Roman"/>
          <w:sz w:val="28"/>
          <w:szCs w:val="28"/>
          <w:lang w:val="ru-RU"/>
        </w:rPr>
        <w:t xml:space="preserve">. Алкоголь помогал нам справиться, когда жизнь была </w:t>
      </w:r>
      <w:proofErr w:type="gramStart"/>
      <w:r w:rsidRPr="00715134">
        <w:rPr>
          <w:rFonts w:ascii="Times New Roman" w:hAnsi="Times New Roman" w:cs="Times New Roman"/>
          <w:sz w:val="28"/>
          <w:szCs w:val="28"/>
          <w:lang w:val="ru-RU"/>
        </w:rPr>
        <w:t>дерьмом</w:t>
      </w:r>
      <w:proofErr w:type="gramEnd"/>
      <w:r w:rsidRPr="00715134">
        <w:rPr>
          <w:rFonts w:ascii="Times New Roman" w:hAnsi="Times New Roman" w:cs="Times New Roman"/>
          <w:sz w:val="28"/>
          <w:szCs w:val="28"/>
          <w:lang w:val="ru-RU"/>
        </w:rPr>
        <w:t>…</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закатываю глаза. </w:t>
      </w:r>
      <w:r w:rsidR="00303F36" w:rsidRPr="00715134">
        <w:rPr>
          <w:rFonts w:ascii="Times New Roman" w:hAnsi="Times New Roman" w:cs="Times New Roman"/>
          <w:sz w:val="28"/>
          <w:szCs w:val="28"/>
          <w:lang w:val="ru-RU"/>
        </w:rPr>
        <w:t>Не хочется</w:t>
      </w:r>
      <w:r w:rsidRPr="00715134">
        <w:rPr>
          <w:rFonts w:ascii="Times New Roman" w:hAnsi="Times New Roman" w:cs="Times New Roman"/>
          <w:sz w:val="28"/>
          <w:szCs w:val="28"/>
          <w:lang w:val="ru-RU"/>
        </w:rPr>
        <w:t xml:space="preserve"> слушать </w:t>
      </w:r>
      <w:r w:rsidR="000F0323" w:rsidRPr="00715134">
        <w:rPr>
          <w:rFonts w:ascii="Times New Roman" w:hAnsi="Times New Roman" w:cs="Times New Roman"/>
          <w:sz w:val="28"/>
          <w:szCs w:val="28"/>
          <w:lang w:val="ru-RU"/>
        </w:rPr>
        <w:t>эти бредни</w:t>
      </w:r>
      <w:r w:rsidRPr="00715134">
        <w:rPr>
          <w:rFonts w:ascii="Times New Roman" w:hAnsi="Times New Roman" w:cs="Times New Roman"/>
          <w:sz w:val="28"/>
          <w:szCs w:val="28"/>
          <w:lang w:val="ru-RU"/>
        </w:rPr>
        <w:t>.</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Когда мне было 15, </w:t>
      </w:r>
      <w:r w:rsidR="000F0323" w:rsidRPr="00715134">
        <w:rPr>
          <w:rFonts w:ascii="Times New Roman" w:hAnsi="Times New Roman" w:cs="Times New Roman"/>
          <w:sz w:val="28"/>
          <w:szCs w:val="28"/>
          <w:lang w:val="ru-RU"/>
        </w:rPr>
        <w:t>мама</w:t>
      </w:r>
      <w:r w:rsidRPr="00715134">
        <w:rPr>
          <w:rFonts w:ascii="Times New Roman" w:hAnsi="Times New Roman" w:cs="Times New Roman"/>
          <w:sz w:val="28"/>
          <w:szCs w:val="28"/>
          <w:lang w:val="ru-RU"/>
        </w:rPr>
        <w:t xml:space="preserve"> сделала мне фальшивый паспорт, чтобы я могла ходить с ней по клубам. Она подтолкнула меня лишиться девственности с каким-то парнем, которому было плевать на меня, только потому, что она сказала, что мне понравится. Просто, чтобы покончить с этим. Она говорила, что парням нравятся опытные девушки…</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Вы когда-нибудь разговаривали о чем-то серьезном? О ваших чувствах? – говорит Тим, протягивая ей салфетку.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Нет, – </w:t>
      </w:r>
      <w:r w:rsidR="000F0323" w:rsidRPr="00715134">
        <w:rPr>
          <w:rFonts w:ascii="Times New Roman" w:hAnsi="Times New Roman" w:cs="Times New Roman"/>
          <w:sz w:val="28"/>
          <w:szCs w:val="28"/>
          <w:lang w:val="ru-RU"/>
        </w:rPr>
        <w:t>девочка</w:t>
      </w:r>
      <w:r w:rsidRPr="00715134">
        <w:rPr>
          <w:rFonts w:ascii="Times New Roman" w:hAnsi="Times New Roman" w:cs="Times New Roman"/>
          <w:sz w:val="28"/>
          <w:szCs w:val="28"/>
          <w:lang w:val="ru-RU"/>
        </w:rPr>
        <w:t xml:space="preserve"> тяжело дышит. – </w:t>
      </w:r>
      <w:r w:rsidR="000F0323" w:rsidRPr="00715134">
        <w:rPr>
          <w:rFonts w:ascii="Times New Roman" w:hAnsi="Times New Roman" w:cs="Times New Roman"/>
          <w:sz w:val="28"/>
          <w:szCs w:val="28"/>
          <w:lang w:val="ru-RU"/>
        </w:rPr>
        <w:t>Если</w:t>
      </w:r>
      <w:r w:rsidRPr="00715134">
        <w:rPr>
          <w:rFonts w:ascii="Times New Roman" w:hAnsi="Times New Roman" w:cs="Times New Roman"/>
          <w:sz w:val="28"/>
          <w:szCs w:val="28"/>
          <w:lang w:val="ru-RU"/>
        </w:rPr>
        <w:t xml:space="preserve"> я приходила к ней в слезах, она все время пыталась меня отвлечь. Она никогда не обнимала меня. Никогда не утешала. Она просто говорила «Смирись и заткнись» и протягивала мне пиво</w:t>
      </w:r>
      <w:proofErr w:type="gramStart"/>
      <w:r w:rsidRPr="00715134">
        <w:rPr>
          <w:rFonts w:ascii="Times New Roman" w:hAnsi="Times New Roman" w:cs="Times New Roman"/>
          <w:sz w:val="28"/>
          <w:szCs w:val="28"/>
          <w:lang w:val="ru-RU"/>
        </w:rPr>
        <w:t>… И</w:t>
      </w:r>
      <w:proofErr w:type="gramEnd"/>
      <w:r w:rsidRPr="00715134">
        <w:rPr>
          <w:rFonts w:ascii="Times New Roman" w:hAnsi="Times New Roman" w:cs="Times New Roman"/>
          <w:sz w:val="28"/>
          <w:szCs w:val="28"/>
          <w:lang w:val="ru-RU"/>
        </w:rPr>
        <w:t>ли советовала вытереть лицо и накраситься.</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встаю и хватаю свою сумку.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Эмерланд, ты куда-то собралась? – Тим смотрит на меня.</w:t>
      </w:r>
    </w:p>
    <w:p w:rsidR="00E07D5F" w:rsidRPr="00715134" w:rsidRDefault="00E07D5F" w:rsidP="00715134">
      <w:pPr>
        <w:tabs>
          <w:tab w:val="left" w:pos="735"/>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 туалет, – бормочу я и бегу в туалет.</w:t>
      </w:r>
    </w:p>
    <w:p w:rsidR="00E07D5F" w:rsidRPr="00715134" w:rsidRDefault="00E07D5F" w:rsidP="00715134">
      <w:pPr>
        <w:tabs>
          <w:tab w:val="left" w:pos="735"/>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В туалете</w:t>
      </w:r>
      <w:r w:rsidR="000F0323" w:rsidRPr="00715134">
        <w:rPr>
          <w:rFonts w:ascii="Times New Roman" w:hAnsi="Times New Roman" w:cs="Times New Roman"/>
          <w:sz w:val="28"/>
          <w:szCs w:val="28"/>
          <w:lang w:val="ru-RU"/>
        </w:rPr>
        <w:t>, прежде чем закрыться,</w:t>
      </w:r>
      <w:r w:rsidRPr="00715134">
        <w:rPr>
          <w:rFonts w:ascii="Times New Roman" w:hAnsi="Times New Roman" w:cs="Times New Roman"/>
          <w:sz w:val="28"/>
          <w:szCs w:val="28"/>
          <w:lang w:val="ru-RU"/>
        </w:rPr>
        <w:t xml:space="preserve"> я проверяю все кабинки, и ополаскиваю лицо холодной водой.</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решаю остаться </w:t>
      </w:r>
      <w:r w:rsidR="00303F36" w:rsidRPr="00715134">
        <w:rPr>
          <w:rFonts w:ascii="Times New Roman" w:hAnsi="Times New Roman" w:cs="Times New Roman"/>
          <w:sz w:val="28"/>
          <w:szCs w:val="28"/>
          <w:lang w:val="ru-RU"/>
        </w:rPr>
        <w:t>здесь</w:t>
      </w:r>
      <w:r w:rsidRPr="00715134">
        <w:rPr>
          <w:rFonts w:ascii="Times New Roman" w:hAnsi="Times New Roman" w:cs="Times New Roman"/>
          <w:sz w:val="28"/>
          <w:szCs w:val="28"/>
          <w:lang w:val="ru-RU"/>
        </w:rPr>
        <w:t xml:space="preserve"> еще минут </w:t>
      </w:r>
      <w:r w:rsidR="00303F36" w:rsidRPr="00715134">
        <w:rPr>
          <w:rFonts w:ascii="Times New Roman" w:hAnsi="Times New Roman" w:cs="Times New Roman"/>
          <w:sz w:val="28"/>
          <w:szCs w:val="28"/>
          <w:lang w:val="ru-RU"/>
        </w:rPr>
        <w:t xml:space="preserve">на </w:t>
      </w:r>
      <w:r w:rsidRPr="00715134">
        <w:rPr>
          <w:rFonts w:ascii="Times New Roman" w:hAnsi="Times New Roman" w:cs="Times New Roman"/>
          <w:sz w:val="28"/>
          <w:szCs w:val="28"/>
          <w:lang w:val="ru-RU"/>
        </w:rPr>
        <w:t xml:space="preserve">20, потому что не хочу слушать её жалкую историю. После окончания собрания я вообще предложу, чтобы её перевели во вторую группу АА; </w:t>
      </w:r>
      <w:r w:rsidR="00B60905" w:rsidRPr="00715134">
        <w:rPr>
          <w:rFonts w:ascii="Times New Roman" w:hAnsi="Times New Roman" w:cs="Times New Roman"/>
          <w:sz w:val="28"/>
          <w:szCs w:val="28"/>
          <w:lang w:val="ru-RU"/>
        </w:rPr>
        <w:t>туда</w:t>
      </w:r>
      <w:r w:rsidRPr="00715134">
        <w:rPr>
          <w:rFonts w:ascii="Times New Roman" w:hAnsi="Times New Roman" w:cs="Times New Roman"/>
          <w:sz w:val="28"/>
          <w:szCs w:val="28"/>
          <w:lang w:val="ru-RU"/>
        </w:rPr>
        <w:t xml:space="preserve">, где собираются все </w:t>
      </w:r>
      <w:proofErr w:type="gramStart"/>
      <w:r w:rsidRPr="00715134">
        <w:rPr>
          <w:rFonts w:ascii="Times New Roman" w:hAnsi="Times New Roman" w:cs="Times New Roman"/>
          <w:sz w:val="28"/>
          <w:szCs w:val="28"/>
          <w:lang w:val="ru-RU"/>
        </w:rPr>
        <w:t>нытики</w:t>
      </w:r>
      <w:proofErr w:type="gramEnd"/>
      <w:r w:rsidRPr="00715134">
        <w:rPr>
          <w:rFonts w:ascii="Times New Roman" w:hAnsi="Times New Roman" w:cs="Times New Roman"/>
          <w:sz w:val="28"/>
          <w:szCs w:val="28"/>
          <w:lang w:val="ru-RU"/>
        </w:rPr>
        <w:t xml:space="preserve"> у которых проблемы с их мамочками.</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 xml:space="preserve">Еще 40 дней… 40 дней… </w:t>
      </w:r>
    </w:p>
    <w:p w:rsidR="00E07D5F" w:rsidRPr="00715134" w:rsidRDefault="00E07D5F" w:rsidP="00715134">
      <w:pPr>
        <w:spacing w:after="0"/>
        <w:jc w:val="both"/>
        <w:rPr>
          <w:rFonts w:ascii="Times New Roman" w:hAnsi="Times New Roman" w:cs="Times New Roman"/>
          <w:sz w:val="28"/>
          <w:szCs w:val="28"/>
          <w:lang w:val="ru-RU"/>
        </w:rPr>
      </w:pP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Кто-то стучит в дверь. </w:t>
      </w:r>
      <w:r w:rsidR="00B60905" w:rsidRPr="00715134">
        <w:rPr>
          <w:rFonts w:ascii="Times New Roman" w:hAnsi="Times New Roman" w:cs="Times New Roman"/>
          <w:sz w:val="28"/>
          <w:szCs w:val="28"/>
          <w:lang w:val="ru-RU"/>
        </w:rPr>
        <w:t>Сд</w:t>
      </w:r>
      <w:r w:rsidRPr="00715134">
        <w:rPr>
          <w:rFonts w:ascii="Times New Roman" w:hAnsi="Times New Roman" w:cs="Times New Roman"/>
          <w:sz w:val="28"/>
          <w:szCs w:val="28"/>
          <w:lang w:val="ru-RU"/>
        </w:rPr>
        <w:t>ела</w:t>
      </w:r>
      <w:r w:rsidR="00B60905"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 глубокий вздох</w:t>
      </w:r>
      <w:r w:rsidR="00B60905"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открываю ее. Передо мной именно эта плакса.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Привет… – я пропускаю её в помещение.</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Привет… – она хлюпает носом. – Тим хотел удостовериться, что ты не сбежала.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Ну, конечно.</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Она подходит к умывальнику и берет пару салфеток.</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Эмерланд, почему ты ничего о себе никогда не рассказываешь?</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в группе только три недели. Откуда ты знаешь, рассказываю я или нет?</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Все знают, что ты ничего о себе не рассказываешь. После каждой встречи кто-нибудь обязательно говорит: «Мне интересно, когда же Эмерланд что-нибудь расскажет?», это явно означает...</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 означает, что это моё личное дело.</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не хотела тебя обидеть.</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00B60905" w:rsidRPr="00715134">
        <w:rPr>
          <w:rFonts w:ascii="Times New Roman" w:hAnsi="Times New Roman" w:cs="Times New Roman"/>
          <w:sz w:val="28"/>
          <w:szCs w:val="28"/>
          <w:lang w:val="ru-RU"/>
        </w:rPr>
        <w:t>У</w:t>
      </w:r>
      <w:r w:rsidRPr="00715134">
        <w:rPr>
          <w:rFonts w:ascii="Times New Roman" w:hAnsi="Times New Roman" w:cs="Times New Roman"/>
          <w:sz w:val="28"/>
          <w:szCs w:val="28"/>
          <w:lang w:val="ru-RU"/>
        </w:rPr>
        <w:t xml:space="preserve"> тебя это не получилось, </w:t>
      </w:r>
      <w:proofErr w:type="gramStart"/>
      <w:r w:rsidRPr="00715134">
        <w:rPr>
          <w:rFonts w:ascii="Times New Roman" w:hAnsi="Times New Roman" w:cs="Times New Roman"/>
          <w:sz w:val="28"/>
          <w:szCs w:val="28"/>
          <w:lang w:val="ru-RU"/>
        </w:rPr>
        <w:t>–з</w:t>
      </w:r>
      <w:proofErr w:type="gramEnd"/>
      <w:r w:rsidRPr="00715134">
        <w:rPr>
          <w:rFonts w:ascii="Times New Roman" w:hAnsi="Times New Roman" w:cs="Times New Roman"/>
          <w:sz w:val="28"/>
          <w:szCs w:val="28"/>
          <w:lang w:val="ru-RU"/>
        </w:rPr>
        <w:t xml:space="preserve">акатываю глаза. – Так как у нас явно есть группа </w:t>
      </w:r>
      <w:r w:rsidRPr="00715134">
        <w:rPr>
          <w:rFonts w:ascii="Times New Roman" w:hAnsi="Times New Roman" w:cs="Times New Roman"/>
          <w:i/>
          <w:sz w:val="28"/>
          <w:szCs w:val="28"/>
          <w:lang w:val="ru-RU"/>
        </w:rPr>
        <w:t>сплетников</w:t>
      </w:r>
      <w:r w:rsidRPr="00715134">
        <w:rPr>
          <w:rFonts w:ascii="Times New Roman" w:hAnsi="Times New Roman" w:cs="Times New Roman"/>
          <w:sz w:val="28"/>
          <w:szCs w:val="28"/>
          <w:lang w:val="ru-RU"/>
        </w:rPr>
        <w:t xml:space="preserve"> АА, можешь передать им, что я ничего не рассказываю, потому что</w:t>
      </w:r>
      <w:r w:rsidR="00FB1A29" w:rsidRPr="00715134">
        <w:rPr>
          <w:rFonts w:ascii="Times New Roman" w:hAnsi="Times New Roman" w:cs="Times New Roman"/>
          <w:sz w:val="28"/>
          <w:szCs w:val="28"/>
          <w:lang w:val="ru-RU"/>
        </w:rPr>
        <w:t xml:space="preserve"> в отличие от вас,</w:t>
      </w:r>
      <w:r w:rsidRPr="00715134">
        <w:rPr>
          <w:rFonts w:ascii="Times New Roman" w:hAnsi="Times New Roman" w:cs="Times New Roman"/>
          <w:sz w:val="28"/>
          <w:szCs w:val="28"/>
          <w:lang w:val="ru-RU"/>
        </w:rPr>
        <w:t xml:space="preserve"> пытаюсь отвечать за совершенные поступки, как, например, напиваться до беспамятства. Никто не </w:t>
      </w:r>
      <w:r w:rsidRPr="00715134">
        <w:rPr>
          <w:rFonts w:ascii="Times New Roman" w:hAnsi="Times New Roman" w:cs="Times New Roman"/>
          <w:i/>
          <w:sz w:val="28"/>
          <w:szCs w:val="28"/>
          <w:lang w:val="ru-RU"/>
        </w:rPr>
        <w:t>заставлял</w:t>
      </w:r>
      <w:r w:rsidRPr="00715134">
        <w:rPr>
          <w:rFonts w:ascii="Times New Roman" w:hAnsi="Times New Roman" w:cs="Times New Roman"/>
          <w:sz w:val="28"/>
          <w:szCs w:val="28"/>
          <w:lang w:val="ru-RU"/>
        </w:rPr>
        <w:t xml:space="preserve"> тебя пить. Твоя мать держала пистолет у твоего виска</w:t>
      </w:r>
      <w:r w:rsidR="00FB1A29"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заставля</w:t>
      </w:r>
      <w:r w:rsidR="00FB1A29"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пить пиво? </w:t>
      </w:r>
      <w:r w:rsidRPr="00715134">
        <w:rPr>
          <w:rFonts w:ascii="Times New Roman" w:hAnsi="Times New Roman" w:cs="Times New Roman"/>
          <w:i/>
          <w:sz w:val="28"/>
          <w:szCs w:val="28"/>
          <w:lang w:val="ru-RU"/>
        </w:rPr>
        <w:t>Ты</w:t>
      </w:r>
      <w:r w:rsidRPr="00715134">
        <w:rPr>
          <w:rFonts w:ascii="Times New Roman" w:hAnsi="Times New Roman" w:cs="Times New Roman"/>
          <w:sz w:val="28"/>
          <w:szCs w:val="28"/>
          <w:lang w:val="ru-RU"/>
        </w:rPr>
        <w:t xml:space="preserve"> сама принимала решение пить, и чем раньше ты осознаешь это и поймешь, что сама </w:t>
      </w:r>
      <w:r w:rsidR="00303F36" w:rsidRPr="00715134">
        <w:rPr>
          <w:rFonts w:ascii="Times New Roman" w:hAnsi="Times New Roman" w:cs="Times New Roman"/>
          <w:sz w:val="28"/>
          <w:szCs w:val="28"/>
          <w:lang w:val="ru-RU"/>
        </w:rPr>
        <w:t>же</w:t>
      </w:r>
      <w:r w:rsidRPr="00715134">
        <w:rPr>
          <w:rFonts w:ascii="Times New Roman" w:hAnsi="Times New Roman" w:cs="Times New Roman"/>
          <w:sz w:val="28"/>
          <w:szCs w:val="28"/>
          <w:lang w:val="ru-RU"/>
        </w:rPr>
        <w:t xml:space="preserve"> являешься причиной того, что здесь находишься, тем раньше ты закончишь </w:t>
      </w:r>
      <w:r w:rsidR="00FB1A29" w:rsidRPr="00715134">
        <w:rPr>
          <w:rFonts w:ascii="Times New Roman" w:hAnsi="Times New Roman" w:cs="Times New Roman"/>
          <w:sz w:val="28"/>
          <w:szCs w:val="28"/>
          <w:lang w:val="ru-RU"/>
        </w:rPr>
        <w:t xml:space="preserve">все </w:t>
      </w:r>
      <w:r w:rsidRPr="00715134">
        <w:rPr>
          <w:rFonts w:ascii="Times New Roman" w:hAnsi="Times New Roman" w:cs="Times New Roman"/>
          <w:sz w:val="28"/>
          <w:szCs w:val="28"/>
          <w:lang w:val="ru-RU"/>
        </w:rPr>
        <w:t>это.</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ни в чем не </w:t>
      </w:r>
      <w:r w:rsidRPr="00715134">
        <w:rPr>
          <w:rFonts w:ascii="Times New Roman" w:hAnsi="Times New Roman" w:cs="Times New Roman"/>
          <w:i/>
          <w:sz w:val="28"/>
          <w:szCs w:val="28"/>
          <w:lang w:val="ru-RU"/>
        </w:rPr>
        <w:t>виню</w:t>
      </w:r>
      <w:r w:rsidRPr="00715134">
        <w:rPr>
          <w:rFonts w:ascii="Times New Roman" w:hAnsi="Times New Roman" w:cs="Times New Roman"/>
          <w:sz w:val="28"/>
          <w:szCs w:val="28"/>
          <w:lang w:val="ru-RU"/>
        </w:rPr>
        <w:t xml:space="preserve"> мою мать, – её голос внезапно стал резким. – Она не знала что делает, и как мне помочь, но она делала все, что в её силах. Просто</w:t>
      </w:r>
      <w:r w:rsidR="00FB1A29"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этого было недостаточно. Поэтому сейчас она в тюрьме, а я – здесь. С </w:t>
      </w:r>
      <w:r w:rsidRPr="00715134">
        <w:rPr>
          <w:rFonts w:ascii="Times New Roman" w:hAnsi="Times New Roman" w:cs="Times New Roman"/>
          <w:i/>
          <w:sz w:val="28"/>
          <w:szCs w:val="28"/>
          <w:lang w:val="ru-RU"/>
        </w:rPr>
        <w:t>тобой</w:t>
      </w:r>
      <w:r w:rsidRPr="00715134">
        <w:rPr>
          <w:rFonts w:ascii="Times New Roman" w:hAnsi="Times New Roman" w:cs="Times New Roman"/>
          <w:sz w:val="28"/>
          <w:szCs w:val="28"/>
          <w:lang w:val="ru-RU"/>
        </w:rPr>
        <w:t>, – она подошла ближе ко мне</w:t>
      </w:r>
      <w:r w:rsidR="00303F36"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303F36" w:rsidRPr="00715134">
        <w:rPr>
          <w:rFonts w:ascii="Times New Roman" w:hAnsi="Times New Roman" w:cs="Times New Roman"/>
          <w:sz w:val="28"/>
          <w:szCs w:val="28"/>
          <w:lang w:val="ru-RU"/>
        </w:rPr>
        <w:t>сощурив</w:t>
      </w:r>
      <w:r w:rsidRPr="00715134">
        <w:rPr>
          <w:rFonts w:ascii="Times New Roman" w:hAnsi="Times New Roman" w:cs="Times New Roman"/>
          <w:sz w:val="28"/>
          <w:szCs w:val="28"/>
          <w:lang w:val="ru-RU"/>
        </w:rPr>
        <w:t xml:space="preserve"> глаза. – Это ведь и тебя касается, не так ли? С твоей матерью все было точно так же? Именно поэтому ты выбежала, когда я рассказывала? С тобой было </w:t>
      </w:r>
      <w:r w:rsidRPr="00715134">
        <w:rPr>
          <w:rFonts w:ascii="Times New Roman" w:hAnsi="Times New Roman" w:cs="Times New Roman"/>
          <w:i/>
          <w:sz w:val="28"/>
          <w:szCs w:val="28"/>
          <w:lang w:val="ru-RU"/>
        </w:rPr>
        <w:t>то же самое</w:t>
      </w:r>
      <w:r w:rsidRPr="00715134">
        <w:rPr>
          <w:rFonts w:ascii="Times New Roman" w:hAnsi="Times New Roman" w:cs="Times New Roman"/>
          <w:sz w:val="28"/>
          <w:szCs w:val="28"/>
          <w:lang w:val="ru-RU"/>
        </w:rPr>
        <w:t>, не так ли?</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нервно сглатываю.</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00303F36" w:rsidRPr="00715134">
        <w:rPr>
          <w:rFonts w:ascii="Times New Roman" w:hAnsi="Times New Roman" w:cs="Times New Roman"/>
          <w:sz w:val="28"/>
          <w:szCs w:val="28"/>
          <w:lang w:val="ru-RU"/>
        </w:rPr>
        <w:t>Г</w:t>
      </w:r>
      <w:r w:rsidRPr="00715134">
        <w:rPr>
          <w:rFonts w:ascii="Times New Roman" w:hAnsi="Times New Roman" w:cs="Times New Roman"/>
          <w:sz w:val="28"/>
          <w:szCs w:val="28"/>
          <w:lang w:val="ru-RU"/>
        </w:rPr>
        <w:t xml:space="preserve">отова поспорить, что </w:t>
      </w:r>
      <w:r w:rsidR="00303F36" w:rsidRPr="00715134">
        <w:rPr>
          <w:rFonts w:ascii="Times New Roman" w:hAnsi="Times New Roman" w:cs="Times New Roman"/>
          <w:sz w:val="28"/>
          <w:szCs w:val="28"/>
          <w:lang w:val="ru-RU"/>
        </w:rPr>
        <w:t xml:space="preserve">я </w:t>
      </w:r>
      <w:r w:rsidRPr="00715134">
        <w:rPr>
          <w:rFonts w:ascii="Times New Roman" w:hAnsi="Times New Roman" w:cs="Times New Roman"/>
          <w:i/>
          <w:sz w:val="28"/>
          <w:szCs w:val="28"/>
          <w:lang w:val="ru-RU"/>
        </w:rPr>
        <w:t>права</w:t>
      </w:r>
      <w:r w:rsidRPr="00715134">
        <w:rPr>
          <w:rFonts w:ascii="Times New Roman" w:hAnsi="Times New Roman" w:cs="Times New Roman"/>
          <w:sz w:val="28"/>
          <w:szCs w:val="28"/>
          <w:lang w:val="ru-RU"/>
        </w:rPr>
        <w:t xml:space="preserve">, – она кивает. – </w:t>
      </w:r>
      <w:r w:rsidR="00FB1A29" w:rsidRPr="00715134">
        <w:rPr>
          <w:rFonts w:ascii="Times New Roman" w:hAnsi="Times New Roman" w:cs="Times New Roman"/>
          <w:sz w:val="28"/>
          <w:szCs w:val="28"/>
          <w:lang w:val="ru-RU"/>
        </w:rPr>
        <w:t>У</w:t>
      </w:r>
      <w:r w:rsidRPr="00715134">
        <w:rPr>
          <w:rFonts w:ascii="Times New Roman" w:hAnsi="Times New Roman" w:cs="Times New Roman"/>
          <w:sz w:val="28"/>
          <w:szCs w:val="28"/>
          <w:lang w:val="ru-RU"/>
        </w:rPr>
        <w:t xml:space="preserve">верена, что твоя мама была твоей лучше подругой так же, как и моя. И ты не хочешь о ней говорить, потому что считаешь, что она была идеальной. Потому что ты считаешь, что </w:t>
      </w:r>
      <w:r w:rsidRPr="00715134">
        <w:rPr>
          <w:rFonts w:ascii="Times New Roman" w:hAnsi="Times New Roman" w:cs="Times New Roman"/>
          <w:i/>
          <w:sz w:val="28"/>
          <w:szCs w:val="28"/>
          <w:lang w:val="ru-RU"/>
        </w:rPr>
        <w:t>ты</w:t>
      </w:r>
      <w:r w:rsidRPr="00715134">
        <w:rPr>
          <w:rFonts w:ascii="Times New Roman" w:hAnsi="Times New Roman" w:cs="Times New Roman"/>
          <w:sz w:val="28"/>
          <w:szCs w:val="28"/>
          <w:lang w:val="ru-RU"/>
        </w:rPr>
        <w:t xml:space="preserve"> такая же, как она – идеальная.</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FB1A29" w:rsidRPr="00715134">
        <w:rPr>
          <w:rFonts w:ascii="Times New Roman" w:hAnsi="Times New Roman" w:cs="Times New Roman"/>
          <w:sz w:val="28"/>
          <w:szCs w:val="28"/>
          <w:lang w:val="ru-RU"/>
        </w:rPr>
        <w:t>К</w:t>
      </w:r>
      <w:r w:rsidRPr="00715134">
        <w:rPr>
          <w:rFonts w:ascii="Times New Roman" w:hAnsi="Times New Roman" w:cs="Times New Roman"/>
          <w:sz w:val="28"/>
          <w:szCs w:val="28"/>
          <w:lang w:val="ru-RU"/>
        </w:rPr>
        <w:t xml:space="preserve">ровь стучит у меня в висках и мне хочется </w:t>
      </w:r>
      <w:r w:rsidR="00FB1A29" w:rsidRPr="00715134">
        <w:rPr>
          <w:rFonts w:ascii="Times New Roman" w:hAnsi="Times New Roman" w:cs="Times New Roman"/>
          <w:sz w:val="28"/>
          <w:szCs w:val="28"/>
          <w:lang w:val="ru-RU"/>
        </w:rPr>
        <w:t>дать ей пощечину</w:t>
      </w:r>
      <w:r w:rsidRPr="00715134">
        <w:rPr>
          <w:rFonts w:ascii="Times New Roman" w:hAnsi="Times New Roman" w:cs="Times New Roman"/>
          <w:sz w:val="28"/>
          <w:szCs w:val="28"/>
          <w:lang w:val="ru-RU"/>
        </w:rPr>
        <w:t xml:space="preserve"> за то, что она заговорила о моей матери, но она не отступает.</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Моя мать не была плохой матерью, – продолжает она, – она воспитывала меня, </w:t>
      </w:r>
      <w:r w:rsidRPr="00715134">
        <w:rPr>
          <w:rFonts w:ascii="Times New Roman" w:hAnsi="Times New Roman" w:cs="Times New Roman"/>
          <w:i/>
          <w:sz w:val="28"/>
          <w:szCs w:val="28"/>
          <w:lang w:val="ru-RU"/>
        </w:rPr>
        <w:t>как могла</w:t>
      </w:r>
      <w:r w:rsidRPr="00715134">
        <w:rPr>
          <w:rFonts w:ascii="Times New Roman" w:hAnsi="Times New Roman" w:cs="Times New Roman"/>
          <w:sz w:val="28"/>
          <w:szCs w:val="28"/>
          <w:lang w:val="ru-RU"/>
        </w:rPr>
        <w:t>. Но это испортило мне жизнь. Точно так же как и твоя мать испортила жизнь тебе.</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отталкиваю её так, что она охает.</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Можешь передать Тиму, чтоб он поцеловал мой зад, – я говорю это сдавленным голосом, – а тебе лучше бы присоединиться к группе нытиков. Я не посещаю эти встречи.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выбегаю из помещения и иду к автобусной остановке, что находится дальше по улице.</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обещала Генри и Вирджинии, что больше не буду сбегать с собраний, поэтому не могу еще поехать домой. Они</w:t>
      </w:r>
      <w:r w:rsidR="00303F36" w:rsidRPr="00715134">
        <w:rPr>
          <w:rFonts w:ascii="Times New Roman" w:hAnsi="Times New Roman" w:cs="Times New Roman"/>
          <w:sz w:val="28"/>
          <w:szCs w:val="28"/>
          <w:lang w:val="ru-RU"/>
        </w:rPr>
        <w:t xml:space="preserve"> дома,</w:t>
      </w:r>
      <w:r w:rsidRPr="00715134">
        <w:rPr>
          <w:rFonts w:ascii="Times New Roman" w:hAnsi="Times New Roman" w:cs="Times New Roman"/>
          <w:sz w:val="28"/>
          <w:szCs w:val="28"/>
          <w:lang w:val="ru-RU"/>
        </w:rPr>
        <w:t xml:space="preserve"> готовятся к очередной распродаже пирогов, а я </w:t>
      </w:r>
      <w:r w:rsidR="00303F36" w:rsidRPr="00715134">
        <w:rPr>
          <w:rFonts w:ascii="Times New Roman" w:hAnsi="Times New Roman" w:cs="Times New Roman"/>
          <w:sz w:val="28"/>
          <w:szCs w:val="28"/>
          <w:lang w:val="ru-RU"/>
        </w:rPr>
        <w:t xml:space="preserve">сейчас </w:t>
      </w:r>
      <w:r w:rsidRPr="00715134">
        <w:rPr>
          <w:rFonts w:ascii="Times New Roman" w:hAnsi="Times New Roman" w:cs="Times New Roman"/>
          <w:sz w:val="28"/>
          <w:szCs w:val="28"/>
          <w:lang w:val="ru-RU"/>
        </w:rPr>
        <w:t xml:space="preserve">не в настроении отвечать на шквал </w:t>
      </w:r>
      <w:r w:rsidR="00303F36" w:rsidRPr="00715134">
        <w:rPr>
          <w:rFonts w:ascii="Times New Roman" w:hAnsi="Times New Roman" w:cs="Times New Roman"/>
          <w:sz w:val="28"/>
          <w:szCs w:val="28"/>
          <w:lang w:val="ru-RU"/>
        </w:rPr>
        <w:t xml:space="preserve">их </w:t>
      </w:r>
      <w:r w:rsidRPr="00715134">
        <w:rPr>
          <w:rFonts w:ascii="Times New Roman" w:hAnsi="Times New Roman" w:cs="Times New Roman"/>
          <w:sz w:val="28"/>
          <w:szCs w:val="28"/>
          <w:lang w:val="ru-RU"/>
        </w:rPr>
        <w:t>вопросов.</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Мой телефон вибрирует, и я достаю его, ожидая прочитать, что Тим грозится позвонить судье, но все как раз наоборот: «</w:t>
      </w:r>
      <w:r w:rsidRPr="00715134">
        <w:rPr>
          <w:rFonts w:ascii="Times New Roman" w:hAnsi="Times New Roman" w:cs="Times New Roman"/>
          <w:i/>
          <w:sz w:val="28"/>
          <w:szCs w:val="28"/>
          <w:lang w:val="ru-RU"/>
        </w:rPr>
        <w:t>Эмерланд, Тина рассказала мне, что она наговорила тебе в туалете. Мне очень жаль, что так получилось, и на следующей встрече она извинится перед тобой при всех. Я понимаю, что тебе так не кажется, но ты делаешь успехи и ты очень близка к переломному моменту. Пожалуйста, напиши, что с тобой все в порядке»</w:t>
      </w:r>
      <w:r w:rsidRPr="00715134">
        <w:rPr>
          <w:rFonts w:ascii="Times New Roman" w:hAnsi="Times New Roman" w:cs="Times New Roman"/>
          <w:sz w:val="28"/>
          <w:szCs w:val="28"/>
          <w:lang w:val="ru-RU"/>
        </w:rPr>
        <w:t>.</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«Все хорошо</w:t>
      </w:r>
      <w:r w:rsidRPr="00715134">
        <w:rPr>
          <w:rFonts w:ascii="Times New Roman" w:hAnsi="Times New Roman" w:cs="Times New Roman"/>
          <w:sz w:val="28"/>
          <w:szCs w:val="28"/>
          <w:lang w:val="ru-RU"/>
        </w:rPr>
        <w:t>», – пишу я ему в ответ и выключаю звук на телефоне.</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Через десять минут я выхожу из автобуса, чтобы зайти в магазин. </w:t>
      </w:r>
      <w:r w:rsidR="00FB1A29" w:rsidRPr="00715134">
        <w:rPr>
          <w:rFonts w:ascii="Times New Roman" w:hAnsi="Times New Roman" w:cs="Times New Roman"/>
          <w:sz w:val="28"/>
          <w:szCs w:val="28"/>
          <w:lang w:val="ru-RU"/>
        </w:rPr>
        <w:t>П</w:t>
      </w:r>
      <w:r w:rsidRPr="00715134">
        <w:rPr>
          <w:rFonts w:ascii="Times New Roman" w:hAnsi="Times New Roman" w:cs="Times New Roman"/>
          <w:sz w:val="28"/>
          <w:szCs w:val="28"/>
          <w:lang w:val="ru-RU"/>
        </w:rPr>
        <w:t xml:space="preserve">окупаю бутылку воды и сажусь на тротуар.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не смогу попасть домой еще 5 часов, чтобы бабушка с дедушкой думали, что я весь день провела на встрече АА. </w:t>
      </w:r>
      <w:r w:rsidR="00303F36" w:rsidRPr="00715134">
        <w:rPr>
          <w:rFonts w:ascii="Times New Roman" w:hAnsi="Times New Roman" w:cs="Times New Roman"/>
          <w:sz w:val="28"/>
          <w:szCs w:val="28"/>
          <w:lang w:val="ru-RU"/>
        </w:rPr>
        <w:t>Д</w:t>
      </w:r>
      <w:r w:rsidRPr="00715134">
        <w:rPr>
          <w:rFonts w:ascii="Times New Roman" w:hAnsi="Times New Roman" w:cs="Times New Roman"/>
          <w:sz w:val="28"/>
          <w:szCs w:val="28"/>
          <w:lang w:val="ru-RU"/>
        </w:rPr>
        <w:t>умаю позвонить Саре или Робин, потому что у них сегодня выходной, но у меня нет настроения.</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Мне нужно подумать.</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Все это время я </w:t>
      </w:r>
      <w:r w:rsidR="00303F36" w:rsidRPr="00715134">
        <w:rPr>
          <w:rFonts w:ascii="Times New Roman" w:hAnsi="Times New Roman" w:cs="Times New Roman"/>
          <w:sz w:val="28"/>
          <w:szCs w:val="28"/>
          <w:lang w:val="ru-RU"/>
        </w:rPr>
        <w:t>полагала</w:t>
      </w:r>
      <w:r w:rsidRPr="00715134">
        <w:rPr>
          <w:rFonts w:ascii="Times New Roman" w:hAnsi="Times New Roman" w:cs="Times New Roman"/>
          <w:sz w:val="28"/>
          <w:szCs w:val="28"/>
          <w:lang w:val="ru-RU"/>
        </w:rPr>
        <w:t xml:space="preserve">, что мои отношения с Лией были хорошими. У нас были разные взгляды, но в чем-то мы думали одинаково. </w:t>
      </w:r>
      <w:r w:rsidR="00B04617"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се воспринима</w:t>
      </w:r>
      <w:r w:rsidR="00B04617"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как должное, я никогда не думала, что все могло бы быть по</w:t>
      </w:r>
      <w:r w:rsidR="00FB1A29"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w:t>
      </w:r>
      <w:r w:rsidR="00FB1A29" w:rsidRPr="00715134">
        <w:rPr>
          <w:rFonts w:ascii="Times New Roman" w:hAnsi="Times New Roman" w:cs="Times New Roman"/>
          <w:sz w:val="28"/>
          <w:szCs w:val="28"/>
          <w:lang w:val="ru-RU"/>
        </w:rPr>
        <w:t xml:space="preserve"> </w:t>
      </w:r>
      <w:proofErr w:type="gramStart"/>
      <w:r w:rsidRPr="00715134">
        <w:rPr>
          <w:rFonts w:ascii="Times New Roman" w:hAnsi="Times New Roman" w:cs="Times New Roman"/>
          <w:sz w:val="28"/>
          <w:szCs w:val="28"/>
          <w:lang w:val="ru-RU"/>
        </w:rPr>
        <w:t>другому</w:t>
      </w:r>
      <w:proofErr w:type="gramEnd"/>
      <w:r w:rsidRPr="00715134">
        <w:rPr>
          <w:rFonts w:ascii="Times New Roman" w:hAnsi="Times New Roman" w:cs="Times New Roman"/>
          <w:sz w:val="28"/>
          <w:szCs w:val="28"/>
          <w:lang w:val="ru-RU"/>
        </w:rPr>
        <w:t xml:space="preserve">. Или </w:t>
      </w:r>
      <w:r w:rsidRPr="00715134">
        <w:rPr>
          <w:rFonts w:ascii="Times New Roman" w:hAnsi="Times New Roman" w:cs="Times New Roman"/>
          <w:i/>
          <w:sz w:val="28"/>
          <w:szCs w:val="28"/>
          <w:lang w:val="ru-RU"/>
        </w:rPr>
        <w:t>лучше</w:t>
      </w:r>
      <w:r w:rsidRPr="00715134">
        <w:rPr>
          <w:rFonts w:ascii="Times New Roman" w:hAnsi="Times New Roman" w:cs="Times New Roman"/>
          <w:sz w:val="28"/>
          <w:szCs w:val="28"/>
          <w:lang w:val="ru-RU"/>
        </w:rPr>
        <w:t>.</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B04617" w:rsidRPr="00715134">
        <w:rPr>
          <w:rFonts w:ascii="Times New Roman" w:hAnsi="Times New Roman" w:cs="Times New Roman"/>
          <w:sz w:val="28"/>
          <w:szCs w:val="28"/>
          <w:lang w:val="ru-RU"/>
        </w:rPr>
        <w:t>Конечно, было бы не</w:t>
      </w:r>
      <w:r w:rsidRPr="00715134">
        <w:rPr>
          <w:rFonts w:ascii="Times New Roman" w:hAnsi="Times New Roman" w:cs="Times New Roman"/>
          <w:sz w:val="28"/>
          <w:szCs w:val="28"/>
          <w:lang w:val="ru-RU"/>
        </w:rPr>
        <w:t>плохо, если б</w:t>
      </w:r>
      <w:r w:rsidR="00B04617" w:rsidRPr="00715134">
        <w:rPr>
          <w:rFonts w:ascii="Times New Roman" w:hAnsi="Times New Roman" w:cs="Times New Roman"/>
          <w:sz w:val="28"/>
          <w:szCs w:val="28"/>
          <w:lang w:val="ru-RU"/>
        </w:rPr>
        <w:t>ы</w:t>
      </w:r>
      <w:r w:rsidRPr="00715134">
        <w:rPr>
          <w:rFonts w:ascii="Times New Roman" w:hAnsi="Times New Roman" w:cs="Times New Roman"/>
          <w:sz w:val="28"/>
          <w:szCs w:val="28"/>
          <w:lang w:val="ru-RU"/>
        </w:rPr>
        <w:t xml:space="preserve"> </w:t>
      </w:r>
      <w:proofErr w:type="spellStart"/>
      <w:r w:rsidR="00B04617" w:rsidRPr="00715134">
        <w:rPr>
          <w:rFonts w:ascii="Times New Roman" w:hAnsi="Times New Roman" w:cs="Times New Roman"/>
          <w:sz w:val="28"/>
          <w:szCs w:val="28"/>
          <w:lang w:val="ru-RU"/>
        </w:rPr>
        <w:t>Лиа</w:t>
      </w:r>
      <w:proofErr w:type="spellEnd"/>
      <w:r w:rsidR="00B04617"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могла – она должна была проводить больше вр</w:t>
      </w:r>
      <w:r w:rsidR="00B04617" w:rsidRPr="00715134">
        <w:rPr>
          <w:rFonts w:ascii="Times New Roman" w:hAnsi="Times New Roman" w:cs="Times New Roman"/>
          <w:sz w:val="28"/>
          <w:szCs w:val="28"/>
          <w:lang w:val="ru-RU"/>
        </w:rPr>
        <w:t>емени со мной, но ведь никто не</w:t>
      </w:r>
      <w:r w:rsidRPr="00715134">
        <w:rPr>
          <w:rFonts w:ascii="Times New Roman" w:hAnsi="Times New Roman" w:cs="Times New Roman"/>
          <w:sz w:val="28"/>
          <w:szCs w:val="28"/>
          <w:lang w:val="ru-RU"/>
        </w:rPr>
        <w:t xml:space="preserve">идеален. И это её прощальное письмо, я до сих пор помню всё, что </w:t>
      </w:r>
      <w:r w:rsidR="00FB1A29" w:rsidRPr="00715134">
        <w:rPr>
          <w:rFonts w:ascii="Times New Roman" w:hAnsi="Times New Roman" w:cs="Times New Roman"/>
          <w:sz w:val="28"/>
          <w:szCs w:val="28"/>
          <w:lang w:val="ru-RU"/>
        </w:rPr>
        <w:t>там было</w:t>
      </w:r>
      <w:r w:rsidRPr="00715134">
        <w:rPr>
          <w:rFonts w:ascii="Times New Roman" w:hAnsi="Times New Roman" w:cs="Times New Roman"/>
          <w:sz w:val="28"/>
          <w:szCs w:val="28"/>
          <w:lang w:val="ru-RU"/>
        </w:rPr>
        <w:t xml:space="preserve"> написа</w:t>
      </w:r>
      <w:r w:rsidR="00FB1A29" w:rsidRPr="00715134">
        <w:rPr>
          <w:rFonts w:ascii="Times New Roman" w:hAnsi="Times New Roman" w:cs="Times New Roman"/>
          <w:sz w:val="28"/>
          <w:szCs w:val="28"/>
          <w:lang w:val="ru-RU"/>
        </w:rPr>
        <w:t>но.</w:t>
      </w:r>
      <w:r w:rsidRPr="00715134">
        <w:rPr>
          <w:rFonts w:ascii="Times New Roman" w:hAnsi="Times New Roman" w:cs="Times New Roman"/>
          <w:sz w:val="28"/>
          <w:szCs w:val="28"/>
          <w:lang w:val="ru-RU"/>
        </w:rPr>
        <w:t xml:space="preserve"> </w:t>
      </w:r>
      <w:r w:rsidR="00FB1A29" w:rsidRPr="00715134">
        <w:rPr>
          <w:rFonts w:ascii="Times New Roman" w:hAnsi="Times New Roman" w:cs="Times New Roman"/>
          <w:sz w:val="28"/>
          <w:szCs w:val="28"/>
          <w:lang w:val="ru-RU"/>
        </w:rPr>
        <w:t>Э</w:t>
      </w:r>
      <w:r w:rsidRPr="00715134">
        <w:rPr>
          <w:rFonts w:ascii="Times New Roman" w:hAnsi="Times New Roman" w:cs="Times New Roman"/>
          <w:sz w:val="28"/>
          <w:szCs w:val="28"/>
          <w:lang w:val="ru-RU"/>
        </w:rPr>
        <w:t xml:space="preserve">то же неправда.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Это не может быть правдой. </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 xml:space="preserve">Если бы это было на самом деле так, то всё, что было между нами, было бы ужасной ложью, а я не могу это принять.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i/>
          <w:sz w:val="28"/>
          <w:szCs w:val="28"/>
          <w:lang w:val="ru-RU"/>
        </w:rPr>
        <w:tab/>
        <w:t>Неужели она действительно была «красивым ничто»? А я, неужели я тоже «красивое ничто»?</w:t>
      </w:r>
      <w:r w:rsidRPr="00715134">
        <w:rPr>
          <w:rFonts w:ascii="Times New Roman" w:hAnsi="Times New Roman" w:cs="Times New Roman"/>
          <w:sz w:val="28"/>
          <w:szCs w:val="28"/>
          <w:lang w:val="ru-RU"/>
        </w:rPr>
        <w:tab/>
      </w:r>
    </w:p>
    <w:p w:rsidR="00E07D5F" w:rsidRPr="00715134" w:rsidRDefault="00E07D5F" w:rsidP="00715134">
      <w:pPr>
        <w:spacing w:after="0"/>
        <w:jc w:val="both"/>
        <w:rPr>
          <w:rFonts w:ascii="Times New Roman" w:hAnsi="Times New Roman" w:cs="Times New Roman"/>
          <w:sz w:val="28"/>
          <w:szCs w:val="28"/>
          <w:lang w:val="ru-RU"/>
        </w:rPr>
      </w:pPr>
    </w:p>
    <w:p w:rsidR="00E07D5F" w:rsidRPr="00715134" w:rsidRDefault="00E07D5F" w:rsidP="00715134">
      <w:pPr>
        <w:tabs>
          <w:tab w:val="left" w:pos="96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Я следовала всем её советам: я никогда ни с кем в действительности не дружила, никогда ни с кем ничем не делилась, кроме алкоголя, и всегда знала, что используя свою внешность, я получу все, что захочу.</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И это работало, до недавнего времени.</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Мне плевать, что происходит вокруг, я ложусь на тротуар и сморю в небо. Первый раз в жизни я задумываюсь</w:t>
      </w:r>
      <w:r w:rsidR="00B04617" w:rsidRPr="00715134">
        <w:rPr>
          <w:rFonts w:ascii="Times New Roman" w:hAnsi="Times New Roman" w:cs="Times New Roman"/>
          <w:sz w:val="28"/>
          <w:szCs w:val="28"/>
          <w:lang w:val="ru-RU"/>
        </w:rPr>
        <w:t xml:space="preserve"> над тем, что</w:t>
      </w:r>
      <w:r w:rsidR="00FB1A29"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если Лия ошиба</w:t>
      </w:r>
      <w:r w:rsidR="00FB1A29" w:rsidRPr="00715134">
        <w:rPr>
          <w:rFonts w:ascii="Times New Roman" w:hAnsi="Times New Roman" w:cs="Times New Roman"/>
          <w:sz w:val="28"/>
          <w:szCs w:val="28"/>
          <w:lang w:val="ru-RU"/>
        </w:rPr>
        <w:t>лась</w:t>
      </w:r>
      <w:r w:rsidRPr="00715134">
        <w:rPr>
          <w:rFonts w:ascii="Times New Roman" w:hAnsi="Times New Roman" w:cs="Times New Roman"/>
          <w:sz w:val="28"/>
          <w:szCs w:val="28"/>
          <w:lang w:val="ru-RU"/>
        </w:rPr>
        <w:t>…</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Она что, пьяна?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так не думаю.</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И давно она так лежит?</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слышу голоса и открываю глаза.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 тобой все в порядке? – управляющий магазина хватает меня за руки и помогает сесть. – Может позвонить кому-нибудь, чтоб тебя забрали?</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спасибо, – я смотрю на часы. Только пять часов вечера.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Ну... Ты можешь </w:t>
      </w:r>
      <w:r w:rsidRPr="00715134">
        <w:rPr>
          <w:rFonts w:ascii="Times New Roman" w:hAnsi="Times New Roman" w:cs="Times New Roman"/>
          <w:i/>
          <w:sz w:val="28"/>
          <w:szCs w:val="28"/>
          <w:lang w:val="ru-RU"/>
        </w:rPr>
        <w:t>сидеть</w:t>
      </w:r>
      <w:r w:rsidRPr="00715134">
        <w:rPr>
          <w:rFonts w:ascii="Times New Roman" w:hAnsi="Times New Roman" w:cs="Times New Roman"/>
          <w:sz w:val="28"/>
          <w:szCs w:val="28"/>
          <w:lang w:val="ru-RU"/>
        </w:rPr>
        <w:t xml:space="preserve"> здесь, но я не могу позволить тебе спать здесь. Я не разрешаю бомжам спать на моей территории.</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не </w:t>
      </w:r>
      <w:r w:rsidRPr="00715134">
        <w:rPr>
          <w:rFonts w:ascii="Times New Roman" w:hAnsi="Times New Roman" w:cs="Times New Roman"/>
          <w:i/>
          <w:sz w:val="28"/>
          <w:szCs w:val="28"/>
          <w:lang w:val="ru-RU"/>
        </w:rPr>
        <w:t>бездомная</w:t>
      </w:r>
      <w:r w:rsidRPr="00715134">
        <w:rPr>
          <w:rFonts w:ascii="Times New Roman" w:hAnsi="Times New Roman" w:cs="Times New Roman"/>
          <w:sz w:val="28"/>
          <w:szCs w:val="28"/>
          <w:lang w:val="ru-RU"/>
        </w:rPr>
        <w:t>, –</w:t>
      </w:r>
      <w:r w:rsidR="00D814BA">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закатываю глаза и встаю. – Я сделала покупку в вашем магазине пару часов назад, – я отхожу от него, так как от него </w:t>
      </w:r>
      <w:r w:rsidR="00D6074E" w:rsidRPr="00715134">
        <w:rPr>
          <w:rFonts w:ascii="Times New Roman" w:hAnsi="Times New Roman" w:cs="Times New Roman"/>
          <w:sz w:val="28"/>
          <w:szCs w:val="28"/>
          <w:lang w:val="ru-RU"/>
        </w:rPr>
        <w:t>несет</w:t>
      </w:r>
      <w:r w:rsidRPr="00715134">
        <w:rPr>
          <w:rFonts w:ascii="Times New Roman" w:hAnsi="Times New Roman" w:cs="Times New Roman"/>
          <w:sz w:val="28"/>
          <w:szCs w:val="28"/>
          <w:lang w:val="ru-RU"/>
        </w:rPr>
        <w:t xml:space="preserve"> алкоголем.</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Если через час ты всё ещё будешь здесь, я позвоню в полицию, – он машет в мою сторону рукой и уходит.</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решаю позвонить Картеру. Сейчас, он единственный человек,  которого я </w:t>
      </w:r>
      <w:r w:rsidR="00B04617" w:rsidRPr="00715134">
        <w:rPr>
          <w:rFonts w:ascii="Times New Roman" w:hAnsi="Times New Roman" w:cs="Times New Roman"/>
          <w:sz w:val="28"/>
          <w:szCs w:val="28"/>
          <w:lang w:val="ru-RU"/>
        </w:rPr>
        <w:t>смогу вытерпеть</w:t>
      </w:r>
      <w:r w:rsidRPr="00715134">
        <w:rPr>
          <w:rFonts w:ascii="Times New Roman" w:hAnsi="Times New Roman" w:cs="Times New Roman"/>
          <w:sz w:val="28"/>
          <w:szCs w:val="28"/>
          <w:lang w:val="ru-RU"/>
        </w:rPr>
        <w:t xml:space="preserve"> рядом с собой.</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Первый гудок.</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Второй.</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Третий. </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Какого черта я делаю?</w:t>
      </w:r>
    </w:p>
    <w:p w:rsidR="00E07D5F" w:rsidRPr="00715134" w:rsidRDefault="00E07D5F" w:rsidP="00715134">
      <w:pPr>
        <w:spacing w:after="0"/>
        <w:jc w:val="both"/>
        <w:rPr>
          <w:rFonts w:ascii="Times New Roman" w:hAnsi="Times New Roman" w:cs="Times New Roman"/>
          <w:sz w:val="28"/>
          <w:szCs w:val="28"/>
          <w:lang w:val="ru-RU"/>
        </w:rPr>
      </w:pP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sz w:val="28"/>
          <w:szCs w:val="28"/>
          <w:lang w:val="ru-RU"/>
        </w:rPr>
        <w:t>Эмерланд</w:t>
      </w:r>
      <w:proofErr w:type="spellEnd"/>
      <w:r w:rsidRPr="00715134">
        <w:rPr>
          <w:rFonts w:ascii="Times New Roman" w:hAnsi="Times New Roman" w:cs="Times New Roman"/>
          <w:sz w:val="28"/>
          <w:szCs w:val="28"/>
          <w:lang w:val="ru-RU"/>
        </w:rPr>
        <w:t xml:space="preserve">, – отвечает </w:t>
      </w:r>
      <w:r w:rsidR="00D6074E"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 рано закончили?</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Что </w:t>
      </w:r>
      <w:r w:rsidR="00B04617" w:rsidRPr="00715134">
        <w:rPr>
          <w:rFonts w:ascii="Times New Roman" w:hAnsi="Times New Roman" w:cs="Times New Roman"/>
          <w:sz w:val="28"/>
          <w:szCs w:val="28"/>
          <w:lang w:val="ru-RU"/>
        </w:rPr>
        <w:t>занимаешься</w:t>
      </w:r>
      <w:r w:rsidRPr="00715134">
        <w:rPr>
          <w:rFonts w:ascii="Times New Roman" w:hAnsi="Times New Roman" w:cs="Times New Roman"/>
          <w:sz w:val="28"/>
          <w:szCs w:val="28"/>
          <w:lang w:val="ru-RU"/>
        </w:rPr>
        <w:t>? – я игнорирую вопрос.</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Готовлю ужин.</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 пять вечера?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 сложный рецепт.</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Мы оба молчим.</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Эмерланд?</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Собрание закончилось раньше </w:t>
      </w:r>
      <w:proofErr w:type="gramStart"/>
      <w:r w:rsidRPr="00715134">
        <w:rPr>
          <w:rFonts w:ascii="Times New Roman" w:hAnsi="Times New Roman" w:cs="Times New Roman"/>
          <w:sz w:val="28"/>
          <w:szCs w:val="28"/>
          <w:lang w:val="ru-RU"/>
        </w:rPr>
        <w:t>обычного</w:t>
      </w:r>
      <w:proofErr w:type="gramEnd"/>
      <w:r w:rsidRPr="00715134">
        <w:rPr>
          <w:rFonts w:ascii="Times New Roman" w:hAnsi="Times New Roman" w:cs="Times New Roman"/>
          <w:sz w:val="28"/>
          <w:szCs w:val="28"/>
          <w:lang w:val="ru-RU"/>
        </w:rPr>
        <w:t>?</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Что-то типа того… – я хочу спросить, готовит</w:t>
      </w:r>
      <w:r w:rsidR="00D6074E" w:rsidRPr="00715134">
        <w:rPr>
          <w:rFonts w:ascii="Times New Roman" w:hAnsi="Times New Roman" w:cs="Times New Roman"/>
          <w:sz w:val="28"/>
          <w:szCs w:val="28"/>
          <w:lang w:val="ru-RU"/>
        </w:rPr>
        <w:t xml:space="preserve"> ли он</w:t>
      </w:r>
      <w:r w:rsidRPr="00715134">
        <w:rPr>
          <w:rFonts w:ascii="Times New Roman" w:hAnsi="Times New Roman" w:cs="Times New Roman"/>
          <w:sz w:val="28"/>
          <w:szCs w:val="28"/>
          <w:lang w:val="ru-RU"/>
        </w:rPr>
        <w:t xml:space="preserve"> на двоих, но слова застревают в горле.</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Хочешь помочь?</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Я киваю и понимаю, что он улыбается.</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Где ты?</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«Магазин Стива», в нескольких километрах от улицы «Фолсом».</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Уже выезжаю.</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Через час он паркуется у магазина и открывает мне дверь. Он берет моё лицо в свои ладони, как будто чувствует, что что-то не так. </w:t>
      </w:r>
      <w:r w:rsidR="00B04617"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ждет, что я что-то скажу, но я не могу.</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в замешательстве. Прежде чем что-то говорить, мне нужно разобраться с</w:t>
      </w:r>
      <w:r w:rsidR="00D814BA">
        <w:rPr>
          <w:rFonts w:ascii="Times New Roman" w:hAnsi="Times New Roman" w:cs="Times New Roman"/>
          <w:sz w:val="28"/>
          <w:szCs w:val="28"/>
          <w:lang w:val="ru-RU"/>
        </w:rPr>
        <w:t>о всем</w:t>
      </w:r>
      <w:r w:rsidRPr="00715134">
        <w:rPr>
          <w:rFonts w:ascii="Times New Roman" w:hAnsi="Times New Roman" w:cs="Times New Roman"/>
          <w:sz w:val="28"/>
          <w:szCs w:val="28"/>
          <w:lang w:val="ru-RU"/>
        </w:rPr>
        <w:t xml:space="preserve"> этим </w:t>
      </w:r>
      <w:proofErr w:type="gramStart"/>
      <w:r w:rsidRPr="00715134">
        <w:rPr>
          <w:rFonts w:ascii="Times New Roman" w:hAnsi="Times New Roman" w:cs="Times New Roman"/>
          <w:sz w:val="28"/>
          <w:szCs w:val="28"/>
          <w:lang w:val="ru-RU"/>
        </w:rPr>
        <w:t>дерьмом</w:t>
      </w:r>
      <w:proofErr w:type="gramEnd"/>
      <w:r w:rsidRPr="00715134">
        <w:rPr>
          <w:rFonts w:ascii="Times New Roman" w:hAnsi="Times New Roman" w:cs="Times New Roman"/>
          <w:sz w:val="28"/>
          <w:szCs w:val="28"/>
          <w:lang w:val="ru-RU"/>
        </w:rPr>
        <w:t xml:space="preserve"> самой.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Все будет хорошо, – шепчет он, и мы отъезжаем.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B04617" w:rsidRPr="00715134">
        <w:rPr>
          <w:rFonts w:ascii="Times New Roman" w:hAnsi="Times New Roman" w:cs="Times New Roman"/>
          <w:sz w:val="28"/>
          <w:szCs w:val="28"/>
          <w:lang w:val="ru-RU"/>
        </w:rPr>
        <w:t>О</w:t>
      </w:r>
      <w:r w:rsidRPr="00715134">
        <w:rPr>
          <w:rFonts w:ascii="Times New Roman" w:hAnsi="Times New Roman" w:cs="Times New Roman"/>
          <w:sz w:val="28"/>
          <w:szCs w:val="28"/>
          <w:lang w:val="ru-RU"/>
        </w:rPr>
        <w:t>чень не хочу вспоминать тот день, я хочу думать о чем-нибудь другом –</w:t>
      </w:r>
      <w:r w:rsidR="00D6074E" w:rsidRPr="00715134">
        <w:rPr>
          <w:rFonts w:ascii="Times New Roman" w:hAnsi="Times New Roman" w:cs="Times New Roman"/>
          <w:sz w:val="28"/>
          <w:szCs w:val="28"/>
          <w:lang w:val="ru-RU"/>
        </w:rPr>
        <w:t xml:space="preserve"> </w:t>
      </w:r>
      <w:r w:rsidR="00B04617" w:rsidRPr="00715134">
        <w:rPr>
          <w:rFonts w:ascii="Times New Roman" w:hAnsi="Times New Roman" w:cs="Times New Roman"/>
          <w:sz w:val="28"/>
          <w:szCs w:val="28"/>
          <w:lang w:val="ru-RU"/>
        </w:rPr>
        <w:t>о чем</w:t>
      </w:r>
      <w:r w:rsidRPr="00715134">
        <w:rPr>
          <w:rFonts w:ascii="Times New Roman" w:hAnsi="Times New Roman" w:cs="Times New Roman"/>
          <w:sz w:val="28"/>
          <w:szCs w:val="28"/>
          <w:lang w:val="ru-RU"/>
        </w:rPr>
        <w:t xml:space="preserve"> угодно, но не могу этого избежать и вспоминаю «совет» Лии:</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t>–</w:t>
      </w:r>
      <w:r w:rsidRPr="00715134">
        <w:rPr>
          <w:rFonts w:ascii="Times New Roman" w:hAnsi="Times New Roman" w:cs="Times New Roman"/>
          <w:i/>
          <w:sz w:val="28"/>
          <w:szCs w:val="28"/>
          <w:lang w:val="ru-RU"/>
        </w:rPr>
        <w:t xml:space="preserve"> Эм, тебе не нужны друзья. У тебя есть я! И я буду всегда рядом, всегда! – ответила она мне, когда я сказала ей, что все в классе бегают парами на физкультуре, кроме меня. </w:t>
      </w:r>
    </w:p>
    <w:p w:rsidR="00E07D5F" w:rsidRPr="00715134" w:rsidRDefault="00E07D5F"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 Если ты с кем-то спишь – это должно быть ради какой-то цели, хорошо? – она отчитывает меня, </w:t>
      </w:r>
      <w:r w:rsidR="00D6074E" w:rsidRPr="00715134">
        <w:rPr>
          <w:rFonts w:ascii="Times New Roman" w:hAnsi="Times New Roman" w:cs="Times New Roman"/>
          <w:i/>
          <w:sz w:val="28"/>
          <w:szCs w:val="28"/>
          <w:lang w:val="ru-RU"/>
        </w:rPr>
        <w:t>блюющую</w:t>
      </w:r>
      <w:r w:rsidRPr="00715134">
        <w:rPr>
          <w:rFonts w:ascii="Times New Roman" w:hAnsi="Times New Roman" w:cs="Times New Roman"/>
          <w:i/>
          <w:sz w:val="28"/>
          <w:szCs w:val="28"/>
          <w:lang w:val="ru-RU"/>
        </w:rPr>
        <w:t xml:space="preserve"> в туалете, </w:t>
      </w:r>
      <w:r w:rsidR="004B253D" w:rsidRPr="00715134">
        <w:rPr>
          <w:rFonts w:ascii="Times New Roman" w:hAnsi="Times New Roman" w:cs="Times New Roman"/>
          <w:i/>
          <w:sz w:val="28"/>
          <w:szCs w:val="28"/>
          <w:lang w:val="ru-RU"/>
        </w:rPr>
        <w:t>после того как я по</w:t>
      </w:r>
      <w:r w:rsidRPr="00715134">
        <w:rPr>
          <w:rFonts w:ascii="Times New Roman" w:hAnsi="Times New Roman" w:cs="Times New Roman"/>
          <w:i/>
          <w:sz w:val="28"/>
          <w:szCs w:val="28"/>
          <w:lang w:val="ru-RU"/>
        </w:rPr>
        <w:t>жаловалась</w:t>
      </w:r>
      <w:r w:rsidR="004B253D" w:rsidRPr="00715134">
        <w:rPr>
          <w:rFonts w:ascii="Times New Roman" w:hAnsi="Times New Roman" w:cs="Times New Roman"/>
          <w:i/>
          <w:sz w:val="28"/>
          <w:szCs w:val="28"/>
          <w:lang w:val="ru-RU"/>
        </w:rPr>
        <w:t xml:space="preserve"> как</w:t>
      </w:r>
      <w:r w:rsidRPr="00715134">
        <w:rPr>
          <w:rFonts w:ascii="Times New Roman" w:hAnsi="Times New Roman" w:cs="Times New Roman"/>
          <w:i/>
          <w:sz w:val="28"/>
          <w:szCs w:val="28"/>
          <w:lang w:val="ru-RU"/>
        </w:rPr>
        <w:t xml:space="preserve"> мне стало действительно плохо </w:t>
      </w:r>
      <w:r w:rsidR="004B253D" w:rsidRPr="00715134">
        <w:rPr>
          <w:rFonts w:ascii="Times New Roman" w:hAnsi="Times New Roman" w:cs="Times New Roman"/>
          <w:i/>
          <w:sz w:val="28"/>
          <w:szCs w:val="28"/>
          <w:lang w:val="ru-RU"/>
        </w:rPr>
        <w:t xml:space="preserve">от </w:t>
      </w:r>
      <w:r w:rsidRPr="00715134">
        <w:rPr>
          <w:rFonts w:ascii="Times New Roman" w:hAnsi="Times New Roman" w:cs="Times New Roman"/>
          <w:i/>
          <w:sz w:val="28"/>
          <w:szCs w:val="28"/>
          <w:lang w:val="ru-RU"/>
        </w:rPr>
        <w:t xml:space="preserve">того, </w:t>
      </w:r>
      <w:r w:rsidR="004B253D" w:rsidRPr="00715134">
        <w:rPr>
          <w:rFonts w:ascii="Times New Roman" w:hAnsi="Times New Roman" w:cs="Times New Roman"/>
          <w:i/>
          <w:sz w:val="28"/>
          <w:szCs w:val="28"/>
          <w:lang w:val="ru-RU"/>
        </w:rPr>
        <w:t xml:space="preserve">что я </w:t>
      </w:r>
      <w:r w:rsidRPr="00715134">
        <w:rPr>
          <w:rFonts w:ascii="Times New Roman" w:hAnsi="Times New Roman" w:cs="Times New Roman"/>
          <w:i/>
          <w:sz w:val="28"/>
          <w:szCs w:val="28"/>
          <w:lang w:val="ru-RU"/>
        </w:rPr>
        <w:t>переспа</w:t>
      </w:r>
      <w:r w:rsidR="004B253D" w:rsidRPr="00715134">
        <w:rPr>
          <w:rFonts w:ascii="Times New Roman" w:hAnsi="Times New Roman" w:cs="Times New Roman"/>
          <w:i/>
          <w:sz w:val="28"/>
          <w:szCs w:val="28"/>
          <w:lang w:val="ru-RU"/>
        </w:rPr>
        <w:t>ла</w:t>
      </w:r>
      <w:r w:rsidRPr="00715134">
        <w:rPr>
          <w:rFonts w:ascii="Times New Roman" w:hAnsi="Times New Roman" w:cs="Times New Roman"/>
          <w:i/>
          <w:sz w:val="28"/>
          <w:szCs w:val="28"/>
          <w:lang w:val="ru-RU"/>
        </w:rPr>
        <w:t xml:space="preserve"> с мужчиной,</w:t>
      </w:r>
      <w:r w:rsidR="004B253D" w:rsidRPr="00715134">
        <w:rPr>
          <w:rFonts w:ascii="Times New Roman" w:hAnsi="Times New Roman" w:cs="Times New Roman"/>
          <w:i/>
          <w:sz w:val="28"/>
          <w:szCs w:val="28"/>
          <w:lang w:val="ru-RU"/>
        </w:rPr>
        <w:t xml:space="preserve"> с</w:t>
      </w:r>
      <w:r w:rsidRPr="00715134">
        <w:rPr>
          <w:rFonts w:ascii="Times New Roman" w:hAnsi="Times New Roman" w:cs="Times New Roman"/>
          <w:i/>
          <w:sz w:val="28"/>
          <w:szCs w:val="28"/>
          <w:lang w:val="ru-RU"/>
        </w:rPr>
        <w:t xml:space="preserve"> </w:t>
      </w:r>
      <w:r w:rsidR="004B253D" w:rsidRPr="00715134">
        <w:rPr>
          <w:rFonts w:ascii="Times New Roman" w:hAnsi="Times New Roman" w:cs="Times New Roman"/>
          <w:i/>
          <w:sz w:val="28"/>
          <w:szCs w:val="28"/>
          <w:lang w:val="ru-RU"/>
        </w:rPr>
        <w:t xml:space="preserve">которым </w:t>
      </w:r>
      <w:proofErr w:type="spellStart"/>
      <w:r w:rsidR="004B253D" w:rsidRPr="00715134">
        <w:rPr>
          <w:rFonts w:ascii="Times New Roman" w:hAnsi="Times New Roman" w:cs="Times New Roman"/>
          <w:i/>
          <w:sz w:val="28"/>
          <w:szCs w:val="28"/>
          <w:lang w:val="ru-RU"/>
        </w:rPr>
        <w:t>Лиа</w:t>
      </w:r>
      <w:proofErr w:type="spellEnd"/>
      <w:r w:rsidR="004B253D" w:rsidRPr="00715134">
        <w:rPr>
          <w:rFonts w:ascii="Times New Roman" w:hAnsi="Times New Roman" w:cs="Times New Roman"/>
          <w:i/>
          <w:sz w:val="28"/>
          <w:szCs w:val="28"/>
          <w:lang w:val="ru-RU"/>
        </w:rPr>
        <w:t xml:space="preserve"> </w:t>
      </w:r>
      <w:r w:rsidRPr="00715134">
        <w:rPr>
          <w:rFonts w:ascii="Times New Roman" w:hAnsi="Times New Roman" w:cs="Times New Roman"/>
          <w:i/>
          <w:sz w:val="28"/>
          <w:szCs w:val="28"/>
          <w:lang w:val="ru-RU"/>
        </w:rPr>
        <w:t xml:space="preserve">меня познакомила, – </w:t>
      </w:r>
      <w:r w:rsidR="004B253D" w:rsidRPr="00715134">
        <w:rPr>
          <w:rFonts w:ascii="Times New Roman" w:hAnsi="Times New Roman" w:cs="Times New Roman"/>
          <w:i/>
          <w:sz w:val="28"/>
          <w:szCs w:val="28"/>
          <w:lang w:val="ru-RU"/>
        </w:rPr>
        <w:t>Э</w:t>
      </w:r>
      <w:r w:rsidRPr="00715134">
        <w:rPr>
          <w:rFonts w:ascii="Times New Roman" w:hAnsi="Times New Roman" w:cs="Times New Roman"/>
          <w:i/>
          <w:sz w:val="28"/>
          <w:szCs w:val="28"/>
          <w:lang w:val="ru-RU"/>
        </w:rPr>
        <w:t>то было ради денег</w:t>
      </w:r>
      <w:proofErr w:type="gramStart"/>
      <w:r w:rsidRPr="00715134">
        <w:rPr>
          <w:rFonts w:ascii="Times New Roman" w:hAnsi="Times New Roman" w:cs="Times New Roman"/>
          <w:i/>
          <w:sz w:val="28"/>
          <w:szCs w:val="28"/>
          <w:lang w:val="ru-RU"/>
        </w:rPr>
        <w:t>… Н</w:t>
      </w:r>
      <w:proofErr w:type="gramEnd"/>
      <w:r w:rsidRPr="00715134">
        <w:rPr>
          <w:rFonts w:ascii="Times New Roman" w:hAnsi="Times New Roman" w:cs="Times New Roman"/>
          <w:i/>
          <w:sz w:val="28"/>
          <w:szCs w:val="28"/>
          <w:lang w:val="ru-RU"/>
        </w:rPr>
        <w:t xml:space="preserve">е потому что тебе он нравится. Никогда не </w:t>
      </w:r>
      <w:proofErr w:type="spellStart"/>
      <w:proofErr w:type="gramStart"/>
      <w:r w:rsidRPr="00715134">
        <w:rPr>
          <w:rFonts w:ascii="Times New Roman" w:hAnsi="Times New Roman" w:cs="Times New Roman"/>
          <w:i/>
          <w:sz w:val="28"/>
          <w:szCs w:val="28"/>
          <w:lang w:val="ru-RU"/>
        </w:rPr>
        <w:t>трахайся</w:t>
      </w:r>
      <w:proofErr w:type="spellEnd"/>
      <w:proofErr w:type="gramEnd"/>
      <w:r w:rsidRPr="00715134">
        <w:rPr>
          <w:rFonts w:ascii="Times New Roman" w:hAnsi="Times New Roman" w:cs="Times New Roman"/>
          <w:i/>
          <w:sz w:val="28"/>
          <w:szCs w:val="28"/>
          <w:lang w:val="ru-RU"/>
        </w:rPr>
        <w:t xml:space="preserve"> просто потому, что </w:t>
      </w:r>
      <w:r w:rsidR="004B253D" w:rsidRPr="00715134">
        <w:rPr>
          <w:rFonts w:ascii="Times New Roman" w:hAnsi="Times New Roman" w:cs="Times New Roman"/>
          <w:i/>
          <w:sz w:val="28"/>
          <w:szCs w:val="28"/>
          <w:lang w:val="ru-RU"/>
        </w:rPr>
        <w:t xml:space="preserve">он </w:t>
      </w:r>
      <w:r w:rsidRPr="00715134">
        <w:rPr>
          <w:rFonts w:ascii="Times New Roman" w:hAnsi="Times New Roman" w:cs="Times New Roman"/>
          <w:i/>
          <w:sz w:val="28"/>
          <w:szCs w:val="28"/>
          <w:lang w:val="ru-RU"/>
        </w:rPr>
        <w:t>нравится. Это всегда плохо заканчивается.</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i/>
          <w:sz w:val="28"/>
          <w:szCs w:val="28"/>
          <w:lang w:val="ru-RU"/>
        </w:rPr>
        <w:tab/>
        <w:t>– Эм, Эм, Эм… – она открывает бутылку шампанского, мне только исполнилось 16. – Я знаю, я обещала отвезти тебя на дамбу на эти выходные, я только что говорила с Винсентом... Он даст нам деньги, чтобы я свозила тебя в Нью-Йорк! Не забудь взять своё фальшивое удостоверение, потому что мы будем ходить на вечеринки каждый день! И тебе надо попробовать кокс хотя бы раз!</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w:t>
      </w:r>
      <w:r w:rsidRPr="00715134">
        <w:rPr>
          <w:rFonts w:ascii="Times New Roman" w:hAnsi="Times New Roman" w:cs="Times New Roman"/>
          <w:i/>
          <w:sz w:val="28"/>
          <w:szCs w:val="28"/>
          <w:lang w:val="ru-RU"/>
        </w:rPr>
        <w:t xml:space="preserve"> </w:t>
      </w:r>
      <w:r w:rsidRPr="00715134">
        <w:rPr>
          <w:rFonts w:ascii="Times New Roman" w:hAnsi="Times New Roman" w:cs="Times New Roman"/>
          <w:sz w:val="28"/>
          <w:szCs w:val="28"/>
          <w:lang w:val="ru-RU"/>
        </w:rPr>
        <w:t>Эмерланд? – поток моих воспоминаний прерывает голос Картера. Он уже открыл мне дверь и протягивает руку. – Ты зайдешь внутрь или посидишь в машине?</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Зачем нам в «СВС»?</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Мне нужно купить штопор.</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предлагаешь мне вино? – я хмурюсь. – Знаешь что, просто отвези меня домой, </w:t>
      </w:r>
      <w:r w:rsidR="00D6074E" w:rsidRPr="00715134">
        <w:rPr>
          <w:rFonts w:ascii="Times New Roman" w:hAnsi="Times New Roman" w:cs="Times New Roman"/>
          <w:sz w:val="28"/>
          <w:szCs w:val="28"/>
          <w:lang w:val="ru-RU"/>
        </w:rPr>
        <w:t>после того,</w:t>
      </w:r>
      <w:r w:rsidR="00D814BA">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как купишь все, что тебе надо.</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тянет меня из машины и обнимает за талию.</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Мне нужен штопор для сидра.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отвезешь меня </w:t>
      </w:r>
      <w:r w:rsidR="00D6074E" w:rsidRPr="00715134">
        <w:rPr>
          <w:rFonts w:ascii="Times New Roman" w:hAnsi="Times New Roman" w:cs="Times New Roman"/>
          <w:sz w:val="28"/>
          <w:szCs w:val="28"/>
          <w:lang w:val="ru-RU"/>
        </w:rPr>
        <w:t xml:space="preserve">после этого </w:t>
      </w:r>
      <w:r w:rsidRPr="00715134">
        <w:rPr>
          <w:rFonts w:ascii="Times New Roman" w:hAnsi="Times New Roman" w:cs="Times New Roman"/>
          <w:sz w:val="28"/>
          <w:szCs w:val="28"/>
          <w:lang w:val="ru-RU"/>
        </w:rPr>
        <w:t>домой?</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4B253D"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молча зах</w:t>
      </w:r>
      <w:r w:rsidR="004B253D" w:rsidRPr="00715134">
        <w:rPr>
          <w:rFonts w:ascii="Times New Roman" w:hAnsi="Times New Roman" w:cs="Times New Roman"/>
          <w:sz w:val="28"/>
          <w:szCs w:val="28"/>
          <w:lang w:val="ru-RU"/>
        </w:rPr>
        <w:t xml:space="preserve">одит со мной </w:t>
      </w:r>
      <w:r w:rsidRPr="00715134">
        <w:rPr>
          <w:rFonts w:ascii="Times New Roman" w:hAnsi="Times New Roman" w:cs="Times New Roman"/>
          <w:sz w:val="28"/>
          <w:szCs w:val="28"/>
          <w:lang w:val="ru-RU"/>
        </w:rPr>
        <w:t>в магазин.</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Тебе лучше? – спрашивает он, когда берет корзину.</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Так себе…</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расскажешь мне, в чем дело или я все еще для тебя </w:t>
      </w:r>
      <w:r w:rsidRPr="00715134">
        <w:rPr>
          <w:rFonts w:ascii="Times New Roman" w:hAnsi="Times New Roman" w:cs="Times New Roman"/>
          <w:i/>
          <w:sz w:val="28"/>
          <w:szCs w:val="28"/>
          <w:lang w:val="ru-RU"/>
        </w:rPr>
        <w:t>незнакомец</w:t>
      </w:r>
      <w:r w:rsidRPr="00715134">
        <w:rPr>
          <w:rFonts w:ascii="Times New Roman" w:hAnsi="Times New Roman" w:cs="Times New Roman"/>
          <w:sz w:val="28"/>
          <w:szCs w:val="28"/>
          <w:lang w:val="ru-RU"/>
        </w:rPr>
        <w:t>?</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Твой статус поменялся несколько недель назад…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теперь твой </w:t>
      </w:r>
      <w:r w:rsidRPr="00715134">
        <w:rPr>
          <w:rFonts w:ascii="Times New Roman" w:hAnsi="Times New Roman" w:cs="Times New Roman"/>
          <w:i/>
          <w:sz w:val="28"/>
          <w:szCs w:val="28"/>
          <w:lang w:val="ru-RU"/>
        </w:rPr>
        <w:t>друг</w:t>
      </w:r>
      <w:r w:rsidRPr="00715134">
        <w:rPr>
          <w:rFonts w:ascii="Times New Roman" w:hAnsi="Times New Roman" w:cs="Times New Roman"/>
          <w:sz w:val="28"/>
          <w:szCs w:val="28"/>
          <w:lang w:val="ru-RU"/>
        </w:rPr>
        <w:t>?</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Один из немногих, – отвечаю я, и он целует меня.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берет две бутылки сидра и штопор. Когда мы идем к кассе, я беру упаковку презервативов.</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смотрит на меня, выгнув брови, его лицо расплывается в улыбке. Я краснею и отворачиваюсь от него. Сегодня я не потерплю отказа.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Когда мы подходим к кассе, там никого нет. Мы оба громко говорим «привет», но нам никто не отвечает и не выходит.</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сейчас вернусь, – он вздыхает. – Я все равно забыл бумажник в машине.</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 переживай, – я ставлю все, что мы взяли в свою сумку и выхожу из магазина.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не успеваю дойти до машины, как </w:t>
      </w:r>
      <w:r w:rsidR="009F76A4"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хватает меня за плечо и разворачивает лицом к себе.</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Твоя мама не говорила тебе, что воровать </w:t>
      </w:r>
      <w:r w:rsidRPr="00715134">
        <w:rPr>
          <w:rFonts w:ascii="Times New Roman" w:hAnsi="Times New Roman" w:cs="Times New Roman"/>
          <w:i/>
          <w:sz w:val="28"/>
          <w:szCs w:val="28"/>
          <w:lang w:val="ru-RU"/>
        </w:rPr>
        <w:t>нехорошо</w:t>
      </w:r>
      <w:r w:rsidRPr="00715134">
        <w:rPr>
          <w:rFonts w:ascii="Times New Roman" w:hAnsi="Times New Roman" w:cs="Times New Roman"/>
          <w:sz w:val="28"/>
          <w:szCs w:val="28"/>
          <w:lang w:val="ru-RU"/>
        </w:rPr>
        <w:t xml:space="preserve">?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Судя по всему, моя мать вообще не </w:t>
      </w:r>
      <w:proofErr w:type="spellStart"/>
      <w:r w:rsidRPr="00715134">
        <w:rPr>
          <w:rFonts w:ascii="Times New Roman" w:hAnsi="Times New Roman" w:cs="Times New Roman"/>
          <w:sz w:val="28"/>
          <w:szCs w:val="28"/>
          <w:lang w:val="ru-RU"/>
        </w:rPr>
        <w:t>заебывалась</w:t>
      </w:r>
      <w:proofErr w:type="spellEnd"/>
      <w:r w:rsidRPr="00715134">
        <w:rPr>
          <w:rFonts w:ascii="Times New Roman" w:hAnsi="Times New Roman" w:cs="Times New Roman"/>
          <w:sz w:val="28"/>
          <w:szCs w:val="28"/>
          <w:lang w:val="ru-RU"/>
        </w:rPr>
        <w:t xml:space="preserve">, чтобы чему-то меня научить… </w:t>
      </w:r>
    </w:p>
    <w:p w:rsidR="00E07D5F" w:rsidRPr="00715134" w:rsidRDefault="00E07D5F" w:rsidP="00B9159F">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proofErr w:type="gramStart"/>
      <w:r w:rsidRPr="00715134">
        <w:rPr>
          <w:rFonts w:ascii="Times New Roman" w:hAnsi="Times New Roman" w:cs="Times New Roman"/>
          <w:sz w:val="28"/>
          <w:szCs w:val="28"/>
          <w:lang w:val="ru-RU"/>
        </w:rPr>
        <w:t>Наверно</w:t>
      </w:r>
      <w:r w:rsidR="00B9159F">
        <w:rPr>
          <w:rFonts w:ascii="Times New Roman" w:hAnsi="Times New Roman" w:cs="Times New Roman"/>
          <w:sz w:val="28"/>
          <w:szCs w:val="28"/>
          <w:lang w:val="ru-RU"/>
        </w:rPr>
        <w:t>,</w:t>
      </w:r>
      <w:r w:rsidR="00D6074E" w:rsidRPr="00715134">
        <w:rPr>
          <w:rFonts w:ascii="Times New Roman" w:hAnsi="Times New Roman" w:cs="Times New Roman"/>
          <w:sz w:val="28"/>
          <w:szCs w:val="28"/>
          <w:lang w:val="ru-RU"/>
        </w:rPr>
        <w:t xml:space="preserve"> </w:t>
      </w:r>
      <w:r w:rsidR="009F76A4"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пон</w:t>
      </w:r>
      <w:r w:rsidR="009F76A4" w:rsidRPr="00715134">
        <w:rPr>
          <w:rFonts w:ascii="Times New Roman" w:hAnsi="Times New Roman" w:cs="Times New Roman"/>
          <w:sz w:val="28"/>
          <w:szCs w:val="28"/>
          <w:lang w:val="ru-RU"/>
        </w:rPr>
        <w:t>имает</w:t>
      </w:r>
      <w:r w:rsidRPr="00715134">
        <w:rPr>
          <w:rFonts w:ascii="Times New Roman" w:hAnsi="Times New Roman" w:cs="Times New Roman"/>
          <w:sz w:val="28"/>
          <w:szCs w:val="28"/>
          <w:lang w:val="ru-RU"/>
        </w:rPr>
        <w:t xml:space="preserve">, что </w:t>
      </w:r>
      <w:r w:rsidR="00D6074E" w:rsidRPr="00715134">
        <w:rPr>
          <w:rFonts w:ascii="Times New Roman" w:hAnsi="Times New Roman" w:cs="Times New Roman"/>
          <w:sz w:val="28"/>
          <w:szCs w:val="28"/>
          <w:lang w:val="ru-RU"/>
        </w:rPr>
        <w:t xml:space="preserve">я </w:t>
      </w:r>
      <w:r w:rsidRPr="00715134">
        <w:rPr>
          <w:rFonts w:ascii="Times New Roman" w:hAnsi="Times New Roman" w:cs="Times New Roman"/>
          <w:sz w:val="28"/>
          <w:szCs w:val="28"/>
          <w:lang w:val="ru-RU"/>
        </w:rPr>
        <w:t>говорю правду, а не издеваюсь на ним</w:t>
      </w:r>
      <w:r w:rsidR="00B9159F">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как обычно</w:t>
      </w:r>
      <w:r w:rsidR="00430687" w:rsidRPr="00715134">
        <w:rPr>
          <w:rFonts w:ascii="Times New Roman" w:hAnsi="Times New Roman" w:cs="Times New Roman"/>
          <w:sz w:val="28"/>
          <w:szCs w:val="28"/>
          <w:lang w:val="ru-RU"/>
        </w:rPr>
        <w:t>,</w:t>
      </w:r>
      <w:r w:rsidR="00D6074E"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потому что</w:t>
      </w:r>
      <w:r w:rsidR="00B9159F">
        <w:rPr>
          <w:rFonts w:ascii="Times New Roman" w:hAnsi="Times New Roman" w:cs="Times New Roman"/>
          <w:sz w:val="28"/>
          <w:szCs w:val="28"/>
          <w:lang w:val="ru-RU"/>
        </w:rPr>
        <w:t xml:space="preserve"> сейчас,</w:t>
      </w:r>
      <w:r w:rsidRPr="00715134">
        <w:rPr>
          <w:rFonts w:ascii="Times New Roman" w:hAnsi="Times New Roman" w:cs="Times New Roman"/>
          <w:sz w:val="28"/>
          <w:szCs w:val="28"/>
          <w:lang w:val="ru-RU"/>
        </w:rPr>
        <w:t xml:space="preserve"> он долго </w:t>
      </w:r>
      <w:r w:rsidR="00430687" w:rsidRPr="00715134">
        <w:rPr>
          <w:rFonts w:ascii="Times New Roman" w:hAnsi="Times New Roman" w:cs="Times New Roman"/>
          <w:sz w:val="28"/>
          <w:szCs w:val="28"/>
          <w:lang w:val="ru-RU"/>
        </w:rPr>
        <w:t xml:space="preserve">смотрит </w:t>
      </w:r>
      <w:r w:rsidRPr="00715134">
        <w:rPr>
          <w:rFonts w:ascii="Times New Roman" w:hAnsi="Times New Roman" w:cs="Times New Roman"/>
          <w:sz w:val="28"/>
          <w:szCs w:val="28"/>
          <w:lang w:val="ru-RU"/>
        </w:rPr>
        <w:t>на меня перед тем</w:t>
      </w:r>
      <w:r w:rsidR="009F76A4"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как легко поцеловать в лоб.</w:t>
      </w:r>
      <w:proofErr w:type="gramEnd"/>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рад, что ты наконец-то говоришь со мной, – тихо говорит он.</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430687"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открывает мне дверь машины, и я сажусь. Он возвращается в магазин.</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вернулся и </w:t>
      </w:r>
      <w:r w:rsidRPr="00715134">
        <w:rPr>
          <w:rFonts w:ascii="Times New Roman" w:hAnsi="Times New Roman" w:cs="Times New Roman"/>
          <w:i/>
          <w:sz w:val="28"/>
          <w:szCs w:val="28"/>
          <w:lang w:val="ru-RU"/>
        </w:rPr>
        <w:t>заплатил</w:t>
      </w:r>
      <w:r w:rsidRPr="00715134">
        <w:rPr>
          <w:rFonts w:ascii="Times New Roman" w:hAnsi="Times New Roman" w:cs="Times New Roman"/>
          <w:sz w:val="28"/>
          <w:szCs w:val="28"/>
          <w:lang w:val="ru-RU"/>
        </w:rPr>
        <w:t xml:space="preserve"> за все, да? – смотрю я на него, когда он садится в машину.</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Почему? Они бы даже не заметили пропажи. Я все равно завтра заплатила бы.</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00430687" w:rsidRPr="00715134">
        <w:rPr>
          <w:rFonts w:ascii="Times New Roman" w:hAnsi="Times New Roman" w:cs="Times New Roman"/>
          <w:sz w:val="28"/>
          <w:szCs w:val="28"/>
          <w:lang w:val="ru-RU"/>
        </w:rPr>
        <w:t>Я р</w:t>
      </w:r>
      <w:r w:rsidRPr="00715134">
        <w:rPr>
          <w:rFonts w:ascii="Times New Roman" w:hAnsi="Times New Roman" w:cs="Times New Roman"/>
          <w:sz w:val="28"/>
          <w:szCs w:val="28"/>
          <w:lang w:val="ru-RU"/>
        </w:rPr>
        <w:t>ожден и воспитан на юге. Честность – врожденное чувство.</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закатываю глаза и стараюсь не улыбаться, пока мы отъезжаем.</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Пока мы едем по закоулкам </w:t>
      </w:r>
      <w:proofErr w:type="spellStart"/>
      <w:r w:rsidRPr="00715134">
        <w:rPr>
          <w:rFonts w:ascii="Times New Roman" w:hAnsi="Times New Roman" w:cs="Times New Roman"/>
          <w:sz w:val="28"/>
          <w:szCs w:val="28"/>
          <w:lang w:val="ru-RU"/>
        </w:rPr>
        <w:t>Блайта</w:t>
      </w:r>
      <w:proofErr w:type="spellEnd"/>
      <w:r w:rsidRPr="00715134">
        <w:rPr>
          <w:rFonts w:ascii="Times New Roman" w:hAnsi="Times New Roman" w:cs="Times New Roman"/>
          <w:sz w:val="28"/>
          <w:szCs w:val="28"/>
          <w:lang w:val="ru-RU"/>
        </w:rPr>
        <w:t xml:space="preserve">, он </w:t>
      </w:r>
      <w:r w:rsidR="009F76A4" w:rsidRPr="00715134">
        <w:rPr>
          <w:rFonts w:ascii="Times New Roman" w:hAnsi="Times New Roman" w:cs="Times New Roman"/>
          <w:sz w:val="28"/>
          <w:szCs w:val="28"/>
          <w:lang w:val="ru-RU"/>
        </w:rPr>
        <w:t xml:space="preserve">кладет </w:t>
      </w:r>
      <w:r w:rsidRPr="00715134">
        <w:rPr>
          <w:rFonts w:ascii="Times New Roman" w:hAnsi="Times New Roman" w:cs="Times New Roman"/>
          <w:sz w:val="28"/>
          <w:szCs w:val="28"/>
          <w:lang w:val="ru-RU"/>
        </w:rPr>
        <w:t xml:space="preserve">руку на моё колено и гладит его.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Мы подъезжаем к маленькому домику, который находится на берегу огромного озера. Когда он выключает мотор, я механически тянусь, чтобы открыть дверь, но потом останавливаюсь.</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Когда ты устанешь от обязанностей сказочного принца, дай мне знать, –</w:t>
      </w:r>
      <w:r w:rsidR="009F76A4"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откидываюсь на сидении и жду, пока </w:t>
      </w:r>
      <w:r w:rsidR="009F76A4"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откроет мне дверь.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9F76A4" w:rsidRPr="00715134">
        <w:rPr>
          <w:rFonts w:ascii="Times New Roman" w:hAnsi="Times New Roman" w:cs="Times New Roman"/>
          <w:sz w:val="28"/>
          <w:szCs w:val="28"/>
          <w:lang w:val="ru-RU"/>
        </w:rPr>
        <w:t>Н</w:t>
      </w:r>
      <w:r w:rsidRPr="00715134">
        <w:rPr>
          <w:rFonts w:ascii="Times New Roman" w:hAnsi="Times New Roman" w:cs="Times New Roman"/>
          <w:sz w:val="28"/>
          <w:szCs w:val="28"/>
          <w:lang w:val="ru-RU"/>
        </w:rPr>
        <w:t>е думаю, что ему следует знать, что мне начинает нравиться эта его привычка. Последнее время я смотрю очень много старых фильмов и заметила, что мужчины всегда открывают двери главной героине, куда бы она ни пошла. До сегодняшнего случая в магазине</w:t>
      </w:r>
      <w:r w:rsidR="009F76A4"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я не замечала, что</w:t>
      </w:r>
      <w:r w:rsidR="00430687" w:rsidRPr="00715134">
        <w:rPr>
          <w:rFonts w:ascii="Times New Roman" w:hAnsi="Times New Roman" w:cs="Times New Roman"/>
          <w:sz w:val="28"/>
          <w:szCs w:val="28"/>
          <w:lang w:val="ru-RU"/>
        </w:rPr>
        <w:t>, пока мы вместе,</w:t>
      </w:r>
      <w:r w:rsidRPr="00715134">
        <w:rPr>
          <w:rFonts w:ascii="Times New Roman" w:hAnsi="Times New Roman" w:cs="Times New Roman"/>
          <w:sz w:val="28"/>
          <w:szCs w:val="28"/>
          <w:lang w:val="ru-RU"/>
        </w:rPr>
        <w:t xml:space="preserve"> Картер не разрешает мне ничего делать самой. Он никогда не позволяет мне заплатить за ужин, когда он забирает меня после работы.</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Единственный раз, когда я </w:t>
      </w:r>
      <w:r w:rsidR="009F76A4" w:rsidRPr="00715134">
        <w:rPr>
          <w:rFonts w:ascii="Times New Roman" w:hAnsi="Times New Roman" w:cs="Times New Roman"/>
          <w:sz w:val="28"/>
          <w:szCs w:val="28"/>
          <w:lang w:val="ru-RU"/>
        </w:rPr>
        <w:t xml:space="preserve">сама </w:t>
      </w:r>
      <w:r w:rsidRPr="00715134">
        <w:rPr>
          <w:rFonts w:ascii="Times New Roman" w:hAnsi="Times New Roman" w:cs="Times New Roman"/>
          <w:sz w:val="28"/>
          <w:szCs w:val="28"/>
          <w:lang w:val="ru-RU"/>
        </w:rPr>
        <w:t xml:space="preserve">заплатила за ужин, я поскандалила с ним и </w:t>
      </w:r>
      <w:r w:rsidR="009F76A4" w:rsidRPr="00715134">
        <w:rPr>
          <w:rFonts w:ascii="Times New Roman" w:hAnsi="Times New Roman" w:cs="Times New Roman"/>
          <w:sz w:val="28"/>
          <w:szCs w:val="28"/>
          <w:lang w:val="ru-RU"/>
        </w:rPr>
        <w:t xml:space="preserve">стрелой </w:t>
      </w:r>
      <w:r w:rsidRPr="00715134">
        <w:rPr>
          <w:rFonts w:ascii="Times New Roman" w:hAnsi="Times New Roman" w:cs="Times New Roman"/>
          <w:sz w:val="28"/>
          <w:szCs w:val="28"/>
          <w:lang w:val="ru-RU"/>
        </w:rPr>
        <w:t>вылетела из закусочной. Он прижал меня к машине, отшлепал в два раза больше, чем я его и зацеловал меня до беспамятства, сказав, чтоб</w:t>
      </w:r>
      <w:r w:rsidR="00430687" w:rsidRPr="00715134">
        <w:rPr>
          <w:rFonts w:ascii="Times New Roman" w:hAnsi="Times New Roman" w:cs="Times New Roman"/>
          <w:sz w:val="28"/>
          <w:szCs w:val="28"/>
          <w:lang w:val="ru-RU"/>
        </w:rPr>
        <w:t>ы</w:t>
      </w:r>
      <w:r w:rsidRPr="00715134">
        <w:rPr>
          <w:rFonts w:ascii="Times New Roman" w:hAnsi="Times New Roman" w:cs="Times New Roman"/>
          <w:sz w:val="28"/>
          <w:szCs w:val="28"/>
          <w:lang w:val="ru-RU"/>
        </w:rPr>
        <w:t xml:space="preserve"> я больше никогда так не делала.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Наверно мне надо отвезти тебя к доктору, чтоб диагностировать твое постоянное зависание, – Картер улыбается, отрывая дверь своей квартиры. – Наверное, у тебя </w:t>
      </w:r>
      <w:r w:rsidRPr="00715134">
        <w:rPr>
          <w:rFonts w:ascii="Times New Roman" w:hAnsi="Times New Roman" w:cs="Times New Roman"/>
          <w:i/>
          <w:sz w:val="28"/>
          <w:szCs w:val="28"/>
          <w:lang w:val="ru-RU"/>
        </w:rPr>
        <w:t>приступ</w:t>
      </w:r>
      <w:r w:rsidRPr="00715134">
        <w:rPr>
          <w:rFonts w:ascii="Times New Roman" w:hAnsi="Times New Roman" w:cs="Times New Roman"/>
          <w:sz w:val="28"/>
          <w:szCs w:val="28"/>
          <w:lang w:val="ru-RU"/>
        </w:rPr>
        <w:t>.</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Ха-Ха, – я прохожу мимо него, и у меня отвисает челюсть.</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Его квартира совершенно не похожа на типичный дом южанина. Она скорее типична для какого-нибудь Нью-Йоркского небоскреба или обложки какого-нибудь журнала об интерьере.</w:t>
      </w:r>
    </w:p>
    <w:p w:rsidR="00E07D5F" w:rsidRPr="00715134" w:rsidRDefault="00E07D5F"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Строгие белые стены и круглые колонны, огромные мольберты, стоящие повсюду в гостиной. У меня ощущение, что я нахожусь в музее.</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подхожу к мольберту у стены, и замечаю, что мазки еще не высохли. Картина</w:t>
      </w:r>
      <w:r w:rsidR="00430687"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430687" w:rsidRPr="00715134">
        <w:rPr>
          <w:rFonts w:ascii="Times New Roman" w:hAnsi="Times New Roman" w:cs="Times New Roman"/>
          <w:sz w:val="28"/>
          <w:szCs w:val="28"/>
          <w:lang w:val="ru-RU"/>
        </w:rPr>
        <w:t>изображающая</w:t>
      </w:r>
      <w:r w:rsidRPr="00715134">
        <w:rPr>
          <w:rFonts w:ascii="Times New Roman" w:hAnsi="Times New Roman" w:cs="Times New Roman"/>
          <w:sz w:val="28"/>
          <w:szCs w:val="28"/>
          <w:lang w:val="ru-RU"/>
        </w:rPr>
        <w:t xml:space="preserve"> закат на заброшенном озере</w:t>
      </w:r>
      <w:r w:rsidR="009F76A4"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еще не закончена, но я уже могла сказать, что она будет замечательной.</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рисуешь? – спрашиваю я.</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Иногда, – он кладет ключи на стойку.</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У тебя очень хорошо получился камыш. Я даже подумала, что это акрил... Я лично не знаю никого, кто мог бы так искусно рисовать маслом. Это просто потрясающе.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пишешь </w:t>
      </w:r>
      <w:r w:rsidRPr="00715134">
        <w:rPr>
          <w:rFonts w:ascii="Times New Roman" w:hAnsi="Times New Roman" w:cs="Times New Roman"/>
          <w:i/>
          <w:iCs/>
          <w:sz w:val="28"/>
          <w:szCs w:val="28"/>
          <w:lang w:val="ru-RU"/>
        </w:rPr>
        <w:t>и</w:t>
      </w:r>
      <w:r w:rsidRPr="00715134">
        <w:rPr>
          <w:rFonts w:ascii="Times New Roman" w:hAnsi="Times New Roman" w:cs="Times New Roman"/>
          <w:sz w:val="28"/>
          <w:szCs w:val="28"/>
          <w:lang w:val="ru-RU"/>
        </w:rPr>
        <w:t xml:space="preserve"> рисуешь?</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не рисую с тех пор как вылетела из </w:t>
      </w:r>
      <w:proofErr w:type="spellStart"/>
      <w:r w:rsidRPr="00715134">
        <w:rPr>
          <w:rFonts w:ascii="Times New Roman" w:hAnsi="Times New Roman" w:cs="Times New Roman"/>
          <w:sz w:val="28"/>
          <w:szCs w:val="28"/>
          <w:lang w:val="ru-RU"/>
        </w:rPr>
        <w:t>универа</w:t>
      </w:r>
      <w:proofErr w:type="spellEnd"/>
      <w:r w:rsidRPr="00715134">
        <w:rPr>
          <w:rFonts w:ascii="Times New Roman" w:hAnsi="Times New Roman" w:cs="Times New Roman"/>
          <w:sz w:val="28"/>
          <w:szCs w:val="28"/>
          <w:lang w:val="ru-RU"/>
        </w:rPr>
        <w:t>.</w:t>
      </w:r>
    </w:p>
    <w:p w:rsidR="00E07D5F" w:rsidRPr="00715134" w:rsidRDefault="00E07D5F" w:rsidP="00715134">
      <w:pPr>
        <w:tabs>
          <w:tab w:val="num"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9F76A4"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посмотрел на меня, и я могла поспорить, что он хочет узнать больше, но вместо этого он спрашивает:</w:t>
      </w:r>
    </w:p>
    <w:p w:rsidR="00E07D5F" w:rsidRPr="00715134" w:rsidRDefault="00E07D5F" w:rsidP="00715134">
      <w:pPr>
        <w:tabs>
          <w:tab w:val="num"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Хочешь поужинать?</w:t>
      </w:r>
    </w:p>
    <w:p w:rsidR="00E07D5F" w:rsidRPr="00715134" w:rsidRDefault="00E07D5F" w:rsidP="00715134">
      <w:pPr>
        <w:tabs>
          <w:tab w:val="num"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Киваю, подхожу к стойке и сажусь на стул, который он мне отодвинул. Я не успеваю сесть, он берет меня на руки, целует и усаживает на стул.</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Эмерланд, ты любишь лазанью?</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Обожаю.</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Часто готовишь ее?</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Черт, нет. Я не умею готовить, – я смеюсь. – И моя мама тоже не умела готовить. Когда мы хотели по</w:t>
      </w:r>
      <w:r w:rsidR="009F76A4" w:rsidRPr="00715134">
        <w:rPr>
          <w:rFonts w:ascii="Times New Roman" w:hAnsi="Times New Roman" w:cs="Times New Roman"/>
          <w:sz w:val="28"/>
          <w:szCs w:val="28"/>
          <w:lang w:val="ru-RU"/>
        </w:rPr>
        <w:t>есть</w:t>
      </w:r>
      <w:r w:rsidRPr="00715134">
        <w:rPr>
          <w:rFonts w:ascii="Times New Roman" w:hAnsi="Times New Roman" w:cs="Times New Roman"/>
          <w:sz w:val="28"/>
          <w:szCs w:val="28"/>
          <w:lang w:val="ru-RU"/>
        </w:rPr>
        <w:t xml:space="preserve"> лазанью или что-нибудь из итальянской кухни, мы делали заказ в «</w:t>
      </w:r>
      <w:proofErr w:type="spellStart"/>
      <w:r w:rsidRPr="00715134">
        <w:rPr>
          <w:rFonts w:ascii="Times New Roman" w:hAnsi="Times New Roman" w:cs="Times New Roman"/>
          <w:sz w:val="28"/>
          <w:szCs w:val="28"/>
          <w:lang w:val="ru-RU"/>
        </w:rPr>
        <w:t>Риззоли</w:t>
      </w:r>
      <w:proofErr w:type="spellEnd"/>
      <w:r w:rsidRPr="00715134">
        <w:rPr>
          <w:rFonts w:ascii="Times New Roman" w:hAnsi="Times New Roman" w:cs="Times New Roman"/>
          <w:sz w:val="28"/>
          <w:szCs w:val="28"/>
          <w:lang w:val="ru-RU"/>
        </w:rPr>
        <w:t xml:space="preserve">». Правда она не разрешала мне </w:t>
      </w:r>
      <w:r w:rsidR="00430687" w:rsidRPr="00715134">
        <w:rPr>
          <w:rFonts w:ascii="Times New Roman" w:hAnsi="Times New Roman" w:cs="Times New Roman"/>
          <w:sz w:val="28"/>
          <w:szCs w:val="28"/>
          <w:lang w:val="ru-RU"/>
        </w:rPr>
        <w:t xml:space="preserve">начинать </w:t>
      </w:r>
      <w:r w:rsidRPr="00715134">
        <w:rPr>
          <w:rFonts w:ascii="Times New Roman" w:hAnsi="Times New Roman" w:cs="Times New Roman"/>
          <w:sz w:val="28"/>
          <w:szCs w:val="28"/>
          <w:lang w:val="ru-RU"/>
        </w:rPr>
        <w:t xml:space="preserve">есть, пока она не вынет еду из упаковки и не </w:t>
      </w:r>
      <w:r w:rsidR="009F76A4" w:rsidRPr="00715134">
        <w:rPr>
          <w:rFonts w:ascii="Times New Roman" w:hAnsi="Times New Roman" w:cs="Times New Roman"/>
          <w:sz w:val="28"/>
          <w:szCs w:val="28"/>
          <w:lang w:val="ru-RU"/>
        </w:rPr>
        <w:t>вы</w:t>
      </w:r>
      <w:r w:rsidRPr="00715134">
        <w:rPr>
          <w:rFonts w:ascii="Times New Roman" w:hAnsi="Times New Roman" w:cs="Times New Roman"/>
          <w:sz w:val="28"/>
          <w:szCs w:val="28"/>
          <w:lang w:val="ru-RU"/>
        </w:rPr>
        <w:t>ложит на тарелку, как будто она сама приготовила.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Мы теперь можем говорить на личные темы? – </w:t>
      </w:r>
      <w:r w:rsidR="0084293D"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улыбается и достает противень из духовки. – Моя мама была расстроена тем, что у неё родился </w:t>
      </w:r>
      <w:r w:rsidR="0084293D" w:rsidRPr="00715134">
        <w:rPr>
          <w:rFonts w:ascii="Times New Roman" w:hAnsi="Times New Roman" w:cs="Times New Roman"/>
          <w:sz w:val="28"/>
          <w:szCs w:val="28"/>
          <w:lang w:val="ru-RU"/>
        </w:rPr>
        <w:t>четвертый</w:t>
      </w:r>
      <w:r w:rsidRPr="00715134">
        <w:rPr>
          <w:rFonts w:ascii="Times New Roman" w:hAnsi="Times New Roman" w:cs="Times New Roman"/>
          <w:sz w:val="28"/>
          <w:szCs w:val="28"/>
          <w:lang w:val="ru-RU"/>
        </w:rPr>
        <w:t xml:space="preserve"> мальчик, – он дает мне </w:t>
      </w:r>
      <w:r w:rsidR="0084293D" w:rsidRPr="00715134">
        <w:rPr>
          <w:rFonts w:ascii="Times New Roman" w:hAnsi="Times New Roman" w:cs="Times New Roman"/>
          <w:sz w:val="28"/>
          <w:szCs w:val="28"/>
          <w:lang w:val="ru-RU"/>
        </w:rPr>
        <w:t>приборы</w:t>
      </w:r>
      <w:r w:rsidRPr="00715134">
        <w:rPr>
          <w:rFonts w:ascii="Times New Roman" w:hAnsi="Times New Roman" w:cs="Times New Roman"/>
          <w:sz w:val="28"/>
          <w:szCs w:val="28"/>
          <w:lang w:val="ru-RU"/>
        </w:rPr>
        <w:t>. – Каждое воскресенье она учила меня новому рецепту. Она хотела, чтоб её рецепты сохранились в семье.</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Она умерла?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она жива. Просто она любит все делать заранее, – он качает головой и ставит передо мной полную тарелку.</w:t>
      </w:r>
    </w:p>
    <w:p w:rsidR="00E07D5F" w:rsidRPr="00715134" w:rsidRDefault="00E07D5F" w:rsidP="00715134">
      <w:pPr>
        <w:tabs>
          <w:tab w:val="num"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 у них с моей мамой общее, – бормочу я. Последнее время я что-то слишком много говорю, мне это не нравится.</w:t>
      </w:r>
    </w:p>
    <w:p w:rsidR="00E07D5F" w:rsidRPr="00715134" w:rsidRDefault="00E07D5F" w:rsidP="00715134">
      <w:pPr>
        <w:tabs>
          <w:tab w:val="num"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84293D" w:rsidRPr="00715134">
        <w:rPr>
          <w:rFonts w:ascii="Times New Roman" w:hAnsi="Times New Roman" w:cs="Times New Roman"/>
          <w:sz w:val="28"/>
          <w:szCs w:val="28"/>
          <w:lang w:val="ru-RU"/>
        </w:rPr>
        <w:t>Б</w:t>
      </w:r>
      <w:r w:rsidRPr="00715134">
        <w:rPr>
          <w:rFonts w:ascii="Times New Roman" w:hAnsi="Times New Roman" w:cs="Times New Roman"/>
          <w:sz w:val="28"/>
          <w:szCs w:val="28"/>
          <w:lang w:val="ru-RU"/>
        </w:rPr>
        <w:t>еру вилку в руки и пробую лазанью. Она потрясающая. А соус Тартар с сыром был просто идеален, и явно был натуральным. Должен был быть.</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действительно вкусно, – я жадно глотаю её, даже не взглянув </w:t>
      </w:r>
      <w:proofErr w:type="gramStart"/>
      <w:r w:rsidRPr="00715134">
        <w:rPr>
          <w:rFonts w:ascii="Times New Roman" w:hAnsi="Times New Roman" w:cs="Times New Roman"/>
          <w:sz w:val="28"/>
          <w:szCs w:val="28"/>
          <w:lang w:val="ru-RU"/>
        </w:rPr>
        <w:t>на</w:t>
      </w:r>
      <w:proofErr w:type="gramEnd"/>
      <w:r w:rsidRPr="00715134">
        <w:rPr>
          <w:rFonts w:ascii="Times New Roman" w:hAnsi="Times New Roman" w:cs="Times New Roman"/>
          <w:sz w:val="28"/>
          <w:szCs w:val="28"/>
          <w:lang w:val="ru-RU"/>
        </w:rPr>
        <w:t xml:space="preserve"> Картера. Бабушка с дедушкой дома готовят обычную сельскую еду.</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приготовил целый противень, – говорит он. – Если хочешь, я заверну тебе с собой все, что останется.</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садится напротив меня.</w:t>
      </w:r>
    </w:p>
    <w:p w:rsidR="00E07D5F" w:rsidRPr="00715134" w:rsidRDefault="00E07D5F" w:rsidP="00715134">
      <w:pPr>
        <w:spacing w:after="0"/>
        <w:jc w:val="both"/>
        <w:rPr>
          <w:rFonts w:ascii="Times New Roman" w:hAnsi="Times New Roman" w:cs="Times New Roman"/>
          <w:i/>
          <w:iCs/>
          <w:sz w:val="28"/>
          <w:szCs w:val="28"/>
          <w:lang w:val="ru-RU"/>
        </w:rPr>
      </w:pPr>
      <w:r w:rsidRPr="00715134">
        <w:rPr>
          <w:rFonts w:ascii="Times New Roman" w:hAnsi="Times New Roman" w:cs="Times New Roman"/>
          <w:sz w:val="28"/>
          <w:szCs w:val="28"/>
          <w:lang w:val="ru-RU"/>
        </w:rPr>
        <w:tab/>
        <w:t xml:space="preserve">– Смешно. Ты, конечно, не задавайся, но это наверно лучшая лазанья </w:t>
      </w:r>
      <w:proofErr w:type="gramStart"/>
      <w:r w:rsidRPr="00715134">
        <w:rPr>
          <w:rFonts w:ascii="Times New Roman" w:hAnsi="Times New Roman" w:cs="Times New Roman"/>
          <w:sz w:val="28"/>
          <w:szCs w:val="28"/>
          <w:lang w:val="ru-RU"/>
        </w:rPr>
        <w:t>которую</w:t>
      </w:r>
      <w:proofErr w:type="gramEnd"/>
      <w:r w:rsidRPr="00715134">
        <w:rPr>
          <w:rFonts w:ascii="Times New Roman" w:hAnsi="Times New Roman" w:cs="Times New Roman"/>
          <w:sz w:val="28"/>
          <w:szCs w:val="28"/>
          <w:lang w:val="ru-RU"/>
        </w:rPr>
        <w:t xml:space="preserve"> я когда-либо ела.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i/>
          <w:iCs/>
          <w:sz w:val="28"/>
          <w:szCs w:val="28"/>
          <w:lang w:val="ru-RU"/>
        </w:rPr>
        <w:tab/>
        <w:t>– Наверно</w:t>
      </w:r>
      <w:r w:rsidRPr="00715134">
        <w:rPr>
          <w:rFonts w:ascii="Times New Roman" w:hAnsi="Times New Roman" w:cs="Times New Roman"/>
          <w:sz w:val="28"/>
          <w:szCs w:val="28"/>
          <w:lang w:val="ru-RU"/>
        </w:rPr>
        <w:t>?</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краснею и снова набираю полную вилку.</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 ты рисовала в колледже?</w:t>
      </w:r>
    </w:p>
    <w:p w:rsidR="00E07D5F" w:rsidRPr="00715134" w:rsidRDefault="00E07D5F" w:rsidP="00B9159F">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 основном абстракцию, иногда натюрморты или пейзажи.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Какие пейзажи?</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Аудитории, здания и деревья. Много деревьев.</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Модели?</w:t>
      </w:r>
    </w:p>
    <w:p w:rsidR="00E07D5F" w:rsidRPr="00715134" w:rsidRDefault="00E07D5F" w:rsidP="00715134">
      <w:pPr>
        <w:tabs>
          <w:tab w:val="num"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качаю головой.</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Это было бы в следующем семестре, если б я не вылетела...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Понятно, – он нагибается и заправляет локон мне за ухо. – А ты согласишься, чтоб я нарисовал тебя?</w:t>
      </w:r>
    </w:p>
    <w:p w:rsidR="00E07D5F" w:rsidRPr="00715134" w:rsidRDefault="00E07D5F" w:rsidP="00715134">
      <w:pPr>
        <w:spacing w:after="0"/>
        <w:jc w:val="both"/>
        <w:rPr>
          <w:rFonts w:ascii="Times New Roman" w:hAnsi="Times New Roman" w:cs="Times New Roman"/>
          <w:i/>
          <w:iCs/>
          <w:sz w:val="28"/>
          <w:szCs w:val="28"/>
          <w:lang w:val="ru-RU"/>
        </w:rPr>
      </w:pPr>
      <w:r w:rsidRPr="00715134">
        <w:rPr>
          <w:rFonts w:ascii="Times New Roman" w:hAnsi="Times New Roman" w:cs="Times New Roman"/>
          <w:sz w:val="28"/>
          <w:szCs w:val="28"/>
          <w:lang w:val="ru-RU"/>
        </w:rPr>
        <w:tab/>
        <w:t>– Да...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i/>
          <w:iCs/>
          <w:sz w:val="28"/>
          <w:szCs w:val="28"/>
          <w:lang w:val="ru-RU"/>
        </w:rPr>
        <w:tab/>
        <w:t>– Любую</w:t>
      </w:r>
      <w:r w:rsidRPr="00715134">
        <w:rPr>
          <w:rFonts w:ascii="Times New Roman" w:hAnsi="Times New Roman" w:cs="Times New Roman"/>
          <w:sz w:val="28"/>
          <w:szCs w:val="28"/>
          <w:lang w:val="ru-RU"/>
        </w:rPr>
        <w:t xml:space="preserve"> картину?</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 – я чувствую, как краснею.</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Интересно, – </w:t>
      </w:r>
      <w:r w:rsidR="0084293D"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отпивает из стакана. – Хорошо.</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r>
      <w:r w:rsidR="0005625B" w:rsidRPr="00715134">
        <w:rPr>
          <w:rFonts w:ascii="Times New Roman" w:hAnsi="Times New Roman" w:cs="Times New Roman"/>
          <w:sz w:val="28"/>
          <w:szCs w:val="28"/>
          <w:lang w:val="ru-RU"/>
        </w:rPr>
        <w:t>Глядя</w:t>
      </w:r>
      <w:r w:rsidRPr="00715134">
        <w:rPr>
          <w:rFonts w:ascii="Times New Roman" w:hAnsi="Times New Roman" w:cs="Times New Roman"/>
          <w:sz w:val="28"/>
          <w:szCs w:val="28"/>
          <w:lang w:val="ru-RU"/>
        </w:rPr>
        <w:t xml:space="preserve"> в свою тарелку</w:t>
      </w:r>
      <w:r w:rsidR="0005625B"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05625B"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w:t>
      </w:r>
      <w:proofErr w:type="gramStart"/>
      <w:r w:rsidRPr="00715134">
        <w:rPr>
          <w:rFonts w:ascii="Times New Roman" w:hAnsi="Times New Roman" w:cs="Times New Roman"/>
          <w:sz w:val="28"/>
          <w:szCs w:val="28"/>
          <w:lang w:val="ru-RU"/>
        </w:rPr>
        <w:t>продолжаю</w:t>
      </w:r>
      <w:proofErr w:type="gramEnd"/>
      <w:r w:rsidRPr="00715134">
        <w:rPr>
          <w:rFonts w:ascii="Times New Roman" w:hAnsi="Times New Roman" w:cs="Times New Roman"/>
          <w:sz w:val="28"/>
          <w:szCs w:val="28"/>
          <w:lang w:val="ru-RU"/>
        </w:rPr>
        <w:t xml:space="preserve"> есть, ругая себя за то, что чувствую к нему. Когда я поднимаю голову, он все так же смотрит на меня, улыбаясь.</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 смешного?</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уверена, что не хочешь то, что осталось?</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0084293D" w:rsidRPr="00715134">
        <w:rPr>
          <w:rFonts w:ascii="Times New Roman" w:hAnsi="Times New Roman" w:cs="Times New Roman"/>
          <w:sz w:val="28"/>
          <w:szCs w:val="28"/>
          <w:lang w:val="ru-RU"/>
        </w:rPr>
        <w:t>Спасибо, но нет</w:t>
      </w:r>
      <w:r w:rsidRPr="00715134">
        <w:rPr>
          <w:rFonts w:ascii="Times New Roman" w:hAnsi="Times New Roman" w:cs="Times New Roman"/>
          <w:sz w:val="28"/>
          <w:szCs w:val="28"/>
          <w:lang w:val="ru-RU"/>
        </w:rPr>
        <w:t xml:space="preserve"> – вру я.</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Его улыбка становится еще шире и сексуальней, он берет мою тарелку и ставит её в раковину.</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И давно ты рисуешь? – я встаю и подхожу к мольбертам, стараясь успокоить порхающих бабочек в животе.</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Очень давно.</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специально не отвечаешь на вопрос?</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Нет, – </w:t>
      </w:r>
      <w:r w:rsidR="0084293D"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w:t>
      </w:r>
      <w:r w:rsidR="0084293D" w:rsidRPr="00715134">
        <w:rPr>
          <w:rFonts w:ascii="Times New Roman" w:hAnsi="Times New Roman" w:cs="Times New Roman"/>
          <w:sz w:val="28"/>
          <w:szCs w:val="28"/>
          <w:lang w:val="ru-RU"/>
        </w:rPr>
        <w:t>встает</w:t>
      </w:r>
      <w:r w:rsidRPr="00715134">
        <w:rPr>
          <w:rFonts w:ascii="Times New Roman" w:hAnsi="Times New Roman" w:cs="Times New Roman"/>
          <w:sz w:val="28"/>
          <w:szCs w:val="28"/>
          <w:lang w:val="ru-RU"/>
        </w:rPr>
        <w:t xml:space="preserve"> рядом со мной. – Я рисовал, сколько себя помню, но серьезно начал относиться к этому только после травмы, – он вздыхает, – я повредил колено. Восстановление шло медленно, поэтому рисование стало моей отдушиной.</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играл </w:t>
      </w:r>
      <w:r w:rsidR="0084293D" w:rsidRPr="00715134">
        <w:rPr>
          <w:rFonts w:ascii="Times New Roman" w:hAnsi="Times New Roman" w:cs="Times New Roman"/>
          <w:sz w:val="28"/>
          <w:szCs w:val="28"/>
          <w:lang w:val="ru-RU"/>
        </w:rPr>
        <w:t xml:space="preserve">в футбол </w:t>
      </w:r>
      <w:r w:rsidRPr="00715134">
        <w:rPr>
          <w:rFonts w:ascii="Times New Roman" w:hAnsi="Times New Roman" w:cs="Times New Roman"/>
          <w:sz w:val="28"/>
          <w:szCs w:val="28"/>
          <w:lang w:val="ru-RU"/>
        </w:rPr>
        <w:t xml:space="preserve">за колледж?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кивает и берет мое лицо в свои ладони.</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будут </w:t>
      </w:r>
      <w:r w:rsidR="0005625B" w:rsidRPr="00715134">
        <w:rPr>
          <w:rFonts w:ascii="Times New Roman" w:hAnsi="Times New Roman" w:cs="Times New Roman"/>
          <w:sz w:val="28"/>
          <w:szCs w:val="28"/>
          <w:lang w:val="ru-RU"/>
        </w:rPr>
        <w:t>обоюдные</w:t>
      </w:r>
      <w:r w:rsidR="0084293D"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отношения?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Кто сказал, что у нас </w:t>
      </w:r>
      <w:r w:rsidRPr="00715134">
        <w:rPr>
          <w:rFonts w:ascii="Times New Roman" w:hAnsi="Times New Roman" w:cs="Times New Roman"/>
          <w:i/>
          <w:sz w:val="28"/>
          <w:szCs w:val="28"/>
          <w:lang w:val="ru-RU"/>
        </w:rPr>
        <w:t>отношения</w:t>
      </w:r>
      <w:r w:rsidRPr="00715134">
        <w:rPr>
          <w:rFonts w:ascii="Times New Roman" w:hAnsi="Times New Roman" w:cs="Times New Roman"/>
          <w:sz w:val="28"/>
          <w:szCs w:val="28"/>
          <w:lang w:val="ru-RU"/>
        </w:rPr>
        <w:t>?</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Вместо того чтобы ругаться со мной, он целует меня. Сначала</w:t>
      </w:r>
      <w:r w:rsidR="00B9159F">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он просто прижимает</w:t>
      </w:r>
      <w:r w:rsidR="0005625B" w:rsidRPr="00715134">
        <w:rPr>
          <w:rFonts w:ascii="Times New Roman" w:hAnsi="Times New Roman" w:cs="Times New Roman"/>
          <w:sz w:val="28"/>
          <w:szCs w:val="28"/>
          <w:lang w:val="ru-RU"/>
        </w:rPr>
        <w:t>ся</w:t>
      </w:r>
      <w:r w:rsidRPr="00715134">
        <w:rPr>
          <w:rFonts w:ascii="Times New Roman" w:hAnsi="Times New Roman" w:cs="Times New Roman"/>
          <w:sz w:val="28"/>
          <w:szCs w:val="28"/>
          <w:lang w:val="ru-RU"/>
        </w:rPr>
        <w:t xml:space="preserve"> </w:t>
      </w:r>
      <w:r w:rsidR="00B9159F">
        <w:rPr>
          <w:rFonts w:ascii="Times New Roman" w:hAnsi="Times New Roman" w:cs="Times New Roman"/>
          <w:sz w:val="28"/>
          <w:szCs w:val="28"/>
          <w:lang w:val="ru-RU"/>
        </w:rPr>
        <w:t xml:space="preserve">своими </w:t>
      </w:r>
      <w:r w:rsidRPr="00715134">
        <w:rPr>
          <w:rFonts w:ascii="Times New Roman" w:hAnsi="Times New Roman" w:cs="Times New Roman"/>
          <w:sz w:val="28"/>
          <w:szCs w:val="28"/>
          <w:lang w:val="ru-RU"/>
        </w:rPr>
        <w:t>губ</w:t>
      </w:r>
      <w:r w:rsidR="0005625B" w:rsidRPr="00715134">
        <w:rPr>
          <w:rFonts w:ascii="Times New Roman" w:hAnsi="Times New Roman" w:cs="Times New Roman"/>
          <w:sz w:val="28"/>
          <w:szCs w:val="28"/>
          <w:lang w:val="ru-RU"/>
        </w:rPr>
        <w:t>ами</w:t>
      </w:r>
      <w:r w:rsidRPr="00715134">
        <w:rPr>
          <w:rFonts w:ascii="Times New Roman" w:hAnsi="Times New Roman" w:cs="Times New Roman"/>
          <w:sz w:val="28"/>
          <w:szCs w:val="28"/>
          <w:lang w:val="ru-RU"/>
        </w:rPr>
        <w:t xml:space="preserve"> к </w:t>
      </w:r>
      <w:proofErr w:type="gramStart"/>
      <w:r w:rsidRPr="00715134">
        <w:rPr>
          <w:rFonts w:ascii="Times New Roman" w:hAnsi="Times New Roman" w:cs="Times New Roman"/>
          <w:sz w:val="28"/>
          <w:szCs w:val="28"/>
          <w:lang w:val="ru-RU"/>
        </w:rPr>
        <w:t>моим</w:t>
      </w:r>
      <w:proofErr w:type="gramEnd"/>
      <w:r w:rsidRPr="00715134">
        <w:rPr>
          <w:rFonts w:ascii="Times New Roman" w:hAnsi="Times New Roman" w:cs="Times New Roman"/>
          <w:sz w:val="28"/>
          <w:szCs w:val="28"/>
          <w:lang w:val="ru-RU"/>
        </w:rPr>
        <w:t xml:space="preserve">, потом хватает меня за бедра и целует все неистовей, даже не давая мне возможности вздохнуть. Я уже думаю, что мне пора начать вырываться, </w:t>
      </w:r>
      <w:r w:rsidR="0005625B" w:rsidRPr="00715134">
        <w:rPr>
          <w:rFonts w:ascii="Times New Roman" w:hAnsi="Times New Roman" w:cs="Times New Roman"/>
          <w:sz w:val="28"/>
          <w:szCs w:val="28"/>
          <w:lang w:val="ru-RU"/>
        </w:rPr>
        <w:t>но тут</w:t>
      </w:r>
      <w:r w:rsidRPr="00715134">
        <w:rPr>
          <w:rFonts w:ascii="Times New Roman" w:hAnsi="Times New Roman" w:cs="Times New Roman"/>
          <w:sz w:val="28"/>
          <w:szCs w:val="28"/>
          <w:lang w:val="ru-RU"/>
        </w:rPr>
        <w:t xml:space="preserve"> </w:t>
      </w:r>
      <w:r w:rsidR="0005625B"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w:t>
      </w:r>
      <w:r w:rsidR="00847F8F" w:rsidRPr="00715134">
        <w:rPr>
          <w:rFonts w:ascii="Times New Roman" w:hAnsi="Times New Roman" w:cs="Times New Roman"/>
          <w:sz w:val="28"/>
          <w:szCs w:val="28"/>
          <w:lang w:val="ru-RU"/>
        </w:rPr>
        <w:t>отходит,</w:t>
      </w:r>
      <w:r w:rsidRPr="00715134">
        <w:rPr>
          <w:rFonts w:ascii="Times New Roman" w:hAnsi="Times New Roman" w:cs="Times New Roman"/>
          <w:sz w:val="28"/>
          <w:szCs w:val="28"/>
          <w:lang w:val="ru-RU"/>
        </w:rPr>
        <w:t xml:space="preserve"> смотр</w:t>
      </w:r>
      <w:r w:rsidR="00847F8F"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мне в глаза. Я хватаю воздух и уже думаю, что бы такого колкого ответить ему</w:t>
      </w:r>
      <w:r w:rsidR="00847F8F" w:rsidRPr="00715134">
        <w:rPr>
          <w:rFonts w:ascii="Times New Roman" w:hAnsi="Times New Roman" w:cs="Times New Roman"/>
          <w:sz w:val="28"/>
          <w:szCs w:val="28"/>
          <w:lang w:val="ru-RU"/>
        </w:rPr>
        <w:t>, но на ум ничего не приходит</w:t>
      </w:r>
      <w:r w:rsidRPr="00715134">
        <w:rPr>
          <w:rFonts w:ascii="Times New Roman" w:hAnsi="Times New Roman" w:cs="Times New Roman"/>
          <w:sz w:val="28"/>
          <w:szCs w:val="28"/>
          <w:lang w:val="ru-RU"/>
        </w:rPr>
        <w:t xml:space="preserve">, </w:t>
      </w:r>
      <w:r w:rsidR="00847F8F" w:rsidRPr="00715134">
        <w:rPr>
          <w:rFonts w:ascii="Times New Roman" w:hAnsi="Times New Roman" w:cs="Times New Roman"/>
          <w:sz w:val="28"/>
          <w:szCs w:val="28"/>
          <w:lang w:val="ru-RU"/>
        </w:rPr>
        <w:t>поэтому</w:t>
      </w:r>
      <w:r w:rsidRPr="00715134">
        <w:rPr>
          <w:rFonts w:ascii="Times New Roman" w:hAnsi="Times New Roman" w:cs="Times New Roman"/>
          <w:sz w:val="28"/>
          <w:szCs w:val="28"/>
          <w:lang w:val="ru-RU"/>
        </w:rPr>
        <w:t xml:space="preserve"> я просто смотрю на него.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05625B"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берет меня за руку и ведет в маленькую, хорошо освещенную комнату, которая выходит окнами на озеро. В одном конце комнаты кремовая кушетка, а на другой стоит белый мольберт.</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Ещё не передумала? – спрашивает он, шепча около моего уха, из-за чего у меня начинают бегать мурашки по спине.</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w:t>
      </w:r>
      <w:r w:rsidR="00847F8F"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стара</w:t>
      </w:r>
      <w:r w:rsidR="00847F8F"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сь не замечать, как часто бьётся моё сердце.</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847F8F"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подходит к кушетке и поворачивается лицом ко мне. Он гладит меня по щеке.</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будет </w:t>
      </w:r>
      <w:r w:rsidRPr="00715134">
        <w:rPr>
          <w:rFonts w:ascii="Times New Roman" w:hAnsi="Times New Roman" w:cs="Times New Roman"/>
          <w:i/>
          <w:sz w:val="28"/>
          <w:szCs w:val="28"/>
          <w:lang w:val="ru-RU"/>
        </w:rPr>
        <w:t>голая</w:t>
      </w:r>
      <w:r w:rsidRPr="00715134">
        <w:rPr>
          <w:rFonts w:ascii="Times New Roman" w:hAnsi="Times New Roman" w:cs="Times New Roman"/>
          <w:sz w:val="28"/>
          <w:szCs w:val="28"/>
          <w:lang w:val="ru-RU"/>
        </w:rPr>
        <w:t xml:space="preserve"> натура, – его глаза потемнели. – Всё еще </w:t>
      </w:r>
      <w:proofErr w:type="gramStart"/>
      <w:r w:rsidRPr="00715134">
        <w:rPr>
          <w:rFonts w:ascii="Times New Roman" w:hAnsi="Times New Roman" w:cs="Times New Roman"/>
          <w:sz w:val="28"/>
          <w:szCs w:val="28"/>
          <w:lang w:val="ru-RU"/>
        </w:rPr>
        <w:t>согласна</w:t>
      </w:r>
      <w:proofErr w:type="gramEnd"/>
      <w:r w:rsidRPr="00715134">
        <w:rPr>
          <w:rFonts w:ascii="Times New Roman" w:hAnsi="Times New Roman" w:cs="Times New Roman"/>
          <w:sz w:val="28"/>
          <w:szCs w:val="28"/>
          <w:lang w:val="ru-RU"/>
        </w:rPr>
        <w:t>?</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сомневаюсь и поэтому пытаюсь контролировать ситуацию.</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раздеваюсь на работе, каждый день. В чем разница?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никогда </w:t>
      </w:r>
      <w:r w:rsidRPr="00715134">
        <w:rPr>
          <w:rFonts w:ascii="Times New Roman" w:hAnsi="Times New Roman" w:cs="Times New Roman"/>
          <w:i/>
          <w:sz w:val="28"/>
          <w:szCs w:val="28"/>
          <w:lang w:val="ru-RU"/>
        </w:rPr>
        <w:t>полностью</w:t>
      </w:r>
      <w:r w:rsidRPr="00715134">
        <w:rPr>
          <w:rFonts w:ascii="Times New Roman" w:hAnsi="Times New Roman" w:cs="Times New Roman"/>
          <w:sz w:val="28"/>
          <w:szCs w:val="28"/>
          <w:lang w:val="ru-RU"/>
        </w:rPr>
        <w:t xml:space="preserve"> не раздеваешься. И ты прекрасно знаешь, что те мужчины никогда не зайдут с тобой далеко, – он придвигается еще ближе </w:t>
      </w:r>
      <w:r w:rsidRPr="00715134">
        <w:rPr>
          <w:rFonts w:ascii="Times New Roman" w:hAnsi="Times New Roman" w:cs="Times New Roman"/>
          <w:sz w:val="28"/>
          <w:szCs w:val="28"/>
          <w:lang w:val="ru-RU"/>
        </w:rPr>
        <w:lastRenderedPageBreak/>
        <w:t>ко мне и напряженно смотрит мне в глаза. – Независимо от твоего ответа, сегодня не тот случай</w:t>
      </w:r>
      <w:proofErr w:type="gramStart"/>
      <w:r w:rsidRPr="00715134">
        <w:rPr>
          <w:rFonts w:ascii="Times New Roman" w:hAnsi="Times New Roman" w:cs="Times New Roman"/>
          <w:sz w:val="28"/>
          <w:szCs w:val="28"/>
          <w:lang w:val="ru-RU"/>
        </w:rPr>
        <w:t>… Т</w:t>
      </w:r>
      <w:proofErr w:type="gramEnd"/>
      <w:r w:rsidRPr="00715134">
        <w:rPr>
          <w:rFonts w:ascii="Times New Roman" w:hAnsi="Times New Roman" w:cs="Times New Roman"/>
          <w:sz w:val="28"/>
          <w:szCs w:val="28"/>
          <w:lang w:val="ru-RU"/>
        </w:rPr>
        <w:t>ак да или нет?</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киваю, хотя на самом деле ужасно нервничаю.</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Можешь помолчать, пока я работаю? – </w:t>
      </w:r>
      <w:r w:rsidR="00847F8F"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прижимает палец к моим губам.</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снова киваю.</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847F8F" w:rsidRPr="00715134">
        <w:rPr>
          <w:rFonts w:ascii="Times New Roman" w:hAnsi="Times New Roman" w:cs="Times New Roman"/>
          <w:sz w:val="28"/>
          <w:szCs w:val="28"/>
          <w:lang w:val="ru-RU"/>
        </w:rPr>
        <w:t>Д</w:t>
      </w:r>
      <w:r w:rsidRPr="00715134">
        <w:rPr>
          <w:rFonts w:ascii="Times New Roman" w:hAnsi="Times New Roman" w:cs="Times New Roman"/>
          <w:sz w:val="28"/>
          <w:szCs w:val="28"/>
          <w:lang w:val="ru-RU"/>
        </w:rPr>
        <w:t>ела</w:t>
      </w:r>
      <w:r w:rsidR="00847F8F" w:rsidRPr="00715134">
        <w:rPr>
          <w:rFonts w:ascii="Times New Roman" w:hAnsi="Times New Roman" w:cs="Times New Roman"/>
          <w:sz w:val="28"/>
          <w:szCs w:val="28"/>
          <w:lang w:val="ru-RU"/>
        </w:rPr>
        <w:t xml:space="preserve">я </w:t>
      </w:r>
      <w:r w:rsidRPr="00715134">
        <w:rPr>
          <w:rFonts w:ascii="Times New Roman" w:hAnsi="Times New Roman" w:cs="Times New Roman"/>
          <w:sz w:val="28"/>
          <w:szCs w:val="28"/>
          <w:lang w:val="ru-RU"/>
        </w:rPr>
        <w:t>шаг назад</w:t>
      </w:r>
      <w:r w:rsidR="00847F8F" w:rsidRPr="00715134">
        <w:rPr>
          <w:rFonts w:ascii="Times New Roman" w:hAnsi="Times New Roman" w:cs="Times New Roman"/>
          <w:sz w:val="28"/>
          <w:szCs w:val="28"/>
          <w:lang w:val="ru-RU"/>
        </w:rPr>
        <w:t>, Картер</w:t>
      </w:r>
      <w:r w:rsidRPr="00715134">
        <w:rPr>
          <w:rFonts w:ascii="Times New Roman" w:hAnsi="Times New Roman" w:cs="Times New Roman"/>
          <w:sz w:val="28"/>
          <w:szCs w:val="28"/>
          <w:lang w:val="ru-RU"/>
        </w:rPr>
        <w:t xml:space="preserve"> смотрит на меня несколько секунд. Он </w:t>
      </w:r>
      <w:r w:rsidR="00847F8F" w:rsidRPr="00715134">
        <w:rPr>
          <w:rFonts w:ascii="Times New Roman" w:hAnsi="Times New Roman" w:cs="Times New Roman"/>
          <w:sz w:val="28"/>
          <w:szCs w:val="28"/>
          <w:lang w:val="ru-RU"/>
        </w:rPr>
        <w:t>расс</w:t>
      </w:r>
      <w:r w:rsidRPr="00715134">
        <w:rPr>
          <w:rFonts w:ascii="Times New Roman" w:hAnsi="Times New Roman" w:cs="Times New Roman"/>
          <w:sz w:val="28"/>
          <w:szCs w:val="28"/>
          <w:lang w:val="ru-RU"/>
        </w:rPr>
        <w:t xml:space="preserve">матривает меня с ног до головы. Без слов он </w:t>
      </w:r>
      <w:r w:rsidR="0005625B" w:rsidRPr="00715134">
        <w:rPr>
          <w:rFonts w:ascii="Times New Roman" w:hAnsi="Times New Roman" w:cs="Times New Roman"/>
          <w:sz w:val="28"/>
          <w:szCs w:val="28"/>
          <w:lang w:val="ru-RU"/>
        </w:rPr>
        <w:t xml:space="preserve">берет за </w:t>
      </w:r>
      <w:r w:rsidRPr="00715134">
        <w:rPr>
          <w:rFonts w:ascii="Times New Roman" w:hAnsi="Times New Roman" w:cs="Times New Roman"/>
          <w:sz w:val="28"/>
          <w:szCs w:val="28"/>
          <w:lang w:val="ru-RU"/>
        </w:rPr>
        <w:t xml:space="preserve"> край моей рубашки и снимает</w:t>
      </w:r>
      <w:r w:rsidR="0005625B" w:rsidRPr="00715134">
        <w:rPr>
          <w:rFonts w:ascii="Times New Roman" w:hAnsi="Times New Roman" w:cs="Times New Roman"/>
          <w:sz w:val="28"/>
          <w:szCs w:val="28"/>
          <w:lang w:val="ru-RU"/>
        </w:rPr>
        <w:t xml:space="preserve"> ее</w:t>
      </w:r>
      <w:r w:rsidRPr="00715134">
        <w:rPr>
          <w:rFonts w:ascii="Times New Roman" w:hAnsi="Times New Roman" w:cs="Times New Roman"/>
          <w:sz w:val="28"/>
          <w:szCs w:val="28"/>
          <w:lang w:val="ru-RU"/>
        </w:rPr>
        <w:t xml:space="preserve">. Моя рука тянется к молнии на джинсах, но </w:t>
      </w:r>
      <w:r w:rsidR="00847F8F"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w:t>
      </w:r>
      <w:r w:rsidR="0005625B" w:rsidRPr="00715134">
        <w:rPr>
          <w:rFonts w:ascii="Times New Roman" w:hAnsi="Times New Roman" w:cs="Times New Roman"/>
          <w:sz w:val="28"/>
          <w:szCs w:val="28"/>
          <w:lang w:val="ru-RU"/>
        </w:rPr>
        <w:t>останавливает мою руку,</w:t>
      </w:r>
      <w:r w:rsidRPr="00715134">
        <w:rPr>
          <w:rFonts w:ascii="Times New Roman" w:hAnsi="Times New Roman" w:cs="Times New Roman"/>
          <w:sz w:val="28"/>
          <w:szCs w:val="28"/>
          <w:lang w:val="ru-RU"/>
        </w:rPr>
        <w:t xml:space="preserve"> не да</w:t>
      </w:r>
      <w:r w:rsidR="0005625B" w:rsidRPr="00715134">
        <w:rPr>
          <w:rFonts w:ascii="Times New Roman" w:hAnsi="Times New Roman" w:cs="Times New Roman"/>
          <w:sz w:val="28"/>
          <w:szCs w:val="28"/>
          <w:lang w:val="ru-RU"/>
        </w:rPr>
        <w:t>вая</w:t>
      </w:r>
      <w:r w:rsidRPr="00715134">
        <w:rPr>
          <w:rFonts w:ascii="Times New Roman" w:hAnsi="Times New Roman" w:cs="Times New Roman"/>
          <w:sz w:val="28"/>
          <w:szCs w:val="28"/>
          <w:lang w:val="ru-RU"/>
        </w:rPr>
        <w:t xml:space="preserve"> мне </w:t>
      </w:r>
      <w:r w:rsidR="0005625B" w:rsidRPr="00715134">
        <w:rPr>
          <w:rFonts w:ascii="Times New Roman" w:hAnsi="Times New Roman" w:cs="Times New Roman"/>
          <w:sz w:val="28"/>
          <w:szCs w:val="28"/>
          <w:lang w:val="ru-RU"/>
        </w:rPr>
        <w:t>расстегнуть молнию</w:t>
      </w:r>
      <w:r w:rsidRPr="00715134">
        <w:rPr>
          <w:rFonts w:ascii="Times New Roman" w:hAnsi="Times New Roman" w:cs="Times New Roman"/>
          <w:sz w:val="28"/>
          <w:szCs w:val="28"/>
          <w:lang w:val="ru-RU"/>
        </w:rPr>
        <w:t>.</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Лучше я, – пока он расстегивает мне джинсы, целует меня в шею.</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Когда штаны падаю на пол, он легко меня кусает. Непонятно по какой причине я вся трясусь, и то, как он на меня смотрит, не очень меня успокаивает.</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никогда бы не подумал, что ты стеснительная, – одной рукой он расстегивает мне лифчик.</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w:t>
      </w:r>
      <w:r w:rsidRPr="00715134">
        <w:rPr>
          <w:rFonts w:ascii="Times New Roman" w:hAnsi="Times New Roman" w:cs="Times New Roman"/>
          <w:i/>
          <w:sz w:val="28"/>
          <w:szCs w:val="28"/>
          <w:lang w:val="ru-RU"/>
        </w:rPr>
        <w:t>не</w:t>
      </w:r>
      <w:r w:rsidRPr="00715134">
        <w:rPr>
          <w:rFonts w:ascii="Times New Roman" w:hAnsi="Times New Roman" w:cs="Times New Roman"/>
          <w:sz w:val="28"/>
          <w:szCs w:val="28"/>
          <w:lang w:val="ru-RU"/>
        </w:rPr>
        <w:t xml:space="preserve"> стеснительная, – отвечаю я, заикаясь.</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847F8F"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улыбается, пока его руки скользят по моей талии. На мне мои любимые сиреневые трусики. Он медленно тянет за завязки. Когда они падают на пол, он всасывает мою нижнюю губу и кусает её. Меня начинает трясти еще сильней.</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нормально – быть уязвимым, – </w:t>
      </w:r>
      <w:r w:rsidR="006F7D98"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отпускает мою губу и целует меня до потери сознания. Мне уже кажется, что все поплыло.</w:t>
      </w:r>
      <w:r w:rsidRPr="00715134">
        <w:rPr>
          <w:rFonts w:ascii="Times New Roman" w:hAnsi="Times New Roman" w:cs="Times New Roman"/>
          <w:sz w:val="28"/>
          <w:szCs w:val="28"/>
          <w:lang w:val="ru-RU"/>
        </w:rPr>
        <w:tab/>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Следующее, что я помню так это то, что он берет меня на руки и усаживает на кушетку. </w:t>
      </w:r>
      <w:r w:rsidR="00847F8F" w:rsidRPr="00715134">
        <w:rPr>
          <w:rFonts w:ascii="Times New Roman" w:hAnsi="Times New Roman" w:cs="Times New Roman"/>
          <w:sz w:val="28"/>
          <w:szCs w:val="28"/>
          <w:lang w:val="ru-RU"/>
        </w:rPr>
        <w:t>Я все</w:t>
      </w:r>
      <w:r w:rsidRPr="00715134">
        <w:rPr>
          <w:rFonts w:ascii="Times New Roman" w:hAnsi="Times New Roman" w:cs="Times New Roman"/>
          <w:sz w:val="28"/>
          <w:szCs w:val="28"/>
          <w:lang w:val="ru-RU"/>
        </w:rPr>
        <w:t xml:space="preserve"> еще в трансе и только и могу делать, что смотреть на него, пока он дает мне указания: «Положи свою правую руку так, а свою левую вот так». </w:t>
      </w:r>
      <w:r w:rsidRPr="00715134">
        <w:rPr>
          <w:rFonts w:ascii="Times New Roman" w:hAnsi="Times New Roman" w:cs="Times New Roman"/>
          <w:sz w:val="28"/>
          <w:szCs w:val="28"/>
          <w:lang w:val="ru-RU"/>
        </w:rPr>
        <w:tab/>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6F7D98"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качает головой и сам берет мою правую руку и заставляет подпереть ею голову, а левую </w:t>
      </w:r>
      <w:r w:rsidR="00847F8F" w:rsidRPr="00715134">
        <w:rPr>
          <w:rFonts w:ascii="Times New Roman" w:hAnsi="Times New Roman" w:cs="Times New Roman"/>
          <w:sz w:val="28"/>
          <w:szCs w:val="28"/>
          <w:lang w:val="ru-RU"/>
        </w:rPr>
        <w:t>кладет</w:t>
      </w:r>
      <w:r w:rsidRPr="00715134">
        <w:rPr>
          <w:rFonts w:ascii="Times New Roman" w:hAnsi="Times New Roman" w:cs="Times New Roman"/>
          <w:sz w:val="28"/>
          <w:szCs w:val="28"/>
          <w:lang w:val="ru-RU"/>
        </w:rPr>
        <w:t xml:space="preserve"> на подушку. Он распускает мои волосы, чтобы они струились по моим плечам. Потом он заставляет меня </w:t>
      </w:r>
      <w:r w:rsidR="006F7D98" w:rsidRPr="00715134">
        <w:rPr>
          <w:rFonts w:ascii="Times New Roman" w:hAnsi="Times New Roman" w:cs="Times New Roman"/>
          <w:sz w:val="28"/>
          <w:szCs w:val="28"/>
          <w:lang w:val="ru-RU"/>
        </w:rPr>
        <w:t>положить ногу на ногу</w:t>
      </w:r>
      <w:r w:rsidRPr="00715134">
        <w:rPr>
          <w:rFonts w:ascii="Times New Roman" w:hAnsi="Times New Roman" w:cs="Times New Roman"/>
          <w:sz w:val="28"/>
          <w:szCs w:val="28"/>
          <w:lang w:val="ru-RU"/>
        </w:rPr>
        <w:t>.</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обожаю твои губы… – он прижимает палец к моим губам. – Это первое, что я заметил в тебе.</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847F8F"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поправляет несколько локонов моих волос.</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безумно красива, – он целует меня еще раз и направляется к холсту. – Пиздец как красива…Идеальна.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Еще немного и моё сердце выскочит из груди. Я не привыкла к такому отношению. Я настолько загипнотизирована, что ничего не могу поделать.</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r>
      <w:r w:rsidR="006F7D98" w:rsidRPr="00715134">
        <w:rPr>
          <w:rFonts w:ascii="Times New Roman" w:hAnsi="Times New Roman" w:cs="Times New Roman"/>
          <w:sz w:val="28"/>
          <w:szCs w:val="28"/>
          <w:lang w:val="ru-RU"/>
        </w:rPr>
        <w:t>Н</w:t>
      </w:r>
      <w:r w:rsidRPr="00715134">
        <w:rPr>
          <w:rFonts w:ascii="Times New Roman" w:hAnsi="Times New Roman" w:cs="Times New Roman"/>
          <w:sz w:val="28"/>
          <w:szCs w:val="28"/>
          <w:lang w:val="ru-RU"/>
        </w:rPr>
        <w:t xml:space="preserve">аблюдаю, как он </w:t>
      </w:r>
      <w:r w:rsidR="006F7D98" w:rsidRPr="00715134">
        <w:rPr>
          <w:rFonts w:ascii="Times New Roman" w:hAnsi="Times New Roman" w:cs="Times New Roman"/>
          <w:sz w:val="28"/>
          <w:szCs w:val="28"/>
          <w:lang w:val="ru-RU"/>
        </w:rPr>
        <w:t>пододвигает к холсту свой стул</w:t>
      </w:r>
      <w:r w:rsidRPr="00715134">
        <w:rPr>
          <w:rFonts w:ascii="Times New Roman" w:hAnsi="Times New Roman" w:cs="Times New Roman"/>
          <w:sz w:val="28"/>
          <w:szCs w:val="28"/>
          <w:lang w:val="ru-RU"/>
        </w:rPr>
        <w:t xml:space="preserve"> и подносит ко рту одну из кистей. Он смотрит мне</w:t>
      </w:r>
      <w:r w:rsidR="006F7D98" w:rsidRPr="00715134">
        <w:rPr>
          <w:rFonts w:ascii="Times New Roman" w:hAnsi="Times New Roman" w:cs="Times New Roman"/>
          <w:sz w:val="28"/>
          <w:szCs w:val="28"/>
          <w:lang w:val="ru-RU"/>
        </w:rPr>
        <w:t xml:space="preserve"> прямо</w:t>
      </w:r>
      <w:r w:rsidRPr="00715134">
        <w:rPr>
          <w:rFonts w:ascii="Times New Roman" w:hAnsi="Times New Roman" w:cs="Times New Roman"/>
          <w:sz w:val="28"/>
          <w:szCs w:val="28"/>
          <w:lang w:val="ru-RU"/>
        </w:rPr>
        <w:t xml:space="preserve"> в глаза и медленно облизывает её, позволяя мне рассмотреть его язык.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sz w:val="28"/>
          <w:szCs w:val="28"/>
          <w:lang w:val="ru-RU"/>
        </w:rPr>
        <w:t>Эмерланд</w:t>
      </w:r>
      <w:proofErr w:type="spellEnd"/>
      <w:r w:rsidRPr="00715134">
        <w:rPr>
          <w:rFonts w:ascii="Times New Roman" w:hAnsi="Times New Roman" w:cs="Times New Roman"/>
          <w:sz w:val="28"/>
          <w:szCs w:val="28"/>
          <w:lang w:val="ru-RU"/>
        </w:rPr>
        <w:t xml:space="preserve">, сиди </w:t>
      </w:r>
      <w:r w:rsidR="006F7D98" w:rsidRPr="00715134">
        <w:rPr>
          <w:rFonts w:ascii="Times New Roman" w:hAnsi="Times New Roman" w:cs="Times New Roman"/>
          <w:sz w:val="28"/>
          <w:szCs w:val="28"/>
          <w:lang w:val="ru-RU"/>
        </w:rPr>
        <w:t>смирно</w:t>
      </w:r>
      <w:r w:rsidRPr="00715134">
        <w:rPr>
          <w:rFonts w:ascii="Times New Roman" w:hAnsi="Times New Roman" w:cs="Times New Roman"/>
          <w:sz w:val="28"/>
          <w:szCs w:val="28"/>
          <w:lang w:val="ru-RU"/>
        </w:rPr>
        <w:t xml:space="preserve">, – говорит он, и я гадаю, покраснела </w:t>
      </w:r>
      <w:r w:rsidR="00B1286A" w:rsidRPr="00715134">
        <w:rPr>
          <w:rFonts w:ascii="Times New Roman" w:hAnsi="Times New Roman" w:cs="Times New Roman"/>
          <w:sz w:val="28"/>
          <w:szCs w:val="28"/>
          <w:lang w:val="ru-RU"/>
        </w:rPr>
        <w:t xml:space="preserve">ли я </w:t>
      </w:r>
      <w:r w:rsidRPr="00715134">
        <w:rPr>
          <w:rFonts w:ascii="Times New Roman" w:hAnsi="Times New Roman" w:cs="Times New Roman"/>
          <w:sz w:val="28"/>
          <w:szCs w:val="28"/>
          <w:lang w:val="ru-RU"/>
        </w:rPr>
        <w:t xml:space="preserve">полностью.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Конечно, я и раньше раздевалась перед парнями, но данный момент кажется настолько интимным, что я не могу перестать трястись.</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Эмерланд… – он оставляет кисть. – Сиди </w:t>
      </w:r>
      <w:r w:rsidRPr="00715134">
        <w:rPr>
          <w:rFonts w:ascii="Times New Roman" w:hAnsi="Times New Roman" w:cs="Times New Roman"/>
          <w:i/>
          <w:sz w:val="28"/>
          <w:szCs w:val="28"/>
          <w:lang w:val="ru-RU"/>
        </w:rPr>
        <w:t>спокойно</w:t>
      </w:r>
      <w:r w:rsidRPr="00715134">
        <w:rPr>
          <w:rFonts w:ascii="Times New Roman" w:hAnsi="Times New Roman" w:cs="Times New Roman"/>
          <w:sz w:val="28"/>
          <w:szCs w:val="28"/>
          <w:lang w:val="ru-RU"/>
        </w:rPr>
        <w:t xml:space="preserve">.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194279" w:rsidRPr="00715134">
        <w:rPr>
          <w:rFonts w:ascii="Times New Roman" w:hAnsi="Times New Roman" w:cs="Times New Roman"/>
          <w:sz w:val="28"/>
          <w:szCs w:val="28"/>
          <w:lang w:val="ru-RU"/>
        </w:rPr>
        <w:t>М</w:t>
      </w:r>
      <w:r w:rsidRPr="00715134">
        <w:rPr>
          <w:rFonts w:ascii="Times New Roman" w:hAnsi="Times New Roman" w:cs="Times New Roman"/>
          <w:sz w:val="28"/>
          <w:szCs w:val="28"/>
          <w:lang w:val="ru-RU"/>
        </w:rPr>
        <w:t>оргаю, стара</w:t>
      </w:r>
      <w:r w:rsidR="00194279"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сь представить, что он просто обычный мужчина, один из моих спонсоров, которого я использую, чтобы добиться желаемого, но у меня ничего не получается. </w:t>
      </w:r>
      <w:r w:rsidR="00B1286A" w:rsidRPr="00715134">
        <w:rPr>
          <w:rFonts w:ascii="Times New Roman" w:hAnsi="Times New Roman" w:cs="Times New Roman"/>
          <w:sz w:val="28"/>
          <w:szCs w:val="28"/>
          <w:lang w:val="ru-RU"/>
        </w:rPr>
        <w:t>Д</w:t>
      </w:r>
      <w:r w:rsidRPr="00715134">
        <w:rPr>
          <w:rFonts w:ascii="Times New Roman" w:hAnsi="Times New Roman" w:cs="Times New Roman"/>
          <w:sz w:val="28"/>
          <w:szCs w:val="28"/>
          <w:lang w:val="ru-RU"/>
        </w:rPr>
        <w:t xml:space="preserve">рожь не унимается и сердце бьётся так громко, что я почти уверенна, что и </w:t>
      </w:r>
      <w:r w:rsidR="00B1286A"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это слышит.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Картер качает головой и, вздыхая, встает. Он подходит ко мне и помогает сесть, чтобы самому сесть рядом. Он запускает руку в мои волосы.</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не знаю, как относиться к тому, что ты нервничаешь, – он улыбается.</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w:t>
      </w:r>
      <w:r w:rsidRPr="00715134">
        <w:rPr>
          <w:rFonts w:ascii="Times New Roman" w:hAnsi="Times New Roman" w:cs="Times New Roman"/>
          <w:i/>
          <w:sz w:val="28"/>
          <w:szCs w:val="28"/>
          <w:lang w:val="ru-RU"/>
        </w:rPr>
        <w:t>не</w:t>
      </w:r>
      <w:r w:rsidRPr="00715134">
        <w:rPr>
          <w:rFonts w:ascii="Times New Roman" w:hAnsi="Times New Roman" w:cs="Times New Roman"/>
          <w:sz w:val="28"/>
          <w:szCs w:val="28"/>
          <w:lang w:val="ru-RU"/>
        </w:rPr>
        <w:t xml:space="preserve"> нервничаю… – я прикусываю язык, когда он касается своими губами моего соска и втягивает его.</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Нервничаешь</w:t>
      </w:r>
      <w:r w:rsidRPr="00715134">
        <w:rPr>
          <w:rFonts w:ascii="Times New Roman" w:hAnsi="Times New Roman" w:cs="Times New Roman"/>
          <w:sz w:val="28"/>
          <w:szCs w:val="28"/>
          <w:lang w:val="ru-RU"/>
        </w:rPr>
        <w:t xml:space="preserve">, – он легко целует мою вторую грудь. – Почему?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молчу, </w:t>
      </w:r>
      <w:r w:rsidR="00B1286A" w:rsidRPr="00715134">
        <w:rPr>
          <w:rFonts w:ascii="Times New Roman" w:hAnsi="Times New Roman" w:cs="Times New Roman"/>
          <w:sz w:val="28"/>
          <w:szCs w:val="28"/>
          <w:lang w:val="ru-RU"/>
        </w:rPr>
        <w:t xml:space="preserve">не имея </w:t>
      </w:r>
      <w:r w:rsidRPr="00715134">
        <w:rPr>
          <w:rFonts w:ascii="Times New Roman" w:hAnsi="Times New Roman" w:cs="Times New Roman"/>
          <w:sz w:val="28"/>
          <w:szCs w:val="28"/>
          <w:lang w:val="ru-RU"/>
        </w:rPr>
        <w:t>понятия, почему так нервничаю.</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194279" w:rsidRPr="00715134">
        <w:rPr>
          <w:rFonts w:ascii="Times New Roman" w:hAnsi="Times New Roman" w:cs="Times New Roman"/>
          <w:sz w:val="28"/>
          <w:szCs w:val="28"/>
          <w:lang w:val="ru-RU"/>
        </w:rPr>
        <w:t>Н</w:t>
      </w:r>
      <w:r w:rsidRPr="00715134">
        <w:rPr>
          <w:rFonts w:ascii="Times New Roman" w:hAnsi="Times New Roman" w:cs="Times New Roman"/>
          <w:sz w:val="28"/>
          <w:szCs w:val="28"/>
          <w:lang w:val="ru-RU"/>
        </w:rPr>
        <w:t xml:space="preserve">ачинаю гадать, что бы такого обидного ему ответить, чтобы он думал, что у меня всегда есть куча таких же остроумных ответов в запасе, но не успеваю. Он целует меня. Не отрывая своих губ, он заставляет меня лечь и медленно ложится сверху. На какое-то мгновение он отрывается от моих губ, чтобы снять рубашку, и тут же снова целует меня. </w:t>
      </w:r>
      <w:r w:rsidR="00194279" w:rsidRPr="00715134">
        <w:rPr>
          <w:rFonts w:ascii="Times New Roman" w:hAnsi="Times New Roman" w:cs="Times New Roman"/>
          <w:sz w:val="28"/>
          <w:szCs w:val="28"/>
          <w:lang w:val="ru-RU"/>
        </w:rPr>
        <w:t>Со стоном, я</w:t>
      </w:r>
      <w:r w:rsidRPr="00715134">
        <w:rPr>
          <w:rFonts w:ascii="Times New Roman" w:hAnsi="Times New Roman" w:cs="Times New Roman"/>
          <w:sz w:val="28"/>
          <w:szCs w:val="28"/>
          <w:lang w:val="ru-RU"/>
        </w:rPr>
        <w:t xml:space="preserve"> запускаю руки в его волосы, когда он начинает целовать мою грудь.</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Презервативы… – я закрываю глаза и шепчу. – Я... –не могу сосредоточиться, когда его язык начинает играть с моим пупком, – они в моей сумочке… На столе.</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продолжает целовать мой пупок. Я открываю глаза, надеясь, что он поспешит в другую комнату за моей сумочкой. Только этого не происходит. </w:t>
      </w:r>
      <w:r w:rsidR="00194279"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садится и смотрит мне в глаза, наблюдая, как я задыхаюсь и дрожу в предвкушении.</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пойдешь за ними? – я сбита с толку.</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качает головой.</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Нет</w:t>
      </w:r>
      <w:r w:rsidRPr="00715134">
        <w:rPr>
          <w:rFonts w:ascii="Times New Roman" w:hAnsi="Times New Roman" w:cs="Times New Roman"/>
          <w:sz w:val="28"/>
          <w:szCs w:val="28"/>
          <w:lang w:val="ru-RU"/>
        </w:rPr>
        <w:t>, – он берет меня за ноги и поднимает их себе на плечи.</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смотрит мне в глаза и целует внутреннюю сторону бедра. </w:t>
      </w:r>
      <w:r w:rsidR="009B020A"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медленно продолжает целовать, направляясь к моему клитору. </w:t>
      </w:r>
      <w:r w:rsidR="009B020A" w:rsidRPr="00715134">
        <w:rPr>
          <w:rFonts w:ascii="Times New Roman" w:hAnsi="Times New Roman" w:cs="Times New Roman"/>
          <w:sz w:val="28"/>
          <w:szCs w:val="28"/>
          <w:lang w:val="ru-RU"/>
        </w:rPr>
        <w:t>Берет</w:t>
      </w:r>
      <w:r w:rsidRPr="00715134">
        <w:rPr>
          <w:rFonts w:ascii="Times New Roman" w:hAnsi="Times New Roman" w:cs="Times New Roman"/>
          <w:sz w:val="28"/>
          <w:szCs w:val="28"/>
          <w:lang w:val="ru-RU"/>
        </w:rPr>
        <w:t xml:space="preserve"> меня за </w:t>
      </w:r>
      <w:r w:rsidRPr="00715134">
        <w:rPr>
          <w:rFonts w:ascii="Times New Roman" w:hAnsi="Times New Roman" w:cs="Times New Roman"/>
          <w:sz w:val="28"/>
          <w:szCs w:val="28"/>
          <w:lang w:val="ru-RU"/>
        </w:rPr>
        <w:lastRenderedPageBreak/>
        <w:t>бедра и его язык проникает в меня. Он продолжает ласкать меня языком, проникая внутрь и лаская клитор круговыми движениями.</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стону, когда он засовывает один палец в меня, проникая глубже.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Картер</w:t>
      </w:r>
      <w:proofErr w:type="gramStart"/>
      <w:r w:rsidRPr="00715134">
        <w:rPr>
          <w:rFonts w:ascii="Times New Roman" w:hAnsi="Times New Roman" w:cs="Times New Roman"/>
          <w:i/>
          <w:sz w:val="28"/>
          <w:szCs w:val="28"/>
          <w:lang w:val="ru-RU"/>
        </w:rPr>
        <w:t>… П</w:t>
      </w:r>
      <w:proofErr w:type="gramEnd"/>
      <w:r w:rsidRPr="00715134">
        <w:rPr>
          <w:rFonts w:ascii="Times New Roman" w:hAnsi="Times New Roman" w:cs="Times New Roman"/>
          <w:i/>
          <w:sz w:val="28"/>
          <w:szCs w:val="28"/>
          <w:lang w:val="ru-RU"/>
        </w:rPr>
        <w:t>ожалуйста... Остановись</w:t>
      </w:r>
      <w:r w:rsidRPr="00715134">
        <w:rPr>
          <w:rFonts w:ascii="Times New Roman" w:hAnsi="Times New Roman" w:cs="Times New Roman"/>
          <w:sz w:val="28"/>
          <w:szCs w:val="28"/>
          <w:lang w:val="ru-RU"/>
        </w:rPr>
        <w:t xml:space="preserve">… – я резко </w:t>
      </w:r>
      <w:r w:rsidR="009B020A" w:rsidRPr="00715134">
        <w:rPr>
          <w:rFonts w:ascii="Times New Roman" w:hAnsi="Times New Roman" w:cs="Times New Roman"/>
          <w:sz w:val="28"/>
          <w:szCs w:val="28"/>
          <w:lang w:val="ru-RU"/>
        </w:rPr>
        <w:t>вдыхаю</w:t>
      </w:r>
      <w:r w:rsidRPr="00715134">
        <w:rPr>
          <w:rFonts w:ascii="Times New Roman" w:hAnsi="Times New Roman" w:cs="Times New Roman"/>
          <w:sz w:val="28"/>
          <w:szCs w:val="28"/>
          <w:lang w:val="ru-RU"/>
        </w:rPr>
        <w:t>, когда вместо одного, он проникает в меня двумя пальцами, продолжая всасывать мои мокрые губы в свой рот, целуя их с такой же страстью, как целует меня.</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w:t>
      </w:r>
      <w:r w:rsidR="00194279" w:rsidRPr="00715134">
        <w:rPr>
          <w:rFonts w:ascii="Times New Roman" w:hAnsi="Times New Roman" w:cs="Times New Roman"/>
          <w:sz w:val="28"/>
          <w:szCs w:val="28"/>
          <w:lang w:val="ru-RU"/>
        </w:rPr>
        <w:t>стискиваю</w:t>
      </w:r>
      <w:r w:rsidRPr="00715134">
        <w:rPr>
          <w:rFonts w:ascii="Times New Roman" w:hAnsi="Times New Roman" w:cs="Times New Roman"/>
          <w:sz w:val="28"/>
          <w:szCs w:val="28"/>
          <w:lang w:val="ru-RU"/>
        </w:rPr>
        <w:t xml:space="preserve"> одну из </w:t>
      </w:r>
      <w:r w:rsidR="00194279" w:rsidRPr="00715134">
        <w:rPr>
          <w:rFonts w:ascii="Times New Roman" w:hAnsi="Times New Roman" w:cs="Times New Roman"/>
          <w:sz w:val="28"/>
          <w:szCs w:val="28"/>
          <w:lang w:val="ru-RU"/>
        </w:rPr>
        <w:t xml:space="preserve">лежащих на кушетке </w:t>
      </w:r>
      <w:r w:rsidRPr="00715134">
        <w:rPr>
          <w:rFonts w:ascii="Times New Roman" w:hAnsi="Times New Roman" w:cs="Times New Roman"/>
          <w:sz w:val="28"/>
          <w:szCs w:val="28"/>
          <w:lang w:val="ru-RU"/>
        </w:rPr>
        <w:t>подушек,</w:t>
      </w:r>
      <w:proofErr w:type="gramStart"/>
      <w:r w:rsidRPr="00715134">
        <w:rPr>
          <w:rFonts w:ascii="Times New Roman" w:hAnsi="Times New Roman" w:cs="Times New Roman"/>
          <w:sz w:val="28"/>
          <w:szCs w:val="28"/>
          <w:lang w:val="ru-RU"/>
        </w:rPr>
        <w:t xml:space="preserve"> ,</w:t>
      </w:r>
      <w:proofErr w:type="gramEnd"/>
      <w:r w:rsidRPr="00715134">
        <w:rPr>
          <w:rFonts w:ascii="Times New Roman" w:hAnsi="Times New Roman" w:cs="Times New Roman"/>
          <w:sz w:val="28"/>
          <w:szCs w:val="28"/>
          <w:lang w:val="ru-RU"/>
        </w:rPr>
        <w:t xml:space="preserve"> чуть не порвав её, а Картер продолжает игнорировать мои просьбы.</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извиваюсь под его ласками, кричу и прошу прекратить </w:t>
      </w:r>
      <w:proofErr w:type="gramStart"/>
      <w:r w:rsidRPr="00715134">
        <w:rPr>
          <w:rFonts w:ascii="Times New Roman" w:hAnsi="Times New Roman" w:cs="Times New Roman"/>
          <w:sz w:val="28"/>
          <w:szCs w:val="28"/>
          <w:lang w:val="ru-RU"/>
        </w:rPr>
        <w:t>трахать</w:t>
      </w:r>
      <w:proofErr w:type="gramEnd"/>
      <w:r w:rsidRPr="00715134">
        <w:rPr>
          <w:rFonts w:ascii="Times New Roman" w:hAnsi="Times New Roman" w:cs="Times New Roman"/>
          <w:sz w:val="28"/>
          <w:szCs w:val="28"/>
          <w:lang w:val="ru-RU"/>
        </w:rPr>
        <w:t xml:space="preserve"> меня, чтоб его язык перестал мучать мой разбухший клитор. Каждый раз, когда я выгибаюсь, он </w:t>
      </w:r>
      <w:r w:rsidR="00194279" w:rsidRPr="00715134">
        <w:rPr>
          <w:rFonts w:ascii="Times New Roman" w:hAnsi="Times New Roman" w:cs="Times New Roman"/>
          <w:sz w:val="28"/>
          <w:szCs w:val="28"/>
          <w:lang w:val="ru-RU"/>
        </w:rPr>
        <w:t>еще сильнее удерживает</w:t>
      </w:r>
      <w:r w:rsidRPr="00715134">
        <w:rPr>
          <w:rFonts w:ascii="Times New Roman" w:hAnsi="Times New Roman" w:cs="Times New Roman"/>
          <w:sz w:val="28"/>
          <w:szCs w:val="28"/>
          <w:lang w:val="ru-RU"/>
        </w:rPr>
        <w:t xml:space="preserve"> меня и его ласки становятся интенсивнее.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Подожди</w:t>
      </w:r>
      <w:proofErr w:type="gramStart"/>
      <w:r w:rsidRPr="00715134">
        <w:rPr>
          <w:rFonts w:ascii="Times New Roman" w:hAnsi="Times New Roman" w:cs="Times New Roman"/>
          <w:sz w:val="28"/>
          <w:szCs w:val="28"/>
          <w:lang w:val="ru-RU"/>
        </w:rPr>
        <w:t>… С</w:t>
      </w:r>
      <w:proofErr w:type="gramEnd"/>
      <w:r w:rsidRPr="00715134">
        <w:rPr>
          <w:rFonts w:ascii="Times New Roman" w:hAnsi="Times New Roman" w:cs="Times New Roman"/>
          <w:sz w:val="28"/>
          <w:szCs w:val="28"/>
          <w:lang w:val="ru-RU"/>
        </w:rPr>
        <w:t xml:space="preserve">той... Я сейчас кончу… – я хочу отодвинуться от него, пытаюсь схватить его голову и оттолкнуть, но </w:t>
      </w:r>
      <w:r w:rsidR="00194279"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продолжает </w:t>
      </w:r>
      <w:proofErr w:type="gramStart"/>
      <w:r w:rsidRPr="00715134">
        <w:rPr>
          <w:rFonts w:ascii="Times New Roman" w:hAnsi="Times New Roman" w:cs="Times New Roman"/>
          <w:sz w:val="28"/>
          <w:szCs w:val="28"/>
          <w:lang w:val="ru-RU"/>
        </w:rPr>
        <w:t>трахать</w:t>
      </w:r>
      <w:proofErr w:type="gramEnd"/>
      <w:r w:rsidRPr="00715134">
        <w:rPr>
          <w:rFonts w:ascii="Times New Roman" w:hAnsi="Times New Roman" w:cs="Times New Roman"/>
          <w:sz w:val="28"/>
          <w:szCs w:val="28"/>
          <w:lang w:val="ru-RU"/>
        </w:rPr>
        <w:t xml:space="preserve"> меня языком, и я не могу сдержать дрожь.</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194279" w:rsidRPr="00715134">
        <w:rPr>
          <w:rFonts w:ascii="Times New Roman" w:hAnsi="Times New Roman" w:cs="Times New Roman"/>
          <w:sz w:val="28"/>
          <w:szCs w:val="28"/>
          <w:lang w:val="ru-RU"/>
        </w:rPr>
        <w:t>Н</w:t>
      </w:r>
      <w:r w:rsidRPr="00715134">
        <w:rPr>
          <w:rFonts w:ascii="Times New Roman" w:hAnsi="Times New Roman" w:cs="Times New Roman"/>
          <w:sz w:val="28"/>
          <w:szCs w:val="28"/>
          <w:lang w:val="ru-RU"/>
        </w:rPr>
        <w:t xml:space="preserve">евольно отпускаю его, и меня </w:t>
      </w:r>
      <w:r w:rsidR="009B020A" w:rsidRPr="00715134">
        <w:rPr>
          <w:rFonts w:ascii="Times New Roman" w:hAnsi="Times New Roman" w:cs="Times New Roman"/>
          <w:sz w:val="28"/>
          <w:szCs w:val="28"/>
          <w:lang w:val="ru-RU"/>
        </w:rPr>
        <w:t>захлестывает</w:t>
      </w:r>
      <w:r w:rsidRPr="00715134">
        <w:rPr>
          <w:rFonts w:ascii="Times New Roman" w:hAnsi="Times New Roman" w:cs="Times New Roman"/>
          <w:sz w:val="28"/>
          <w:szCs w:val="28"/>
          <w:lang w:val="ru-RU"/>
        </w:rPr>
        <w:t xml:space="preserve"> один из </w:t>
      </w:r>
      <w:r w:rsidR="009B020A" w:rsidRPr="00715134">
        <w:rPr>
          <w:rFonts w:ascii="Times New Roman" w:hAnsi="Times New Roman" w:cs="Times New Roman"/>
          <w:sz w:val="28"/>
          <w:szCs w:val="28"/>
          <w:lang w:val="ru-RU"/>
        </w:rPr>
        <w:t xml:space="preserve">самых </w:t>
      </w:r>
      <w:r w:rsidRPr="00715134">
        <w:rPr>
          <w:rFonts w:ascii="Times New Roman" w:hAnsi="Times New Roman" w:cs="Times New Roman"/>
          <w:sz w:val="28"/>
          <w:szCs w:val="28"/>
          <w:lang w:val="ru-RU"/>
        </w:rPr>
        <w:t>интенсивн</w:t>
      </w:r>
      <w:r w:rsidR="009B020A" w:rsidRPr="00715134">
        <w:rPr>
          <w:rFonts w:ascii="Times New Roman" w:hAnsi="Times New Roman" w:cs="Times New Roman"/>
          <w:sz w:val="28"/>
          <w:szCs w:val="28"/>
          <w:lang w:val="ru-RU"/>
        </w:rPr>
        <w:t>ых</w:t>
      </w:r>
      <w:r w:rsidRPr="00715134">
        <w:rPr>
          <w:rFonts w:ascii="Times New Roman" w:hAnsi="Times New Roman" w:cs="Times New Roman"/>
          <w:sz w:val="28"/>
          <w:szCs w:val="28"/>
          <w:lang w:val="ru-RU"/>
        </w:rPr>
        <w:t xml:space="preserve"> оргазмов, который когда-либо был у меня. Меня накрывает снова и снова. Я кричу от удовольствия и не могу остановиться, такого со мной никогда не было.</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194279" w:rsidRPr="00715134">
        <w:rPr>
          <w:rFonts w:ascii="Times New Roman" w:hAnsi="Times New Roman" w:cs="Times New Roman"/>
          <w:sz w:val="28"/>
          <w:szCs w:val="28"/>
          <w:lang w:val="ru-RU"/>
        </w:rPr>
        <w:t>Когда</w:t>
      </w:r>
      <w:r w:rsidRPr="00715134">
        <w:rPr>
          <w:rFonts w:ascii="Times New Roman" w:hAnsi="Times New Roman" w:cs="Times New Roman"/>
          <w:sz w:val="28"/>
          <w:szCs w:val="28"/>
          <w:lang w:val="ru-RU"/>
        </w:rPr>
        <w:t xml:space="preserve"> я прихожу в себя, </w:t>
      </w:r>
      <w:r w:rsidR="00194279" w:rsidRPr="00715134">
        <w:rPr>
          <w:rFonts w:ascii="Times New Roman" w:hAnsi="Times New Roman" w:cs="Times New Roman"/>
          <w:sz w:val="28"/>
          <w:szCs w:val="28"/>
          <w:lang w:val="ru-RU"/>
        </w:rPr>
        <w:t>осознаю</w:t>
      </w:r>
      <w:r w:rsidRPr="00715134">
        <w:rPr>
          <w:rFonts w:ascii="Times New Roman" w:hAnsi="Times New Roman" w:cs="Times New Roman"/>
          <w:sz w:val="28"/>
          <w:szCs w:val="28"/>
          <w:lang w:val="ru-RU"/>
        </w:rPr>
        <w:t xml:space="preserve">, что нахожусь в ванной. Я сижу </w:t>
      </w:r>
      <w:r w:rsidR="009B020A" w:rsidRPr="00715134">
        <w:rPr>
          <w:rFonts w:ascii="Times New Roman" w:hAnsi="Times New Roman" w:cs="Times New Roman"/>
          <w:sz w:val="28"/>
          <w:szCs w:val="28"/>
          <w:lang w:val="ru-RU"/>
        </w:rPr>
        <w:t xml:space="preserve">у Картера </w:t>
      </w:r>
      <w:r w:rsidRPr="00715134">
        <w:rPr>
          <w:rFonts w:ascii="Times New Roman" w:hAnsi="Times New Roman" w:cs="Times New Roman"/>
          <w:sz w:val="28"/>
          <w:szCs w:val="28"/>
          <w:lang w:val="ru-RU"/>
        </w:rPr>
        <w:t xml:space="preserve">между ног. Душ включен, Картер пенит шампунь в моих волосах, а сам целует мои плечи. Несмотря на то, что я сижу спиной к нему, я могу представить выражение его лица </w:t>
      </w:r>
      <w:r w:rsidR="00194279" w:rsidRPr="00715134">
        <w:rPr>
          <w:rFonts w:ascii="Times New Roman" w:hAnsi="Times New Roman" w:cs="Times New Roman"/>
          <w:sz w:val="28"/>
          <w:szCs w:val="28"/>
          <w:lang w:val="ru-RU"/>
        </w:rPr>
        <w:t>на</w:t>
      </w:r>
      <w:r w:rsidRPr="00715134">
        <w:rPr>
          <w:rFonts w:ascii="Times New Roman" w:hAnsi="Times New Roman" w:cs="Times New Roman"/>
          <w:sz w:val="28"/>
          <w:szCs w:val="28"/>
          <w:lang w:val="ru-RU"/>
        </w:rPr>
        <w:t xml:space="preserve"> данный момент.</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в курсе, </w:t>
      </w:r>
      <w:r w:rsidR="00194279" w:rsidRPr="00715134">
        <w:rPr>
          <w:rFonts w:ascii="Times New Roman" w:hAnsi="Times New Roman" w:cs="Times New Roman"/>
          <w:sz w:val="28"/>
          <w:szCs w:val="28"/>
          <w:lang w:val="ru-RU"/>
        </w:rPr>
        <w:t>как ты</w:t>
      </w:r>
      <w:r w:rsidRPr="00715134">
        <w:rPr>
          <w:rFonts w:ascii="Times New Roman" w:hAnsi="Times New Roman" w:cs="Times New Roman"/>
          <w:sz w:val="28"/>
          <w:szCs w:val="28"/>
          <w:lang w:val="ru-RU"/>
        </w:rPr>
        <w:t xml:space="preserve"> прекрасна, когда кончаешь? – шепчет он мне.</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моргаю.</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И ты безумно сексуальна, когда стесняешься, – он целует мою спину. – Но мне вообще-то нравится, когда ты разговариваешь. Может, скажешь мне что-нибудь?</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качаю головой, а он смеется.</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было так ужасно?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бормочу что-то нечленораздельное, на что </w:t>
      </w:r>
      <w:r w:rsidR="00194279"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снова смеется.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Я понятия не имею, сколько времени мы проводим в ванной. Я не чувствую разницы между его поцелуями и тем, что он купает меня. Потом мы в его постели. Обнимаемся. И мне это нравится.</w:t>
      </w:r>
      <w:r w:rsidRPr="00715134">
        <w:rPr>
          <w:rFonts w:ascii="Times New Roman" w:hAnsi="Times New Roman" w:cs="Times New Roman"/>
          <w:sz w:val="28"/>
          <w:szCs w:val="28"/>
        </w:rPr>
        <w:t> </w:t>
      </w:r>
      <w:r w:rsidRPr="00715134">
        <w:rPr>
          <w:rFonts w:ascii="Times New Roman" w:hAnsi="Times New Roman" w:cs="Times New Roman"/>
          <w:sz w:val="28"/>
          <w:szCs w:val="28"/>
          <w:lang w:val="ru-RU"/>
        </w:rPr>
        <w:t xml:space="preserve">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 прошлом, при одной только мысли о том, что я буду с кем-то засыпать в одной постели, меня бросало в дрожь. Но сейчас мне хочется, чтобы Картер никогда меня не отпускал.</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уже спишь? – шепчет он.</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Нет…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Супер, – он переворачивается так, что я оказываюсь сверху. Он дует, чтобы убрать локон упавший мне на лицо. – Расскажи мне что-нибудь личное.</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 например?</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То, что ты никому не рассказывала.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Что-то хорошее или плохое?</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Что-то, что буду знать только я.</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Хорошо, – я вздыхаю, раздумывая, можно ли ему рассказать первое, что пришло мне в голову. – Я однажды переспала с женатым мужчиной…</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медленно кивает и прижимает мою голову к своей груди.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Как это случилось?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Как</w:t>
      </w:r>
      <w:r w:rsidRPr="00715134">
        <w:rPr>
          <w:rFonts w:ascii="Times New Roman" w:hAnsi="Times New Roman" w:cs="Times New Roman"/>
          <w:sz w:val="28"/>
          <w:szCs w:val="28"/>
          <w:lang w:val="ru-RU"/>
        </w:rPr>
        <w:t xml:space="preserve">? Ты не хочешь узнать </w:t>
      </w:r>
      <w:r w:rsidRPr="00715134">
        <w:rPr>
          <w:rFonts w:ascii="Times New Roman" w:hAnsi="Times New Roman" w:cs="Times New Roman"/>
          <w:i/>
          <w:sz w:val="28"/>
          <w:szCs w:val="28"/>
          <w:lang w:val="ru-RU"/>
        </w:rPr>
        <w:t>почему</w:t>
      </w:r>
      <w:r w:rsidRPr="00715134">
        <w:rPr>
          <w:rFonts w:ascii="Times New Roman" w:hAnsi="Times New Roman" w:cs="Times New Roman"/>
          <w:sz w:val="28"/>
          <w:szCs w:val="28"/>
          <w:lang w:val="ru-RU"/>
        </w:rPr>
        <w:t>?</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Нет. Спрашивая </w:t>
      </w:r>
      <w:r w:rsidRPr="00715134">
        <w:rPr>
          <w:rFonts w:ascii="Times New Roman" w:hAnsi="Times New Roman" w:cs="Times New Roman"/>
          <w:i/>
          <w:sz w:val="28"/>
          <w:szCs w:val="28"/>
          <w:lang w:val="ru-RU"/>
        </w:rPr>
        <w:t>почему</w:t>
      </w:r>
      <w:r w:rsidRPr="00715134">
        <w:rPr>
          <w:rFonts w:ascii="Times New Roman" w:hAnsi="Times New Roman" w:cs="Times New Roman"/>
          <w:sz w:val="28"/>
          <w:szCs w:val="28"/>
          <w:lang w:val="ru-RU"/>
        </w:rPr>
        <w:t xml:space="preserve">, подразумевается, что я осуждаю тебя. Вопрос </w:t>
      </w:r>
      <w:r w:rsidRPr="00715134">
        <w:rPr>
          <w:rFonts w:ascii="Times New Roman" w:hAnsi="Times New Roman" w:cs="Times New Roman"/>
          <w:i/>
          <w:sz w:val="28"/>
          <w:szCs w:val="28"/>
          <w:lang w:val="ru-RU"/>
        </w:rPr>
        <w:t>как</w:t>
      </w:r>
      <w:r w:rsidRPr="00715134">
        <w:rPr>
          <w:rFonts w:ascii="Times New Roman" w:hAnsi="Times New Roman" w:cs="Times New Roman"/>
          <w:sz w:val="28"/>
          <w:szCs w:val="28"/>
          <w:lang w:val="ru-RU"/>
        </w:rPr>
        <w:t xml:space="preserve">, подразумевает, что я хочу понять.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Ах</w:t>
      </w:r>
      <w:proofErr w:type="gramStart"/>
      <w:r w:rsidRPr="00715134">
        <w:rPr>
          <w:rFonts w:ascii="Times New Roman" w:hAnsi="Times New Roman" w:cs="Times New Roman"/>
          <w:sz w:val="28"/>
          <w:szCs w:val="28"/>
          <w:lang w:val="ru-RU"/>
        </w:rPr>
        <w:t>… В</w:t>
      </w:r>
      <w:proofErr w:type="gramEnd"/>
      <w:r w:rsidRPr="00715134">
        <w:rPr>
          <w:rFonts w:ascii="Times New Roman" w:hAnsi="Times New Roman" w:cs="Times New Roman"/>
          <w:sz w:val="28"/>
          <w:szCs w:val="28"/>
          <w:lang w:val="ru-RU"/>
        </w:rPr>
        <w:t xml:space="preserve"> общем, я пыталась быть как… – я делаю паузу, – моя мама работала в эскорте. У неё была неплохая карьера. Для меня она была примером для подражания, я хотела быть такой, как она.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гладит мою спину. Я закрываю глаза, вспоминая.</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был друг одного из её клиентов. Он приехал в город неожиданно, и она попросила развлечь его, пока она будет занята с другим клиентом. Еще она сказала мне, что он очень богат и будет очень щедрым, если я…ну ты понимаешь. Ну, я с ним переспала, и это не было уж очень противно. Мне даже </w:t>
      </w:r>
      <w:r w:rsidRPr="00715134">
        <w:rPr>
          <w:rFonts w:ascii="Times New Roman" w:hAnsi="Times New Roman" w:cs="Times New Roman"/>
          <w:i/>
          <w:sz w:val="28"/>
          <w:szCs w:val="28"/>
          <w:lang w:val="ru-RU"/>
        </w:rPr>
        <w:t>понравилось</w:t>
      </w:r>
      <w:r w:rsidRPr="00715134">
        <w:rPr>
          <w:rFonts w:ascii="Times New Roman" w:hAnsi="Times New Roman" w:cs="Times New Roman"/>
          <w:sz w:val="28"/>
          <w:szCs w:val="28"/>
          <w:lang w:val="ru-RU"/>
        </w:rPr>
        <w:t>. Но когда он достал свой бумажник, чтобы расплатиться, я увидела там фото</w:t>
      </w:r>
      <w:r w:rsidR="00194279" w:rsidRPr="00715134">
        <w:rPr>
          <w:rFonts w:ascii="Times New Roman" w:hAnsi="Times New Roman" w:cs="Times New Roman"/>
          <w:sz w:val="28"/>
          <w:szCs w:val="28"/>
          <w:lang w:val="ru-RU"/>
        </w:rPr>
        <w:t>графию</w:t>
      </w:r>
      <w:r w:rsidRPr="00715134">
        <w:rPr>
          <w:rFonts w:ascii="Times New Roman" w:hAnsi="Times New Roman" w:cs="Times New Roman"/>
          <w:sz w:val="28"/>
          <w:szCs w:val="28"/>
          <w:lang w:val="ru-RU"/>
        </w:rPr>
        <w:t xml:space="preserve"> его семьи. У него была жена, два сына и дочь, примерно моего возраста… Мне было так стыдно, так неудобно перед его женой. Когда мама застала меня</w:t>
      </w:r>
      <w:r w:rsidR="00A403FD" w:rsidRPr="00715134">
        <w:rPr>
          <w:rFonts w:ascii="Times New Roman" w:hAnsi="Times New Roman" w:cs="Times New Roman"/>
          <w:sz w:val="28"/>
          <w:szCs w:val="28"/>
          <w:lang w:val="ru-RU"/>
        </w:rPr>
        <w:t xml:space="preserve"> блюющей</w:t>
      </w:r>
      <w:r w:rsidRPr="00715134">
        <w:rPr>
          <w:rFonts w:ascii="Times New Roman" w:hAnsi="Times New Roman" w:cs="Times New Roman"/>
          <w:sz w:val="28"/>
          <w:szCs w:val="28"/>
          <w:lang w:val="ru-RU"/>
        </w:rPr>
        <w:t xml:space="preserve"> в туалете, я </w:t>
      </w:r>
      <w:r w:rsidR="00A403FD" w:rsidRPr="00715134">
        <w:rPr>
          <w:rFonts w:ascii="Times New Roman" w:hAnsi="Times New Roman" w:cs="Times New Roman"/>
          <w:sz w:val="28"/>
          <w:szCs w:val="28"/>
          <w:lang w:val="ru-RU"/>
        </w:rPr>
        <w:t xml:space="preserve">все </w:t>
      </w:r>
      <w:r w:rsidRPr="00715134">
        <w:rPr>
          <w:rFonts w:ascii="Times New Roman" w:hAnsi="Times New Roman" w:cs="Times New Roman"/>
          <w:sz w:val="28"/>
          <w:szCs w:val="28"/>
          <w:lang w:val="ru-RU"/>
        </w:rPr>
        <w:t xml:space="preserve">рассказала ей. Я думала, что она понятия не имела, что он женат. </w:t>
      </w:r>
      <w:r w:rsidR="00A403FD" w:rsidRPr="00715134">
        <w:rPr>
          <w:rFonts w:ascii="Times New Roman" w:hAnsi="Times New Roman" w:cs="Times New Roman"/>
          <w:sz w:val="28"/>
          <w:szCs w:val="28"/>
          <w:lang w:val="ru-RU"/>
        </w:rPr>
        <w:t>Надеялась</w:t>
      </w:r>
      <w:r w:rsidRPr="00715134">
        <w:rPr>
          <w:rFonts w:ascii="Times New Roman" w:hAnsi="Times New Roman" w:cs="Times New Roman"/>
          <w:sz w:val="28"/>
          <w:szCs w:val="28"/>
          <w:lang w:val="ru-RU"/>
        </w:rPr>
        <w:t xml:space="preserve">, она предложит </w:t>
      </w:r>
      <w:r w:rsidR="00A403FD" w:rsidRPr="00715134">
        <w:rPr>
          <w:rFonts w:ascii="Times New Roman" w:hAnsi="Times New Roman" w:cs="Times New Roman"/>
          <w:sz w:val="28"/>
          <w:szCs w:val="28"/>
          <w:lang w:val="ru-RU"/>
        </w:rPr>
        <w:t xml:space="preserve">мне </w:t>
      </w:r>
      <w:r w:rsidRPr="00715134">
        <w:rPr>
          <w:rFonts w:ascii="Times New Roman" w:hAnsi="Times New Roman" w:cs="Times New Roman"/>
          <w:sz w:val="28"/>
          <w:szCs w:val="28"/>
          <w:lang w:val="ru-RU"/>
        </w:rPr>
        <w:t xml:space="preserve">выпить, </w:t>
      </w:r>
      <w:r w:rsidR="00A403FD" w:rsidRPr="00715134">
        <w:rPr>
          <w:rFonts w:ascii="Times New Roman" w:hAnsi="Times New Roman" w:cs="Times New Roman"/>
          <w:sz w:val="28"/>
          <w:szCs w:val="28"/>
          <w:lang w:val="ru-RU"/>
        </w:rPr>
        <w:t>и</w:t>
      </w:r>
      <w:r w:rsidRPr="00715134">
        <w:rPr>
          <w:rFonts w:ascii="Times New Roman" w:hAnsi="Times New Roman" w:cs="Times New Roman"/>
          <w:sz w:val="28"/>
          <w:szCs w:val="28"/>
          <w:lang w:val="ru-RU"/>
        </w:rPr>
        <w:t xml:space="preserve"> мы</w:t>
      </w:r>
      <w:r w:rsidR="00A403FD" w:rsidRPr="00715134">
        <w:rPr>
          <w:rFonts w:ascii="Times New Roman" w:hAnsi="Times New Roman" w:cs="Times New Roman"/>
          <w:sz w:val="28"/>
          <w:szCs w:val="28"/>
          <w:lang w:val="ru-RU"/>
        </w:rPr>
        <w:t xml:space="preserve"> бы</w:t>
      </w:r>
      <w:r w:rsidRPr="00715134">
        <w:rPr>
          <w:rFonts w:ascii="Times New Roman" w:hAnsi="Times New Roman" w:cs="Times New Roman"/>
          <w:sz w:val="28"/>
          <w:szCs w:val="28"/>
          <w:lang w:val="ru-RU"/>
        </w:rPr>
        <w:t xml:space="preserve"> </w:t>
      </w:r>
      <w:r w:rsidR="00147F03" w:rsidRPr="00715134">
        <w:rPr>
          <w:rFonts w:ascii="Times New Roman" w:hAnsi="Times New Roman" w:cs="Times New Roman"/>
          <w:sz w:val="28"/>
          <w:szCs w:val="28"/>
          <w:lang w:val="ru-RU"/>
        </w:rPr>
        <w:t>измазали</w:t>
      </w:r>
      <w:r w:rsidRPr="00715134">
        <w:rPr>
          <w:rFonts w:ascii="Times New Roman" w:hAnsi="Times New Roman" w:cs="Times New Roman"/>
          <w:sz w:val="28"/>
          <w:szCs w:val="28"/>
          <w:lang w:val="ru-RU"/>
        </w:rPr>
        <w:t xml:space="preserve"> грязью этого козла, чтоб</w:t>
      </w:r>
      <w:r w:rsidR="00A403FD" w:rsidRPr="00715134">
        <w:rPr>
          <w:rFonts w:ascii="Times New Roman" w:hAnsi="Times New Roman" w:cs="Times New Roman"/>
          <w:sz w:val="28"/>
          <w:szCs w:val="28"/>
          <w:lang w:val="ru-RU"/>
        </w:rPr>
        <w:t>ы</w:t>
      </w:r>
      <w:r w:rsidRPr="00715134">
        <w:rPr>
          <w:rFonts w:ascii="Times New Roman" w:hAnsi="Times New Roman" w:cs="Times New Roman"/>
          <w:sz w:val="28"/>
          <w:szCs w:val="28"/>
          <w:lang w:val="ru-RU"/>
        </w:rPr>
        <w:t xml:space="preserve"> мне стало легче. Но все что она сказала так это то, что это в порядке вещей, </w:t>
      </w:r>
      <w:r w:rsidRPr="00715134">
        <w:rPr>
          <w:rFonts w:ascii="Times New Roman" w:hAnsi="Times New Roman" w:cs="Times New Roman"/>
          <w:i/>
          <w:sz w:val="28"/>
          <w:szCs w:val="28"/>
          <w:lang w:val="ru-RU"/>
        </w:rPr>
        <w:t>большинство</w:t>
      </w:r>
      <w:r w:rsidRPr="00715134">
        <w:rPr>
          <w:rFonts w:ascii="Times New Roman" w:hAnsi="Times New Roman" w:cs="Times New Roman"/>
          <w:sz w:val="28"/>
          <w:szCs w:val="28"/>
          <w:lang w:val="ru-RU"/>
        </w:rPr>
        <w:t xml:space="preserve"> её клиентов были женаты</w:t>
      </w:r>
      <w:proofErr w:type="gramStart"/>
      <w:r w:rsidRPr="00715134">
        <w:rPr>
          <w:rFonts w:ascii="Times New Roman" w:hAnsi="Times New Roman" w:cs="Times New Roman"/>
          <w:sz w:val="28"/>
          <w:szCs w:val="28"/>
          <w:lang w:val="ru-RU"/>
        </w:rPr>
        <w:t xml:space="preserve">… </w:t>
      </w:r>
      <w:r w:rsidR="00A403FD" w:rsidRPr="00715134">
        <w:rPr>
          <w:rFonts w:ascii="Times New Roman" w:hAnsi="Times New Roman" w:cs="Times New Roman"/>
          <w:sz w:val="28"/>
          <w:szCs w:val="28"/>
          <w:lang w:val="ru-RU"/>
        </w:rPr>
        <w:t>В</w:t>
      </w:r>
      <w:proofErr w:type="gramEnd"/>
      <w:r w:rsidR="00A403FD" w:rsidRPr="00715134">
        <w:rPr>
          <w:rFonts w:ascii="Times New Roman" w:hAnsi="Times New Roman" w:cs="Times New Roman"/>
          <w:sz w:val="28"/>
          <w:szCs w:val="28"/>
          <w:lang w:val="ru-RU"/>
        </w:rPr>
        <w:t>се еще</w:t>
      </w:r>
      <w:r w:rsidRPr="00715134">
        <w:rPr>
          <w:rFonts w:ascii="Times New Roman" w:hAnsi="Times New Roman" w:cs="Times New Roman"/>
          <w:sz w:val="28"/>
          <w:szCs w:val="28"/>
          <w:lang w:val="ru-RU"/>
        </w:rPr>
        <w:t xml:space="preserve"> уверен, что сейчас ты не хочешь заменить </w:t>
      </w:r>
      <w:r w:rsidRPr="00715134">
        <w:rPr>
          <w:rFonts w:ascii="Times New Roman" w:hAnsi="Times New Roman" w:cs="Times New Roman"/>
          <w:i/>
          <w:sz w:val="28"/>
          <w:szCs w:val="28"/>
          <w:lang w:val="ru-RU"/>
        </w:rPr>
        <w:t>как</w:t>
      </w:r>
      <w:r w:rsidRPr="00715134">
        <w:rPr>
          <w:rFonts w:ascii="Times New Roman" w:hAnsi="Times New Roman" w:cs="Times New Roman"/>
          <w:sz w:val="28"/>
          <w:szCs w:val="28"/>
          <w:lang w:val="ru-RU"/>
        </w:rPr>
        <w:t xml:space="preserve"> на </w:t>
      </w:r>
      <w:r w:rsidRPr="00715134">
        <w:rPr>
          <w:rFonts w:ascii="Times New Roman" w:hAnsi="Times New Roman" w:cs="Times New Roman"/>
          <w:i/>
          <w:sz w:val="28"/>
          <w:szCs w:val="28"/>
          <w:lang w:val="ru-RU"/>
        </w:rPr>
        <w:t>почему</w:t>
      </w:r>
      <w:r w:rsidRPr="00715134">
        <w:rPr>
          <w:rFonts w:ascii="Times New Roman" w:hAnsi="Times New Roman" w:cs="Times New Roman"/>
          <w:sz w:val="28"/>
          <w:szCs w:val="28"/>
          <w:lang w:val="ru-RU"/>
        </w:rPr>
        <w:t>?</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лежала молча и гадала, </w:t>
      </w:r>
      <w:r w:rsidR="00A403FD" w:rsidRPr="00715134">
        <w:rPr>
          <w:rFonts w:ascii="Times New Roman" w:hAnsi="Times New Roman" w:cs="Times New Roman"/>
          <w:sz w:val="28"/>
          <w:szCs w:val="28"/>
          <w:lang w:val="ru-RU"/>
        </w:rPr>
        <w:t>не</w:t>
      </w:r>
      <w:r w:rsidRPr="00715134">
        <w:rPr>
          <w:rFonts w:ascii="Times New Roman" w:hAnsi="Times New Roman" w:cs="Times New Roman"/>
          <w:sz w:val="28"/>
          <w:szCs w:val="28"/>
          <w:lang w:val="ru-RU"/>
        </w:rPr>
        <w:t xml:space="preserve"> рассказала </w:t>
      </w:r>
      <w:r w:rsidR="00A403FD" w:rsidRPr="00715134">
        <w:rPr>
          <w:rFonts w:ascii="Times New Roman" w:hAnsi="Times New Roman" w:cs="Times New Roman"/>
          <w:sz w:val="28"/>
          <w:szCs w:val="28"/>
          <w:lang w:val="ru-RU"/>
        </w:rPr>
        <w:t xml:space="preserve">ли </w:t>
      </w:r>
      <w:r w:rsidRPr="00715134">
        <w:rPr>
          <w:rFonts w:ascii="Times New Roman" w:hAnsi="Times New Roman" w:cs="Times New Roman"/>
          <w:sz w:val="28"/>
          <w:szCs w:val="28"/>
          <w:lang w:val="ru-RU"/>
        </w:rPr>
        <w:t>слишком много.</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рассказывала это кому-то из своих друзей?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Мне некому было рассказать. Ценность друзей </w:t>
      </w:r>
      <w:r w:rsidRPr="00715134">
        <w:rPr>
          <w:rFonts w:ascii="Times New Roman" w:hAnsi="Times New Roman" w:cs="Times New Roman"/>
          <w:i/>
          <w:sz w:val="28"/>
          <w:szCs w:val="28"/>
          <w:lang w:val="ru-RU"/>
        </w:rPr>
        <w:t>преувеличенна</w:t>
      </w:r>
      <w:r w:rsidRPr="00715134">
        <w:rPr>
          <w:rFonts w:ascii="Times New Roman" w:hAnsi="Times New Roman" w:cs="Times New Roman"/>
          <w:sz w:val="28"/>
          <w:szCs w:val="28"/>
          <w:lang w:val="ru-RU"/>
        </w:rPr>
        <w:t>.</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Сколько тебе было лет? – он продолжал гладить меня.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Семнадцать</w:t>
      </w:r>
      <w:proofErr w:type="gramStart"/>
      <w:r w:rsidRPr="00715134">
        <w:rPr>
          <w:rFonts w:ascii="Times New Roman" w:hAnsi="Times New Roman" w:cs="Times New Roman"/>
          <w:sz w:val="28"/>
          <w:szCs w:val="28"/>
          <w:lang w:val="ru-RU"/>
        </w:rPr>
        <w:t xml:space="preserve">… </w:t>
      </w:r>
      <w:r w:rsidR="00A403FD" w:rsidRPr="00715134">
        <w:rPr>
          <w:rFonts w:ascii="Times New Roman" w:hAnsi="Times New Roman" w:cs="Times New Roman"/>
          <w:sz w:val="28"/>
          <w:szCs w:val="28"/>
          <w:lang w:val="ru-RU"/>
        </w:rPr>
        <w:t>Н</w:t>
      </w:r>
      <w:proofErr w:type="gramEnd"/>
      <w:r w:rsidRPr="00715134">
        <w:rPr>
          <w:rFonts w:ascii="Times New Roman" w:hAnsi="Times New Roman" w:cs="Times New Roman"/>
          <w:sz w:val="28"/>
          <w:szCs w:val="28"/>
          <w:lang w:val="ru-RU"/>
        </w:rPr>
        <w:t xml:space="preserve">е хочешь узнать, со сколькими мужчинами я переспала?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Почему?</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Мне плевать, – он проводит пальцами вдоль моего позвоночника. – И это не имеет значения.</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Пять.</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тихо смеется.</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00147F03" w:rsidRPr="00715134">
        <w:rPr>
          <w:rFonts w:ascii="Times New Roman" w:hAnsi="Times New Roman" w:cs="Times New Roman"/>
          <w:sz w:val="28"/>
          <w:szCs w:val="28"/>
          <w:lang w:val="ru-RU"/>
        </w:rPr>
        <w:t>Эмерланд</w:t>
      </w:r>
      <w:proofErr w:type="spellEnd"/>
      <w:r w:rsidR="00147F03" w:rsidRPr="00715134">
        <w:rPr>
          <w:rFonts w:ascii="Times New Roman" w:hAnsi="Times New Roman" w:cs="Times New Roman"/>
          <w:sz w:val="28"/>
          <w:szCs w:val="28"/>
          <w:lang w:val="ru-RU"/>
        </w:rPr>
        <w:t>, это не</w:t>
      </w:r>
      <w:r w:rsidRPr="00715134">
        <w:rPr>
          <w:rFonts w:ascii="Times New Roman" w:hAnsi="Times New Roman" w:cs="Times New Roman"/>
          <w:sz w:val="28"/>
          <w:szCs w:val="28"/>
          <w:lang w:val="ru-RU"/>
        </w:rPr>
        <w:t>важно.</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просто хотела, чтоб ты знал. На всякий случай…</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На какой такой </w:t>
      </w:r>
      <w:r w:rsidRPr="00715134">
        <w:rPr>
          <w:rFonts w:ascii="Times New Roman" w:hAnsi="Times New Roman" w:cs="Times New Roman"/>
          <w:i/>
          <w:sz w:val="28"/>
          <w:szCs w:val="28"/>
          <w:lang w:val="ru-RU"/>
        </w:rPr>
        <w:t>случай</w:t>
      </w:r>
      <w:r w:rsidRPr="00715134">
        <w:rPr>
          <w:rFonts w:ascii="Times New Roman" w:hAnsi="Times New Roman" w:cs="Times New Roman"/>
          <w:sz w:val="28"/>
          <w:szCs w:val="28"/>
          <w:lang w:val="ru-RU"/>
        </w:rPr>
        <w:t>?</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Ну, если ты захочешь это закончить, прямо сейчас.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поднимает мое лицо к своему и шепчет:</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Пятнадцать.</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Пятнадцать</w:t>
      </w:r>
      <w:r w:rsidRPr="00715134">
        <w:rPr>
          <w:rFonts w:ascii="Times New Roman" w:hAnsi="Times New Roman" w:cs="Times New Roman"/>
          <w:sz w:val="28"/>
          <w:szCs w:val="28"/>
          <w:lang w:val="ru-RU"/>
        </w:rPr>
        <w:t>?!</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w:t>
      </w:r>
      <w:r w:rsidRPr="00715134">
        <w:rPr>
          <w:rFonts w:ascii="Times New Roman" w:hAnsi="Times New Roman" w:cs="Times New Roman"/>
          <w:i/>
          <w:sz w:val="28"/>
          <w:szCs w:val="28"/>
          <w:lang w:val="ru-RU"/>
        </w:rPr>
        <w:t>осуждаешь</w:t>
      </w:r>
      <w:r w:rsidRPr="00715134">
        <w:rPr>
          <w:rFonts w:ascii="Times New Roman" w:hAnsi="Times New Roman" w:cs="Times New Roman"/>
          <w:sz w:val="28"/>
          <w:szCs w:val="28"/>
          <w:lang w:val="ru-RU"/>
        </w:rPr>
        <w:t xml:space="preserve"> меня?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Черт, да, это много, – я смеюсь вместе с ним, пока мы оба не устаем смеяться.</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Когда мы успокаиваемся, я целую его.</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Спасибо, – шепчу я.</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За что?</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За </w:t>
      </w:r>
      <w:r w:rsidRPr="00715134">
        <w:rPr>
          <w:rFonts w:ascii="Times New Roman" w:hAnsi="Times New Roman" w:cs="Times New Roman"/>
          <w:i/>
          <w:sz w:val="28"/>
          <w:szCs w:val="28"/>
          <w:lang w:val="ru-RU"/>
        </w:rPr>
        <w:t>как</w:t>
      </w:r>
      <w:r w:rsidRPr="00715134">
        <w:rPr>
          <w:rFonts w:ascii="Times New Roman" w:hAnsi="Times New Roman" w:cs="Times New Roman"/>
          <w:sz w:val="28"/>
          <w:szCs w:val="28"/>
          <w:lang w:val="ru-RU"/>
        </w:rPr>
        <w:t xml:space="preserve">, вместо </w:t>
      </w:r>
      <w:r w:rsidRPr="00715134">
        <w:rPr>
          <w:rFonts w:ascii="Times New Roman" w:hAnsi="Times New Roman" w:cs="Times New Roman"/>
          <w:i/>
          <w:sz w:val="28"/>
          <w:szCs w:val="28"/>
          <w:lang w:val="ru-RU"/>
        </w:rPr>
        <w:t>почему</w:t>
      </w:r>
      <w:r w:rsidRPr="00715134">
        <w:rPr>
          <w:rFonts w:ascii="Times New Roman" w:hAnsi="Times New Roman" w:cs="Times New Roman"/>
          <w:sz w:val="28"/>
          <w:szCs w:val="28"/>
          <w:lang w:val="ru-RU"/>
        </w:rPr>
        <w:t>…</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улыбается и обнимает меня так, что я оказываюсь сбоку.</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Тебе надо выспаться.</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Может, сначала расскажешь мне что-нибудь личное? Например, почему ты не работаешь?</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работаю, – он смеется и </w:t>
      </w:r>
      <w:r w:rsidR="00A403FD" w:rsidRPr="00715134">
        <w:rPr>
          <w:rFonts w:ascii="Times New Roman" w:hAnsi="Times New Roman" w:cs="Times New Roman"/>
          <w:sz w:val="28"/>
          <w:szCs w:val="28"/>
          <w:lang w:val="ru-RU"/>
        </w:rPr>
        <w:t xml:space="preserve">сильнее </w:t>
      </w:r>
      <w:r w:rsidRPr="00715134">
        <w:rPr>
          <w:rFonts w:ascii="Times New Roman" w:hAnsi="Times New Roman" w:cs="Times New Roman"/>
          <w:sz w:val="28"/>
          <w:szCs w:val="28"/>
          <w:lang w:val="ru-RU"/>
        </w:rPr>
        <w:t xml:space="preserve">прижимает меня </w:t>
      </w:r>
      <w:r w:rsidR="00A403FD" w:rsidRPr="00715134">
        <w:rPr>
          <w:rFonts w:ascii="Times New Roman" w:hAnsi="Times New Roman" w:cs="Times New Roman"/>
          <w:sz w:val="28"/>
          <w:szCs w:val="28"/>
          <w:lang w:val="ru-RU"/>
        </w:rPr>
        <w:t>к себе</w:t>
      </w:r>
      <w:r w:rsidRPr="00715134">
        <w:rPr>
          <w:rFonts w:ascii="Times New Roman" w:hAnsi="Times New Roman" w:cs="Times New Roman"/>
          <w:sz w:val="28"/>
          <w:szCs w:val="28"/>
          <w:lang w:val="ru-RU"/>
        </w:rPr>
        <w:t>. – Но это не личное, это никак не связано с тобой.</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Хорошо, расскажи мне что-нибудь, что касается меня.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Несмотря на мои слова на озере, ты первая девушка, с которой я не переспал в первый же день нашего знакомства.</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w:t>
      </w:r>
      <w:r w:rsidRPr="00715134">
        <w:rPr>
          <w:rFonts w:ascii="Times New Roman" w:hAnsi="Times New Roman" w:cs="Times New Roman"/>
          <w:i/>
          <w:sz w:val="28"/>
          <w:szCs w:val="28"/>
          <w:lang w:val="ru-RU"/>
        </w:rPr>
        <w:t>хорошо</w:t>
      </w:r>
      <w:r w:rsidRPr="00715134">
        <w:rPr>
          <w:rFonts w:ascii="Times New Roman" w:hAnsi="Times New Roman" w:cs="Times New Roman"/>
          <w:sz w:val="28"/>
          <w:szCs w:val="28"/>
          <w:lang w:val="ru-RU"/>
        </w:rPr>
        <w:t xml:space="preserve">? </w:t>
      </w:r>
    </w:p>
    <w:p w:rsidR="00E07D5F" w:rsidRPr="00715134" w:rsidRDefault="00E07D5F"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Да, – </w:t>
      </w:r>
      <w:r w:rsidR="00147F03"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целует меня в шею, – это </w:t>
      </w:r>
      <w:r w:rsidRPr="00715134">
        <w:rPr>
          <w:rFonts w:ascii="Times New Roman" w:hAnsi="Times New Roman" w:cs="Times New Roman"/>
          <w:i/>
          <w:sz w:val="28"/>
          <w:szCs w:val="28"/>
          <w:lang w:val="ru-RU"/>
        </w:rPr>
        <w:t>очень</w:t>
      </w:r>
      <w:r w:rsidRPr="00715134">
        <w:rPr>
          <w:rFonts w:ascii="Times New Roman" w:hAnsi="Times New Roman" w:cs="Times New Roman"/>
          <w:sz w:val="28"/>
          <w:szCs w:val="28"/>
          <w:lang w:val="ru-RU"/>
        </w:rPr>
        <w:t xml:space="preserve"> хорошо. </w:t>
      </w:r>
    </w:p>
    <w:p w:rsidR="003212CE" w:rsidRPr="00715134" w:rsidRDefault="003212CE" w:rsidP="00715134">
      <w:pPr>
        <w:pStyle w:val="1"/>
        <w:keepNext w:val="0"/>
        <w:numPr>
          <w:ilvl w:val="0"/>
          <w:numId w:val="0"/>
        </w:numPr>
        <w:tabs>
          <w:tab w:val="clear" w:pos="0"/>
        </w:tabs>
        <w:spacing w:before="0" w:after="0" w:line="276" w:lineRule="auto"/>
        <w:jc w:val="both"/>
        <w:rPr>
          <w:bCs w:val="0"/>
          <w:lang w:val="ru-RU"/>
        </w:rPr>
      </w:pPr>
    </w:p>
    <w:p w:rsidR="003212CE" w:rsidRPr="00715134" w:rsidRDefault="003212CE" w:rsidP="00715134">
      <w:pPr>
        <w:jc w:val="both"/>
        <w:rPr>
          <w:lang w:val="ru-RU"/>
        </w:rPr>
      </w:pPr>
    </w:p>
    <w:p w:rsidR="00B9159F" w:rsidRDefault="00B9159F" w:rsidP="00715134">
      <w:pPr>
        <w:pStyle w:val="1"/>
        <w:keepNext w:val="0"/>
        <w:numPr>
          <w:ilvl w:val="0"/>
          <w:numId w:val="0"/>
        </w:numPr>
        <w:tabs>
          <w:tab w:val="clear" w:pos="0"/>
        </w:tabs>
        <w:spacing w:before="0" w:after="0" w:line="480" w:lineRule="auto"/>
        <w:jc w:val="both"/>
        <w:rPr>
          <w:bCs w:val="0"/>
          <w:lang w:val="ru-RU"/>
        </w:rPr>
      </w:pPr>
      <w:r>
        <w:rPr>
          <w:bCs w:val="0"/>
          <w:lang w:val="ru-RU"/>
        </w:rPr>
        <w:br w:type="page"/>
      </w:r>
    </w:p>
    <w:p w:rsidR="003212CE" w:rsidRPr="00715134" w:rsidRDefault="003212CE" w:rsidP="00B9159F">
      <w:pPr>
        <w:pStyle w:val="1"/>
        <w:keepNext w:val="0"/>
        <w:numPr>
          <w:ilvl w:val="0"/>
          <w:numId w:val="0"/>
        </w:numPr>
        <w:tabs>
          <w:tab w:val="clear" w:pos="0"/>
        </w:tabs>
        <w:spacing w:before="0" w:after="0" w:line="480" w:lineRule="auto"/>
        <w:jc w:val="center"/>
        <w:rPr>
          <w:bCs w:val="0"/>
          <w:lang w:val="ru-RU"/>
        </w:rPr>
      </w:pPr>
      <w:r w:rsidRPr="00715134">
        <w:rPr>
          <w:bCs w:val="0"/>
          <w:lang w:val="ru-RU"/>
        </w:rPr>
        <w:lastRenderedPageBreak/>
        <w:t>Глава 13</w:t>
      </w:r>
    </w:p>
    <w:p w:rsidR="00B9159F" w:rsidRDefault="00B9159F" w:rsidP="00715134">
      <w:pPr>
        <w:pStyle w:val="1"/>
        <w:keepNext w:val="0"/>
        <w:numPr>
          <w:ilvl w:val="0"/>
          <w:numId w:val="0"/>
        </w:numPr>
        <w:tabs>
          <w:tab w:val="clear" w:pos="0"/>
        </w:tabs>
        <w:spacing w:before="0" w:after="0" w:line="276" w:lineRule="auto"/>
        <w:jc w:val="both"/>
        <w:rPr>
          <w:bCs w:val="0"/>
          <w:lang w:val="ru-RU"/>
        </w:rPr>
      </w:pPr>
    </w:p>
    <w:p w:rsidR="00B9159F" w:rsidRDefault="00B9159F" w:rsidP="00715134">
      <w:pPr>
        <w:pStyle w:val="1"/>
        <w:keepNext w:val="0"/>
        <w:numPr>
          <w:ilvl w:val="0"/>
          <w:numId w:val="0"/>
        </w:numPr>
        <w:tabs>
          <w:tab w:val="clear" w:pos="0"/>
        </w:tabs>
        <w:spacing w:before="0" w:after="0" w:line="276" w:lineRule="auto"/>
        <w:jc w:val="both"/>
        <w:rPr>
          <w:bCs w:val="0"/>
          <w:lang w:val="ru-RU"/>
        </w:rPr>
      </w:pPr>
    </w:p>
    <w:p w:rsidR="003212CE" w:rsidRPr="00715134" w:rsidRDefault="003212CE" w:rsidP="00715134">
      <w:pPr>
        <w:pStyle w:val="1"/>
        <w:keepNext w:val="0"/>
        <w:numPr>
          <w:ilvl w:val="0"/>
          <w:numId w:val="0"/>
        </w:numPr>
        <w:tabs>
          <w:tab w:val="clear" w:pos="0"/>
        </w:tabs>
        <w:spacing w:before="0" w:after="0" w:line="276" w:lineRule="auto"/>
        <w:jc w:val="both"/>
        <w:rPr>
          <w:sz w:val="28"/>
          <w:szCs w:val="28"/>
          <w:lang w:val="ru-RU"/>
        </w:rPr>
      </w:pPr>
      <w:r w:rsidRPr="00715134">
        <w:rPr>
          <w:bCs w:val="0"/>
          <w:lang w:val="ru-RU"/>
        </w:rPr>
        <w:tab/>
      </w:r>
      <w:r w:rsidRPr="00715134">
        <w:rPr>
          <w:b w:val="0"/>
          <w:bCs w:val="0"/>
          <w:sz w:val="28"/>
          <w:szCs w:val="28"/>
          <w:lang w:val="ru-RU"/>
        </w:rPr>
        <w:t xml:space="preserve">– Ты до сих пор его не </w:t>
      </w:r>
      <w:proofErr w:type="gramStart"/>
      <w:r w:rsidRPr="00715134">
        <w:rPr>
          <w:b w:val="0"/>
          <w:bCs w:val="0"/>
          <w:sz w:val="28"/>
          <w:szCs w:val="28"/>
          <w:lang w:val="ru-RU"/>
        </w:rPr>
        <w:t>трахнула</w:t>
      </w:r>
      <w:proofErr w:type="gramEnd"/>
      <w:r w:rsidRPr="00715134">
        <w:rPr>
          <w:b w:val="0"/>
          <w:bCs w:val="0"/>
          <w:sz w:val="28"/>
          <w:szCs w:val="28"/>
          <w:lang w:val="ru-RU"/>
        </w:rPr>
        <w:t xml:space="preserve">?! – голос Сары практически срывался. – Какого черта ты ждешь? Он </w:t>
      </w:r>
      <w:r w:rsidRPr="00715134">
        <w:rPr>
          <w:b w:val="0"/>
          <w:bCs w:val="0"/>
          <w:i/>
          <w:iCs/>
          <w:sz w:val="28"/>
          <w:szCs w:val="28"/>
          <w:lang w:val="ru-RU"/>
        </w:rPr>
        <w:t>безумно</w:t>
      </w:r>
      <w:r w:rsidRPr="00715134">
        <w:rPr>
          <w:b w:val="0"/>
          <w:bCs w:val="0"/>
          <w:sz w:val="28"/>
          <w:szCs w:val="28"/>
          <w:lang w:val="ru-RU"/>
        </w:rPr>
        <w:t xml:space="preserve"> сексуален!</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тут не причём. Мы почти сделали это, но не до конца.</w:t>
      </w:r>
    </w:p>
    <w:p w:rsidR="003212CE" w:rsidRPr="00715134" w:rsidRDefault="003212CE" w:rsidP="00715134">
      <w:pPr>
        <w:spacing w:after="0"/>
        <w:jc w:val="both"/>
        <w:rPr>
          <w:rFonts w:ascii="Times New Roman" w:hAnsi="Times New Roman" w:cs="Times New Roman"/>
          <w:i/>
          <w:iCs/>
          <w:sz w:val="28"/>
          <w:szCs w:val="28"/>
          <w:lang w:val="ru-RU"/>
        </w:rPr>
      </w:pPr>
      <w:r w:rsidRPr="00715134">
        <w:rPr>
          <w:rFonts w:ascii="Times New Roman" w:hAnsi="Times New Roman" w:cs="Times New Roman"/>
          <w:sz w:val="28"/>
          <w:szCs w:val="28"/>
          <w:lang w:val="ru-RU"/>
        </w:rPr>
        <w:tab/>
        <w:t>– Он уже пробовал тебя на вкус?</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i/>
          <w:iCs/>
          <w:sz w:val="28"/>
          <w:szCs w:val="28"/>
          <w:lang w:val="ru-RU"/>
        </w:rPr>
        <w:tab/>
        <w:t>– Что</w:t>
      </w:r>
      <w:r w:rsidRPr="00715134">
        <w:rPr>
          <w:rFonts w:ascii="Times New Roman" w:hAnsi="Times New Roman" w:cs="Times New Roman"/>
          <w:sz w:val="28"/>
          <w:szCs w:val="28"/>
          <w:lang w:val="ru-RU"/>
        </w:rPr>
        <w:t>?!</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что должна выражаться более конкретно? – она закатила глаза. – Он уже делал тебе </w:t>
      </w:r>
      <w:proofErr w:type="spellStart"/>
      <w:r w:rsidRPr="00715134">
        <w:rPr>
          <w:rFonts w:ascii="Times New Roman" w:hAnsi="Times New Roman" w:cs="Times New Roman"/>
          <w:sz w:val="28"/>
          <w:szCs w:val="28"/>
          <w:lang w:val="ru-RU"/>
        </w:rPr>
        <w:t>кунил</w:t>
      </w:r>
      <w:r w:rsidR="00A403FD" w:rsidRPr="00715134">
        <w:rPr>
          <w:rFonts w:ascii="Times New Roman" w:hAnsi="Times New Roman" w:cs="Times New Roman"/>
          <w:sz w:val="28"/>
          <w:szCs w:val="28"/>
          <w:lang w:val="ru-RU"/>
        </w:rPr>
        <w:t>л</w:t>
      </w:r>
      <w:r w:rsidRPr="00715134">
        <w:rPr>
          <w:rFonts w:ascii="Times New Roman" w:hAnsi="Times New Roman" w:cs="Times New Roman"/>
          <w:sz w:val="28"/>
          <w:szCs w:val="28"/>
          <w:lang w:val="ru-RU"/>
        </w:rPr>
        <w:t>ингус</w:t>
      </w:r>
      <w:proofErr w:type="spellEnd"/>
      <w:r w:rsidRPr="00715134">
        <w:rPr>
          <w:rFonts w:ascii="Times New Roman" w:hAnsi="Times New Roman" w:cs="Times New Roman"/>
          <w:sz w:val="28"/>
          <w:szCs w:val="28"/>
          <w:lang w:val="ru-RU"/>
        </w:rPr>
        <w:t xml:space="preserve">, </w:t>
      </w:r>
      <w:r w:rsidR="00A403FD" w:rsidRPr="00715134">
        <w:rPr>
          <w:rFonts w:ascii="Times New Roman" w:hAnsi="Times New Roman" w:cs="Times New Roman"/>
          <w:sz w:val="28"/>
          <w:szCs w:val="28"/>
          <w:lang w:val="ru-RU"/>
        </w:rPr>
        <w:t xml:space="preserve">языком </w:t>
      </w:r>
      <w:r w:rsidRPr="00715134">
        <w:rPr>
          <w:rFonts w:ascii="Times New Roman" w:hAnsi="Times New Roman" w:cs="Times New Roman"/>
          <w:sz w:val="28"/>
          <w:szCs w:val="28"/>
          <w:lang w:val="ru-RU"/>
        </w:rPr>
        <w:t xml:space="preserve">зарываясь в </w:t>
      </w:r>
      <w:proofErr w:type="gramStart"/>
      <w:r w:rsidRPr="00715134">
        <w:rPr>
          <w:rFonts w:ascii="Times New Roman" w:hAnsi="Times New Roman" w:cs="Times New Roman"/>
          <w:sz w:val="28"/>
          <w:szCs w:val="28"/>
          <w:lang w:val="ru-RU"/>
        </w:rPr>
        <w:t>твою</w:t>
      </w:r>
      <w:proofErr w:type="gramEnd"/>
      <w:r w:rsidRPr="00715134">
        <w:rPr>
          <w:rFonts w:ascii="Times New Roman" w:hAnsi="Times New Roman" w:cs="Times New Roman"/>
          <w:sz w:val="28"/>
          <w:szCs w:val="28"/>
          <w:lang w:val="ru-RU"/>
        </w:rPr>
        <w:t xml:space="preserve"> </w:t>
      </w:r>
      <w:proofErr w:type="spellStart"/>
      <w:r w:rsidRPr="00715134">
        <w:rPr>
          <w:rFonts w:ascii="Times New Roman" w:hAnsi="Times New Roman" w:cs="Times New Roman"/>
          <w:sz w:val="28"/>
          <w:szCs w:val="28"/>
          <w:lang w:val="ru-RU"/>
        </w:rPr>
        <w:t>вагину</w:t>
      </w:r>
      <w:proofErr w:type="spellEnd"/>
      <w:r w:rsidRPr="00715134">
        <w:rPr>
          <w:rFonts w:ascii="Times New Roman" w:hAnsi="Times New Roman" w:cs="Times New Roman"/>
          <w:sz w:val="28"/>
          <w:szCs w:val="28"/>
          <w:lang w:val="ru-RU"/>
        </w:rPr>
        <w:t>? Он уже заставил тебя кончить своим языком?</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встала, </w:t>
      </w:r>
      <w:r w:rsidR="0098552D" w:rsidRPr="00715134">
        <w:rPr>
          <w:rFonts w:ascii="Times New Roman" w:hAnsi="Times New Roman" w:cs="Times New Roman"/>
          <w:sz w:val="28"/>
          <w:szCs w:val="28"/>
          <w:lang w:val="ru-RU"/>
        </w:rPr>
        <w:t>увидев</w:t>
      </w:r>
      <w:r w:rsidRPr="00715134">
        <w:rPr>
          <w:rFonts w:ascii="Times New Roman" w:hAnsi="Times New Roman" w:cs="Times New Roman"/>
          <w:sz w:val="28"/>
          <w:szCs w:val="28"/>
          <w:lang w:val="ru-RU"/>
        </w:rPr>
        <w:t xml:space="preserve"> машин</w:t>
      </w:r>
      <w:r w:rsidR="0098552D" w:rsidRPr="00715134">
        <w:rPr>
          <w:rFonts w:ascii="Times New Roman" w:hAnsi="Times New Roman" w:cs="Times New Roman"/>
          <w:sz w:val="28"/>
          <w:szCs w:val="28"/>
          <w:lang w:val="ru-RU"/>
        </w:rPr>
        <w:t>у</w:t>
      </w:r>
      <w:r w:rsidRPr="00715134">
        <w:rPr>
          <w:rFonts w:ascii="Times New Roman" w:hAnsi="Times New Roman" w:cs="Times New Roman"/>
          <w:sz w:val="28"/>
          <w:szCs w:val="28"/>
          <w:lang w:val="ru-RU"/>
        </w:rPr>
        <w:t xml:space="preserve"> Картера </w:t>
      </w:r>
      <w:r w:rsidR="0098552D" w:rsidRPr="00715134">
        <w:rPr>
          <w:rFonts w:ascii="Times New Roman" w:hAnsi="Times New Roman" w:cs="Times New Roman"/>
          <w:sz w:val="28"/>
          <w:szCs w:val="28"/>
          <w:lang w:val="ru-RU"/>
        </w:rPr>
        <w:t>заезжающую</w:t>
      </w:r>
      <w:proofErr w:type="gramStart"/>
      <w:r w:rsidR="0098552D" w:rsidRPr="00715134">
        <w:rPr>
          <w:rFonts w:ascii="Times New Roman" w:hAnsi="Times New Roman" w:cs="Times New Roman"/>
          <w:sz w:val="28"/>
          <w:szCs w:val="28"/>
          <w:lang w:val="ru-RU"/>
        </w:rPr>
        <w:t>.</w:t>
      </w:r>
      <w:proofErr w:type="gramEnd"/>
      <w:r w:rsidRPr="00715134">
        <w:rPr>
          <w:rFonts w:ascii="Times New Roman" w:hAnsi="Times New Roman" w:cs="Times New Roman"/>
          <w:sz w:val="28"/>
          <w:szCs w:val="28"/>
          <w:lang w:val="ru-RU"/>
        </w:rPr>
        <w:t xml:space="preserve"> </w:t>
      </w:r>
      <w:proofErr w:type="gramStart"/>
      <w:r w:rsidRPr="00715134">
        <w:rPr>
          <w:rFonts w:ascii="Times New Roman" w:hAnsi="Times New Roman" w:cs="Times New Roman"/>
          <w:sz w:val="28"/>
          <w:szCs w:val="28"/>
          <w:lang w:val="ru-RU"/>
        </w:rPr>
        <w:t>н</w:t>
      </w:r>
      <w:proofErr w:type="gramEnd"/>
      <w:r w:rsidRPr="00715134">
        <w:rPr>
          <w:rFonts w:ascii="Times New Roman" w:hAnsi="Times New Roman" w:cs="Times New Roman"/>
          <w:sz w:val="28"/>
          <w:szCs w:val="28"/>
          <w:lang w:val="ru-RU"/>
        </w:rPr>
        <w:t xml:space="preserve">а стоянку и </w:t>
      </w:r>
      <w:r w:rsidR="0098552D" w:rsidRPr="00715134">
        <w:rPr>
          <w:rFonts w:ascii="Times New Roman" w:hAnsi="Times New Roman" w:cs="Times New Roman"/>
          <w:sz w:val="28"/>
          <w:szCs w:val="28"/>
          <w:lang w:val="ru-RU"/>
        </w:rPr>
        <w:t>р</w:t>
      </w:r>
      <w:r w:rsidRPr="00715134">
        <w:rPr>
          <w:rFonts w:ascii="Times New Roman" w:hAnsi="Times New Roman" w:cs="Times New Roman"/>
          <w:sz w:val="28"/>
          <w:szCs w:val="28"/>
          <w:lang w:val="ru-RU"/>
        </w:rPr>
        <w:t>ас</w:t>
      </w:r>
      <w:r w:rsidR="0098552D" w:rsidRPr="00715134">
        <w:rPr>
          <w:rFonts w:ascii="Times New Roman" w:hAnsi="Times New Roman" w:cs="Times New Roman"/>
          <w:sz w:val="28"/>
          <w:szCs w:val="28"/>
          <w:lang w:val="ru-RU"/>
        </w:rPr>
        <w:t>с</w:t>
      </w:r>
      <w:r w:rsidRPr="00715134">
        <w:rPr>
          <w:rFonts w:ascii="Times New Roman" w:hAnsi="Times New Roman" w:cs="Times New Roman"/>
          <w:sz w:val="28"/>
          <w:szCs w:val="28"/>
          <w:lang w:val="ru-RU"/>
        </w:rPr>
        <w:t>меялась.</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Да, </w:t>
      </w:r>
      <w:r w:rsidRPr="00715134">
        <w:rPr>
          <w:rFonts w:ascii="Times New Roman" w:hAnsi="Times New Roman" w:cs="Times New Roman"/>
          <w:i/>
          <w:iCs/>
          <w:sz w:val="28"/>
          <w:szCs w:val="28"/>
          <w:lang w:val="ru-RU"/>
        </w:rPr>
        <w:t>несколько</w:t>
      </w:r>
      <w:r w:rsidRPr="00715134">
        <w:rPr>
          <w:rFonts w:ascii="Times New Roman" w:hAnsi="Times New Roman" w:cs="Times New Roman"/>
          <w:sz w:val="28"/>
          <w:szCs w:val="28"/>
          <w:lang w:val="ru-RU"/>
        </w:rPr>
        <w:t xml:space="preserve"> раз.</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из-за этого твои выступления стали такими </w:t>
      </w:r>
      <w:proofErr w:type="spellStart"/>
      <w:r w:rsidRPr="00715134">
        <w:rPr>
          <w:rFonts w:ascii="Times New Roman" w:hAnsi="Times New Roman" w:cs="Times New Roman"/>
          <w:sz w:val="28"/>
          <w:szCs w:val="28"/>
          <w:lang w:val="ru-RU"/>
        </w:rPr>
        <w:t>офигенными</w:t>
      </w:r>
      <w:proofErr w:type="spellEnd"/>
      <w:r w:rsidRPr="00715134">
        <w:rPr>
          <w:rFonts w:ascii="Times New Roman" w:hAnsi="Times New Roman" w:cs="Times New Roman"/>
          <w:sz w:val="28"/>
          <w:szCs w:val="28"/>
          <w:lang w:val="ru-RU"/>
        </w:rPr>
        <w:t xml:space="preserve"> в последнее время? Он настолько хорош?</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До завтра, </w:t>
      </w:r>
      <w:r w:rsidRPr="00715134">
        <w:rPr>
          <w:rFonts w:ascii="Times New Roman" w:hAnsi="Times New Roman" w:cs="Times New Roman"/>
          <w:i/>
          <w:iCs/>
          <w:sz w:val="28"/>
          <w:szCs w:val="28"/>
          <w:lang w:val="ru-RU"/>
        </w:rPr>
        <w:t>Искорка</w:t>
      </w:r>
      <w:r w:rsidRPr="00715134">
        <w:rPr>
          <w:rFonts w:ascii="Times New Roman" w:hAnsi="Times New Roman" w:cs="Times New Roman"/>
          <w:sz w:val="28"/>
          <w:szCs w:val="28"/>
          <w:lang w:val="ru-RU"/>
        </w:rPr>
        <w:t xml:space="preserve">, – я приложила палец к губам, прося её жестом заткнуться, так как Картер уже был около нас и открывал мне дверь.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Эмерланд, – он поцеловал меня в губы.</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Пока, Рэйвен! – закричала Сара. – Желаю, чтоб сегодня вечером Картер снова оттрахал тебя языком!</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Моя челюсть отвисла и я покраснела как рак, когда Картер закрыл дверь.</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показала Саре в окно средний палец, но она сделала то же самое, и я прочитала по губам: «Я люблю тебя».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Пока мы ехали, я старалась смотреть в окно, надеясь, что он никак не прокомментирует слова Сары. </w:t>
      </w:r>
      <w:r w:rsidR="0098552D" w:rsidRPr="00715134">
        <w:rPr>
          <w:rFonts w:ascii="Times New Roman" w:hAnsi="Times New Roman" w:cs="Times New Roman"/>
          <w:sz w:val="28"/>
          <w:szCs w:val="28"/>
          <w:lang w:val="ru-RU"/>
        </w:rPr>
        <w:t>Пока</w:t>
      </w:r>
      <w:r w:rsidRPr="00715134">
        <w:rPr>
          <w:rFonts w:ascii="Times New Roman" w:hAnsi="Times New Roman" w:cs="Times New Roman"/>
          <w:sz w:val="28"/>
          <w:szCs w:val="28"/>
          <w:lang w:val="ru-RU"/>
        </w:rPr>
        <w:t xml:space="preserve">, как мы проезжали первый округ, он положил руку на моё бедро и позвал по имени. Я молчала. </w:t>
      </w:r>
      <w:r w:rsidRPr="00715134">
        <w:rPr>
          <w:rFonts w:ascii="Times New Roman" w:hAnsi="Times New Roman" w:cs="Times New Roman"/>
          <w:sz w:val="28"/>
          <w:szCs w:val="28"/>
          <w:lang w:val="ru-RU"/>
        </w:rPr>
        <w:tab/>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Эмерланд? – мне не нужно было смотреть на него, чтобы знать, что он улыбался.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Как прошел день?</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Супер.</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Произошло что-то интересное?</w:t>
      </w:r>
    </w:p>
    <w:p w:rsidR="003212CE" w:rsidRPr="00715134" w:rsidRDefault="003212CE"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w:t>
      </w:r>
    </w:p>
    <w:p w:rsidR="003212CE" w:rsidRPr="00715134" w:rsidRDefault="003212CE"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Неужели главным событием сегодняшнего дня было то, что ты рассказала своей подруге, что я оттрахал тебя языком?</w:t>
      </w:r>
    </w:p>
    <w:p w:rsidR="003212CE" w:rsidRPr="00715134" w:rsidRDefault="003212CE"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Это не было главным событием дня, – я повернулась посмотреть на него, хотя прекрасно знала, что покраснела. – Не льсти себе.</w:t>
      </w:r>
    </w:p>
    <w:p w:rsidR="003212CE" w:rsidRPr="00715134" w:rsidRDefault="003212CE" w:rsidP="00F15899">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и не пытаюсь, – </w:t>
      </w:r>
      <w:r w:rsidR="0098552D" w:rsidRPr="00715134">
        <w:rPr>
          <w:rFonts w:ascii="Times New Roman" w:hAnsi="Times New Roman" w:cs="Times New Roman"/>
          <w:sz w:val="28"/>
          <w:szCs w:val="28"/>
          <w:lang w:val="ru-RU"/>
        </w:rPr>
        <w:t>К</w:t>
      </w:r>
      <w:r w:rsidR="00F15899">
        <w:rPr>
          <w:rFonts w:ascii="Times New Roman" w:hAnsi="Times New Roman" w:cs="Times New Roman"/>
          <w:sz w:val="28"/>
          <w:szCs w:val="28"/>
          <w:lang w:val="ru-RU"/>
        </w:rPr>
        <w:t>а</w:t>
      </w:r>
      <w:r w:rsidR="0098552D" w:rsidRPr="00715134">
        <w:rPr>
          <w:rFonts w:ascii="Times New Roman" w:hAnsi="Times New Roman" w:cs="Times New Roman"/>
          <w:sz w:val="28"/>
          <w:szCs w:val="28"/>
          <w:lang w:val="ru-RU"/>
        </w:rPr>
        <w:t>ртер</w:t>
      </w:r>
      <w:r w:rsidRPr="00715134">
        <w:rPr>
          <w:rFonts w:ascii="Times New Roman" w:hAnsi="Times New Roman" w:cs="Times New Roman"/>
          <w:sz w:val="28"/>
          <w:szCs w:val="28"/>
          <w:lang w:val="ru-RU"/>
        </w:rPr>
        <w:t xml:space="preserve"> ухмыльнулся, – просто гадал, что мне надо такого сказать, чтобы ты наконец-то посмотрела на меня. У меня такое ощущение, что последние </w:t>
      </w:r>
      <w:r w:rsidR="00F15899">
        <w:rPr>
          <w:rFonts w:ascii="Times New Roman" w:hAnsi="Times New Roman" w:cs="Times New Roman"/>
          <w:sz w:val="28"/>
          <w:szCs w:val="28"/>
          <w:lang w:val="ru-RU"/>
        </w:rPr>
        <w:t>сорок</w:t>
      </w:r>
      <w:r w:rsidRPr="00715134">
        <w:rPr>
          <w:rFonts w:ascii="Times New Roman" w:hAnsi="Times New Roman" w:cs="Times New Roman"/>
          <w:sz w:val="28"/>
          <w:szCs w:val="28"/>
          <w:lang w:val="ru-RU"/>
        </w:rPr>
        <w:t xml:space="preserve"> минут я еду один в машине.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Прости.</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Все хорошо. Серьезно, как прошел твой день? – он поцеловал меня.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Ничего особенного, – мы стояли на светофоре, уже </w:t>
      </w:r>
      <w:r w:rsidR="00147F03" w:rsidRPr="00715134">
        <w:rPr>
          <w:rFonts w:ascii="Times New Roman" w:hAnsi="Times New Roman" w:cs="Times New Roman"/>
          <w:sz w:val="28"/>
          <w:szCs w:val="28"/>
          <w:lang w:val="ru-RU"/>
        </w:rPr>
        <w:t>загорался</w:t>
      </w:r>
      <w:r w:rsidRPr="00715134">
        <w:rPr>
          <w:rFonts w:ascii="Times New Roman" w:hAnsi="Times New Roman" w:cs="Times New Roman"/>
          <w:sz w:val="28"/>
          <w:szCs w:val="28"/>
          <w:lang w:val="ru-RU"/>
        </w:rPr>
        <w:t xml:space="preserve"> зеленый, когда он </w:t>
      </w:r>
      <w:r w:rsidR="00147F03" w:rsidRPr="00715134">
        <w:rPr>
          <w:rFonts w:ascii="Times New Roman" w:hAnsi="Times New Roman" w:cs="Times New Roman"/>
          <w:sz w:val="28"/>
          <w:szCs w:val="28"/>
          <w:lang w:val="ru-RU"/>
        </w:rPr>
        <w:t>попытался</w:t>
      </w:r>
      <w:r w:rsidRPr="00715134">
        <w:rPr>
          <w:rFonts w:ascii="Times New Roman" w:hAnsi="Times New Roman" w:cs="Times New Roman"/>
          <w:sz w:val="28"/>
          <w:szCs w:val="28"/>
          <w:lang w:val="ru-RU"/>
        </w:rPr>
        <w:t xml:space="preserve"> отодвинуться от меня, чтобы переключить передачу</w:t>
      </w:r>
      <w:r w:rsidR="00147F03" w:rsidRPr="00715134">
        <w:rPr>
          <w:rFonts w:ascii="Times New Roman" w:hAnsi="Times New Roman" w:cs="Times New Roman"/>
          <w:sz w:val="28"/>
          <w:szCs w:val="28"/>
          <w:lang w:val="ru-RU"/>
        </w:rPr>
        <w:t>. Я</w:t>
      </w:r>
      <w:r w:rsidRPr="00715134">
        <w:rPr>
          <w:rFonts w:ascii="Times New Roman" w:hAnsi="Times New Roman" w:cs="Times New Roman"/>
          <w:sz w:val="28"/>
          <w:szCs w:val="28"/>
          <w:lang w:val="ru-RU"/>
        </w:rPr>
        <w:t xml:space="preserve"> положила свою руку на рычаг. – Можно я расскажу тебе что-то личное?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Прямой сейчас?</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кивнула. </w:t>
      </w:r>
      <w:r w:rsidR="0098552D"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посмотрел в зеркало заднего вида. Его машина была единственной на дороге, поэтому он переключил передачу </w:t>
      </w:r>
      <w:proofErr w:type="gramStart"/>
      <w:r w:rsidRPr="00715134">
        <w:rPr>
          <w:rFonts w:ascii="Times New Roman" w:hAnsi="Times New Roman" w:cs="Times New Roman"/>
          <w:sz w:val="28"/>
          <w:szCs w:val="28"/>
          <w:lang w:val="ru-RU"/>
        </w:rPr>
        <w:t>на</w:t>
      </w:r>
      <w:proofErr w:type="gramEnd"/>
      <w:r w:rsidRPr="00715134">
        <w:rPr>
          <w:rFonts w:ascii="Times New Roman" w:hAnsi="Times New Roman" w:cs="Times New Roman"/>
          <w:sz w:val="28"/>
          <w:szCs w:val="28"/>
          <w:lang w:val="ru-RU"/>
        </w:rPr>
        <w:t xml:space="preserve"> нейтральную.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тебя слушаю.</w:t>
      </w:r>
    </w:p>
    <w:p w:rsidR="003212CE" w:rsidRPr="00715134" w:rsidRDefault="003212CE"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думаю, что ты мне действительно нравишься.</w:t>
      </w:r>
    </w:p>
    <w:p w:rsidR="003212CE" w:rsidRPr="00715134" w:rsidRDefault="003212CE"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сказала что-то </w:t>
      </w:r>
      <w:r w:rsidRPr="00715134">
        <w:rPr>
          <w:rFonts w:ascii="Times New Roman" w:hAnsi="Times New Roman" w:cs="Times New Roman"/>
          <w:i/>
          <w:sz w:val="28"/>
          <w:szCs w:val="28"/>
          <w:lang w:val="ru-RU"/>
        </w:rPr>
        <w:t>личное</w:t>
      </w:r>
      <w:r w:rsidRPr="00715134">
        <w:rPr>
          <w:rFonts w:ascii="Times New Roman" w:hAnsi="Times New Roman" w:cs="Times New Roman"/>
          <w:sz w:val="28"/>
          <w:szCs w:val="28"/>
          <w:lang w:val="ru-RU"/>
        </w:rPr>
        <w:t>, а не что-то очевидное.</w:t>
      </w:r>
    </w:p>
    <w:p w:rsidR="003212CE" w:rsidRPr="00715134" w:rsidRDefault="003212CE"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Нет, – я покачала головой, – ты не понимаешь. Ты мне </w:t>
      </w:r>
      <w:r w:rsidRPr="00715134">
        <w:rPr>
          <w:rFonts w:ascii="Times New Roman" w:hAnsi="Times New Roman" w:cs="Times New Roman"/>
          <w:i/>
          <w:sz w:val="28"/>
          <w:szCs w:val="28"/>
          <w:lang w:val="ru-RU"/>
        </w:rPr>
        <w:t>нравишься</w:t>
      </w:r>
      <w:r w:rsidRPr="00715134">
        <w:rPr>
          <w:rFonts w:ascii="Times New Roman" w:hAnsi="Times New Roman" w:cs="Times New Roman"/>
          <w:sz w:val="28"/>
          <w:szCs w:val="28"/>
          <w:lang w:val="ru-RU"/>
        </w:rPr>
        <w:t>.</w:t>
      </w:r>
    </w:p>
    <w:p w:rsidR="003212CE" w:rsidRPr="00715134" w:rsidRDefault="003212CE"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был в замешательстве.</w:t>
      </w:r>
    </w:p>
    <w:p w:rsidR="003212CE" w:rsidRPr="00715134" w:rsidRDefault="003212CE"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Мне раньше никто не </w:t>
      </w:r>
      <w:r w:rsidRPr="00715134">
        <w:rPr>
          <w:rFonts w:ascii="Times New Roman" w:hAnsi="Times New Roman" w:cs="Times New Roman"/>
          <w:i/>
          <w:sz w:val="28"/>
          <w:szCs w:val="28"/>
          <w:lang w:val="ru-RU"/>
        </w:rPr>
        <w:t>нравился</w:t>
      </w:r>
      <w:r w:rsidRPr="00715134">
        <w:rPr>
          <w:rFonts w:ascii="Times New Roman" w:hAnsi="Times New Roman" w:cs="Times New Roman"/>
          <w:sz w:val="28"/>
          <w:szCs w:val="28"/>
          <w:lang w:val="ru-RU"/>
        </w:rPr>
        <w:t xml:space="preserve">. Я всё время притворялась, чтобы использовать их или их связи. Я думала, что это нормально. Но с тобой, от тебя мне ничего не нужно, только </w:t>
      </w:r>
      <w:r w:rsidRPr="00715134">
        <w:rPr>
          <w:rFonts w:ascii="Times New Roman" w:hAnsi="Times New Roman" w:cs="Times New Roman"/>
          <w:i/>
          <w:sz w:val="28"/>
          <w:szCs w:val="28"/>
          <w:lang w:val="ru-RU"/>
        </w:rPr>
        <w:t>больше</w:t>
      </w:r>
      <w:r w:rsidRPr="00715134">
        <w:rPr>
          <w:rFonts w:ascii="Times New Roman" w:hAnsi="Times New Roman" w:cs="Times New Roman"/>
          <w:sz w:val="28"/>
          <w:szCs w:val="28"/>
          <w:lang w:val="ru-RU"/>
        </w:rPr>
        <w:t xml:space="preserve"> тебя</w:t>
      </w:r>
      <w:proofErr w:type="gramStart"/>
      <w:r w:rsidRPr="00715134">
        <w:rPr>
          <w:rFonts w:ascii="Times New Roman" w:hAnsi="Times New Roman" w:cs="Times New Roman"/>
          <w:sz w:val="28"/>
          <w:szCs w:val="28"/>
          <w:lang w:val="ru-RU"/>
        </w:rPr>
        <w:t>… С</w:t>
      </w:r>
      <w:proofErr w:type="gramEnd"/>
      <w:r w:rsidRPr="00715134">
        <w:rPr>
          <w:rFonts w:ascii="Times New Roman" w:hAnsi="Times New Roman" w:cs="Times New Roman"/>
          <w:sz w:val="28"/>
          <w:szCs w:val="28"/>
          <w:lang w:val="ru-RU"/>
        </w:rPr>
        <w:t xml:space="preserve">колько себя помню, я читала про такое в книгах, видела в фильмах. </w:t>
      </w:r>
      <w:r w:rsidR="00147F03" w:rsidRPr="00715134">
        <w:rPr>
          <w:rFonts w:ascii="Times New Roman" w:hAnsi="Times New Roman" w:cs="Times New Roman"/>
          <w:sz w:val="28"/>
          <w:szCs w:val="28"/>
          <w:lang w:val="ru-RU"/>
        </w:rPr>
        <w:t>Д</w:t>
      </w:r>
      <w:r w:rsidRPr="00715134">
        <w:rPr>
          <w:rFonts w:ascii="Times New Roman" w:hAnsi="Times New Roman" w:cs="Times New Roman"/>
          <w:sz w:val="28"/>
          <w:szCs w:val="28"/>
          <w:lang w:val="ru-RU"/>
        </w:rPr>
        <w:t xml:space="preserve">умала, что такого не бывает на самом деле. Когда я </w:t>
      </w:r>
      <w:r w:rsidR="00FF66EC" w:rsidRPr="00715134">
        <w:rPr>
          <w:rFonts w:ascii="Times New Roman" w:hAnsi="Times New Roman" w:cs="Times New Roman"/>
          <w:sz w:val="28"/>
          <w:szCs w:val="28"/>
          <w:lang w:val="ru-RU"/>
        </w:rPr>
        <w:t>наблюдала</w:t>
      </w:r>
      <w:r w:rsidRPr="00715134">
        <w:rPr>
          <w:rFonts w:ascii="Times New Roman" w:hAnsi="Times New Roman" w:cs="Times New Roman"/>
          <w:sz w:val="28"/>
          <w:szCs w:val="28"/>
          <w:lang w:val="ru-RU"/>
        </w:rPr>
        <w:t xml:space="preserve"> </w:t>
      </w:r>
      <w:r w:rsidR="0098552D" w:rsidRPr="00715134">
        <w:rPr>
          <w:rFonts w:ascii="Times New Roman" w:hAnsi="Times New Roman" w:cs="Times New Roman"/>
          <w:sz w:val="28"/>
          <w:szCs w:val="28"/>
          <w:lang w:val="ru-RU"/>
        </w:rPr>
        <w:t>улыбающиеся и смеющиеся парочки,</w:t>
      </w:r>
      <w:r w:rsidRPr="00715134">
        <w:rPr>
          <w:rFonts w:ascii="Times New Roman" w:hAnsi="Times New Roman" w:cs="Times New Roman"/>
          <w:sz w:val="28"/>
          <w:szCs w:val="28"/>
          <w:lang w:val="ru-RU"/>
        </w:rPr>
        <w:t xml:space="preserve"> я думала, что они тоже притворяются</w:t>
      </w:r>
      <w:r w:rsidR="0098552D" w:rsidRPr="00715134">
        <w:rPr>
          <w:rFonts w:ascii="Times New Roman" w:hAnsi="Times New Roman" w:cs="Times New Roman"/>
          <w:sz w:val="28"/>
          <w:szCs w:val="28"/>
          <w:lang w:val="ru-RU"/>
        </w:rPr>
        <w:t xml:space="preserve"> и</w:t>
      </w:r>
      <w:r w:rsidRPr="00715134">
        <w:rPr>
          <w:rFonts w:ascii="Times New Roman" w:hAnsi="Times New Roman" w:cs="Times New Roman"/>
          <w:sz w:val="28"/>
          <w:szCs w:val="28"/>
          <w:lang w:val="ru-RU"/>
        </w:rPr>
        <w:t xml:space="preserve"> делают то, о чем читали в книгах. Мои мысли возвращаются к тебе в разное время дня, и мне очень хочется позвонить или написать тебе, но я не знаю правильно это или </w:t>
      </w:r>
      <w:proofErr w:type="gramStart"/>
      <w:r w:rsidRPr="00715134">
        <w:rPr>
          <w:rFonts w:ascii="Times New Roman" w:hAnsi="Times New Roman" w:cs="Times New Roman"/>
          <w:sz w:val="28"/>
          <w:szCs w:val="28"/>
          <w:lang w:val="ru-RU"/>
        </w:rPr>
        <w:t>нет</w:t>
      </w:r>
      <w:proofErr w:type="gramEnd"/>
      <w:r w:rsidRPr="00715134">
        <w:rPr>
          <w:rFonts w:ascii="Times New Roman" w:hAnsi="Times New Roman" w:cs="Times New Roman"/>
          <w:sz w:val="28"/>
          <w:szCs w:val="28"/>
          <w:lang w:val="ru-RU"/>
        </w:rPr>
        <w:t>… Я иногда прыгаю</w:t>
      </w:r>
      <w:r w:rsidR="0098552D" w:rsidRPr="00715134">
        <w:rPr>
          <w:rFonts w:ascii="Times New Roman" w:hAnsi="Times New Roman" w:cs="Times New Roman"/>
          <w:sz w:val="28"/>
          <w:szCs w:val="28"/>
          <w:lang w:val="ru-RU"/>
        </w:rPr>
        <w:t xml:space="preserve"> как ребенок</w:t>
      </w:r>
      <w:r w:rsidRPr="00715134">
        <w:rPr>
          <w:rFonts w:ascii="Times New Roman" w:hAnsi="Times New Roman" w:cs="Times New Roman"/>
          <w:sz w:val="28"/>
          <w:szCs w:val="28"/>
          <w:lang w:val="ru-RU"/>
        </w:rPr>
        <w:t>, когда ты</w:t>
      </w:r>
      <w:r w:rsidR="0098552D" w:rsidRPr="00715134">
        <w:rPr>
          <w:rFonts w:ascii="Times New Roman" w:hAnsi="Times New Roman" w:cs="Times New Roman"/>
          <w:sz w:val="28"/>
          <w:szCs w:val="28"/>
          <w:lang w:val="ru-RU"/>
        </w:rPr>
        <w:t xml:space="preserve"> ночью</w:t>
      </w:r>
      <w:r w:rsidRPr="00715134">
        <w:rPr>
          <w:rFonts w:ascii="Times New Roman" w:hAnsi="Times New Roman" w:cs="Times New Roman"/>
          <w:sz w:val="28"/>
          <w:szCs w:val="28"/>
          <w:lang w:val="ru-RU"/>
        </w:rPr>
        <w:t xml:space="preserve"> мне звонишь, действительно </w:t>
      </w:r>
      <w:r w:rsidRPr="00715134">
        <w:rPr>
          <w:rFonts w:ascii="Times New Roman" w:hAnsi="Times New Roman" w:cs="Times New Roman"/>
          <w:i/>
          <w:sz w:val="28"/>
          <w:szCs w:val="28"/>
          <w:lang w:val="ru-RU"/>
        </w:rPr>
        <w:t>прыгаю</w:t>
      </w:r>
      <w:r w:rsidRPr="00715134">
        <w:rPr>
          <w:rFonts w:ascii="Times New Roman" w:hAnsi="Times New Roman" w:cs="Times New Roman"/>
          <w:sz w:val="28"/>
          <w:szCs w:val="28"/>
          <w:lang w:val="ru-RU"/>
        </w:rPr>
        <w:t xml:space="preserve"> и радуюсь, так как знаю, что мы будем разговаривать и смеяться часами. И я уверена, что постоянно улыбаюсь с того самого момента, когда сажусь в твою машину, вне зависимости от того куда мы едем. Единственная мысль, которая заставляет меня снова улыбаться, когда ты уезжаешь так это то, что через несколько часов мы снова увидимся. Просто… Ты мне </w:t>
      </w:r>
      <w:r w:rsidRPr="00715134">
        <w:rPr>
          <w:rFonts w:ascii="Times New Roman" w:hAnsi="Times New Roman" w:cs="Times New Roman"/>
          <w:i/>
          <w:sz w:val="28"/>
          <w:szCs w:val="28"/>
          <w:lang w:val="ru-RU"/>
        </w:rPr>
        <w:t>действительно</w:t>
      </w:r>
      <w:r w:rsidRPr="00715134">
        <w:rPr>
          <w:rFonts w:ascii="Times New Roman" w:hAnsi="Times New Roman" w:cs="Times New Roman"/>
          <w:sz w:val="28"/>
          <w:szCs w:val="28"/>
          <w:lang w:val="ru-RU"/>
        </w:rPr>
        <w:t xml:space="preserve"> нравишься, – я заставила себя остановиться.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Вся эта болтовня была настолько бессвязной и непоследовательной, что я была в шоке</w:t>
      </w:r>
      <w:r w:rsidR="0098552D" w:rsidRPr="00715134">
        <w:rPr>
          <w:rFonts w:ascii="Times New Roman" w:hAnsi="Times New Roman" w:cs="Times New Roman"/>
          <w:sz w:val="28"/>
          <w:szCs w:val="28"/>
          <w:lang w:val="ru-RU"/>
        </w:rPr>
        <w:t xml:space="preserve"> оттого,</w:t>
      </w:r>
      <w:r w:rsidRPr="00715134">
        <w:rPr>
          <w:rFonts w:ascii="Times New Roman" w:hAnsi="Times New Roman" w:cs="Times New Roman"/>
          <w:sz w:val="28"/>
          <w:szCs w:val="28"/>
          <w:lang w:val="ru-RU"/>
        </w:rPr>
        <w:t xml:space="preserve"> что </w:t>
      </w:r>
      <w:r w:rsidR="00FF66EC"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не сме</w:t>
      </w:r>
      <w:r w:rsidR="00FF66EC" w:rsidRPr="00715134">
        <w:rPr>
          <w:rFonts w:ascii="Times New Roman" w:hAnsi="Times New Roman" w:cs="Times New Roman"/>
          <w:sz w:val="28"/>
          <w:szCs w:val="28"/>
          <w:lang w:val="ru-RU"/>
        </w:rPr>
        <w:t>ял</w:t>
      </w:r>
      <w:r w:rsidRPr="00715134">
        <w:rPr>
          <w:rFonts w:ascii="Times New Roman" w:hAnsi="Times New Roman" w:cs="Times New Roman"/>
          <w:sz w:val="28"/>
          <w:szCs w:val="28"/>
          <w:lang w:val="ru-RU"/>
        </w:rPr>
        <w:t>ся надо мной.</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Скорее всего, он так и делал про себя, придумывая, как сказать мне, что я определенно пациентка психлечебницы и что мне </w:t>
      </w:r>
      <w:r w:rsidR="00FF66EC" w:rsidRPr="00715134">
        <w:rPr>
          <w:rFonts w:ascii="Times New Roman" w:hAnsi="Times New Roman" w:cs="Times New Roman"/>
          <w:sz w:val="28"/>
          <w:szCs w:val="28"/>
          <w:lang w:val="ru-RU"/>
        </w:rPr>
        <w:t>следует</w:t>
      </w:r>
      <w:r w:rsidRPr="00715134">
        <w:rPr>
          <w:rFonts w:ascii="Times New Roman" w:hAnsi="Times New Roman" w:cs="Times New Roman"/>
          <w:sz w:val="28"/>
          <w:szCs w:val="28"/>
          <w:lang w:val="ru-RU"/>
        </w:rPr>
        <w:t xml:space="preserve"> купить проездной на автобус до конца лета, чтобы добираться на работу.</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Так прошло несколько минут, он просто молча смотрел на меня. Я начала отворачиваться.</w:t>
      </w:r>
    </w:p>
    <w:p w:rsidR="003212CE" w:rsidRPr="00715134" w:rsidRDefault="003212CE"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Стой, – он погладил большим пальцем мои губы, – это все?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Да. Ты думаешь, я сумасшедшая?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Нет, – </w:t>
      </w:r>
      <w:r w:rsidR="00FF66EC"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коснулся своими губами </w:t>
      </w:r>
      <w:proofErr w:type="gramStart"/>
      <w:r w:rsidRPr="00715134">
        <w:rPr>
          <w:rFonts w:ascii="Times New Roman" w:hAnsi="Times New Roman" w:cs="Times New Roman"/>
          <w:sz w:val="28"/>
          <w:szCs w:val="28"/>
          <w:lang w:val="ru-RU"/>
        </w:rPr>
        <w:t>моих</w:t>
      </w:r>
      <w:proofErr w:type="gramEnd"/>
      <w:r w:rsidRPr="00715134">
        <w:rPr>
          <w:rFonts w:ascii="Times New Roman" w:hAnsi="Times New Roman" w:cs="Times New Roman"/>
          <w:sz w:val="28"/>
          <w:szCs w:val="28"/>
          <w:lang w:val="ru-RU"/>
        </w:rPr>
        <w:t xml:space="preserve">. – Ты мне тоже </w:t>
      </w:r>
      <w:r w:rsidRPr="00715134">
        <w:rPr>
          <w:rFonts w:ascii="Times New Roman" w:hAnsi="Times New Roman" w:cs="Times New Roman"/>
          <w:i/>
          <w:sz w:val="28"/>
          <w:szCs w:val="28"/>
          <w:lang w:val="ru-RU"/>
        </w:rPr>
        <w:t>действительно</w:t>
      </w:r>
      <w:r w:rsidRPr="00715134">
        <w:rPr>
          <w:rFonts w:ascii="Times New Roman" w:hAnsi="Times New Roman" w:cs="Times New Roman"/>
          <w:sz w:val="28"/>
          <w:szCs w:val="28"/>
          <w:lang w:val="ru-RU"/>
        </w:rPr>
        <w:t xml:space="preserve"> нравишься, – он снова поцеловал меня. – Я хочу, чтобы ты провела эту ночь со мной. </w:t>
      </w:r>
      <w:r w:rsidR="00525BB9" w:rsidRPr="00715134">
        <w:rPr>
          <w:rFonts w:ascii="Times New Roman" w:hAnsi="Times New Roman" w:cs="Times New Roman"/>
          <w:sz w:val="28"/>
          <w:szCs w:val="28"/>
          <w:lang w:val="ru-RU"/>
        </w:rPr>
        <w:t>Н</w:t>
      </w:r>
      <w:r w:rsidRPr="00715134">
        <w:rPr>
          <w:rFonts w:ascii="Times New Roman" w:hAnsi="Times New Roman" w:cs="Times New Roman"/>
          <w:sz w:val="28"/>
          <w:szCs w:val="28"/>
          <w:lang w:val="ru-RU"/>
        </w:rPr>
        <w:t xml:space="preserve">е хочу отвозить тебя домой. </w:t>
      </w:r>
      <w:r w:rsidRPr="00715134">
        <w:rPr>
          <w:rFonts w:ascii="Times New Roman" w:hAnsi="Times New Roman" w:cs="Times New Roman"/>
          <w:sz w:val="28"/>
          <w:szCs w:val="28"/>
          <w:lang w:val="ru-RU"/>
        </w:rPr>
        <w:tab/>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кивнула, и он снова поцеловал меня так, что у меня перехватило дыхание. Я очень старалась дать ему понять, что он может овладеть мною прямо в машине, но он же джентльмен.</w:t>
      </w:r>
      <w:r w:rsidRPr="00715134">
        <w:rPr>
          <w:rFonts w:ascii="Times New Roman" w:hAnsi="Times New Roman" w:cs="Times New Roman"/>
          <w:sz w:val="28"/>
          <w:szCs w:val="28"/>
          <w:lang w:val="ru-RU"/>
        </w:rPr>
        <w:tab/>
      </w:r>
      <w:r w:rsidRPr="00715134">
        <w:rPr>
          <w:rFonts w:ascii="Times New Roman" w:hAnsi="Times New Roman" w:cs="Times New Roman"/>
          <w:sz w:val="28"/>
          <w:szCs w:val="28"/>
          <w:lang w:val="ru-RU"/>
        </w:rPr>
        <w:tab/>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Пока мы мчались к нему домой, он сжимал мою руку, и в салоне раздавалась только тихая музыка радио.</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Как только </w:t>
      </w:r>
      <w:r w:rsidR="002D42B2" w:rsidRPr="00715134">
        <w:rPr>
          <w:rFonts w:ascii="Times New Roman" w:hAnsi="Times New Roman" w:cs="Times New Roman"/>
          <w:sz w:val="28"/>
          <w:szCs w:val="28"/>
          <w:lang w:val="ru-RU"/>
        </w:rPr>
        <w:t xml:space="preserve">Картер </w:t>
      </w:r>
      <w:r w:rsidRPr="00715134">
        <w:rPr>
          <w:rFonts w:ascii="Times New Roman" w:hAnsi="Times New Roman" w:cs="Times New Roman"/>
          <w:sz w:val="28"/>
          <w:szCs w:val="28"/>
          <w:lang w:val="ru-RU"/>
        </w:rPr>
        <w:t xml:space="preserve">помог мне выйти из машины, </w:t>
      </w:r>
      <w:r w:rsidR="002D42B2" w:rsidRPr="00715134">
        <w:rPr>
          <w:rFonts w:ascii="Times New Roman" w:hAnsi="Times New Roman" w:cs="Times New Roman"/>
          <w:sz w:val="28"/>
          <w:szCs w:val="28"/>
          <w:lang w:val="ru-RU"/>
        </w:rPr>
        <w:t xml:space="preserve">он </w:t>
      </w:r>
      <w:r w:rsidRPr="00715134">
        <w:rPr>
          <w:rFonts w:ascii="Times New Roman" w:hAnsi="Times New Roman" w:cs="Times New Roman"/>
          <w:sz w:val="28"/>
          <w:szCs w:val="28"/>
          <w:lang w:val="ru-RU"/>
        </w:rPr>
        <w:t>начал меня целовать, а его руки жадно шарили по моему телу. Продолжая целоваться, мы ввалились в квартиру, чуть не уронив одну из его картин.</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Прости.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прижимал меня к стене, и я продолжала целовать его, как будто от этого зависела моя жизнь.</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43194A"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не отреагировал на мои слова</w:t>
      </w:r>
      <w:r w:rsidR="00525BB9" w:rsidRPr="00715134">
        <w:rPr>
          <w:rFonts w:ascii="Times New Roman" w:hAnsi="Times New Roman" w:cs="Times New Roman"/>
          <w:sz w:val="28"/>
          <w:szCs w:val="28"/>
          <w:lang w:val="ru-RU"/>
        </w:rPr>
        <w:t>. О</w:t>
      </w:r>
      <w:r w:rsidRPr="00715134">
        <w:rPr>
          <w:rFonts w:ascii="Times New Roman" w:hAnsi="Times New Roman" w:cs="Times New Roman"/>
          <w:sz w:val="28"/>
          <w:szCs w:val="28"/>
          <w:lang w:val="ru-RU"/>
        </w:rPr>
        <w:t>бнима</w:t>
      </w:r>
      <w:r w:rsidR="00525BB9"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меня</w:t>
      </w:r>
      <w:r w:rsidR="00525BB9"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43194A" w:rsidRPr="00715134">
        <w:rPr>
          <w:rFonts w:ascii="Times New Roman" w:hAnsi="Times New Roman" w:cs="Times New Roman"/>
          <w:sz w:val="28"/>
          <w:szCs w:val="28"/>
          <w:lang w:val="ru-RU"/>
        </w:rPr>
        <w:t>он</w:t>
      </w:r>
      <w:r w:rsidRPr="00715134">
        <w:rPr>
          <w:rFonts w:ascii="Times New Roman" w:hAnsi="Times New Roman" w:cs="Times New Roman"/>
          <w:sz w:val="28"/>
          <w:szCs w:val="28"/>
          <w:lang w:val="ru-RU"/>
        </w:rPr>
        <w:t xml:space="preserve"> нашел молнию на моем платье. Так элегантно расстегнул его, совсем не так, как целовал меня.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Сними, – сказал он, не переставая целовать меня, хотя сам не сдвинулся ни на сантиметр.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большим пальцем сдвинула лямку платья, и оно свободно упало на пол.</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Его язык снова встретился с </w:t>
      </w:r>
      <w:proofErr w:type="gramStart"/>
      <w:r w:rsidRPr="00715134">
        <w:rPr>
          <w:rFonts w:ascii="Times New Roman" w:hAnsi="Times New Roman" w:cs="Times New Roman"/>
          <w:sz w:val="28"/>
          <w:szCs w:val="28"/>
          <w:lang w:val="ru-RU"/>
        </w:rPr>
        <w:t>моим</w:t>
      </w:r>
      <w:proofErr w:type="gramEnd"/>
      <w:r w:rsidRPr="00715134">
        <w:rPr>
          <w:rFonts w:ascii="Times New Roman" w:hAnsi="Times New Roman" w:cs="Times New Roman"/>
          <w:sz w:val="28"/>
          <w:szCs w:val="28"/>
          <w:lang w:val="ru-RU"/>
        </w:rPr>
        <w:t xml:space="preserve">. </w:t>
      </w:r>
      <w:r w:rsidR="00525BB9" w:rsidRPr="00715134">
        <w:rPr>
          <w:rFonts w:ascii="Times New Roman" w:hAnsi="Times New Roman" w:cs="Times New Roman"/>
          <w:sz w:val="28"/>
          <w:szCs w:val="28"/>
          <w:lang w:val="ru-RU"/>
        </w:rPr>
        <w:t>Р</w:t>
      </w:r>
      <w:r w:rsidRPr="00715134">
        <w:rPr>
          <w:rFonts w:ascii="Times New Roman" w:hAnsi="Times New Roman" w:cs="Times New Roman"/>
          <w:sz w:val="28"/>
          <w:szCs w:val="28"/>
          <w:lang w:val="ru-RU"/>
        </w:rPr>
        <w:t>асстегну</w:t>
      </w:r>
      <w:r w:rsidR="00525BB9"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 его ремень, я задохнулась, когда мои руки коснулись выпуклости его штанов. Я просунула пальцы в петли его </w:t>
      </w:r>
      <w:proofErr w:type="spellStart"/>
      <w:r w:rsidRPr="00715134">
        <w:rPr>
          <w:rFonts w:ascii="Times New Roman" w:hAnsi="Times New Roman" w:cs="Times New Roman"/>
          <w:sz w:val="28"/>
          <w:szCs w:val="28"/>
          <w:lang w:val="ru-RU"/>
        </w:rPr>
        <w:t>джинс</w:t>
      </w:r>
      <w:proofErr w:type="spellEnd"/>
      <w:r w:rsidRPr="00715134">
        <w:rPr>
          <w:rFonts w:ascii="Times New Roman" w:hAnsi="Times New Roman" w:cs="Times New Roman"/>
          <w:sz w:val="28"/>
          <w:szCs w:val="28"/>
          <w:lang w:val="ru-RU"/>
        </w:rPr>
        <w:t>, но он схватил меня за руки и прижал их к стене над моей головой.</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525BB9" w:rsidRPr="00715134">
        <w:rPr>
          <w:rFonts w:ascii="Times New Roman" w:hAnsi="Times New Roman" w:cs="Times New Roman"/>
          <w:sz w:val="28"/>
          <w:szCs w:val="28"/>
          <w:lang w:val="ru-RU"/>
        </w:rPr>
        <w:t>Целуя</w:t>
      </w:r>
      <w:r w:rsidRPr="00715134">
        <w:rPr>
          <w:rFonts w:ascii="Times New Roman" w:hAnsi="Times New Roman" w:cs="Times New Roman"/>
          <w:sz w:val="28"/>
          <w:szCs w:val="28"/>
          <w:lang w:val="ru-RU"/>
        </w:rPr>
        <w:t xml:space="preserve"> меня в шею</w:t>
      </w:r>
      <w:r w:rsidR="00525BB9" w:rsidRPr="00715134">
        <w:rPr>
          <w:rFonts w:ascii="Times New Roman" w:hAnsi="Times New Roman" w:cs="Times New Roman"/>
          <w:sz w:val="28"/>
          <w:szCs w:val="28"/>
          <w:lang w:val="ru-RU"/>
        </w:rPr>
        <w:t>, Картер сильнее</w:t>
      </w:r>
      <w:r w:rsidRPr="00715134">
        <w:rPr>
          <w:rFonts w:ascii="Times New Roman" w:hAnsi="Times New Roman" w:cs="Times New Roman"/>
          <w:sz w:val="28"/>
          <w:szCs w:val="28"/>
          <w:lang w:val="ru-RU"/>
        </w:rPr>
        <w:t xml:space="preserve"> </w:t>
      </w:r>
      <w:r w:rsidR="0043194A" w:rsidRPr="00715134">
        <w:rPr>
          <w:rFonts w:ascii="Times New Roman" w:hAnsi="Times New Roman" w:cs="Times New Roman"/>
          <w:sz w:val="28"/>
          <w:szCs w:val="28"/>
          <w:lang w:val="ru-RU"/>
        </w:rPr>
        <w:t>с</w:t>
      </w:r>
      <w:r w:rsidRPr="00715134">
        <w:rPr>
          <w:rFonts w:ascii="Times New Roman" w:hAnsi="Times New Roman" w:cs="Times New Roman"/>
          <w:sz w:val="28"/>
          <w:szCs w:val="28"/>
          <w:lang w:val="ru-RU"/>
        </w:rPr>
        <w:t xml:space="preserve">жал </w:t>
      </w:r>
      <w:r w:rsidR="00525BB9" w:rsidRPr="00715134">
        <w:rPr>
          <w:rFonts w:ascii="Times New Roman" w:hAnsi="Times New Roman" w:cs="Times New Roman"/>
          <w:sz w:val="28"/>
          <w:szCs w:val="28"/>
          <w:lang w:val="ru-RU"/>
        </w:rPr>
        <w:t>мои</w:t>
      </w:r>
      <w:r w:rsidRPr="00715134">
        <w:rPr>
          <w:rFonts w:ascii="Times New Roman" w:hAnsi="Times New Roman" w:cs="Times New Roman"/>
          <w:sz w:val="28"/>
          <w:szCs w:val="28"/>
          <w:lang w:val="ru-RU"/>
        </w:rPr>
        <w:t xml:space="preserve"> запястья.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Насколько жестко? </w:t>
      </w:r>
    </w:p>
    <w:p w:rsidR="003212CE" w:rsidRPr="00715134" w:rsidRDefault="003212CE"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Как жестко… – он начал целовать мою грудь, расстегивая лифчик зубами. – Насколько грубым я могу быть? </w:t>
      </w:r>
    </w:p>
    <w:p w:rsidR="003212CE" w:rsidRPr="00715134" w:rsidRDefault="003212CE"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У меня </w:t>
      </w:r>
      <w:r w:rsidR="0043194A" w:rsidRPr="00715134">
        <w:rPr>
          <w:rFonts w:ascii="Times New Roman" w:hAnsi="Times New Roman" w:cs="Times New Roman"/>
          <w:sz w:val="28"/>
          <w:szCs w:val="28"/>
          <w:lang w:val="ru-RU"/>
        </w:rPr>
        <w:t>не было</w:t>
      </w:r>
      <w:r w:rsidRPr="00715134">
        <w:rPr>
          <w:rFonts w:ascii="Times New Roman" w:hAnsi="Times New Roman" w:cs="Times New Roman"/>
          <w:sz w:val="28"/>
          <w:szCs w:val="28"/>
          <w:lang w:val="ru-RU"/>
        </w:rPr>
        <w:t xml:space="preserve"> слов.</w:t>
      </w:r>
    </w:p>
    <w:p w:rsidR="003212CE" w:rsidRPr="00715134" w:rsidRDefault="003212CE"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Ну… – он снял мой лифчик и отбросил его. </w:t>
      </w:r>
    </w:p>
    <w:p w:rsidR="003212CE" w:rsidRPr="00715134" w:rsidRDefault="003212CE"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Отпустил мои запястья и погладил меня по щеке.</w:t>
      </w:r>
    </w:p>
    <w:p w:rsidR="003212CE" w:rsidRPr="00715134" w:rsidRDefault="003212CE"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Как ты хочешь, чтоб я тебя </w:t>
      </w:r>
      <w:proofErr w:type="gramStart"/>
      <w:r w:rsidRPr="00715134">
        <w:rPr>
          <w:rFonts w:ascii="Times New Roman" w:hAnsi="Times New Roman" w:cs="Times New Roman"/>
          <w:sz w:val="28"/>
          <w:szCs w:val="28"/>
          <w:lang w:val="ru-RU"/>
        </w:rPr>
        <w:t>трахнул</w:t>
      </w:r>
      <w:proofErr w:type="gramEnd"/>
      <w:r w:rsidRPr="00715134">
        <w:rPr>
          <w:rFonts w:ascii="Times New Roman" w:hAnsi="Times New Roman" w:cs="Times New Roman"/>
          <w:sz w:val="28"/>
          <w:szCs w:val="28"/>
          <w:lang w:val="ru-RU"/>
        </w:rPr>
        <w:t xml:space="preserve">, </w:t>
      </w:r>
      <w:proofErr w:type="spellStart"/>
      <w:r w:rsidRPr="00715134">
        <w:rPr>
          <w:rFonts w:ascii="Times New Roman" w:hAnsi="Times New Roman" w:cs="Times New Roman"/>
          <w:sz w:val="28"/>
          <w:szCs w:val="28"/>
          <w:lang w:val="ru-RU"/>
        </w:rPr>
        <w:t>Эмерланд</w:t>
      </w:r>
      <w:proofErr w:type="spellEnd"/>
      <w:r w:rsidRPr="00715134">
        <w:rPr>
          <w:rFonts w:ascii="Times New Roman" w:hAnsi="Times New Roman" w:cs="Times New Roman"/>
          <w:sz w:val="28"/>
          <w:szCs w:val="28"/>
          <w:lang w:val="ru-RU"/>
        </w:rPr>
        <w:t>?</w:t>
      </w:r>
    </w:p>
    <w:p w:rsidR="003212CE" w:rsidRPr="00715134" w:rsidRDefault="003212CE"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Медленно… – это все, что я могла сказать.</w:t>
      </w:r>
    </w:p>
    <w:p w:rsidR="003212CE" w:rsidRPr="00715134" w:rsidRDefault="003212CE"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w:t>
      </w:r>
      <w:r w:rsidRPr="00715134">
        <w:rPr>
          <w:rFonts w:ascii="Times New Roman" w:hAnsi="Times New Roman" w:cs="Times New Roman"/>
          <w:i/>
          <w:sz w:val="28"/>
          <w:szCs w:val="28"/>
          <w:lang w:val="ru-RU"/>
        </w:rPr>
        <w:t>Нежно</w:t>
      </w:r>
      <w:r w:rsidRPr="00715134">
        <w:rPr>
          <w:rFonts w:ascii="Times New Roman" w:hAnsi="Times New Roman" w:cs="Times New Roman"/>
          <w:sz w:val="28"/>
          <w:szCs w:val="28"/>
          <w:lang w:val="ru-RU"/>
        </w:rPr>
        <w:t>?</w:t>
      </w:r>
    </w:p>
    <w:p w:rsidR="003212CE" w:rsidRPr="00715134" w:rsidRDefault="003212CE"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кивнула, у меня никогда не было такого секса. Я привыкла к жесткому сексу, и мне хотелось узнать разницу. Особенно с Картером.</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43194A"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гладил мой живот, мои бедра, направляясь к низу моего живота, сорвал трусики. Меня начало трясти, точно так же, как в тот вечер, когда он хотел, чтобы я ему позировала. Он схватил меня за плечи.</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буду нежным… – прошептал он, – но не буду останавливаться.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задыхалась, а он улыбался. </w:t>
      </w:r>
      <w:r w:rsidR="0043194A" w:rsidRPr="00715134">
        <w:rPr>
          <w:rFonts w:ascii="Times New Roman" w:hAnsi="Times New Roman" w:cs="Times New Roman"/>
          <w:sz w:val="28"/>
          <w:szCs w:val="28"/>
          <w:lang w:val="ru-RU"/>
        </w:rPr>
        <w:t xml:space="preserve">Взяв </w:t>
      </w:r>
      <w:r w:rsidRPr="00715134">
        <w:rPr>
          <w:rFonts w:ascii="Times New Roman" w:hAnsi="Times New Roman" w:cs="Times New Roman"/>
          <w:sz w:val="28"/>
          <w:szCs w:val="28"/>
          <w:lang w:val="ru-RU"/>
        </w:rPr>
        <w:t>меня на руки</w:t>
      </w:r>
      <w:r w:rsidR="0043194A"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43194A"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отнес в ванную. Я не </w:t>
      </w:r>
      <w:r w:rsidR="0043194A" w:rsidRPr="00715134">
        <w:rPr>
          <w:rFonts w:ascii="Times New Roman" w:hAnsi="Times New Roman" w:cs="Times New Roman"/>
          <w:sz w:val="28"/>
          <w:szCs w:val="28"/>
          <w:lang w:val="ru-RU"/>
        </w:rPr>
        <w:t>шевелилась</w:t>
      </w:r>
      <w:r w:rsidRPr="00715134">
        <w:rPr>
          <w:rFonts w:ascii="Times New Roman" w:hAnsi="Times New Roman" w:cs="Times New Roman"/>
          <w:sz w:val="28"/>
          <w:szCs w:val="28"/>
          <w:lang w:val="ru-RU"/>
        </w:rPr>
        <w:t>, пока он снимал рубашку,</w:t>
      </w:r>
      <w:r w:rsidR="0043194A" w:rsidRPr="00715134">
        <w:rPr>
          <w:rFonts w:ascii="Times New Roman" w:hAnsi="Times New Roman" w:cs="Times New Roman"/>
          <w:sz w:val="28"/>
          <w:szCs w:val="28"/>
          <w:lang w:val="ru-RU"/>
        </w:rPr>
        <w:t xml:space="preserve"> вот и</w:t>
      </w:r>
      <w:r w:rsidRPr="00715134">
        <w:rPr>
          <w:rFonts w:ascii="Times New Roman" w:hAnsi="Times New Roman" w:cs="Times New Roman"/>
          <w:sz w:val="28"/>
          <w:szCs w:val="28"/>
          <w:lang w:val="ru-RU"/>
        </w:rPr>
        <w:t xml:space="preserve"> штаны упали на пол. Я уставилась на него, на его идеальный накачанный пресс, его ровные квадратики. Взгляд спускался всё ниже, и я почувствовала, как мои глаза расширились</w:t>
      </w:r>
      <w:r w:rsidR="005C1751" w:rsidRPr="00715134">
        <w:rPr>
          <w:rFonts w:ascii="Times New Roman" w:hAnsi="Times New Roman" w:cs="Times New Roman"/>
          <w:sz w:val="28"/>
          <w:szCs w:val="28"/>
          <w:lang w:val="ru-RU"/>
        </w:rPr>
        <w:t xml:space="preserve"> в удивлении</w:t>
      </w:r>
      <w:r w:rsidRPr="00715134">
        <w:rPr>
          <w:rFonts w:ascii="Times New Roman" w:hAnsi="Times New Roman" w:cs="Times New Roman"/>
          <w:sz w:val="28"/>
          <w:szCs w:val="28"/>
          <w:lang w:val="ru-RU"/>
        </w:rPr>
        <w:t xml:space="preserve"> </w:t>
      </w:r>
      <w:proofErr w:type="gramStart"/>
      <w:r w:rsidRPr="00715134">
        <w:rPr>
          <w:rFonts w:ascii="Times New Roman" w:hAnsi="Times New Roman" w:cs="Times New Roman"/>
          <w:sz w:val="28"/>
          <w:szCs w:val="28"/>
          <w:lang w:val="ru-RU"/>
        </w:rPr>
        <w:t>от</w:t>
      </w:r>
      <w:proofErr w:type="gramEnd"/>
      <w:r w:rsidRPr="00715134">
        <w:rPr>
          <w:rFonts w:ascii="Times New Roman" w:hAnsi="Times New Roman" w:cs="Times New Roman"/>
          <w:sz w:val="28"/>
          <w:szCs w:val="28"/>
          <w:lang w:val="ru-RU"/>
        </w:rPr>
        <w:t xml:space="preserve"> увиденного. </w:t>
      </w:r>
      <w:r w:rsidR="0043194A" w:rsidRPr="00715134">
        <w:rPr>
          <w:rFonts w:ascii="Times New Roman" w:hAnsi="Times New Roman" w:cs="Times New Roman"/>
          <w:sz w:val="28"/>
          <w:szCs w:val="28"/>
          <w:lang w:val="ru-RU"/>
        </w:rPr>
        <w:t>Ч</w:t>
      </w:r>
      <w:r w:rsidRPr="00715134">
        <w:rPr>
          <w:rFonts w:ascii="Times New Roman" w:hAnsi="Times New Roman" w:cs="Times New Roman"/>
          <w:sz w:val="28"/>
          <w:szCs w:val="28"/>
          <w:lang w:val="ru-RU"/>
        </w:rPr>
        <w:t>лен</w:t>
      </w:r>
      <w:r w:rsidR="0043194A" w:rsidRPr="00715134">
        <w:rPr>
          <w:rFonts w:ascii="Times New Roman" w:hAnsi="Times New Roman" w:cs="Times New Roman"/>
          <w:sz w:val="28"/>
          <w:szCs w:val="28"/>
          <w:lang w:val="ru-RU"/>
        </w:rPr>
        <w:t xml:space="preserve"> Картера</w:t>
      </w:r>
      <w:r w:rsidRPr="00715134">
        <w:rPr>
          <w:rFonts w:ascii="Times New Roman" w:hAnsi="Times New Roman" w:cs="Times New Roman"/>
          <w:sz w:val="28"/>
          <w:szCs w:val="28"/>
          <w:lang w:val="ru-RU"/>
        </w:rPr>
        <w:t xml:space="preserve"> казался намного больше, когда </w:t>
      </w:r>
      <w:r w:rsidR="0043194A" w:rsidRPr="00715134">
        <w:rPr>
          <w:rFonts w:ascii="Times New Roman" w:hAnsi="Times New Roman" w:cs="Times New Roman"/>
          <w:sz w:val="28"/>
          <w:szCs w:val="28"/>
          <w:lang w:val="ru-RU"/>
        </w:rPr>
        <w:t>он</w:t>
      </w:r>
      <w:r w:rsidRPr="00715134">
        <w:rPr>
          <w:rFonts w:ascii="Times New Roman" w:hAnsi="Times New Roman" w:cs="Times New Roman"/>
          <w:sz w:val="28"/>
          <w:szCs w:val="28"/>
          <w:lang w:val="ru-RU"/>
        </w:rPr>
        <w:t xml:space="preserve"> был вот так возбужден </w:t>
      </w:r>
      <w:r w:rsidR="0043194A" w:rsidRPr="00715134">
        <w:rPr>
          <w:rFonts w:ascii="Times New Roman" w:hAnsi="Times New Roman" w:cs="Times New Roman"/>
          <w:sz w:val="28"/>
          <w:szCs w:val="28"/>
          <w:lang w:val="ru-RU"/>
        </w:rPr>
        <w:t xml:space="preserve">стоя </w:t>
      </w:r>
      <w:r w:rsidRPr="00715134">
        <w:rPr>
          <w:rFonts w:ascii="Times New Roman" w:hAnsi="Times New Roman" w:cs="Times New Roman"/>
          <w:sz w:val="28"/>
          <w:szCs w:val="28"/>
          <w:lang w:val="ru-RU"/>
        </w:rPr>
        <w:t xml:space="preserve">прямо передо мной.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сделала шаг к нему, чтобы потрогать, но Картер</w:t>
      </w:r>
      <w:r w:rsidR="005C1751"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43194A" w:rsidRPr="00715134">
        <w:rPr>
          <w:rFonts w:ascii="Times New Roman" w:hAnsi="Times New Roman" w:cs="Times New Roman"/>
          <w:sz w:val="28"/>
          <w:szCs w:val="28"/>
          <w:lang w:val="ru-RU"/>
        </w:rPr>
        <w:t>включая теплую</w:t>
      </w:r>
      <w:r w:rsidRPr="00715134">
        <w:rPr>
          <w:rFonts w:ascii="Times New Roman" w:hAnsi="Times New Roman" w:cs="Times New Roman"/>
          <w:sz w:val="28"/>
          <w:szCs w:val="28"/>
          <w:lang w:val="ru-RU"/>
        </w:rPr>
        <w:t xml:space="preserve"> воду в душе</w:t>
      </w:r>
      <w:r w:rsidR="005C1751"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подтолкнул меня внутрь. Он снял резинку для волос с моего запястья.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Собери волосы, – сказал он.</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взяла резинку и собрала волосы в пучок высоко на макушке. Когда я закончила, Картер потрогал его, чтобы убедиться, что пучок не распустится. Он нежно начал целовать мое лицо, заставляя опереться на стенку душа. Он покрыл все мое лицо поцелуями, </w:t>
      </w:r>
      <w:r w:rsidR="00525BB9" w:rsidRPr="00715134">
        <w:rPr>
          <w:rFonts w:ascii="Times New Roman" w:hAnsi="Times New Roman" w:cs="Times New Roman"/>
          <w:sz w:val="28"/>
          <w:szCs w:val="28"/>
          <w:lang w:val="ru-RU"/>
        </w:rPr>
        <w:t>избегая моих губ</w:t>
      </w:r>
      <w:r w:rsidRPr="00715134">
        <w:rPr>
          <w:rFonts w:ascii="Times New Roman" w:hAnsi="Times New Roman" w:cs="Times New Roman"/>
          <w:sz w:val="28"/>
          <w:szCs w:val="28"/>
          <w:lang w:val="ru-RU"/>
        </w:rPr>
        <w:t>.</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У тебя самые красивые глаза, которые я когда-либо видел… – шептал он, смотря мне в глаза.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кивнула и </w:t>
      </w:r>
      <w:r w:rsidR="005C1751" w:rsidRPr="00715134">
        <w:rPr>
          <w:rFonts w:ascii="Times New Roman" w:hAnsi="Times New Roman" w:cs="Times New Roman"/>
          <w:sz w:val="28"/>
          <w:szCs w:val="28"/>
          <w:lang w:val="ru-RU"/>
        </w:rPr>
        <w:t>поблагодарила</w:t>
      </w:r>
      <w:r w:rsidRPr="00715134">
        <w:rPr>
          <w:rFonts w:ascii="Times New Roman" w:hAnsi="Times New Roman" w:cs="Times New Roman"/>
          <w:sz w:val="28"/>
          <w:szCs w:val="28"/>
          <w:lang w:val="ru-RU"/>
        </w:rPr>
        <w:t>, он снова улыбнулся.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 вторая вещь, которую я заметил, впервые увиде</w:t>
      </w:r>
      <w:r w:rsidR="00BD45AF"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 тебя, – он нагнулся ближе к моим губам, но не коснулся их. – Они великолепны, когда я заставляю тебя кончать</w:t>
      </w:r>
      <w:proofErr w:type="gramStart"/>
      <w:r w:rsidRPr="00715134">
        <w:rPr>
          <w:rFonts w:ascii="Times New Roman" w:hAnsi="Times New Roman" w:cs="Times New Roman"/>
          <w:sz w:val="28"/>
          <w:szCs w:val="28"/>
          <w:lang w:val="ru-RU"/>
        </w:rPr>
        <w:t>… В</w:t>
      </w:r>
      <w:proofErr w:type="gramEnd"/>
      <w:r w:rsidRPr="00715134">
        <w:rPr>
          <w:rFonts w:ascii="Times New Roman" w:hAnsi="Times New Roman" w:cs="Times New Roman"/>
          <w:sz w:val="28"/>
          <w:szCs w:val="28"/>
          <w:lang w:val="ru-RU"/>
        </w:rPr>
        <w:t xml:space="preserve"> этот раз я </w:t>
      </w:r>
      <w:r w:rsidR="00525BB9" w:rsidRPr="00715134">
        <w:rPr>
          <w:rFonts w:ascii="Times New Roman" w:hAnsi="Times New Roman" w:cs="Times New Roman"/>
          <w:sz w:val="28"/>
          <w:szCs w:val="28"/>
          <w:lang w:val="ru-RU"/>
        </w:rPr>
        <w:t>увижу</w:t>
      </w:r>
      <w:r w:rsidRPr="00715134">
        <w:rPr>
          <w:rFonts w:ascii="Times New Roman" w:hAnsi="Times New Roman" w:cs="Times New Roman"/>
          <w:sz w:val="28"/>
          <w:szCs w:val="28"/>
          <w:lang w:val="ru-RU"/>
        </w:rPr>
        <w:t xml:space="preserve"> твоё лицо.</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Когда он, наконец, меня поцеловал, я почувствовала, как затряслись мои колени. </w:t>
      </w:r>
      <w:r w:rsidR="00525BB9"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целовал меня нежно и так тщательно, что не пропустил ни один уголок моего рта.</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Закинь ногу мне на талию, – тихо сказал он, но я не двигалась.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Его член уперся мне в живот, и я перестала соображать, когда он посмотрел на меня своим «Ты моя» взглядом.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Эмерланд, – прошептал он. Он покача</w:t>
      </w:r>
      <w:r w:rsidR="00BD45AF" w:rsidRPr="00715134">
        <w:rPr>
          <w:rFonts w:ascii="Times New Roman" w:hAnsi="Times New Roman" w:cs="Times New Roman"/>
          <w:sz w:val="28"/>
          <w:szCs w:val="28"/>
          <w:lang w:val="ru-RU"/>
        </w:rPr>
        <w:t>л</w:t>
      </w:r>
      <w:r w:rsidRPr="00715134">
        <w:rPr>
          <w:rFonts w:ascii="Times New Roman" w:hAnsi="Times New Roman" w:cs="Times New Roman"/>
          <w:sz w:val="28"/>
          <w:szCs w:val="28"/>
          <w:lang w:val="ru-RU"/>
        </w:rPr>
        <w:t xml:space="preserve"> головой</w:t>
      </w:r>
      <w:r w:rsidR="00BD45AF"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и взял мою </w:t>
      </w:r>
      <w:proofErr w:type="gramStart"/>
      <w:r w:rsidRPr="00715134">
        <w:rPr>
          <w:rFonts w:ascii="Times New Roman" w:hAnsi="Times New Roman" w:cs="Times New Roman"/>
          <w:sz w:val="28"/>
          <w:szCs w:val="28"/>
          <w:lang w:val="ru-RU"/>
        </w:rPr>
        <w:t>задницу</w:t>
      </w:r>
      <w:proofErr w:type="gramEnd"/>
      <w:r w:rsidRPr="00715134">
        <w:rPr>
          <w:rFonts w:ascii="Times New Roman" w:hAnsi="Times New Roman" w:cs="Times New Roman"/>
          <w:sz w:val="28"/>
          <w:szCs w:val="28"/>
          <w:lang w:val="ru-RU"/>
        </w:rPr>
        <w:t xml:space="preserve"> в свои ладони, – закинь мне ногу на талию. Прямо сейчас.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медленно подняла ногу, но я не успела закинуть её ему на талию. Он схватил меня за ногу и вошел.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i/>
          <w:sz w:val="28"/>
          <w:szCs w:val="28"/>
          <w:lang w:val="ru-RU"/>
        </w:rPr>
        <w:t>Аххх</w:t>
      </w:r>
      <w:proofErr w:type="spellEnd"/>
      <w:r w:rsidRPr="00715134">
        <w:rPr>
          <w:rFonts w:ascii="Times New Roman" w:hAnsi="Times New Roman" w:cs="Times New Roman"/>
          <w:sz w:val="28"/>
          <w:szCs w:val="28"/>
          <w:lang w:val="ru-RU"/>
        </w:rPr>
        <w:t xml:space="preserve">… – </w:t>
      </w:r>
      <w:r w:rsidR="00BD45AF" w:rsidRPr="00715134">
        <w:rPr>
          <w:rFonts w:ascii="Times New Roman" w:hAnsi="Times New Roman" w:cs="Times New Roman"/>
          <w:sz w:val="28"/>
          <w:szCs w:val="28"/>
          <w:lang w:val="ru-RU"/>
        </w:rPr>
        <w:t>выдохнула</w:t>
      </w:r>
      <w:r w:rsidRPr="00715134">
        <w:rPr>
          <w:rFonts w:ascii="Times New Roman" w:hAnsi="Times New Roman" w:cs="Times New Roman"/>
          <w:sz w:val="28"/>
          <w:szCs w:val="28"/>
          <w:lang w:val="ru-RU"/>
        </w:rPr>
        <w:t xml:space="preserve"> я, закрыв глаза, пока мое тело привыкало к нему внутри меня.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r>
      <w:r w:rsidR="00BD45AF"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медленно входил все глубже и глубже. И когда я </w:t>
      </w:r>
      <w:r w:rsidR="00BD45AF" w:rsidRPr="00715134">
        <w:rPr>
          <w:rFonts w:ascii="Times New Roman" w:hAnsi="Times New Roman" w:cs="Times New Roman"/>
          <w:sz w:val="28"/>
          <w:szCs w:val="28"/>
          <w:lang w:val="ru-RU"/>
        </w:rPr>
        <w:t xml:space="preserve">уже </w:t>
      </w:r>
      <w:r w:rsidRPr="00715134">
        <w:rPr>
          <w:rFonts w:ascii="Times New Roman" w:hAnsi="Times New Roman" w:cs="Times New Roman"/>
          <w:sz w:val="28"/>
          <w:szCs w:val="28"/>
          <w:lang w:val="ru-RU"/>
        </w:rPr>
        <w:t>думала, что он полностью</w:t>
      </w:r>
      <w:r w:rsidR="00BD45AF" w:rsidRPr="00715134">
        <w:rPr>
          <w:rFonts w:ascii="Times New Roman" w:hAnsi="Times New Roman" w:cs="Times New Roman"/>
          <w:sz w:val="28"/>
          <w:szCs w:val="28"/>
          <w:lang w:val="ru-RU"/>
        </w:rPr>
        <w:t xml:space="preserve"> заполнил меня</w:t>
      </w:r>
      <w:r w:rsidRPr="00715134">
        <w:rPr>
          <w:rFonts w:ascii="Times New Roman" w:hAnsi="Times New Roman" w:cs="Times New Roman"/>
          <w:sz w:val="28"/>
          <w:szCs w:val="28"/>
          <w:lang w:val="ru-RU"/>
        </w:rPr>
        <w:t xml:space="preserve">, он вошел еще глубже.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Картер</w:t>
      </w:r>
      <w:r w:rsidRPr="00715134">
        <w:rPr>
          <w:rFonts w:ascii="Times New Roman" w:hAnsi="Times New Roman" w:cs="Times New Roman"/>
          <w:sz w:val="28"/>
          <w:szCs w:val="28"/>
          <w:lang w:val="ru-RU"/>
        </w:rPr>
        <w:t>…</w:t>
      </w:r>
    </w:p>
    <w:p w:rsidR="003212CE" w:rsidRPr="00715134" w:rsidRDefault="003212CE" w:rsidP="00F15899">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sz w:val="28"/>
          <w:szCs w:val="28"/>
          <w:lang w:val="ru-RU"/>
        </w:rPr>
        <w:t>Шшш</w:t>
      </w:r>
      <w:proofErr w:type="spellEnd"/>
      <w:r w:rsidRPr="00715134">
        <w:rPr>
          <w:rFonts w:ascii="Times New Roman" w:hAnsi="Times New Roman" w:cs="Times New Roman"/>
          <w:sz w:val="28"/>
          <w:szCs w:val="28"/>
          <w:lang w:val="ru-RU"/>
        </w:rPr>
        <w:t xml:space="preserve">, – он </w:t>
      </w:r>
      <w:r w:rsidR="00BD45AF" w:rsidRPr="00715134">
        <w:rPr>
          <w:rFonts w:ascii="Times New Roman" w:hAnsi="Times New Roman" w:cs="Times New Roman"/>
          <w:sz w:val="28"/>
          <w:szCs w:val="28"/>
          <w:lang w:val="ru-RU"/>
        </w:rPr>
        <w:t>подтянул</w:t>
      </w:r>
      <w:r w:rsidRPr="00715134">
        <w:rPr>
          <w:rFonts w:ascii="Times New Roman" w:hAnsi="Times New Roman" w:cs="Times New Roman"/>
          <w:sz w:val="28"/>
          <w:szCs w:val="28"/>
          <w:lang w:val="ru-RU"/>
        </w:rPr>
        <w:t xml:space="preserve"> мою ногу на </w:t>
      </w:r>
      <w:r w:rsidR="00BD45AF" w:rsidRPr="00715134">
        <w:rPr>
          <w:rFonts w:ascii="Times New Roman" w:hAnsi="Times New Roman" w:cs="Times New Roman"/>
          <w:sz w:val="28"/>
          <w:szCs w:val="28"/>
          <w:lang w:val="ru-RU"/>
        </w:rPr>
        <w:t xml:space="preserve">своей </w:t>
      </w:r>
      <w:r w:rsidRPr="00715134">
        <w:rPr>
          <w:rFonts w:ascii="Times New Roman" w:hAnsi="Times New Roman" w:cs="Times New Roman"/>
          <w:sz w:val="28"/>
          <w:szCs w:val="28"/>
          <w:lang w:val="ru-RU"/>
        </w:rPr>
        <w:t>тали</w:t>
      </w:r>
      <w:r w:rsidR="00F15899">
        <w:rPr>
          <w:rFonts w:ascii="Times New Roman" w:hAnsi="Times New Roman" w:cs="Times New Roman"/>
          <w:sz w:val="28"/>
          <w:szCs w:val="28"/>
          <w:lang w:val="ru-RU"/>
        </w:rPr>
        <w:t>и</w:t>
      </w:r>
      <w:r w:rsidRPr="00715134">
        <w:rPr>
          <w:rFonts w:ascii="Times New Roman" w:hAnsi="Times New Roman" w:cs="Times New Roman"/>
          <w:sz w:val="28"/>
          <w:szCs w:val="28"/>
          <w:lang w:val="ru-RU"/>
        </w:rPr>
        <w:t xml:space="preserve"> и сжал мою </w:t>
      </w:r>
      <w:proofErr w:type="gramStart"/>
      <w:r w:rsidRPr="00715134">
        <w:rPr>
          <w:rFonts w:ascii="Times New Roman" w:hAnsi="Times New Roman" w:cs="Times New Roman"/>
          <w:sz w:val="28"/>
          <w:szCs w:val="28"/>
          <w:lang w:val="ru-RU"/>
        </w:rPr>
        <w:t>задницу</w:t>
      </w:r>
      <w:proofErr w:type="gramEnd"/>
      <w:r w:rsidRPr="00715134">
        <w:rPr>
          <w:rFonts w:ascii="Times New Roman" w:hAnsi="Times New Roman" w:cs="Times New Roman"/>
          <w:sz w:val="28"/>
          <w:szCs w:val="28"/>
          <w:lang w:val="ru-RU"/>
        </w:rPr>
        <w:t xml:space="preserve">, – не двигайся. Мне всё время будет тебя мало… – он простонал, –  пиздец как хорошо. </w:t>
      </w:r>
      <w:r w:rsidRPr="00715134">
        <w:rPr>
          <w:rFonts w:ascii="Times New Roman" w:hAnsi="Times New Roman" w:cs="Times New Roman"/>
          <w:sz w:val="28"/>
          <w:szCs w:val="28"/>
          <w:lang w:val="ru-RU"/>
        </w:rPr>
        <w:tab/>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 моё тело дрожало, все еще привыкая к его размеру.</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откинула голову назад, ударившись о стенку. Картер поцеловал меня  в основание шеи.</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Подними вторую ногу.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Мои глаза расширились от удивления. Он улыбнулся, заметив моё замешательство.</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Не выходя из меня, </w:t>
      </w:r>
      <w:r w:rsidR="00D364BF"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нагнулся и </w:t>
      </w:r>
      <w:r w:rsidR="00BD45AF" w:rsidRPr="00715134">
        <w:rPr>
          <w:rFonts w:ascii="Times New Roman" w:hAnsi="Times New Roman" w:cs="Times New Roman"/>
          <w:sz w:val="28"/>
          <w:szCs w:val="28"/>
          <w:lang w:val="ru-RU"/>
        </w:rPr>
        <w:t>взял</w:t>
      </w:r>
      <w:r w:rsidRPr="00715134">
        <w:rPr>
          <w:rFonts w:ascii="Times New Roman" w:hAnsi="Times New Roman" w:cs="Times New Roman"/>
          <w:sz w:val="28"/>
          <w:szCs w:val="28"/>
          <w:lang w:val="ru-RU"/>
        </w:rPr>
        <w:t xml:space="preserve"> меня за вторую ногу. Он поднял её, и я послушно обвила его талию </w:t>
      </w:r>
      <w:r w:rsidR="00BD45AF" w:rsidRPr="00715134">
        <w:rPr>
          <w:rFonts w:ascii="Times New Roman" w:hAnsi="Times New Roman" w:cs="Times New Roman"/>
          <w:sz w:val="28"/>
          <w:szCs w:val="28"/>
          <w:lang w:val="ru-RU"/>
        </w:rPr>
        <w:t>своими ногами</w:t>
      </w:r>
      <w:r w:rsidRPr="00715134">
        <w:rPr>
          <w:rFonts w:ascii="Times New Roman" w:hAnsi="Times New Roman" w:cs="Times New Roman"/>
          <w:sz w:val="28"/>
          <w:szCs w:val="28"/>
          <w:lang w:val="ru-RU"/>
        </w:rPr>
        <w:t>.</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Вода стекала по нам, и стеклянные стенки душа были </w:t>
      </w:r>
      <w:r w:rsidR="00BD45AF" w:rsidRPr="00715134">
        <w:rPr>
          <w:rFonts w:ascii="Times New Roman" w:hAnsi="Times New Roman" w:cs="Times New Roman"/>
          <w:sz w:val="28"/>
          <w:szCs w:val="28"/>
          <w:lang w:val="ru-RU"/>
        </w:rPr>
        <w:t xml:space="preserve">уже </w:t>
      </w:r>
      <w:r w:rsidRPr="00715134">
        <w:rPr>
          <w:rFonts w:ascii="Times New Roman" w:hAnsi="Times New Roman" w:cs="Times New Roman"/>
          <w:sz w:val="28"/>
          <w:szCs w:val="28"/>
          <w:lang w:val="ru-RU"/>
        </w:rPr>
        <w:t>запотевшими.</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Не говоря ни слова</w:t>
      </w:r>
      <w:r w:rsidR="00BD45AF" w:rsidRPr="00715134">
        <w:rPr>
          <w:rFonts w:ascii="Times New Roman" w:hAnsi="Times New Roman" w:cs="Times New Roman"/>
          <w:sz w:val="28"/>
          <w:szCs w:val="28"/>
          <w:lang w:val="ru-RU"/>
        </w:rPr>
        <w:t>, Картер</w:t>
      </w:r>
      <w:r w:rsidRPr="00715134">
        <w:rPr>
          <w:rFonts w:ascii="Times New Roman" w:hAnsi="Times New Roman" w:cs="Times New Roman"/>
          <w:sz w:val="28"/>
          <w:szCs w:val="28"/>
          <w:lang w:val="ru-RU"/>
        </w:rPr>
        <w:t xml:space="preserve"> дал мне понять очень много</w:t>
      </w:r>
      <w:r w:rsidR="00BD45AF" w:rsidRPr="00715134">
        <w:rPr>
          <w:rFonts w:ascii="Times New Roman" w:hAnsi="Times New Roman" w:cs="Times New Roman"/>
          <w:sz w:val="28"/>
          <w:szCs w:val="28"/>
          <w:lang w:val="ru-RU"/>
        </w:rPr>
        <w:t>е</w:t>
      </w:r>
      <w:r w:rsidRPr="00715134">
        <w:rPr>
          <w:rFonts w:ascii="Times New Roman" w:hAnsi="Times New Roman" w:cs="Times New Roman"/>
          <w:sz w:val="28"/>
          <w:szCs w:val="28"/>
          <w:lang w:val="ru-RU"/>
        </w:rPr>
        <w:t xml:space="preserve">, смотря в мои глаза. </w:t>
      </w:r>
      <w:r w:rsidR="00BD45AF" w:rsidRPr="00715134">
        <w:rPr>
          <w:rFonts w:ascii="Times New Roman" w:hAnsi="Times New Roman" w:cs="Times New Roman"/>
          <w:sz w:val="28"/>
          <w:szCs w:val="28"/>
          <w:lang w:val="ru-RU"/>
        </w:rPr>
        <w:t>Он</w:t>
      </w:r>
      <w:r w:rsidRPr="00715134">
        <w:rPr>
          <w:rFonts w:ascii="Times New Roman" w:hAnsi="Times New Roman" w:cs="Times New Roman"/>
          <w:sz w:val="28"/>
          <w:szCs w:val="28"/>
          <w:lang w:val="ru-RU"/>
        </w:rPr>
        <w:t xml:space="preserve"> взял меня за бедра и начал приподнимать и опускать.</w:t>
      </w:r>
    </w:p>
    <w:p w:rsidR="003212CE" w:rsidRPr="00715134" w:rsidRDefault="003212CE" w:rsidP="00F15899">
      <w:pPr>
        <w:tabs>
          <w:tab w:val="left" w:pos="72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F15899">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w:t>
      </w:r>
      <w:proofErr w:type="gramStart"/>
      <w:r w:rsidRPr="00715134">
        <w:rPr>
          <w:rFonts w:ascii="Times New Roman" w:hAnsi="Times New Roman" w:cs="Times New Roman"/>
          <w:sz w:val="28"/>
          <w:szCs w:val="28"/>
          <w:lang w:val="ru-RU"/>
        </w:rPr>
        <w:t>трахал</w:t>
      </w:r>
      <w:proofErr w:type="gramEnd"/>
      <w:r w:rsidRPr="00715134">
        <w:rPr>
          <w:rFonts w:ascii="Times New Roman" w:hAnsi="Times New Roman" w:cs="Times New Roman"/>
          <w:sz w:val="28"/>
          <w:szCs w:val="28"/>
          <w:lang w:val="ru-RU"/>
        </w:rPr>
        <w:t xml:space="preserve"> меня медленно, так медленно, что я почти сошла с ума.</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BD45AF" w:rsidRPr="00715134">
        <w:rPr>
          <w:rFonts w:ascii="Times New Roman" w:hAnsi="Times New Roman" w:cs="Times New Roman"/>
          <w:sz w:val="28"/>
          <w:szCs w:val="28"/>
          <w:lang w:val="ru-RU"/>
        </w:rPr>
        <w:t>Х</w:t>
      </w:r>
      <w:r w:rsidRPr="00715134">
        <w:rPr>
          <w:rFonts w:ascii="Times New Roman" w:hAnsi="Times New Roman" w:cs="Times New Roman"/>
          <w:sz w:val="28"/>
          <w:szCs w:val="28"/>
          <w:lang w:val="ru-RU"/>
        </w:rPr>
        <w:t>вата</w:t>
      </w:r>
      <w:r w:rsidR="00BD45AF"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сь за его спину, впиваясь в нее ногтями</w:t>
      </w:r>
      <w:r w:rsidR="00BD45AF"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BD45AF"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опустила голову ему на плечо, стараясь сдерживать стоны.</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Эм… – прошептал он, – посмотри на меня…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Первый раз меня не разозлило то, что кто-то</w:t>
      </w:r>
      <w:r w:rsidR="0038087B" w:rsidRPr="00715134">
        <w:rPr>
          <w:rFonts w:ascii="Times New Roman" w:hAnsi="Times New Roman" w:cs="Times New Roman"/>
          <w:sz w:val="28"/>
          <w:szCs w:val="28"/>
          <w:lang w:val="ru-RU"/>
        </w:rPr>
        <w:t xml:space="preserve"> кроме Лии</w:t>
      </w:r>
      <w:r w:rsidR="00D364BF"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называл</w:t>
      </w:r>
      <w:r w:rsidR="00D364BF" w:rsidRPr="00715134">
        <w:rPr>
          <w:rFonts w:ascii="Times New Roman" w:hAnsi="Times New Roman" w:cs="Times New Roman"/>
          <w:sz w:val="28"/>
          <w:szCs w:val="28"/>
          <w:lang w:val="ru-RU"/>
        </w:rPr>
        <w:t xml:space="preserve"> меня</w:t>
      </w:r>
      <w:r w:rsidR="0038087B" w:rsidRPr="00715134">
        <w:rPr>
          <w:rFonts w:ascii="Times New Roman" w:hAnsi="Times New Roman" w:cs="Times New Roman"/>
          <w:sz w:val="28"/>
          <w:szCs w:val="28"/>
          <w:lang w:val="ru-RU"/>
        </w:rPr>
        <w:t xml:space="preserve"> </w:t>
      </w:r>
      <w:r w:rsidR="0038087B" w:rsidRPr="00715134">
        <w:rPr>
          <w:rFonts w:ascii="Times New Roman" w:hAnsi="Times New Roman" w:cs="Times New Roman"/>
          <w:i/>
          <w:iCs/>
          <w:sz w:val="28"/>
          <w:szCs w:val="28"/>
          <w:lang w:val="ru-RU"/>
        </w:rPr>
        <w:t>так</w:t>
      </w:r>
      <w:r w:rsidRPr="00715134">
        <w:rPr>
          <w:rFonts w:ascii="Times New Roman" w:hAnsi="Times New Roman" w:cs="Times New Roman"/>
          <w:sz w:val="28"/>
          <w:szCs w:val="28"/>
          <w:lang w:val="ru-RU"/>
        </w:rPr>
        <w:t>. Мне просто хотелось быть еще ближе к нему, чтоб он был еще глубже во мне.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то, чего ты так хотела? – он поцеловал меня в шею.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Да…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Тебе </w:t>
      </w:r>
      <w:r w:rsidRPr="00715134">
        <w:rPr>
          <w:rFonts w:ascii="Times New Roman" w:hAnsi="Times New Roman" w:cs="Times New Roman"/>
          <w:i/>
          <w:sz w:val="28"/>
          <w:szCs w:val="28"/>
          <w:lang w:val="ru-RU"/>
        </w:rPr>
        <w:t>хорошо</w:t>
      </w:r>
      <w:r w:rsidRPr="00715134">
        <w:rPr>
          <w:rFonts w:ascii="Times New Roman" w:hAnsi="Times New Roman" w:cs="Times New Roman"/>
          <w:sz w:val="28"/>
          <w:szCs w:val="28"/>
          <w:lang w:val="ru-RU"/>
        </w:rPr>
        <w:t>?</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стонала, закрыв глаза, а он начал ускорять темп.</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не слышу тебя…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w:t>
      </w:r>
      <w:proofErr w:type="gramStart"/>
      <w:r w:rsidRPr="00715134">
        <w:rPr>
          <w:rFonts w:ascii="Times New Roman" w:hAnsi="Times New Roman" w:cs="Times New Roman"/>
          <w:sz w:val="28"/>
          <w:szCs w:val="28"/>
          <w:lang w:val="ru-RU"/>
        </w:rPr>
        <w:t>… Д</w:t>
      </w:r>
      <w:proofErr w:type="gramEnd"/>
      <w:r w:rsidRPr="00715134">
        <w:rPr>
          <w:rFonts w:ascii="Times New Roman" w:hAnsi="Times New Roman" w:cs="Times New Roman"/>
          <w:sz w:val="28"/>
          <w:szCs w:val="28"/>
          <w:lang w:val="ru-RU"/>
        </w:rPr>
        <w:t>а, – я обвила свои ноги еще сильнее вокруг него.</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прижал меня к стене, чтобы нагнуться и укусить мой сосок. Он так его сосал, что я начала кричать. Мои ноги тряслись, и я понимала, что мы оба скоро кончим, но тут я почувствовала, что он взял меня за ногу.</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 ты делаешь? – моё дыхание было сбито.</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сейчас кончу… – он попытался разогнуть мою ногу, но я только сильнее прижала его к себе.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Кончай, – я посмотрела ему в глаза, давая понять, что он может кончить в меня, – я на таблетках…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r>
      <w:r w:rsidR="00D364BF"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колебался всего лишь пол секунды. Потом он вошёл в меня в последний раз, и </w:t>
      </w:r>
      <w:r w:rsidR="0038087B" w:rsidRPr="00715134">
        <w:rPr>
          <w:rFonts w:ascii="Times New Roman" w:hAnsi="Times New Roman" w:cs="Times New Roman"/>
          <w:sz w:val="28"/>
          <w:szCs w:val="28"/>
          <w:lang w:val="ru-RU"/>
        </w:rPr>
        <w:t xml:space="preserve">пока он грубо целовал меня, </w:t>
      </w:r>
      <w:r w:rsidRPr="00715134">
        <w:rPr>
          <w:rFonts w:ascii="Times New Roman" w:hAnsi="Times New Roman" w:cs="Times New Roman"/>
          <w:sz w:val="28"/>
          <w:szCs w:val="28"/>
          <w:lang w:val="ru-RU"/>
        </w:rPr>
        <w:t>мы кончили вместе.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38087B" w:rsidRPr="00715134">
        <w:rPr>
          <w:rFonts w:ascii="Times New Roman" w:hAnsi="Times New Roman" w:cs="Times New Roman"/>
          <w:sz w:val="28"/>
          <w:szCs w:val="28"/>
          <w:lang w:val="ru-RU"/>
        </w:rPr>
        <w:t>Меня все еще</w:t>
      </w:r>
      <w:r w:rsidRPr="00715134">
        <w:rPr>
          <w:rFonts w:ascii="Times New Roman" w:hAnsi="Times New Roman" w:cs="Times New Roman"/>
          <w:sz w:val="28"/>
          <w:szCs w:val="28"/>
          <w:lang w:val="ru-RU"/>
        </w:rPr>
        <w:t xml:space="preserve"> трясло, я шептала его имя, а </w:t>
      </w:r>
      <w:r w:rsidR="0038087B"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крепко обнимал меня, называя по имени. Я целовала его в подбородок и улыбалась. </w:t>
      </w:r>
      <w:r w:rsidR="00D364BF" w:rsidRPr="00715134">
        <w:rPr>
          <w:rFonts w:ascii="Times New Roman" w:hAnsi="Times New Roman" w:cs="Times New Roman"/>
          <w:sz w:val="28"/>
          <w:szCs w:val="28"/>
          <w:lang w:val="ru-RU"/>
        </w:rPr>
        <w:t>Хотелось</w:t>
      </w:r>
      <w:r w:rsidRPr="00715134">
        <w:rPr>
          <w:rFonts w:ascii="Times New Roman" w:hAnsi="Times New Roman" w:cs="Times New Roman"/>
          <w:sz w:val="28"/>
          <w:szCs w:val="28"/>
          <w:lang w:val="ru-RU"/>
        </w:rPr>
        <w:t xml:space="preserve"> что-то сказать, но у меня не было сил.</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Когда я, наконец, пришла в себя, он помог мне разжать ноги и встать на пол. </w:t>
      </w:r>
      <w:r w:rsidR="00D364BF"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молча взял полотенце и вытер меня между ног.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медленно мыл меня, не пропуская ни сантиметра. </w:t>
      </w:r>
      <w:r w:rsidR="0038087B"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наверно заметил, что мне трудно было стоять самой, поэтому поддерживал меня одной рукой за талию, пока мылся сам.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После взял меня на руки и отнес в спальню.</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Обопрись о стену, – он подождал, пока я по</w:t>
      </w:r>
      <w:r w:rsidR="00D364BF" w:rsidRPr="00715134">
        <w:rPr>
          <w:rFonts w:ascii="Times New Roman" w:hAnsi="Times New Roman" w:cs="Times New Roman"/>
          <w:sz w:val="28"/>
          <w:szCs w:val="28"/>
          <w:lang w:val="ru-RU"/>
        </w:rPr>
        <w:t>ложу</w:t>
      </w:r>
      <w:r w:rsidRPr="00715134">
        <w:rPr>
          <w:rFonts w:ascii="Times New Roman" w:hAnsi="Times New Roman" w:cs="Times New Roman"/>
          <w:sz w:val="28"/>
          <w:szCs w:val="28"/>
          <w:lang w:val="ru-RU"/>
        </w:rPr>
        <w:t xml:space="preserve"> руки на стенку и начал вытирать полотенцем. – Всё в порядке?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кивнула.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Хорошо. </w:t>
      </w:r>
    </w:p>
    <w:p w:rsidR="003212CE" w:rsidRPr="00715134" w:rsidRDefault="003212CE"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38087B"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положил меня на кровать лицом вниз, и я почувствовала, как он тоже забрался на кровать около меня. Я подумала, что он обнимет меня, и мы будем так лежать вместе и обниматься. Но он навис надо мной и начал целовать мою спину.</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Мы еще не закончили… – </w:t>
      </w:r>
      <w:r w:rsidR="00D364BF"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раздвинул мне ноги и приподнял мой зад.</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Очень медленно вошел в меня, хватая за волосы на затылке.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всё ещё хочешь, чтобы я был нежен? – спросил он.</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Пожалуйста</w:t>
      </w:r>
      <w:r w:rsidRPr="00715134">
        <w:rPr>
          <w:rFonts w:ascii="Times New Roman" w:hAnsi="Times New Roman" w:cs="Times New Roman"/>
          <w:sz w:val="28"/>
          <w:szCs w:val="28"/>
          <w:lang w:val="ru-RU"/>
        </w:rPr>
        <w:t>... – кивнула я, почувствовав, как он тянет меня за волосы.</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тянул меня за волосы до тех пор, пока это было возможно, и я полностью закинула голову назад. Затем он начал двигаться.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даже не представляешь… – шептал </w:t>
      </w:r>
      <w:r w:rsidR="0038087B"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входя и выходя из меня, – какая ты красивая…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i/>
          <w:sz w:val="28"/>
          <w:szCs w:val="28"/>
          <w:lang w:val="ru-RU"/>
        </w:rPr>
        <w:t>Аххх</w:t>
      </w:r>
      <w:proofErr w:type="spellEnd"/>
      <w:r w:rsidRPr="00715134">
        <w:rPr>
          <w:rFonts w:ascii="Times New Roman" w:hAnsi="Times New Roman" w:cs="Times New Roman"/>
          <w:i/>
          <w:sz w:val="28"/>
          <w:szCs w:val="28"/>
          <w:lang w:val="ru-RU"/>
        </w:rPr>
        <w:t>… Картер</w:t>
      </w:r>
      <w:r w:rsidRPr="00715134">
        <w:rPr>
          <w:rFonts w:ascii="Times New Roman" w:hAnsi="Times New Roman" w:cs="Times New Roman"/>
          <w:sz w:val="28"/>
          <w:szCs w:val="28"/>
          <w:lang w:val="ru-RU"/>
        </w:rPr>
        <w:t>…</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отпустил мои волосы и схватил меня за талию, снова говоря мне, какая я красивая. Когда он нашел тот ритм, медленный и неагрессивный, который мне так нравится, он простонал.</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Эмерланд…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Ком в моем горле не давал мне сказать ни слова. Он входил в меня и доставал до таких мест, о существовании которых я даже не подозревала.</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Когда одна его рука протиснулась и схватила меня за грудь, я прикусила губу.</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w:t>
      </w:r>
      <w:proofErr w:type="spellStart"/>
      <w:r w:rsidRPr="00715134">
        <w:rPr>
          <w:rFonts w:ascii="Times New Roman" w:hAnsi="Times New Roman" w:cs="Times New Roman"/>
          <w:sz w:val="28"/>
          <w:szCs w:val="28"/>
          <w:lang w:val="ru-RU"/>
        </w:rPr>
        <w:t>Эмерланд</w:t>
      </w:r>
      <w:proofErr w:type="spellEnd"/>
      <w:r w:rsidRPr="00715134">
        <w:rPr>
          <w:rFonts w:ascii="Times New Roman" w:hAnsi="Times New Roman" w:cs="Times New Roman"/>
          <w:sz w:val="28"/>
          <w:szCs w:val="28"/>
          <w:lang w:val="ru-RU"/>
        </w:rPr>
        <w:t xml:space="preserve">, – </w:t>
      </w:r>
      <w:r w:rsidR="00D364BF"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назвал меня по имени, </w:t>
      </w:r>
      <w:r w:rsidR="0038087B" w:rsidRPr="00715134">
        <w:rPr>
          <w:rFonts w:ascii="Times New Roman" w:hAnsi="Times New Roman" w:cs="Times New Roman"/>
          <w:sz w:val="28"/>
          <w:szCs w:val="28"/>
          <w:lang w:val="ru-RU"/>
        </w:rPr>
        <w:t>и я</w:t>
      </w:r>
      <w:r w:rsidRPr="00715134">
        <w:rPr>
          <w:rFonts w:ascii="Times New Roman" w:hAnsi="Times New Roman" w:cs="Times New Roman"/>
          <w:sz w:val="28"/>
          <w:szCs w:val="28"/>
          <w:lang w:val="ru-RU"/>
        </w:rPr>
        <w:t xml:space="preserve"> чувствовала, что скоро кончу</w:t>
      </w:r>
      <w:r w:rsidR="0038087B" w:rsidRPr="00715134">
        <w:rPr>
          <w:rFonts w:ascii="Times New Roman" w:hAnsi="Times New Roman" w:cs="Times New Roman"/>
          <w:sz w:val="28"/>
          <w:szCs w:val="28"/>
          <w:lang w:val="ru-RU"/>
        </w:rPr>
        <w:t xml:space="preserve"> опять</w:t>
      </w:r>
      <w:r w:rsidRPr="00715134">
        <w:rPr>
          <w:rFonts w:ascii="Times New Roman" w:hAnsi="Times New Roman" w:cs="Times New Roman"/>
          <w:sz w:val="28"/>
          <w:szCs w:val="28"/>
          <w:lang w:val="ru-RU"/>
        </w:rPr>
        <w:t xml:space="preserve">.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w:t>
      </w:r>
      <w:r w:rsidRPr="00715134">
        <w:rPr>
          <w:rFonts w:ascii="Times New Roman" w:hAnsi="Times New Roman" w:cs="Times New Roman"/>
          <w:i/>
          <w:sz w:val="28"/>
          <w:szCs w:val="28"/>
          <w:lang w:val="ru-RU"/>
        </w:rPr>
        <w:t xml:space="preserve">Я </w:t>
      </w:r>
      <w:r w:rsidR="007D54D7" w:rsidRPr="00715134">
        <w:rPr>
          <w:rFonts w:ascii="Times New Roman" w:hAnsi="Times New Roman" w:cs="Times New Roman"/>
          <w:i/>
          <w:sz w:val="28"/>
          <w:szCs w:val="28"/>
          <w:lang w:val="ru-RU"/>
        </w:rPr>
        <w:t>вот-вот</w:t>
      </w:r>
      <w:r w:rsidRPr="00715134">
        <w:rPr>
          <w:rFonts w:ascii="Times New Roman" w:hAnsi="Times New Roman" w:cs="Times New Roman"/>
          <w:i/>
          <w:sz w:val="28"/>
          <w:szCs w:val="28"/>
          <w:lang w:val="ru-RU"/>
        </w:rPr>
        <w:t xml:space="preserve"> кончу</w:t>
      </w:r>
      <w:r w:rsidRPr="00715134">
        <w:rPr>
          <w:rFonts w:ascii="Times New Roman" w:hAnsi="Times New Roman" w:cs="Times New Roman"/>
          <w:sz w:val="28"/>
          <w:szCs w:val="28"/>
          <w:lang w:val="ru-RU"/>
        </w:rPr>
        <w:t>», – только и смогла подумать 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Кончай… – он поцеловал мой желобок на спине и резко вошел в меня, заставляя все мои внутренности сотрясаться от экстаза.</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D364BF"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 бессилии </w:t>
      </w:r>
      <w:r w:rsidR="00D364BF" w:rsidRPr="00715134">
        <w:rPr>
          <w:rFonts w:ascii="Times New Roman" w:hAnsi="Times New Roman" w:cs="Times New Roman"/>
          <w:sz w:val="28"/>
          <w:szCs w:val="28"/>
          <w:lang w:val="ru-RU"/>
        </w:rPr>
        <w:t xml:space="preserve">я </w:t>
      </w:r>
      <w:r w:rsidRPr="00715134">
        <w:rPr>
          <w:rFonts w:ascii="Times New Roman" w:hAnsi="Times New Roman" w:cs="Times New Roman"/>
          <w:sz w:val="28"/>
          <w:szCs w:val="28"/>
          <w:lang w:val="ru-RU"/>
        </w:rPr>
        <w:t xml:space="preserve">опустилась на кровать, а </w:t>
      </w:r>
      <w:r w:rsidR="007D54D7"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обнял меня, шепча моё имя.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Мы лежали так некоторое время, он на мне, а я под ним. </w:t>
      </w:r>
      <w:r w:rsidR="00D364BF" w:rsidRPr="00715134">
        <w:rPr>
          <w:rFonts w:ascii="Times New Roman" w:hAnsi="Times New Roman" w:cs="Times New Roman"/>
          <w:sz w:val="28"/>
          <w:szCs w:val="28"/>
          <w:lang w:val="ru-RU"/>
        </w:rPr>
        <w:t>Вздохнув, Картер</w:t>
      </w:r>
      <w:r w:rsidRPr="00715134">
        <w:rPr>
          <w:rFonts w:ascii="Times New Roman" w:hAnsi="Times New Roman" w:cs="Times New Roman"/>
          <w:sz w:val="28"/>
          <w:szCs w:val="28"/>
          <w:lang w:val="ru-RU"/>
        </w:rPr>
        <w:t xml:space="preserve"> вышел из меня. Перекатился и обнял меня, притянув к себе.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устала? – он посмотрел мне в глаза. </w:t>
      </w:r>
    </w:p>
    <w:p w:rsidR="003212CE" w:rsidRPr="00715134" w:rsidRDefault="003212CE" w:rsidP="00715134">
      <w:pPr>
        <w:spacing w:after="0"/>
        <w:ind w:firstLine="72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Я кивнула и почувствовала телом, что его член всё еще был возбужден.</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хочу тебя кое о чем спросить, – сказал он. – Чего ты хочешь?</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 каком смысле?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Ну, я уверен, что ты не хочешь вечно работать в «Фениксе». Так какие у тебя планы?</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Обещаешь не смеяться?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Обещаю.</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Ладно… – я </w:t>
      </w:r>
      <w:r w:rsidR="007D54D7" w:rsidRPr="00715134">
        <w:rPr>
          <w:rFonts w:ascii="Times New Roman" w:hAnsi="Times New Roman" w:cs="Times New Roman"/>
          <w:sz w:val="28"/>
          <w:szCs w:val="28"/>
          <w:lang w:val="ru-RU"/>
        </w:rPr>
        <w:t>за</w:t>
      </w:r>
      <w:r w:rsidRPr="00715134">
        <w:rPr>
          <w:rFonts w:ascii="Times New Roman" w:hAnsi="Times New Roman" w:cs="Times New Roman"/>
          <w:sz w:val="28"/>
          <w:szCs w:val="28"/>
          <w:lang w:val="ru-RU"/>
        </w:rPr>
        <w:t xml:space="preserve">сомневалась, </w:t>
      </w:r>
      <w:r w:rsidR="007D54D7" w:rsidRPr="00715134">
        <w:rPr>
          <w:rFonts w:ascii="Times New Roman" w:hAnsi="Times New Roman" w:cs="Times New Roman"/>
          <w:sz w:val="28"/>
          <w:szCs w:val="28"/>
          <w:lang w:val="ru-RU"/>
        </w:rPr>
        <w:t>ведь</w:t>
      </w:r>
      <w:r w:rsidRPr="00715134">
        <w:rPr>
          <w:rFonts w:ascii="Times New Roman" w:hAnsi="Times New Roman" w:cs="Times New Roman"/>
          <w:sz w:val="28"/>
          <w:szCs w:val="28"/>
          <w:lang w:val="ru-RU"/>
        </w:rPr>
        <w:t xml:space="preserve"> раньше никому не рассказывала о своих мечтах и планах. А с другой стороны, </w:t>
      </w:r>
      <w:r w:rsidR="007D54D7" w:rsidRPr="00715134">
        <w:rPr>
          <w:rFonts w:ascii="Times New Roman" w:hAnsi="Times New Roman" w:cs="Times New Roman"/>
          <w:sz w:val="28"/>
          <w:szCs w:val="28"/>
          <w:lang w:val="ru-RU"/>
        </w:rPr>
        <w:t xml:space="preserve">до этого </w:t>
      </w:r>
      <w:r w:rsidRPr="00715134">
        <w:rPr>
          <w:rFonts w:ascii="Times New Roman" w:hAnsi="Times New Roman" w:cs="Times New Roman"/>
          <w:sz w:val="28"/>
          <w:szCs w:val="28"/>
          <w:lang w:val="ru-RU"/>
        </w:rPr>
        <w:t>меня об этом никто не спрашивал.</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 Каждое утро я заставляю себя написать пару сотен слов для новой книги. Я делаю это уже на протяжении нескольких </w:t>
      </w:r>
      <w:r w:rsidRPr="00715134">
        <w:rPr>
          <w:rFonts w:ascii="Times New Roman" w:hAnsi="Times New Roman" w:cs="Times New Roman"/>
          <w:i/>
          <w:sz w:val="28"/>
          <w:szCs w:val="28"/>
          <w:lang w:val="ru-RU"/>
        </w:rPr>
        <w:t>лет</w:t>
      </w:r>
      <w:r w:rsidRPr="00715134">
        <w:rPr>
          <w:rFonts w:ascii="Times New Roman" w:hAnsi="Times New Roman" w:cs="Times New Roman"/>
          <w:sz w:val="28"/>
          <w:szCs w:val="28"/>
          <w:lang w:val="ru-RU"/>
        </w:rPr>
        <w:t xml:space="preserve">, останавливаясь и </w:t>
      </w:r>
      <w:r w:rsidR="007D54D7" w:rsidRPr="00715134">
        <w:rPr>
          <w:rFonts w:ascii="Times New Roman" w:hAnsi="Times New Roman" w:cs="Times New Roman"/>
          <w:sz w:val="28"/>
          <w:szCs w:val="28"/>
          <w:lang w:val="ru-RU"/>
        </w:rPr>
        <w:t xml:space="preserve">вновь </w:t>
      </w:r>
      <w:r w:rsidRPr="00715134">
        <w:rPr>
          <w:rFonts w:ascii="Times New Roman" w:hAnsi="Times New Roman" w:cs="Times New Roman"/>
          <w:sz w:val="28"/>
          <w:szCs w:val="28"/>
          <w:lang w:val="ru-RU"/>
        </w:rPr>
        <w:t>начиная</w:t>
      </w:r>
      <w:r w:rsidR="007D54D7"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книгу за книгой. Каждый раз я посылаю черновики первых глав новой книги в какую-нибудь редакцию и получаю отказ. Но я уверена, что книга, которую я пишу сейчас, это и есть та </w:t>
      </w:r>
      <w:r w:rsidRPr="00715134">
        <w:rPr>
          <w:rFonts w:ascii="Times New Roman" w:hAnsi="Times New Roman" w:cs="Times New Roman"/>
          <w:i/>
          <w:sz w:val="28"/>
          <w:szCs w:val="28"/>
          <w:lang w:val="ru-RU"/>
        </w:rPr>
        <w:t>самая</w:t>
      </w:r>
      <w:r w:rsidRPr="00715134">
        <w:rPr>
          <w:rFonts w:ascii="Times New Roman" w:hAnsi="Times New Roman" w:cs="Times New Roman"/>
          <w:sz w:val="28"/>
          <w:szCs w:val="28"/>
          <w:lang w:val="ru-RU"/>
        </w:rPr>
        <w:t xml:space="preserve">, ну ты понимаешь? </w:t>
      </w:r>
      <w:r w:rsidR="00D364BF" w:rsidRPr="00715134">
        <w:rPr>
          <w:rFonts w:ascii="Times New Roman" w:hAnsi="Times New Roman" w:cs="Times New Roman"/>
          <w:sz w:val="28"/>
          <w:szCs w:val="28"/>
          <w:lang w:val="ru-RU"/>
        </w:rPr>
        <w:t>Мне кажется</w:t>
      </w:r>
      <w:r w:rsidRPr="00715134">
        <w:rPr>
          <w:rFonts w:ascii="Times New Roman" w:hAnsi="Times New Roman" w:cs="Times New Roman"/>
          <w:sz w:val="28"/>
          <w:szCs w:val="28"/>
          <w:lang w:val="ru-RU"/>
        </w:rPr>
        <w:t xml:space="preserve">, что это что-то особенное… Я уже начала рассылать письма в некоторые агентства в Нью-Йорке. В конце лета у меня будет достаточно денег, чтобы переехать </w:t>
      </w:r>
      <w:r w:rsidR="007D54D7" w:rsidRPr="00715134">
        <w:rPr>
          <w:rFonts w:ascii="Times New Roman" w:hAnsi="Times New Roman" w:cs="Times New Roman"/>
          <w:sz w:val="28"/>
          <w:szCs w:val="28"/>
          <w:lang w:val="ru-RU"/>
        </w:rPr>
        <w:t>туда</w:t>
      </w:r>
      <w:r w:rsidRPr="00715134">
        <w:rPr>
          <w:rFonts w:ascii="Times New Roman" w:hAnsi="Times New Roman" w:cs="Times New Roman"/>
          <w:sz w:val="28"/>
          <w:szCs w:val="28"/>
          <w:lang w:val="ru-RU"/>
        </w:rPr>
        <w:t xml:space="preserve"> и начать работать в одном из издательств.</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оставишь меня в Алабаме одного?</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будешь приезжать в гости, – я улыбнулась. – Больше всего на свете я хочу быть писательницей. Это единственное, что у меня хорошо получается, если не брать в расчет стриптиз.</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Тебе же еще осталось учиться два года в колледже?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Вообще-то да… – я вздохнула. – Скорее всего, мне придется взять несколько летних курсов, чтобы сдать все хвосты.</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не хочешь вернуться в университет?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w:t>
      </w:r>
      <w:r w:rsidRPr="00715134">
        <w:rPr>
          <w:rFonts w:ascii="Times New Roman" w:hAnsi="Times New Roman" w:cs="Times New Roman"/>
          <w:i/>
          <w:sz w:val="28"/>
          <w:szCs w:val="28"/>
          <w:lang w:val="ru-RU"/>
        </w:rPr>
        <w:t>никогда</w:t>
      </w:r>
      <w:r w:rsidRPr="00715134">
        <w:rPr>
          <w:rFonts w:ascii="Times New Roman" w:hAnsi="Times New Roman" w:cs="Times New Roman"/>
          <w:sz w:val="28"/>
          <w:szCs w:val="28"/>
          <w:lang w:val="ru-RU"/>
        </w:rPr>
        <w:t xml:space="preserve"> не вернусь в Нью-Йоркский университет, – даже произносить вслух название университета было неприятно. – Когда я вернусь </w:t>
      </w:r>
      <w:r w:rsidRPr="00715134">
        <w:rPr>
          <w:rFonts w:ascii="Times New Roman" w:hAnsi="Times New Roman" w:cs="Times New Roman"/>
          <w:sz w:val="28"/>
          <w:szCs w:val="28"/>
          <w:lang w:val="ru-RU"/>
        </w:rPr>
        <w:lastRenderedPageBreak/>
        <w:t xml:space="preserve">в Нью-Йорк, я буду обходить этот университетский городок </w:t>
      </w:r>
      <w:r w:rsidR="007D54D7" w:rsidRPr="00715134">
        <w:rPr>
          <w:rFonts w:ascii="Times New Roman" w:hAnsi="Times New Roman" w:cs="Times New Roman"/>
          <w:sz w:val="28"/>
          <w:szCs w:val="28"/>
          <w:lang w:val="ru-RU"/>
        </w:rPr>
        <w:t xml:space="preserve">миль </w:t>
      </w:r>
      <w:r w:rsidRPr="00715134">
        <w:rPr>
          <w:rFonts w:ascii="Times New Roman" w:hAnsi="Times New Roman" w:cs="Times New Roman"/>
          <w:sz w:val="28"/>
          <w:szCs w:val="28"/>
          <w:lang w:val="ru-RU"/>
        </w:rPr>
        <w:t>за 10 (прим. переводчика: 16 км).</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можешь поступить в любой другой университет.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 слишком дорого без стипендии, – я покачала головой, – мне придётся раздеваться еще как минимум год или два, чтобы хотя бы заплатить за образование в мед колледже.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должна дать мне что-нибудь прочитать.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уж.</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Нет уж</w:t>
      </w:r>
      <w:r w:rsidRPr="00715134">
        <w:rPr>
          <w:rFonts w:ascii="Times New Roman" w:hAnsi="Times New Roman" w:cs="Times New Roman"/>
          <w:sz w:val="28"/>
          <w:szCs w:val="28"/>
          <w:lang w:val="ru-RU"/>
        </w:rPr>
        <w:t xml:space="preserve">? – </w:t>
      </w:r>
      <w:r w:rsidR="00D520D3" w:rsidRPr="00715134">
        <w:rPr>
          <w:rFonts w:ascii="Times New Roman" w:hAnsi="Times New Roman" w:cs="Times New Roman"/>
          <w:sz w:val="28"/>
          <w:szCs w:val="28"/>
          <w:lang w:val="ru-RU"/>
        </w:rPr>
        <w:t xml:space="preserve">Картер </w:t>
      </w:r>
      <w:r w:rsidRPr="00715134">
        <w:rPr>
          <w:rFonts w:ascii="Times New Roman" w:hAnsi="Times New Roman" w:cs="Times New Roman"/>
          <w:sz w:val="28"/>
          <w:szCs w:val="28"/>
          <w:lang w:val="ru-RU"/>
        </w:rPr>
        <w:t>выглядел обиженным. – Почему нет?</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Потому что это личное.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Как только ты опубликуешь что-то, это перестанет быть личным.</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подумаю над этим… – я улыбнулась, </w:t>
      </w:r>
      <w:r w:rsidR="00D520D3" w:rsidRPr="00715134">
        <w:rPr>
          <w:rFonts w:ascii="Times New Roman" w:hAnsi="Times New Roman" w:cs="Times New Roman"/>
          <w:sz w:val="28"/>
          <w:szCs w:val="28"/>
          <w:lang w:val="ru-RU"/>
        </w:rPr>
        <w:t>понимая</w:t>
      </w:r>
      <w:r w:rsidRPr="00715134">
        <w:rPr>
          <w:rFonts w:ascii="Times New Roman" w:hAnsi="Times New Roman" w:cs="Times New Roman"/>
          <w:sz w:val="28"/>
          <w:szCs w:val="28"/>
          <w:lang w:val="ru-RU"/>
        </w:rPr>
        <w:t>, что он прав.</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Когда тебе завтра на работу?</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не пойду. Напишу владельцу клуба утром. Пора бы использовать пару </w:t>
      </w:r>
      <w:proofErr w:type="gramStart"/>
      <w:r w:rsidRPr="00715134">
        <w:rPr>
          <w:rFonts w:ascii="Times New Roman" w:hAnsi="Times New Roman" w:cs="Times New Roman"/>
          <w:sz w:val="28"/>
          <w:szCs w:val="28"/>
          <w:lang w:val="ru-RU"/>
        </w:rPr>
        <w:t>больничных</w:t>
      </w:r>
      <w:proofErr w:type="gramEnd"/>
      <w:r w:rsidRPr="00715134">
        <w:rPr>
          <w:rFonts w:ascii="Times New Roman" w:hAnsi="Times New Roman" w:cs="Times New Roman"/>
          <w:sz w:val="28"/>
          <w:szCs w:val="28"/>
          <w:lang w:val="ru-RU"/>
        </w:rPr>
        <w:t>.</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Почему?</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не чувствую своих ног… Я практически уверена, что через 12 часов мне не станет лучше.</w:t>
      </w:r>
    </w:p>
    <w:p w:rsidR="003212CE" w:rsidRPr="00715134" w:rsidRDefault="003212CE" w:rsidP="00715134">
      <w:pPr>
        <w:tabs>
          <w:tab w:val="left" w:pos="75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хочу у тебя кое-что спросить, – </w:t>
      </w:r>
      <w:r w:rsidR="007D54D7" w:rsidRPr="00715134">
        <w:rPr>
          <w:rFonts w:ascii="Times New Roman" w:hAnsi="Times New Roman" w:cs="Times New Roman"/>
          <w:sz w:val="28"/>
          <w:szCs w:val="28"/>
          <w:lang w:val="ru-RU"/>
        </w:rPr>
        <w:t>засмеявшись</w:t>
      </w:r>
      <w:r w:rsidR="00C20A7F">
        <w:rPr>
          <w:rFonts w:ascii="Times New Roman" w:hAnsi="Times New Roman" w:cs="Times New Roman"/>
          <w:sz w:val="28"/>
          <w:szCs w:val="28"/>
          <w:lang w:val="ru-RU"/>
        </w:rPr>
        <w:t>,</w:t>
      </w:r>
      <w:r w:rsidR="007D54D7" w:rsidRPr="00715134">
        <w:rPr>
          <w:rFonts w:ascii="Times New Roman" w:hAnsi="Times New Roman" w:cs="Times New Roman"/>
          <w:sz w:val="28"/>
          <w:szCs w:val="28"/>
          <w:lang w:val="ru-RU"/>
        </w:rPr>
        <w:t xml:space="preserve"> сказал Картер</w:t>
      </w:r>
      <w:r w:rsidRPr="00715134">
        <w:rPr>
          <w:rFonts w:ascii="Times New Roman" w:hAnsi="Times New Roman" w:cs="Times New Roman"/>
          <w:sz w:val="28"/>
          <w:szCs w:val="28"/>
          <w:lang w:val="ru-RU"/>
        </w:rPr>
        <w:t>.</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Можно я отвечу и засну?</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Зависит от твоего ответа, – </w:t>
      </w:r>
      <w:r w:rsidR="00D520D3"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гладил меня по спине. – Когда ты</w:t>
      </w:r>
      <w:r w:rsidR="007D54D7" w:rsidRPr="00715134">
        <w:rPr>
          <w:rFonts w:ascii="Times New Roman" w:hAnsi="Times New Roman" w:cs="Times New Roman"/>
          <w:sz w:val="28"/>
          <w:szCs w:val="28"/>
          <w:lang w:val="ru-RU"/>
        </w:rPr>
        <w:t xml:space="preserve"> в</w:t>
      </w:r>
      <w:r w:rsidRPr="00715134">
        <w:rPr>
          <w:rFonts w:ascii="Times New Roman" w:hAnsi="Times New Roman" w:cs="Times New Roman"/>
          <w:sz w:val="28"/>
          <w:szCs w:val="28"/>
          <w:lang w:val="ru-RU"/>
        </w:rPr>
        <w:t xml:space="preserve"> последний раз ходила на свидание?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На прошлой неделе. С тобой, </w:t>
      </w:r>
      <w:r w:rsidR="007D54D7" w:rsidRPr="00715134">
        <w:rPr>
          <w:rFonts w:ascii="Times New Roman" w:hAnsi="Times New Roman" w:cs="Times New Roman"/>
          <w:sz w:val="28"/>
          <w:szCs w:val="28"/>
          <w:lang w:val="ru-RU"/>
        </w:rPr>
        <w:t>к</w:t>
      </w:r>
      <w:r w:rsidRPr="00715134">
        <w:rPr>
          <w:rFonts w:ascii="Times New Roman" w:hAnsi="Times New Roman" w:cs="Times New Roman"/>
          <w:sz w:val="28"/>
          <w:szCs w:val="28"/>
          <w:lang w:val="ru-RU"/>
        </w:rPr>
        <w:t xml:space="preserve"> озер</w:t>
      </w:r>
      <w:r w:rsidR="007D54D7" w:rsidRPr="00715134">
        <w:rPr>
          <w:rFonts w:ascii="Times New Roman" w:hAnsi="Times New Roman" w:cs="Times New Roman"/>
          <w:sz w:val="28"/>
          <w:szCs w:val="28"/>
          <w:lang w:val="ru-RU"/>
        </w:rPr>
        <w:t>у</w:t>
      </w:r>
      <w:r w:rsidRPr="00715134">
        <w:rPr>
          <w:rFonts w:ascii="Times New Roman" w:hAnsi="Times New Roman" w:cs="Times New Roman"/>
          <w:sz w:val="28"/>
          <w:szCs w:val="28"/>
          <w:lang w:val="ru-RU"/>
        </w:rPr>
        <w:t xml:space="preserve">.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не настоящее свидание. Я имею в виду </w:t>
      </w:r>
      <w:r w:rsidRPr="00715134">
        <w:rPr>
          <w:rFonts w:ascii="Times New Roman" w:hAnsi="Times New Roman" w:cs="Times New Roman"/>
          <w:i/>
          <w:sz w:val="28"/>
          <w:szCs w:val="28"/>
          <w:lang w:val="ru-RU"/>
        </w:rPr>
        <w:t>до</w:t>
      </w:r>
      <w:r w:rsidRPr="00715134">
        <w:rPr>
          <w:rFonts w:ascii="Times New Roman" w:hAnsi="Times New Roman" w:cs="Times New Roman"/>
          <w:sz w:val="28"/>
          <w:szCs w:val="28"/>
          <w:lang w:val="ru-RU"/>
        </w:rPr>
        <w:t xml:space="preserve"> меня.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А что значит </w:t>
      </w:r>
      <w:r w:rsidRPr="00715134">
        <w:rPr>
          <w:rFonts w:ascii="Times New Roman" w:hAnsi="Times New Roman" w:cs="Times New Roman"/>
          <w:i/>
          <w:sz w:val="28"/>
          <w:szCs w:val="28"/>
          <w:lang w:val="ru-RU"/>
        </w:rPr>
        <w:t>настоящее</w:t>
      </w:r>
      <w:r w:rsidRPr="00715134">
        <w:rPr>
          <w:rFonts w:ascii="Times New Roman" w:hAnsi="Times New Roman" w:cs="Times New Roman"/>
          <w:sz w:val="28"/>
          <w:szCs w:val="28"/>
          <w:lang w:val="ru-RU"/>
        </w:rPr>
        <w:t xml:space="preserve"> свидание? – я пожала плечами. Мне вдруг стало обидно, что </w:t>
      </w:r>
      <w:r w:rsidR="007D54D7"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не помнит, что я ему рассказала, что он не понял, что до него не было </w:t>
      </w:r>
      <w:r w:rsidRPr="00715134">
        <w:rPr>
          <w:rFonts w:ascii="Times New Roman" w:hAnsi="Times New Roman" w:cs="Times New Roman"/>
          <w:i/>
          <w:sz w:val="28"/>
          <w:szCs w:val="28"/>
          <w:lang w:val="ru-RU"/>
        </w:rPr>
        <w:t>никого</w:t>
      </w:r>
      <w:r w:rsidRPr="00715134">
        <w:rPr>
          <w:rFonts w:ascii="Times New Roman" w:hAnsi="Times New Roman" w:cs="Times New Roman"/>
          <w:sz w:val="28"/>
          <w:szCs w:val="28"/>
          <w:lang w:val="ru-RU"/>
        </w:rPr>
        <w:t xml:space="preserve">, – это когда Сказочный Принц приглашает меня поужинать и при свете свечей притворяется, что я ему действительно нравлюсь? </w:t>
      </w:r>
      <w:r w:rsidR="007D54D7" w:rsidRPr="00715134">
        <w:rPr>
          <w:rFonts w:ascii="Times New Roman" w:hAnsi="Times New Roman" w:cs="Times New Roman"/>
          <w:sz w:val="28"/>
          <w:szCs w:val="28"/>
          <w:lang w:val="ru-RU"/>
        </w:rPr>
        <w:t>Или тогда, когда</w:t>
      </w:r>
      <w:r w:rsidRPr="00715134">
        <w:rPr>
          <w:rFonts w:ascii="Times New Roman" w:hAnsi="Times New Roman" w:cs="Times New Roman"/>
          <w:sz w:val="28"/>
          <w:szCs w:val="28"/>
          <w:lang w:val="ru-RU"/>
        </w:rPr>
        <w:t xml:space="preserve"> мы появляемся вместе </w:t>
      </w:r>
      <w:r w:rsidRPr="00715134">
        <w:rPr>
          <w:rFonts w:ascii="Times New Roman" w:hAnsi="Times New Roman" w:cs="Times New Roman"/>
          <w:i/>
          <w:sz w:val="28"/>
          <w:szCs w:val="28"/>
          <w:lang w:val="ru-RU"/>
        </w:rPr>
        <w:t>на людях</w:t>
      </w:r>
      <w:r w:rsidRPr="00715134">
        <w:rPr>
          <w:rFonts w:ascii="Times New Roman" w:hAnsi="Times New Roman" w:cs="Times New Roman"/>
          <w:sz w:val="28"/>
          <w:szCs w:val="28"/>
          <w:lang w:val="ru-RU"/>
        </w:rPr>
        <w:t xml:space="preserve">, и он находится рядом со мной и обнимает меня, чтобы все поняли что мы вместе? </w:t>
      </w:r>
      <w:r w:rsidR="00D520D3" w:rsidRPr="00715134">
        <w:rPr>
          <w:rFonts w:ascii="Times New Roman" w:hAnsi="Times New Roman" w:cs="Times New Roman"/>
          <w:sz w:val="28"/>
          <w:szCs w:val="28"/>
          <w:lang w:val="ru-RU"/>
        </w:rPr>
        <w:t>С</w:t>
      </w:r>
      <w:r w:rsidRPr="00715134">
        <w:rPr>
          <w:rFonts w:ascii="Times New Roman" w:hAnsi="Times New Roman" w:cs="Times New Roman"/>
          <w:sz w:val="28"/>
          <w:szCs w:val="28"/>
          <w:lang w:val="ru-RU"/>
        </w:rPr>
        <w:t xml:space="preserve">читается </w:t>
      </w:r>
      <w:r w:rsidR="00D520D3" w:rsidRPr="00715134">
        <w:rPr>
          <w:rFonts w:ascii="Times New Roman" w:hAnsi="Times New Roman" w:cs="Times New Roman"/>
          <w:sz w:val="28"/>
          <w:szCs w:val="28"/>
          <w:lang w:val="ru-RU"/>
        </w:rPr>
        <w:t xml:space="preserve">ли </w:t>
      </w:r>
      <w:r w:rsidRPr="00715134">
        <w:rPr>
          <w:rFonts w:ascii="Times New Roman" w:hAnsi="Times New Roman" w:cs="Times New Roman"/>
          <w:sz w:val="28"/>
          <w:szCs w:val="28"/>
          <w:lang w:val="ru-RU"/>
        </w:rPr>
        <w:t xml:space="preserve">свиданием, если мы всегда </w:t>
      </w:r>
      <w:r w:rsidR="00D520D3" w:rsidRPr="00715134">
        <w:rPr>
          <w:rFonts w:ascii="Times New Roman" w:hAnsi="Times New Roman" w:cs="Times New Roman"/>
          <w:sz w:val="28"/>
          <w:szCs w:val="28"/>
          <w:lang w:val="ru-RU"/>
        </w:rPr>
        <w:t xml:space="preserve">проводим время </w:t>
      </w:r>
      <w:r w:rsidRPr="00715134">
        <w:rPr>
          <w:rFonts w:ascii="Times New Roman" w:hAnsi="Times New Roman" w:cs="Times New Roman"/>
          <w:sz w:val="28"/>
          <w:szCs w:val="28"/>
          <w:lang w:val="ru-RU"/>
        </w:rPr>
        <w:t>с его друзьями, и он никогда меня никуда не приглаша</w:t>
      </w:r>
      <w:r w:rsidR="00D520D3" w:rsidRPr="00715134">
        <w:rPr>
          <w:rFonts w:ascii="Times New Roman" w:hAnsi="Times New Roman" w:cs="Times New Roman"/>
          <w:sz w:val="28"/>
          <w:szCs w:val="28"/>
          <w:lang w:val="ru-RU"/>
        </w:rPr>
        <w:t>ет</w:t>
      </w:r>
      <w:r w:rsidRPr="00715134">
        <w:rPr>
          <w:rFonts w:ascii="Times New Roman" w:hAnsi="Times New Roman" w:cs="Times New Roman"/>
          <w:sz w:val="28"/>
          <w:szCs w:val="28"/>
          <w:lang w:val="ru-RU"/>
        </w:rPr>
        <w:t>? Или если мы куда-то идем, только с одной целью – заняться сексом?</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7D54D7"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посмотрел мне в глаза, и я могла с уверенностью сказать, что он сожалел о своем вопросе. Но было </w:t>
      </w:r>
      <w:r w:rsidR="007D54D7" w:rsidRPr="00715134">
        <w:rPr>
          <w:rFonts w:ascii="Times New Roman" w:hAnsi="Times New Roman" w:cs="Times New Roman"/>
          <w:sz w:val="28"/>
          <w:szCs w:val="28"/>
          <w:lang w:val="ru-RU"/>
        </w:rPr>
        <w:t xml:space="preserve">уже </w:t>
      </w:r>
      <w:r w:rsidRPr="00715134">
        <w:rPr>
          <w:rFonts w:ascii="Times New Roman" w:hAnsi="Times New Roman" w:cs="Times New Roman"/>
          <w:sz w:val="28"/>
          <w:szCs w:val="28"/>
          <w:lang w:val="ru-RU"/>
        </w:rPr>
        <w:t xml:space="preserve">слишком поздно.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Так как вечер у озера не считается… – я перевернулась, отодвинувшись от него, чтобы он не увидел боль в моих глазах. – Я никогда не была достаточно хороша для кого-нибудь, чтобы меня пригласили на </w:t>
      </w:r>
      <w:r w:rsidRPr="00715134">
        <w:rPr>
          <w:rFonts w:ascii="Times New Roman" w:hAnsi="Times New Roman" w:cs="Times New Roman"/>
          <w:i/>
          <w:sz w:val="28"/>
          <w:szCs w:val="28"/>
          <w:lang w:val="ru-RU"/>
        </w:rPr>
        <w:t>настоящее</w:t>
      </w:r>
      <w:r w:rsidRPr="00715134">
        <w:rPr>
          <w:rFonts w:ascii="Times New Roman" w:hAnsi="Times New Roman" w:cs="Times New Roman"/>
          <w:sz w:val="28"/>
          <w:szCs w:val="28"/>
          <w:lang w:val="ru-RU"/>
        </w:rPr>
        <w:t xml:space="preserve"> свидание.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Я </w:t>
      </w:r>
      <w:r w:rsidR="00D520D3" w:rsidRPr="00715134">
        <w:rPr>
          <w:rFonts w:ascii="Times New Roman" w:hAnsi="Times New Roman" w:cs="Times New Roman"/>
          <w:sz w:val="28"/>
          <w:szCs w:val="28"/>
          <w:lang w:val="ru-RU"/>
        </w:rPr>
        <w:t>зажмуриваю</w:t>
      </w:r>
      <w:r w:rsidRPr="00715134">
        <w:rPr>
          <w:rFonts w:ascii="Times New Roman" w:hAnsi="Times New Roman" w:cs="Times New Roman"/>
          <w:sz w:val="28"/>
          <w:szCs w:val="28"/>
          <w:lang w:val="ru-RU"/>
        </w:rPr>
        <w:t xml:space="preserve"> глаза, чувств</w:t>
      </w:r>
      <w:r w:rsidR="00D520D3" w:rsidRPr="00715134">
        <w:rPr>
          <w:rFonts w:ascii="Times New Roman" w:hAnsi="Times New Roman" w:cs="Times New Roman"/>
          <w:sz w:val="28"/>
          <w:szCs w:val="28"/>
          <w:lang w:val="ru-RU"/>
        </w:rPr>
        <w:t>уя</w:t>
      </w:r>
      <w:r w:rsidRPr="00715134">
        <w:rPr>
          <w:rFonts w:ascii="Times New Roman" w:hAnsi="Times New Roman" w:cs="Times New Roman"/>
          <w:sz w:val="28"/>
          <w:szCs w:val="28"/>
          <w:lang w:val="ru-RU"/>
        </w:rPr>
        <w:t xml:space="preserve">, что он притянул меня к себе. </w:t>
      </w:r>
      <w:r w:rsidR="00D520D3"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целовал меня, говоря, что не хотел обижать. </w:t>
      </w:r>
      <w:r w:rsidR="00D520D3" w:rsidRPr="00715134">
        <w:rPr>
          <w:rFonts w:ascii="Times New Roman" w:hAnsi="Times New Roman" w:cs="Times New Roman"/>
          <w:sz w:val="28"/>
          <w:szCs w:val="28"/>
          <w:lang w:val="ru-RU"/>
        </w:rPr>
        <w:t>Мне</w:t>
      </w:r>
      <w:r w:rsidRPr="00715134">
        <w:rPr>
          <w:rFonts w:ascii="Times New Roman" w:hAnsi="Times New Roman" w:cs="Times New Roman"/>
          <w:sz w:val="28"/>
          <w:szCs w:val="28"/>
          <w:lang w:val="ru-RU"/>
        </w:rPr>
        <w:t xml:space="preserve"> просто хоте</w:t>
      </w:r>
      <w:r w:rsidR="00D520D3" w:rsidRPr="00715134">
        <w:rPr>
          <w:rFonts w:ascii="Times New Roman" w:hAnsi="Times New Roman" w:cs="Times New Roman"/>
          <w:sz w:val="28"/>
          <w:szCs w:val="28"/>
          <w:lang w:val="ru-RU"/>
        </w:rPr>
        <w:t>лось</w:t>
      </w:r>
      <w:r w:rsidRPr="00715134">
        <w:rPr>
          <w:rFonts w:ascii="Times New Roman" w:hAnsi="Times New Roman" w:cs="Times New Roman"/>
          <w:sz w:val="28"/>
          <w:szCs w:val="28"/>
          <w:lang w:val="ru-RU"/>
        </w:rPr>
        <w:t xml:space="preserve"> спать и </w:t>
      </w:r>
      <w:r w:rsidR="00D520D3" w:rsidRPr="00715134">
        <w:rPr>
          <w:rFonts w:ascii="Times New Roman" w:hAnsi="Times New Roman" w:cs="Times New Roman"/>
          <w:sz w:val="28"/>
          <w:szCs w:val="28"/>
          <w:lang w:val="ru-RU"/>
        </w:rPr>
        <w:t>видеть сон о том</w:t>
      </w:r>
      <w:r w:rsidRPr="00715134">
        <w:rPr>
          <w:rFonts w:ascii="Times New Roman" w:hAnsi="Times New Roman" w:cs="Times New Roman"/>
          <w:sz w:val="28"/>
          <w:szCs w:val="28"/>
          <w:lang w:val="ru-RU"/>
        </w:rPr>
        <w:t>, что произошло до того, как он задал этот вопрос.</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Утром я проснулась </w:t>
      </w:r>
      <w:r w:rsidR="007D54D7" w:rsidRPr="00715134">
        <w:rPr>
          <w:rFonts w:ascii="Times New Roman" w:hAnsi="Times New Roman" w:cs="Times New Roman"/>
          <w:sz w:val="28"/>
          <w:szCs w:val="28"/>
          <w:lang w:val="ru-RU"/>
        </w:rPr>
        <w:t xml:space="preserve">в постели </w:t>
      </w:r>
      <w:r w:rsidRPr="00715134">
        <w:rPr>
          <w:rFonts w:ascii="Times New Roman" w:hAnsi="Times New Roman" w:cs="Times New Roman"/>
          <w:sz w:val="28"/>
          <w:szCs w:val="28"/>
          <w:lang w:val="ru-RU"/>
        </w:rPr>
        <w:t xml:space="preserve">одна.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почувствовала запах вафель и бекона из кухни. Медленно </w:t>
      </w:r>
      <w:r w:rsidR="007D54D7" w:rsidRPr="00715134">
        <w:rPr>
          <w:rFonts w:ascii="Times New Roman" w:hAnsi="Times New Roman" w:cs="Times New Roman"/>
          <w:sz w:val="28"/>
          <w:szCs w:val="28"/>
          <w:lang w:val="ru-RU"/>
        </w:rPr>
        <w:t>сев</w:t>
      </w:r>
      <w:r w:rsidRPr="00715134">
        <w:rPr>
          <w:rFonts w:ascii="Times New Roman" w:hAnsi="Times New Roman" w:cs="Times New Roman"/>
          <w:sz w:val="28"/>
          <w:szCs w:val="28"/>
          <w:lang w:val="ru-RU"/>
        </w:rPr>
        <w:t xml:space="preserve"> в постели и вытяну</w:t>
      </w:r>
      <w:r w:rsidR="007D54D7"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 ноги,</w:t>
      </w:r>
      <w:r w:rsidR="007D54D7" w:rsidRPr="00715134">
        <w:rPr>
          <w:rFonts w:ascii="Times New Roman" w:hAnsi="Times New Roman" w:cs="Times New Roman"/>
          <w:sz w:val="28"/>
          <w:szCs w:val="28"/>
          <w:lang w:val="ru-RU"/>
        </w:rPr>
        <w:t xml:space="preserve"> я</w:t>
      </w:r>
      <w:r w:rsidRPr="00715134">
        <w:rPr>
          <w:rFonts w:ascii="Times New Roman" w:hAnsi="Times New Roman" w:cs="Times New Roman"/>
          <w:sz w:val="28"/>
          <w:szCs w:val="28"/>
          <w:lang w:val="ru-RU"/>
        </w:rPr>
        <w:t xml:space="preserve"> улыбну</w:t>
      </w:r>
      <w:r w:rsidR="007D54D7" w:rsidRPr="00715134">
        <w:rPr>
          <w:rFonts w:ascii="Times New Roman" w:hAnsi="Times New Roman" w:cs="Times New Roman"/>
          <w:sz w:val="28"/>
          <w:szCs w:val="28"/>
          <w:lang w:val="ru-RU"/>
        </w:rPr>
        <w:t>ла</w:t>
      </w:r>
      <w:r w:rsidRPr="00715134">
        <w:rPr>
          <w:rFonts w:ascii="Times New Roman" w:hAnsi="Times New Roman" w:cs="Times New Roman"/>
          <w:sz w:val="28"/>
          <w:szCs w:val="28"/>
          <w:lang w:val="ru-RU"/>
        </w:rPr>
        <w:t xml:space="preserve">сь </w:t>
      </w:r>
      <w:r w:rsidR="00320654" w:rsidRPr="00715134">
        <w:rPr>
          <w:rFonts w:ascii="Times New Roman" w:hAnsi="Times New Roman" w:cs="Times New Roman"/>
          <w:sz w:val="28"/>
          <w:szCs w:val="28"/>
          <w:lang w:val="ru-RU"/>
        </w:rPr>
        <w:t>тому, что</w:t>
      </w:r>
      <w:r w:rsidR="00C22080" w:rsidRPr="00715134">
        <w:rPr>
          <w:rFonts w:ascii="Times New Roman" w:hAnsi="Times New Roman" w:cs="Times New Roman"/>
          <w:sz w:val="28"/>
          <w:szCs w:val="28"/>
          <w:lang w:val="ru-RU"/>
        </w:rPr>
        <w:t xml:space="preserve"> после вчерашнего</w:t>
      </w:r>
      <w:r w:rsidRPr="00715134">
        <w:rPr>
          <w:rFonts w:ascii="Times New Roman" w:hAnsi="Times New Roman" w:cs="Times New Roman"/>
          <w:sz w:val="28"/>
          <w:szCs w:val="28"/>
          <w:lang w:val="ru-RU"/>
        </w:rPr>
        <w:t xml:space="preserve"> они всё еще тряслись, как я и думала.</w:t>
      </w:r>
    </w:p>
    <w:p w:rsidR="003212CE"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Когда я зашла в ванную, я нашла новенькую розовую зубную щетку и записку на туалетном столике. </w:t>
      </w:r>
    </w:p>
    <w:p w:rsidR="00C20A7F" w:rsidRPr="00715134" w:rsidRDefault="00C20A7F" w:rsidP="00715134">
      <w:pPr>
        <w:spacing w:after="0"/>
        <w:jc w:val="both"/>
        <w:rPr>
          <w:rFonts w:ascii="Times New Roman" w:hAnsi="Times New Roman" w:cs="Times New Roman"/>
          <w:i/>
          <w:sz w:val="28"/>
          <w:szCs w:val="28"/>
          <w:lang w:val="ru-RU"/>
        </w:rPr>
      </w:pPr>
    </w:p>
    <w:p w:rsidR="003212CE" w:rsidRPr="00715134" w:rsidRDefault="003212CE"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Эмерланд,</w:t>
      </w:r>
    </w:p>
    <w:p w:rsidR="003212CE" w:rsidRPr="00715134" w:rsidRDefault="003212CE"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Если ты нашла это, а меня всё еще нет, значит, я всё ещё в магазине.</w:t>
      </w:r>
    </w:p>
    <w:p w:rsidR="003212CE" w:rsidRPr="00715134" w:rsidRDefault="003212CE" w:rsidP="00715134">
      <w:pPr>
        <w:spacing w:after="0"/>
        <w:jc w:val="both"/>
        <w:rPr>
          <w:rFonts w:ascii="Times New Roman" w:hAnsi="Times New Roman" w:cs="Times New Roman"/>
          <w:i/>
          <w:sz w:val="28"/>
          <w:szCs w:val="28"/>
          <w:lang w:val="ru-RU"/>
        </w:rPr>
      </w:pPr>
    </w:p>
    <w:p w:rsidR="003212CE" w:rsidRPr="00715134" w:rsidRDefault="003212CE" w:rsidP="00715134">
      <w:pPr>
        <w:spacing w:after="0"/>
        <w:jc w:val="both"/>
        <w:rPr>
          <w:rFonts w:ascii="Times New Roman" w:hAnsi="Times New Roman" w:cs="Times New Roman"/>
          <w:i/>
          <w:sz w:val="28"/>
          <w:szCs w:val="28"/>
          <w:lang w:val="ru-RU"/>
        </w:rPr>
      </w:pPr>
      <w:proofErr w:type="gramStart"/>
      <w:r w:rsidRPr="00715134">
        <w:rPr>
          <w:rFonts w:ascii="Times New Roman" w:hAnsi="Times New Roman" w:cs="Times New Roman"/>
          <w:i/>
          <w:sz w:val="28"/>
          <w:szCs w:val="28"/>
        </w:rPr>
        <w:t>P</w:t>
      </w:r>
      <w:r w:rsidRPr="00715134">
        <w:rPr>
          <w:rFonts w:ascii="Times New Roman" w:hAnsi="Times New Roman" w:cs="Times New Roman"/>
          <w:i/>
          <w:sz w:val="28"/>
          <w:szCs w:val="28"/>
          <w:lang w:val="ru-RU"/>
        </w:rPr>
        <w:t>.</w:t>
      </w:r>
      <w:r w:rsidRPr="00715134">
        <w:rPr>
          <w:rFonts w:ascii="Times New Roman" w:hAnsi="Times New Roman" w:cs="Times New Roman"/>
          <w:i/>
          <w:sz w:val="28"/>
          <w:szCs w:val="28"/>
        </w:rPr>
        <w:t>S</w:t>
      </w:r>
      <w:r w:rsidRPr="00715134">
        <w:rPr>
          <w:rFonts w:ascii="Times New Roman" w:hAnsi="Times New Roman" w:cs="Times New Roman"/>
          <w:i/>
          <w:sz w:val="28"/>
          <w:szCs w:val="28"/>
          <w:lang w:val="ru-RU"/>
        </w:rPr>
        <w:t xml:space="preserve">. </w:t>
      </w:r>
      <w:r w:rsidR="00C22080" w:rsidRPr="00715134">
        <w:rPr>
          <w:rFonts w:ascii="Times New Roman" w:hAnsi="Times New Roman" w:cs="Times New Roman"/>
          <w:i/>
          <w:sz w:val="28"/>
          <w:szCs w:val="28"/>
          <w:lang w:val="ru-RU"/>
        </w:rPr>
        <w:t xml:space="preserve">  </w:t>
      </w:r>
      <w:r w:rsidRPr="00715134">
        <w:rPr>
          <w:rFonts w:ascii="Times New Roman" w:hAnsi="Times New Roman" w:cs="Times New Roman"/>
          <w:i/>
          <w:sz w:val="28"/>
          <w:szCs w:val="28"/>
          <w:lang w:val="ru-RU"/>
        </w:rPr>
        <w:t>Прости меня за вчерашний вопрос.</w:t>
      </w:r>
      <w:proofErr w:type="gramEnd"/>
    </w:p>
    <w:p w:rsidR="003212CE" w:rsidRPr="00715134" w:rsidRDefault="003212CE"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 xml:space="preserve">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i/>
          <w:sz w:val="28"/>
          <w:szCs w:val="28"/>
          <w:lang w:val="ru-RU"/>
        </w:rPr>
        <w:t>Картер</w:t>
      </w:r>
    </w:p>
    <w:p w:rsidR="003212CE" w:rsidRDefault="003212CE" w:rsidP="00715134">
      <w:pPr>
        <w:spacing w:after="0"/>
        <w:jc w:val="both"/>
        <w:rPr>
          <w:rFonts w:ascii="Times New Roman" w:hAnsi="Times New Roman" w:cs="Times New Roman"/>
          <w:sz w:val="28"/>
          <w:szCs w:val="28"/>
          <w:lang w:val="ru-RU"/>
        </w:rPr>
      </w:pPr>
    </w:p>
    <w:p w:rsidR="00C20A7F" w:rsidRPr="00715134" w:rsidRDefault="00C20A7F" w:rsidP="00715134">
      <w:pPr>
        <w:spacing w:after="0"/>
        <w:jc w:val="both"/>
        <w:rPr>
          <w:rFonts w:ascii="Times New Roman" w:hAnsi="Times New Roman" w:cs="Times New Roman"/>
          <w:sz w:val="28"/>
          <w:szCs w:val="28"/>
          <w:lang w:val="ru-RU"/>
        </w:rPr>
      </w:pP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действительно забыла о вчерашнем вопросе. Особенно после того, как мы проснулись посреди ночи и еще раз занялись сексом, потом </w:t>
      </w:r>
      <w:r w:rsidRPr="00715134">
        <w:rPr>
          <w:rFonts w:ascii="Times New Roman" w:hAnsi="Times New Roman" w:cs="Times New Roman"/>
          <w:i/>
          <w:sz w:val="28"/>
          <w:szCs w:val="28"/>
          <w:lang w:val="ru-RU"/>
        </w:rPr>
        <w:t>еще</w:t>
      </w:r>
      <w:r w:rsidRPr="00715134">
        <w:rPr>
          <w:rFonts w:ascii="Times New Roman" w:hAnsi="Times New Roman" w:cs="Times New Roman"/>
          <w:sz w:val="28"/>
          <w:szCs w:val="28"/>
          <w:lang w:val="ru-RU"/>
        </w:rPr>
        <w:t xml:space="preserve"> раз. Но мне </w:t>
      </w:r>
      <w:r w:rsidR="00320654" w:rsidRPr="00715134">
        <w:rPr>
          <w:rFonts w:ascii="Times New Roman" w:hAnsi="Times New Roman" w:cs="Times New Roman"/>
          <w:sz w:val="28"/>
          <w:szCs w:val="28"/>
          <w:lang w:val="ru-RU"/>
        </w:rPr>
        <w:t>следует</w:t>
      </w:r>
      <w:r w:rsidRPr="00715134">
        <w:rPr>
          <w:rFonts w:ascii="Times New Roman" w:hAnsi="Times New Roman" w:cs="Times New Roman"/>
          <w:sz w:val="28"/>
          <w:szCs w:val="28"/>
          <w:lang w:val="ru-RU"/>
        </w:rPr>
        <w:t xml:space="preserve"> напом</w:t>
      </w:r>
      <w:r w:rsidR="00C22080" w:rsidRPr="00715134">
        <w:rPr>
          <w:rFonts w:ascii="Times New Roman" w:hAnsi="Times New Roman" w:cs="Times New Roman"/>
          <w:sz w:val="28"/>
          <w:szCs w:val="28"/>
          <w:lang w:val="ru-RU"/>
        </w:rPr>
        <w:t>ни</w:t>
      </w:r>
      <w:r w:rsidRPr="00715134">
        <w:rPr>
          <w:rFonts w:ascii="Times New Roman" w:hAnsi="Times New Roman" w:cs="Times New Roman"/>
          <w:sz w:val="28"/>
          <w:szCs w:val="28"/>
          <w:lang w:val="ru-RU"/>
        </w:rPr>
        <w:t>ть себе, что я на него обижена, если он начнет разговор на эту тему.</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почистила зубы и пошла на кухню. Когда он посмотрел мне в глаза, я покраснела.</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Теперь ты всегда будешь краснеть? По поводу и </w:t>
      </w:r>
      <w:proofErr w:type="gramStart"/>
      <w:r w:rsidRPr="00715134">
        <w:rPr>
          <w:rFonts w:ascii="Times New Roman" w:hAnsi="Times New Roman" w:cs="Times New Roman"/>
          <w:sz w:val="28"/>
          <w:szCs w:val="28"/>
          <w:lang w:val="ru-RU"/>
        </w:rPr>
        <w:t>без</w:t>
      </w:r>
      <w:proofErr w:type="gramEnd"/>
      <w:r w:rsidRPr="00715134">
        <w:rPr>
          <w:rFonts w:ascii="Times New Roman" w:hAnsi="Times New Roman" w:cs="Times New Roman"/>
          <w:sz w:val="28"/>
          <w:szCs w:val="28"/>
          <w:lang w:val="ru-RU"/>
        </w:rPr>
        <w:t xml:space="preserve">? – он улыбнулся и отодвинул мне стул у стойки.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Мне просто стало плохо от запаха еды.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поцеловал меня в щеку и протянул тарелку с вафлями.</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приготовил двойную порцию, на всякий случай, если это будет вкуснее, чем моя лазанья.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уже говорила</w:t>
      </w:r>
      <w:r w:rsidR="00C22080" w:rsidRPr="00715134">
        <w:rPr>
          <w:rFonts w:ascii="Times New Roman" w:hAnsi="Times New Roman" w:cs="Times New Roman"/>
          <w:sz w:val="28"/>
          <w:szCs w:val="28"/>
          <w:lang w:val="ru-RU"/>
        </w:rPr>
        <w:t xml:space="preserve"> тебе</w:t>
      </w:r>
      <w:r w:rsidRPr="00715134">
        <w:rPr>
          <w:rFonts w:ascii="Times New Roman" w:hAnsi="Times New Roman" w:cs="Times New Roman"/>
          <w:sz w:val="28"/>
          <w:szCs w:val="28"/>
          <w:lang w:val="ru-RU"/>
        </w:rPr>
        <w:t>, какой ты самоуверенный?</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но ты же знаешь, что у меня есть для этого все основания, – он сел напротив меня, бросая мне молчаливый вызов.</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в шоке, что тебя до сих пор еще не уволили с </w:t>
      </w:r>
      <w:r w:rsidRPr="00715134">
        <w:rPr>
          <w:rFonts w:ascii="Times New Roman" w:hAnsi="Times New Roman" w:cs="Times New Roman"/>
          <w:i/>
          <w:sz w:val="28"/>
          <w:szCs w:val="28"/>
          <w:lang w:val="ru-RU"/>
        </w:rPr>
        <w:t>работы</w:t>
      </w:r>
      <w:r w:rsidRPr="00715134">
        <w:rPr>
          <w:rFonts w:ascii="Times New Roman" w:hAnsi="Times New Roman" w:cs="Times New Roman"/>
          <w:sz w:val="28"/>
          <w:szCs w:val="28"/>
          <w:lang w:val="ru-RU"/>
        </w:rPr>
        <w:t>. Ты вообще ходишь на работу? Или ты безработный, просто скрываешь это? Откуда у тебя куча времени, чтобы проводить его со мной?</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Нет, – </w:t>
      </w:r>
      <w:r w:rsidR="00C22080"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ухмыльнулся.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не встречаюсь с бомжами.</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Значит, мы </w:t>
      </w:r>
      <w:r w:rsidRPr="00715134">
        <w:rPr>
          <w:rFonts w:ascii="Times New Roman" w:hAnsi="Times New Roman" w:cs="Times New Roman"/>
          <w:i/>
          <w:sz w:val="28"/>
          <w:szCs w:val="28"/>
          <w:lang w:val="ru-RU"/>
        </w:rPr>
        <w:t>встречаемся</w:t>
      </w:r>
      <w:r w:rsidRPr="00715134">
        <w:rPr>
          <w:rFonts w:ascii="Times New Roman" w:hAnsi="Times New Roman" w:cs="Times New Roman"/>
          <w:sz w:val="28"/>
          <w:szCs w:val="28"/>
          <w:lang w:val="ru-RU"/>
        </w:rPr>
        <w:t>?</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Я опустила глаза и сфокусировалась на том, чтобы есть вафли. </w:t>
      </w:r>
      <w:r w:rsidR="00320654" w:rsidRPr="00715134">
        <w:rPr>
          <w:rFonts w:ascii="Times New Roman" w:hAnsi="Times New Roman" w:cs="Times New Roman"/>
          <w:sz w:val="28"/>
          <w:szCs w:val="28"/>
          <w:lang w:val="ru-RU"/>
        </w:rPr>
        <w:t>Мне</w:t>
      </w:r>
      <w:r w:rsidRPr="00715134">
        <w:rPr>
          <w:rFonts w:ascii="Times New Roman" w:hAnsi="Times New Roman" w:cs="Times New Roman"/>
          <w:sz w:val="28"/>
          <w:szCs w:val="28"/>
          <w:lang w:val="ru-RU"/>
        </w:rPr>
        <w:t xml:space="preserve"> не </w:t>
      </w:r>
      <w:r w:rsidR="00C22080" w:rsidRPr="00715134">
        <w:rPr>
          <w:rFonts w:ascii="Times New Roman" w:hAnsi="Times New Roman" w:cs="Times New Roman"/>
          <w:sz w:val="28"/>
          <w:szCs w:val="28"/>
          <w:lang w:val="ru-RU"/>
        </w:rPr>
        <w:t>удавалось</w:t>
      </w:r>
      <w:r w:rsidRPr="00715134">
        <w:rPr>
          <w:rFonts w:ascii="Times New Roman" w:hAnsi="Times New Roman" w:cs="Times New Roman"/>
          <w:sz w:val="28"/>
          <w:szCs w:val="28"/>
          <w:lang w:val="ru-RU"/>
        </w:rPr>
        <w:t xml:space="preserve"> </w:t>
      </w:r>
      <w:r w:rsidR="00320654" w:rsidRPr="00715134">
        <w:rPr>
          <w:rFonts w:ascii="Times New Roman" w:hAnsi="Times New Roman" w:cs="Times New Roman"/>
          <w:sz w:val="28"/>
          <w:szCs w:val="28"/>
          <w:lang w:val="ru-RU"/>
        </w:rPr>
        <w:t>сосредоточиться</w:t>
      </w:r>
      <w:r w:rsidRPr="00715134">
        <w:rPr>
          <w:rFonts w:ascii="Times New Roman" w:hAnsi="Times New Roman" w:cs="Times New Roman"/>
          <w:sz w:val="28"/>
          <w:szCs w:val="28"/>
          <w:lang w:val="ru-RU"/>
        </w:rPr>
        <w:t>, когда он вот так вот мне улыбался, моё сердце начинало бешено стучать.</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Эмерланд, я хочу сегодня пригласить тебя на свидание, – </w:t>
      </w:r>
      <w:r w:rsidR="00C22080"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уже находился рядом со мной, заставив поднять подбородок. – Скажи </w:t>
      </w:r>
      <w:r w:rsidR="00C22080"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да</w:t>
      </w:r>
      <w:r w:rsidR="00C22080"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не прозвучало как вопрос.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Представь, что это был вопрос.</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Ладно, – я скрестила руки, – это минимум, что ты можешь сделать после того как обидел меня вчера. Я </w:t>
      </w:r>
      <w:r w:rsidRPr="00715134">
        <w:rPr>
          <w:rFonts w:ascii="Times New Roman" w:hAnsi="Times New Roman" w:cs="Times New Roman"/>
          <w:i/>
          <w:sz w:val="28"/>
          <w:szCs w:val="28"/>
          <w:lang w:val="ru-RU"/>
        </w:rPr>
        <w:t>думаю</w:t>
      </w:r>
      <w:r w:rsidRPr="00715134">
        <w:rPr>
          <w:rFonts w:ascii="Times New Roman" w:hAnsi="Times New Roman" w:cs="Times New Roman"/>
          <w:sz w:val="28"/>
          <w:szCs w:val="28"/>
          <w:lang w:val="ru-RU"/>
        </w:rPr>
        <w:t>….</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не хотел тебя обижать, – он дотронулся пальцами до моих губ, явно не понимая моего сарказма. – Я исправлюсь. Дай мне загладить свою вину.</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C22080" w:rsidRPr="00715134">
        <w:rPr>
          <w:rFonts w:ascii="Times New Roman" w:hAnsi="Times New Roman" w:cs="Times New Roman"/>
          <w:sz w:val="28"/>
          <w:szCs w:val="28"/>
          <w:lang w:val="ru-RU"/>
        </w:rPr>
        <w:t>Мне так и не представился</w:t>
      </w:r>
      <w:r w:rsidRPr="00715134">
        <w:rPr>
          <w:rFonts w:ascii="Times New Roman" w:hAnsi="Times New Roman" w:cs="Times New Roman"/>
          <w:sz w:val="28"/>
          <w:szCs w:val="28"/>
          <w:lang w:val="ru-RU"/>
        </w:rPr>
        <w:t xml:space="preserve"> шанс сказать </w:t>
      </w:r>
      <w:r w:rsidR="00C22080" w:rsidRPr="00715134">
        <w:rPr>
          <w:rFonts w:ascii="Times New Roman" w:hAnsi="Times New Roman" w:cs="Times New Roman"/>
          <w:sz w:val="28"/>
          <w:szCs w:val="28"/>
          <w:lang w:val="ru-RU"/>
        </w:rPr>
        <w:t>Картеру</w:t>
      </w:r>
      <w:r w:rsidRPr="00715134">
        <w:rPr>
          <w:rFonts w:ascii="Times New Roman" w:hAnsi="Times New Roman" w:cs="Times New Roman"/>
          <w:sz w:val="28"/>
          <w:szCs w:val="28"/>
          <w:lang w:val="ru-RU"/>
        </w:rPr>
        <w:t xml:space="preserve">, что это была шутка. </w:t>
      </w:r>
      <w:r w:rsidR="00C22080"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наклонился и зацеловал меня до потери сознания.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отвезу тебя домой и заеду за тобой в шесть.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снова будешь вести себя как </w:t>
      </w:r>
      <w:r w:rsidR="00C22080" w:rsidRPr="00715134">
        <w:rPr>
          <w:rFonts w:ascii="Times New Roman" w:hAnsi="Times New Roman" w:cs="Times New Roman"/>
          <w:sz w:val="28"/>
          <w:szCs w:val="28"/>
          <w:lang w:val="ru-RU"/>
        </w:rPr>
        <w:t>гр</w:t>
      </w:r>
      <w:r w:rsidRPr="00715134">
        <w:rPr>
          <w:rFonts w:ascii="Times New Roman" w:hAnsi="Times New Roman" w:cs="Times New Roman"/>
          <w:sz w:val="28"/>
          <w:szCs w:val="28"/>
          <w:lang w:val="ru-RU"/>
        </w:rPr>
        <w:t>ебанный Сказочный принц?</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Да, – он улыбнулся, – я буду вести себя как </w:t>
      </w:r>
      <w:r w:rsidR="00C22080" w:rsidRPr="00715134">
        <w:rPr>
          <w:rFonts w:ascii="Times New Roman" w:hAnsi="Times New Roman" w:cs="Times New Roman"/>
          <w:sz w:val="28"/>
          <w:szCs w:val="28"/>
          <w:lang w:val="ru-RU"/>
        </w:rPr>
        <w:t>гр</w:t>
      </w:r>
      <w:r w:rsidRPr="00715134">
        <w:rPr>
          <w:rFonts w:ascii="Times New Roman" w:hAnsi="Times New Roman" w:cs="Times New Roman"/>
          <w:sz w:val="28"/>
          <w:szCs w:val="28"/>
          <w:lang w:val="ru-RU"/>
        </w:rPr>
        <w:t>ебанный Сказочный принц.</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 </w:t>
      </w:r>
    </w:p>
    <w:p w:rsidR="003212CE" w:rsidRPr="00715134" w:rsidRDefault="003212CE" w:rsidP="00C20A7F">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наблюдала, как Картер отъезжал от моего дома. </w:t>
      </w:r>
      <w:r w:rsidR="00EC1D4D" w:rsidRPr="00715134">
        <w:rPr>
          <w:rFonts w:ascii="Times New Roman" w:hAnsi="Times New Roman" w:cs="Times New Roman"/>
          <w:sz w:val="28"/>
          <w:szCs w:val="28"/>
          <w:lang w:val="ru-RU"/>
        </w:rPr>
        <w:t>Б</w:t>
      </w:r>
      <w:r w:rsidRPr="00715134">
        <w:rPr>
          <w:rFonts w:ascii="Times New Roman" w:hAnsi="Times New Roman" w:cs="Times New Roman"/>
          <w:sz w:val="28"/>
          <w:szCs w:val="28"/>
          <w:lang w:val="ru-RU"/>
        </w:rPr>
        <w:t>ыстро забежа</w:t>
      </w:r>
      <w:r w:rsidR="00465817"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 в дом</w:t>
      </w:r>
      <w:r w:rsidR="00465817"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465817"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обняла Генри и Вирджинию, перед тем как поспешить в свою комнату.</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Дорогая, с тобой всё в порядке? – спросила Вирджиния, выгнув бровь.</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Совершенно.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Я улыбнулась и снова обняла их. Я была уже почти на 2 этаже, когда услышала шепот Генри.</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думаешь, она пьяная?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C22080" w:rsidRPr="00715134">
        <w:rPr>
          <w:rFonts w:ascii="Times New Roman" w:hAnsi="Times New Roman" w:cs="Times New Roman"/>
          <w:sz w:val="28"/>
          <w:szCs w:val="28"/>
          <w:lang w:val="ru-RU"/>
        </w:rPr>
        <w:t>З</w:t>
      </w:r>
      <w:r w:rsidRPr="00715134">
        <w:rPr>
          <w:rFonts w:ascii="Times New Roman" w:hAnsi="Times New Roman" w:cs="Times New Roman"/>
          <w:sz w:val="28"/>
          <w:szCs w:val="28"/>
          <w:lang w:val="ru-RU"/>
        </w:rPr>
        <w:t>асмея</w:t>
      </w:r>
      <w:r w:rsidR="00C22080" w:rsidRPr="00715134">
        <w:rPr>
          <w:rFonts w:ascii="Times New Roman" w:hAnsi="Times New Roman" w:cs="Times New Roman"/>
          <w:sz w:val="28"/>
          <w:szCs w:val="28"/>
          <w:lang w:val="ru-RU"/>
        </w:rPr>
        <w:t>вшись, я</w:t>
      </w:r>
      <w:r w:rsidRPr="00715134">
        <w:rPr>
          <w:rFonts w:ascii="Times New Roman" w:hAnsi="Times New Roman" w:cs="Times New Roman"/>
          <w:sz w:val="28"/>
          <w:szCs w:val="28"/>
          <w:lang w:val="ru-RU"/>
        </w:rPr>
        <w:t xml:space="preserve"> пошла</w:t>
      </w:r>
      <w:r w:rsidR="00C22080" w:rsidRPr="00715134">
        <w:rPr>
          <w:rFonts w:ascii="Times New Roman" w:hAnsi="Times New Roman" w:cs="Times New Roman"/>
          <w:sz w:val="28"/>
          <w:szCs w:val="28"/>
          <w:lang w:val="ru-RU"/>
        </w:rPr>
        <w:t xml:space="preserve"> в ванную,</w:t>
      </w:r>
      <w:r w:rsidRPr="00715134">
        <w:rPr>
          <w:rFonts w:ascii="Times New Roman" w:hAnsi="Times New Roman" w:cs="Times New Roman"/>
          <w:sz w:val="28"/>
          <w:szCs w:val="28"/>
          <w:lang w:val="ru-RU"/>
        </w:rPr>
        <w:t xml:space="preserve"> принимать душ. Кажется, прошла целая вечность, прежде чем я выключила воду. Я никогда раньше такого не чувствовала и даже не знаю как это описать, но если б я могла сохранить это состояние, чтобы воспользоваться им, когда мне будет очень плохо, я бы это сделала.</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465817"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 час</w:t>
      </w:r>
      <w:r w:rsidR="00465817" w:rsidRPr="00715134">
        <w:rPr>
          <w:rFonts w:ascii="Times New Roman" w:hAnsi="Times New Roman" w:cs="Times New Roman"/>
          <w:sz w:val="28"/>
          <w:szCs w:val="28"/>
          <w:lang w:val="ru-RU"/>
        </w:rPr>
        <w:t xml:space="preserve"> пополудни</w:t>
      </w:r>
      <w:r w:rsidRPr="00715134">
        <w:rPr>
          <w:rFonts w:ascii="Times New Roman" w:hAnsi="Times New Roman" w:cs="Times New Roman"/>
          <w:sz w:val="28"/>
          <w:szCs w:val="28"/>
          <w:lang w:val="ru-RU"/>
        </w:rPr>
        <w:t xml:space="preserve"> я вышла из душа с красной и съежившейся кожей, но я была слишком возбуждена, чтобы о</w:t>
      </w:r>
      <w:r w:rsidR="00C12A02" w:rsidRPr="00715134">
        <w:rPr>
          <w:rFonts w:ascii="Times New Roman" w:hAnsi="Times New Roman" w:cs="Times New Roman"/>
          <w:sz w:val="28"/>
          <w:szCs w:val="28"/>
          <w:lang w:val="ru-RU"/>
        </w:rPr>
        <w:t>бращать на это внимание. У меня</w:t>
      </w:r>
      <w:r w:rsidR="00C22080" w:rsidRPr="00715134">
        <w:rPr>
          <w:rFonts w:ascii="Times New Roman" w:hAnsi="Times New Roman" w:cs="Times New Roman"/>
          <w:sz w:val="28"/>
          <w:szCs w:val="28"/>
          <w:lang w:val="ru-RU"/>
        </w:rPr>
        <w:t xml:space="preserve"> в распоряжении </w:t>
      </w:r>
      <w:r w:rsidRPr="00715134">
        <w:rPr>
          <w:rFonts w:ascii="Times New Roman" w:hAnsi="Times New Roman" w:cs="Times New Roman"/>
          <w:sz w:val="28"/>
          <w:szCs w:val="28"/>
          <w:lang w:val="ru-RU"/>
        </w:rPr>
        <w:t xml:space="preserve">было пять часов, прежде чем Картер заедет за мной. </w:t>
      </w:r>
      <w:r w:rsidR="00C12A02" w:rsidRPr="00715134">
        <w:rPr>
          <w:rFonts w:ascii="Times New Roman" w:hAnsi="Times New Roman" w:cs="Times New Roman"/>
          <w:sz w:val="28"/>
          <w:szCs w:val="28"/>
          <w:lang w:val="ru-RU"/>
        </w:rPr>
        <w:t>П</w:t>
      </w:r>
      <w:r w:rsidRPr="00715134">
        <w:rPr>
          <w:rFonts w:ascii="Times New Roman" w:hAnsi="Times New Roman" w:cs="Times New Roman"/>
          <w:sz w:val="28"/>
          <w:szCs w:val="28"/>
          <w:lang w:val="ru-RU"/>
        </w:rPr>
        <w:t>еребра</w:t>
      </w:r>
      <w:r w:rsidR="00C12A02"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 все платья, </w:t>
      </w:r>
      <w:r w:rsidR="00465817" w:rsidRPr="00715134">
        <w:rPr>
          <w:rFonts w:ascii="Times New Roman" w:hAnsi="Times New Roman" w:cs="Times New Roman"/>
          <w:sz w:val="28"/>
          <w:szCs w:val="28"/>
          <w:lang w:val="ru-RU"/>
        </w:rPr>
        <w:t>купленные</w:t>
      </w:r>
      <w:r w:rsidRPr="00715134">
        <w:rPr>
          <w:rFonts w:ascii="Times New Roman" w:hAnsi="Times New Roman" w:cs="Times New Roman"/>
          <w:sz w:val="28"/>
          <w:szCs w:val="28"/>
          <w:lang w:val="ru-RU"/>
        </w:rPr>
        <w:t xml:space="preserve"> этим летом, я поняла, что ни одно из них не годится для «свидания».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Генри и Вирджиния не разрешат мне воспользоваться их машиной, чтобы поехать в магазин, </w:t>
      </w:r>
      <w:r w:rsidR="00C12A02" w:rsidRPr="00715134">
        <w:rPr>
          <w:rFonts w:ascii="Times New Roman" w:hAnsi="Times New Roman" w:cs="Times New Roman"/>
          <w:sz w:val="28"/>
          <w:szCs w:val="28"/>
          <w:lang w:val="ru-RU"/>
        </w:rPr>
        <w:t>д</w:t>
      </w:r>
      <w:r w:rsidRPr="00715134">
        <w:rPr>
          <w:rFonts w:ascii="Times New Roman" w:hAnsi="Times New Roman" w:cs="Times New Roman"/>
          <w:sz w:val="28"/>
          <w:szCs w:val="28"/>
          <w:lang w:val="ru-RU"/>
        </w:rPr>
        <w:t>а я не хотела, чтоб</w:t>
      </w:r>
      <w:r w:rsidR="00465817" w:rsidRPr="00715134">
        <w:rPr>
          <w:rFonts w:ascii="Times New Roman" w:hAnsi="Times New Roman" w:cs="Times New Roman"/>
          <w:sz w:val="28"/>
          <w:szCs w:val="28"/>
          <w:lang w:val="ru-RU"/>
        </w:rPr>
        <w:t>ы</w:t>
      </w:r>
      <w:r w:rsidRPr="00715134">
        <w:rPr>
          <w:rFonts w:ascii="Times New Roman" w:hAnsi="Times New Roman" w:cs="Times New Roman"/>
          <w:sz w:val="28"/>
          <w:szCs w:val="28"/>
          <w:lang w:val="ru-RU"/>
        </w:rPr>
        <w:t xml:space="preserve"> они </w:t>
      </w:r>
      <w:proofErr w:type="gramStart"/>
      <w:r w:rsidRPr="00715134">
        <w:rPr>
          <w:rFonts w:ascii="Times New Roman" w:hAnsi="Times New Roman" w:cs="Times New Roman"/>
          <w:sz w:val="28"/>
          <w:szCs w:val="28"/>
          <w:lang w:val="ru-RU"/>
        </w:rPr>
        <w:t>таскались</w:t>
      </w:r>
      <w:proofErr w:type="gramEnd"/>
      <w:r w:rsidRPr="00715134">
        <w:rPr>
          <w:rFonts w:ascii="Times New Roman" w:hAnsi="Times New Roman" w:cs="Times New Roman"/>
          <w:sz w:val="28"/>
          <w:szCs w:val="28"/>
          <w:lang w:val="ru-RU"/>
        </w:rPr>
        <w:t xml:space="preserve"> со мной, если кто-нибудь из них повез бы меня за покупками.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Внезапно завибрировал мой телефон, и я вздохнула, когда увидела имя, высветившееся на экране.</w:t>
      </w:r>
      <w:r w:rsidRPr="00715134">
        <w:rPr>
          <w:rFonts w:ascii="Times New Roman" w:hAnsi="Times New Roman" w:cs="Times New Roman"/>
          <w:sz w:val="28"/>
          <w:szCs w:val="28"/>
        </w:rPr>
        <w:t> </w:t>
      </w:r>
      <w:r w:rsidRPr="00715134">
        <w:rPr>
          <w:rFonts w:ascii="Times New Roman" w:hAnsi="Times New Roman" w:cs="Times New Roman"/>
          <w:sz w:val="28"/>
          <w:szCs w:val="28"/>
          <w:lang w:val="ru-RU"/>
        </w:rPr>
        <w:t xml:space="preserve"> </w:t>
      </w:r>
    </w:p>
    <w:p w:rsidR="003212CE" w:rsidRPr="00715134" w:rsidRDefault="003212CE"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 xml:space="preserve">« Привет. Ты уже </w:t>
      </w:r>
      <w:proofErr w:type="gramStart"/>
      <w:r w:rsidRPr="00715134">
        <w:rPr>
          <w:rFonts w:ascii="Times New Roman" w:hAnsi="Times New Roman" w:cs="Times New Roman"/>
          <w:i/>
          <w:sz w:val="28"/>
          <w:szCs w:val="28"/>
          <w:lang w:val="ru-RU"/>
        </w:rPr>
        <w:t>трахнула</w:t>
      </w:r>
      <w:proofErr w:type="gramEnd"/>
      <w:r w:rsidRPr="00715134">
        <w:rPr>
          <w:rFonts w:ascii="Times New Roman" w:hAnsi="Times New Roman" w:cs="Times New Roman"/>
          <w:i/>
          <w:sz w:val="28"/>
          <w:szCs w:val="28"/>
          <w:lang w:val="ru-RU"/>
        </w:rPr>
        <w:t xml:space="preserve"> его? – </w:t>
      </w:r>
      <w:r w:rsidR="00005B8F" w:rsidRPr="00715134">
        <w:rPr>
          <w:rFonts w:ascii="Times New Roman" w:hAnsi="Times New Roman" w:cs="Times New Roman"/>
          <w:i/>
          <w:sz w:val="28"/>
          <w:szCs w:val="28"/>
          <w:lang w:val="ru-RU"/>
        </w:rPr>
        <w:t>спросила</w:t>
      </w:r>
      <w:r w:rsidR="00C20A7F">
        <w:rPr>
          <w:rFonts w:ascii="Times New Roman" w:hAnsi="Times New Roman" w:cs="Times New Roman"/>
          <w:i/>
          <w:sz w:val="28"/>
          <w:szCs w:val="28"/>
          <w:lang w:val="ru-RU"/>
        </w:rPr>
        <w:t xml:space="preserve"> </w:t>
      </w:r>
      <w:r w:rsidRPr="00715134">
        <w:rPr>
          <w:rFonts w:ascii="Times New Roman" w:hAnsi="Times New Roman" w:cs="Times New Roman"/>
          <w:i/>
          <w:sz w:val="28"/>
          <w:szCs w:val="28"/>
          <w:lang w:val="ru-RU"/>
        </w:rPr>
        <w:t>Сара».</w:t>
      </w:r>
    </w:p>
    <w:p w:rsidR="003212CE" w:rsidRPr="00715134" w:rsidRDefault="003212CE"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«Нет. У тебя есть маленькое черное платье, чтобы одолжить мне? Он пригласил меня сегодня на свидание. Это моё первое свидание…»</w:t>
      </w:r>
    </w:p>
    <w:p w:rsidR="003212CE" w:rsidRPr="00715134" w:rsidRDefault="003212CE"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«Ты действительно еще не </w:t>
      </w:r>
      <w:proofErr w:type="gramStart"/>
      <w:r w:rsidRPr="00715134">
        <w:rPr>
          <w:rFonts w:ascii="Times New Roman" w:hAnsi="Times New Roman" w:cs="Times New Roman"/>
          <w:i/>
          <w:sz w:val="28"/>
          <w:szCs w:val="28"/>
          <w:lang w:val="ru-RU"/>
        </w:rPr>
        <w:t>трахнула</w:t>
      </w:r>
      <w:proofErr w:type="gramEnd"/>
      <w:r w:rsidRPr="00715134">
        <w:rPr>
          <w:rFonts w:ascii="Times New Roman" w:hAnsi="Times New Roman" w:cs="Times New Roman"/>
          <w:i/>
          <w:sz w:val="28"/>
          <w:szCs w:val="28"/>
          <w:lang w:val="ru-RU"/>
        </w:rPr>
        <w:t xml:space="preserve"> его? Почему?»</w:t>
      </w:r>
    </w:p>
    <w:p w:rsidR="003212CE" w:rsidRPr="00715134" w:rsidRDefault="003212CE"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«О, Боже. Да. Я </w:t>
      </w:r>
      <w:proofErr w:type="gramStart"/>
      <w:r w:rsidRPr="00715134">
        <w:rPr>
          <w:rFonts w:ascii="Times New Roman" w:hAnsi="Times New Roman" w:cs="Times New Roman"/>
          <w:i/>
          <w:sz w:val="28"/>
          <w:szCs w:val="28"/>
          <w:lang w:val="ru-RU"/>
        </w:rPr>
        <w:t>трахнула</w:t>
      </w:r>
      <w:proofErr w:type="gramEnd"/>
      <w:r w:rsidRPr="00715134">
        <w:rPr>
          <w:rFonts w:ascii="Times New Roman" w:hAnsi="Times New Roman" w:cs="Times New Roman"/>
          <w:i/>
          <w:sz w:val="28"/>
          <w:szCs w:val="28"/>
          <w:lang w:val="ru-RU"/>
        </w:rPr>
        <w:t xml:space="preserve"> его! Так у тебя есть платье или нет?»</w:t>
      </w:r>
    </w:p>
    <w:p w:rsidR="003212CE" w:rsidRPr="00715134" w:rsidRDefault="003212CE" w:rsidP="00C20A7F">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r>
      <w:proofErr w:type="gramStart"/>
      <w:r w:rsidRPr="00715134">
        <w:rPr>
          <w:rFonts w:ascii="Times New Roman" w:hAnsi="Times New Roman" w:cs="Times New Roman"/>
          <w:i/>
          <w:sz w:val="28"/>
          <w:szCs w:val="28"/>
          <w:lang w:val="ru-RU"/>
        </w:rPr>
        <w:t>«</w:t>
      </w:r>
      <w:r w:rsidR="00C20A7F">
        <w:rPr>
          <w:rFonts w:ascii="Times New Roman" w:hAnsi="Times New Roman" w:cs="Times New Roman"/>
          <w:i/>
          <w:sz w:val="28"/>
          <w:szCs w:val="28"/>
          <w:lang w:val="ru-RU"/>
        </w:rPr>
        <w:t>Б</w:t>
      </w:r>
      <w:r w:rsidRPr="00715134">
        <w:rPr>
          <w:rFonts w:ascii="Times New Roman" w:hAnsi="Times New Roman" w:cs="Times New Roman"/>
          <w:i/>
          <w:sz w:val="28"/>
          <w:szCs w:val="28"/>
          <w:lang w:val="ru-RU"/>
        </w:rPr>
        <w:t>уду у тебя</w:t>
      </w:r>
      <w:r w:rsidR="00005B8F" w:rsidRPr="00715134">
        <w:rPr>
          <w:rFonts w:ascii="Times New Roman" w:hAnsi="Times New Roman" w:cs="Times New Roman"/>
          <w:i/>
          <w:sz w:val="28"/>
          <w:szCs w:val="28"/>
          <w:lang w:val="ru-RU"/>
        </w:rPr>
        <w:t xml:space="preserve"> дома</w:t>
      </w:r>
      <w:r w:rsidRPr="00715134">
        <w:rPr>
          <w:rFonts w:ascii="Times New Roman" w:hAnsi="Times New Roman" w:cs="Times New Roman"/>
          <w:i/>
          <w:sz w:val="28"/>
          <w:szCs w:val="28"/>
          <w:lang w:val="ru-RU"/>
        </w:rPr>
        <w:t xml:space="preserve"> через </w:t>
      </w:r>
      <w:r w:rsidR="00005B8F" w:rsidRPr="00715134">
        <w:rPr>
          <w:rFonts w:ascii="Times New Roman" w:hAnsi="Times New Roman" w:cs="Times New Roman"/>
          <w:i/>
          <w:sz w:val="28"/>
          <w:szCs w:val="28"/>
          <w:lang w:val="ru-RU"/>
        </w:rPr>
        <w:t>пятнадцать</w:t>
      </w:r>
      <w:r w:rsidRPr="00715134">
        <w:rPr>
          <w:rFonts w:ascii="Times New Roman" w:hAnsi="Times New Roman" w:cs="Times New Roman"/>
          <w:i/>
          <w:sz w:val="28"/>
          <w:szCs w:val="28"/>
          <w:lang w:val="ru-RU"/>
        </w:rPr>
        <w:t xml:space="preserve"> минут :-)»</w:t>
      </w:r>
      <w:proofErr w:type="gramEnd"/>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Ровно через </w:t>
      </w:r>
      <w:r w:rsidR="00005B8F" w:rsidRPr="00715134">
        <w:rPr>
          <w:rFonts w:ascii="Times New Roman" w:hAnsi="Times New Roman" w:cs="Times New Roman"/>
          <w:sz w:val="28"/>
          <w:szCs w:val="28"/>
          <w:lang w:val="ru-RU"/>
        </w:rPr>
        <w:t>пятнадцать</w:t>
      </w:r>
      <w:r w:rsidRPr="00715134">
        <w:rPr>
          <w:rFonts w:ascii="Times New Roman" w:hAnsi="Times New Roman" w:cs="Times New Roman"/>
          <w:sz w:val="28"/>
          <w:szCs w:val="28"/>
          <w:lang w:val="ru-RU"/>
        </w:rPr>
        <w:t xml:space="preserve"> минут Сара ввалилась в мою комнату с пакетами из магазина.</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Почему твоя бабушка до сих пор думает, что я твой менеджер в закусочной из </w:t>
      </w:r>
      <w:proofErr w:type="spellStart"/>
      <w:r w:rsidRPr="00715134">
        <w:rPr>
          <w:rFonts w:ascii="Times New Roman" w:hAnsi="Times New Roman" w:cs="Times New Roman"/>
          <w:sz w:val="28"/>
          <w:szCs w:val="28"/>
          <w:lang w:val="ru-RU"/>
        </w:rPr>
        <w:t>Талапасы</w:t>
      </w:r>
      <w:proofErr w:type="spellEnd"/>
      <w:r w:rsidRPr="00715134">
        <w:rPr>
          <w:rFonts w:ascii="Times New Roman" w:hAnsi="Times New Roman" w:cs="Times New Roman"/>
          <w:sz w:val="28"/>
          <w:szCs w:val="28"/>
          <w:lang w:val="ru-RU"/>
        </w:rPr>
        <w:t>? – она скрестила руки. – Если она еще раз предложит мне очередной метод, как сделать «наши яблочные пироги» вкуснее, я ей расскажу, чем я на самом деле зарабатываю себе на жизнь.</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не посмеешь.</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Ладно, я не сделаю этого, но если ты попробуешь оспорить мой выбор наряда на сегодня, я могу.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465817" w:rsidRPr="00715134">
        <w:rPr>
          <w:rFonts w:ascii="Times New Roman" w:hAnsi="Times New Roman" w:cs="Times New Roman"/>
          <w:sz w:val="28"/>
          <w:szCs w:val="28"/>
          <w:lang w:val="ru-RU"/>
        </w:rPr>
        <w:t>Сара</w:t>
      </w:r>
      <w:r w:rsidRPr="00715134">
        <w:rPr>
          <w:rFonts w:ascii="Times New Roman" w:hAnsi="Times New Roman" w:cs="Times New Roman"/>
          <w:sz w:val="28"/>
          <w:szCs w:val="28"/>
          <w:lang w:val="ru-RU"/>
        </w:rPr>
        <w:t xml:space="preserve"> жестом указала мне на кровать и разложила несколько платьев и пар туфель, чтоб</w:t>
      </w:r>
      <w:r w:rsidR="00465817" w:rsidRPr="00715134">
        <w:rPr>
          <w:rFonts w:ascii="Times New Roman" w:hAnsi="Times New Roman" w:cs="Times New Roman"/>
          <w:sz w:val="28"/>
          <w:szCs w:val="28"/>
          <w:lang w:val="ru-RU"/>
        </w:rPr>
        <w:t>ы</w:t>
      </w:r>
      <w:r w:rsidRPr="00715134">
        <w:rPr>
          <w:rFonts w:ascii="Times New Roman" w:hAnsi="Times New Roman" w:cs="Times New Roman"/>
          <w:sz w:val="28"/>
          <w:szCs w:val="28"/>
          <w:lang w:val="ru-RU"/>
        </w:rPr>
        <w:t xml:space="preserve"> я посмотрела. Она протянула мне черное платье на бретельках, с глубоким </w:t>
      </w:r>
      <w:r w:rsidRPr="00715134">
        <w:rPr>
          <w:rFonts w:ascii="Times New Roman" w:hAnsi="Times New Roman" w:cs="Times New Roman"/>
          <w:sz w:val="28"/>
          <w:szCs w:val="28"/>
        </w:rPr>
        <w:t>V</w:t>
      </w:r>
      <w:r w:rsidRPr="00715134">
        <w:rPr>
          <w:rFonts w:ascii="Times New Roman" w:hAnsi="Times New Roman" w:cs="Times New Roman"/>
          <w:sz w:val="28"/>
          <w:szCs w:val="28"/>
          <w:lang w:val="ru-RU"/>
        </w:rPr>
        <w:t>-образным вырезом спереди и лакированные туфли бежевого цвета.</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думала, что она тут же уйдет, но </w:t>
      </w:r>
      <w:r w:rsidR="00005B8F" w:rsidRPr="00715134">
        <w:rPr>
          <w:rFonts w:ascii="Times New Roman" w:hAnsi="Times New Roman" w:cs="Times New Roman"/>
          <w:sz w:val="28"/>
          <w:szCs w:val="28"/>
          <w:lang w:val="ru-RU"/>
        </w:rPr>
        <w:t>Сара</w:t>
      </w:r>
      <w:r w:rsidRPr="00715134">
        <w:rPr>
          <w:rFonts w:ascii="Times New Roman" w:hAnsi="Times New Roman" w:cs="Times New Roman"/>
          <w:sz w:val="28"/>
          <w:szCs w:val="28"/>
          <w:lang w:val="ru-RU"/>
        </w:rPr>
        <w:t xml:space="preserve"> не собиралась уходить. </w:t>
      </w:r>
      <w:r w:rsidR="00005B8F"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ключи</w:t>
      </w:r>
      <w:r w:rsidR="00005B8F"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 мой утюжок для волос</w:t>
      </w:r>
      <w:r w:rsidR="00C20A7F">
        <w:rPr>
          <w:rFonts w:ascii="Times New Roman" w:hAnsi="Times New Roman" w:cs="Times New Roman"/>
          <w:sz w:val="28"/>
          <w:szCs w:val="28"/>
          <w:lang w:val="ru-RU"/>
        </w:rPr>
        <w:t>,</w:t>
      </w:r>
      <w:r w:rsidR="00005B8F" w:rsidRPr="00715134">
        <w:rPr>
          <w:rFonts w:ascii="Times New Roman" w:hAnsi="Times New Roman" w:cs="Times New Roman"/>
          <w:sz w:val="28"/>
          <w:szCs w:val="28"/>
          <w:lang w:val="ru-RU"/>
        </w:rPr>
        <w:t xml:space="preserve"> она поинтересовалась</w:t>
      </w:r>
      <w:r w:rsidRPr="00715134">
        <w:rPr>
          <w:rFonts w:ascii="Times New Roman" w:hAnsi="Times New Roman" w:cs="Times New Roman"/>
          <w:sz w:val="28"/>
          <w:szCs w:val="28"/>
          <w:lang w:val="ru-RU"/>
        </w:rPr>
        <w:t>, как</w:t>
      </w:r>
      <w:r w:rsidR="00005B8F" w:rsidRPr="00715134">
        <w:rPr>
          <w:rFonts w:ascii="Times New Roman" w:hAnsi="Times New Roman" w:cs="Times New Roman"/>
          <w:sz w:val="28"/>
          <w:szCs w:val="28"/>
          <w:lang w:val="ru-RU"/>
        </w:rPr>
        <w:t>ие</w:t>
      </w:r>
      <w:r w:rsidRPr="00715134">
        <w:rPr>
          <w:rFonts w:ascii="Times New Roman" w:hAnsi="Times New Roman" w:cs="Times New Roman"/>
          <w:sz w:val="28"/>
          <w:szCs w:val="28"/>
          <w:lang w:val="ru-RU"/>
        </w:rPr>
        <w:t xml:space="preserve"> прическу и макияж мне сделать. Я ответила, что могу все сделать сама, но она настаивала.</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Друзья не </w:t>
      </w:r>
      <w:r w:rsidR="00005B8F" w:rsidRPr="00715134">
        <w:rPr>
          <w:rFonts w:ascii="Times New Roman" w:hAnsi="Times New Roman" w:cs="Times New Roman"/>
          <w:sz w:val="28"/>
          <w:szCs w:val="28"/>
          <w:lang w:val="ru-RU"/>
        </w:rPr>
        <w:t>позволяют своим</w:t>
      </w:r>
      <w:r w:rsidRPr="00715134">
        <w:rPr>
          <w:rFonts w:ascii="Times New Roman" w:hAnsi="Times New Roman" w:cs="Times New Roman"/>
          <w:sz w:val="28"/>
          <w:szCs w:val="28"/>
          <w:lang w:val="ru-RU"/>
        </w:rPr>
        <w:t xml:space="preserve"> друзьям делать прическу и макияж самим </w:t>
      </w:r>
      <w:r w:rsidR="00005B8F" w:rsidRPr="00715134">
        <w:rPr>
          <w:rFonts w:ascii="Times New Roman" w:hAnsi="Times New Roman" w:cs="Times New Roman"/>
          <w:sz w:val="28"/>
          <w:szCs w:val="28"/>
          <w:lang w:val="ru-RU"/>
        </w:rPr>
        <w:t xml:space="preserve">в день </w:t>
      </w:r>
      <w:r w:rsidRPr="00715134">
        <w:rPr>
          <w:rFonts w:ascii="Times New Roman" w:hAnsi="Times New Roman" w:cs="Times New Roman"/>
          <w:sz w:val="28"/>
          <w:szCs w:val="28"/>
          <w:lang w:val="ru-RU"/>
        </w:rPr>
        <w:t xml:space="preserve">их первого важного свидания, – сказала она, проводя расческой по моим волосам, – ты была на выпускном вечере в средней школе?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Нет. Не было настроения идти.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Почему?</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У всех была пара, а я была новенькая и ни с кем не знакома, так что я не видела в этом смысла, – я пожала плечами.</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Если бы мы </w:t>
      </w:r>
      <w:r w:rsidR="00DC0F38" w:rsidRPr="00715134">
        <w:rPr>
          <w:rFonts w:ascii="Times New Roman" w:hAnsi="Times New Roman" w:cs="Times New Roman"/>
          <w:sz w:val="28"/>
          <w:szCs w:val="28"/>
          <w:lang w:val="ru-RU"/>
        </w:rPr>
        <w:t xml:space="preserve">уже </w:t>
      </w:r>
      <w:r w:rsidRPr="00715134">
        <w:rPr>
          <w:rFonts w:ascii="Times New Roman" w:hAnsi="Times New Roman" w:cs="Times New Roman"/>
          <w:sz w:val="28"/>
          <w:szCs w:val="28"/>
          <w:lang w:val="ru-RU"/>
        </w:rPr>
        <w:t>тогда были друзьями, мы могли бы пойти вместе. У меня тоже не было пары.</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Никто не пригласил </w:t>
      </w:r>
      <w:r w:rsidRPr="00715134">
        <w:rPr>
          <w:rFonts w:ascii="Times New Roman" w:hAnsi="Times New Roman" w:cs="Times New Roman"/>
          <w:i/>
          <w:sz w:val="28"/>
          <w:szCs w:val="28"/>
          <w:lang w:val="ru-RU"/>
        </w:rPr>
        <w:t>тебя</w:t>
      </w:r>
      <w:r w:rsidRPr="00715134">
        <w:rPr>
          <w:rFonts w:ascii="Times New Roman" w:hAnsi="Times New Roman" w:cs="Times New Roman"/>
          <w:sz w:val="28"/>
          <w:szCs w:val="28"/>
          <w:lang w:val="ru-RU"/>
        </w:rPr>
        <w:t xml:space="preserve"> на школьный бал? Я не верю в это.</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У меня была челка и </w:t>
      </w:r>
      <w:proofErr w:type="spellStart"/>
      <w:r w:rsidRPr="00715134">
        <w:rPr>
          <w:rFonts w:ascii="Times New Roman" w:hAnsi="Times New Roman" w:cs="Times New Roman"/>
          <w:sz w:val="28"/>
          <w:szCs w:val="28"/>
          <w:lang w:val="ru-RU"/>
        </w:rPr>
        <w:t>брекеты</w:t>
      </w:r>
      <w:proofErr w:type="spellEnd"/>
      <w:r w:rsidRPr="00715134">
        <w:rPr>
          <w:rFonts w:ascii="Times New Roman" w:hAnsi="Times New Roman" w:cs="Times New Roman"/>
          <w:sz w:val="28"/>
          <w:szCs w:val="28"/>
          <w:lang w:val="ru-RU"/>
        </w:rPr>
        <w:t xml:space="preserve">, – </w:t>
      </w:r>
      <w:r w:rsidR="00465817" w:rsidRPr="00715134">
        <w:rPr>
          <w:rFonts w:ascii="Times New Roman" w:hAnsi="Times New Roman" w:cs="Times New Roman"/>
          <w:sz w:val="28"/>
          <w:szCs w:val="28"/>
          <w:lang w:val="ru-RU"/>
        </w:rPr>
        <w:t>Сара</w:t>
      </w:r>
      <w:r w:rsidRPr="00715134">
        <w:rPr>
          <w:rFonts w:ascii="Times New Roman" w:hAnsi="Times New Roman" w:cs="Times New Roman"/>
          <w:sz w:val="28"/>
          <w:szCs w:val="28"/>
          <w:lang w:val="ru-RU"/>
        </w:rPr>
        <w:t xml:space="preserve"> засмеялась, – поверь мне.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w:t>
      </w:r>
      <w:proofErr w:type="gramStart"/>
      <w:r w:rsidRPr="00715134">
        <w:rPr>
          <w:rFonts w:ascii="Times New Roman" w:hAnsi="Times New Roman" w:cs="Times New Roman"/>
          <w:sz w:val="28"/>
          <w:szCs w:val="28"/>
          <w:lang w:val="ru-RU"/>
        </w:rPr>
        <w:t>О</w:t>
      </w:r>
      <w:proofErr w:type="gramEnd"/>
      <w:r w:rsidRPr="00715134">
        <w:rPr>
          <w:rFonts w:ascii="Times New Roman" w:hAnsi="Times New Roman" w:cs="Times New Roman"/>
          <w:sz w:val="28"/>
          <w:szCs w:val="28"/>
          <w:lang w:val="ru-RU"/>
        </w:rPr>
        <w:t xml:space="preserve">… </w:t>
      </w:r>
      <w:r w:rsidR="00DC0F38" w:rsidRPr="00715134">
        <w:rPr>
          <w:rFonts w:ascii="Times New Roman" w:hAnsi="Times New Roman" w:cs="Times New Roman"/>
          <w:sz w:val="28"/>
          <w:szCs w:val="28"/>
          <w:lang w:val="ru-RU"/>
        </w:rPr>
        <w:t xml:space="preserve">А </w:t>
      </w:r>
      <w:proofErr w:type="gramStart"/>
      <w:r w:rsidR="00DC0F38" w:rsidRPr="00715134">
        <w:rPr>
          <w:rFonts w:ascii="Times New Roman" w:hAnsi="Times New Roman" w:cs="Times New Roman"/>
          <w:sz w:val="28"/>
          <w:szCs w:val="28"/>
          <w:lang w:val="ru-RU"/>
        </w:rPr>
        <w:t>у</w:t>
      </w:r>
      <w:proofErr w:type="gramEnd"/>
      <w:r w:rsidRPr="00715134">
        <w:rPr>
          <w:rFonts w:ascii="Times New Roman" w:hAnsi="Times New Roman" w:cs="Times New Roman"/>
          <w:sz w:val="28"/>
          <w:szCs w:val="28"/>
          <w:lang w:val="ru-RU"/>
        </w:rPr>
        <w:t xml:space="preserve"> тебя когда-нибудь было настоящее свидание?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sz w:val="28"/>
          <w:szCs w:val="28"/>
          <w:lang w:val="ru-RU"/>
        </w:rPr>
        <w:t>Неа</w:t>
      </w:r>
      <w:proofErr w:type="spellEnd"/>
      <w:r w:rsidRPr="00715134">
        <w:rPr>
          <w:rFonts w:ascii="Times New Roman" w:hAnsi="Times New Roman" w:cs="Times New Roman"/>
          <w:sz w:val="28"/>
          <w:szCs w:val="28"/>
          <w:lang w:val="ru-RU"/>
        </w:rPr>
        <w:t>, – она зацепила заколкой-невидимкой мои локоны, – это в первый раз, когда у кого-то из моих друзей первое свидание. Поэтому я так стараюсь тебе помочь.</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Когда наши глаза встретились в зеркале, мне неожиданно захотелось вернуться в прошлое</w:t>
      </w:r>
      <w:r w:rsidR="00DC0F38" w:rsidRPr="00715134">
        <w:rPr>
          <w:rFonts w:ascii="Times New Roman" w:hAnsi="Times New Roman" w:cs="Times New Roman"/>
          <w:sz w:val="28"/>
          <w:szCs w:val="28"/>
          <w:lang w:val="ru-RU"/>
        </w:rPr>
        <w:t>, чтобы</w:t>
      </w:r>
      <w:r w:rsidRPr="00715134">
        <w:rPr>
          <w:rFonts w:ascii="Times New Roman" w:hAnsi="Times New Roman" w:cs="Times New Roman"/>
          <w:sz w:val="28"/>
          <w:szCs w:val="28"/>
          <w:lang w:val="ru-RU"/>
        </w:rPr>
        <w:t xml:space="preserve"> не отшить её в средней школе, мне захотелось, чтоб</w:t>
      </w:r>
      <w:r w:rsidR="00465817" w:rsidRPr="00715134">
        <w:rPr>
          <w:rFonts w:ascii="Times New Roman" w:hAnsi="Times New Roman" w:cs="Times New Roman"/>
          <w:sz w:val="28"/>
          <w:szCs w:val="28"/>
          <w:lang w:val="ru-RU"/>
        </w:rPr>
        <w:t>ы</w:t>
      </w:r>
      <w:r w:rsidRPr="00715134">
        <w:rPr>
          <w:rFonts w:ascii="Times New Roman" w:hAnsi="Times New Roman" w:cs="Times New Roman"/>
          <w:sz w:val="28"/>
          <w:szCs w:val="28"/>
          <w:lang w:val="ru-RU"/>
        </w:rPr>
        <w:t xml:space="preserve"> я уже тогда знала, что иметь «друзей» это нормально.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Несколько следующих часов </w:t>
      </w:r>
      <w:r w:rsidR="00BA3BB9" w:rsidRPr="00715134">
        <w:rPr>
          <w:rFonts w:ascii="Times New Roman" w:hAnsi="Times New Roman" w:cs="Times New Roman"/>
          <w:sz w:val="28"/>
          <w:szCs w:val="28"/>
          <w:lang w:val="ru-RU"/>
        </w:rPr>
        <w:t>Сара</w:t>
      </w:r>
      <w:r w:rsidRPr="00715134">
        <w:rPr>
          <w:rFonts w:ascii="Times New Roman" w:hAnsi="Times New Roman" w:cs="Times New Roman"/>
          <w:sz w:val="28"/>
          <w:szCs w:val="28"/>
          <w:lang w:val="ru-RU"/>
        </w:rPr>
        <w:t xml:space="preserve"> укладывала мои волосы и старалась сделать мне идеальный макияж. Она закончила в 5:45, и я не узнала себя в зеркале.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Девушка, которая смотрела на меня из зеркала, выглядела более утонченной, чем я когда-либо</w:t>
      </w:r>
      <w:r w:rsidR="00DC0F38" w:rsidRPr="00715134">
        <w:rPr>
          <w:rFonts w:ascii="Times New Roman" w:hAnsi="Times New Roman" w:cs="Times New Roman"/>
          <w:sz w:val="28"/>
          <w:szCs w:val="28"/>
          <w:lang w:val="ru-RU"/>
        </w:rPr>
        <w:t xml:space="preserve"> была</w:t>
      </w:r>
      <w:r w:rsidRPr="00715134">
        <w:rPr>
          <w:rFonts w:ascii="Times New Roman" w:hAnsi="Times New Roman" w:cs="Times New Roman"/>
          <w:sz w:val="28"/>
          <w:szCs w:val="28"/>
          <w:lang w:val="ru-RU"/>
        </w:rPr>
        <w:t xml:space="preserve"> в жизни.</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Мои волосы спадали </w:t>
      </w:r>
      <w:r w:rsidR="00DC0F38" w:rsidRPr="00715134">
        <w:rPr>
          <w:rFonts w:ascii="Times New Roman" w:hAnsi="Times New Roman" w:cs="Times New Roman"/>
          <w:sz w:val="28"/>
          <w:szCs w:val="28"/>
          <w:lang w:val="ru-RU"/>
        </w:rPr>
        <w:t>копной</w:t>
      </w:r>
      <w:r w:rsidRPr="00715134">
        <w:rPr>
          <w:rFonts w:ascii="Times New Roman" w:hAnsi="Times New Roman" w:cs="Times New Roman"/>
          <w:sz w:val="28"/>
          <w:szCs w:val="28"/>
          <w:lang w:val="ru-RU"/>
        </w:rPr>
        <w:t xml:space="preserve"> локонов на левое плечо, </w:t>
      </w:r>
      <w:r w:rsidR="00DC0F38" w:rsidRPr="00715134">
        <w:rPr>
          <w:rFonts w:ascii="Times New Roman" w:hAnsi="Times New Roman" w:cs="Times New Roman"/>
          <w:sz w:val="28"/>
          <w:szCs w:val="28"/>
          <w:lang w:val="ru-RU"/>
        </w:rPr>
        <w:t>едва</w:t>
      </w:r>
      <w:r w:rsidRPr="00715134">
        <w:rPr>
          <w:rFonts w:ascii="Times New Roman" w:hAnsi="Times New Roman" w:cs="Times New Roman"/>
          <w:sz w:val="28"/>
          <w:szCs w:val="28"/>
          <w:lang w:val="ru-RU"/>
        </w:rPr>
        <w:t xml:space="preserve"> доходя мне до груди. Блестящие бронзовые тени удачно </w:t>
      </w:r>
      <w:r w:rsidR="00BA3BB9" w:rsidRPr="00715134">
        <w:rPr>
          <w:rFonts w:ascii="Times New Roman" w:hAnsi="Times New Roman" w:cs="Times New Roman"/>
          <w:sz w:val="28"/>
          <w:szCs w:val="28"/>
          <w:lang w:val="ru-RU"/>
        </w:rPr>
        <w:t>оттеняли</w:t>
      </w:r>
      <w:r w:rsidR="00DC0F38" w:rsidRPr="00715134">
        <w:rPr>
          <w:rFonts w:ascii="Times New Roman" w:hAnsi="Times New Roman" w:cs="Times New Roman"/>
          <w:sz w:val="28"/>
          <w:szCs w:val="28"/>
          <w:lang w:val="ru-RU"/>
        </w:rPr>
        <w:t xml:space="preserve"> мои зеленые </w:t>
      </w:r>
      <w:r w:rsidRPr="00715134">
        <w:rPr>
          <w:rFonts w:ascii="Times New Roman" w:hAnsi="Times New Roman" w:cs="Times New Roman"/>
          <w:sz w:val="28"/>
          <w:szCs w:val="28"/>
          <w:lang w:val="ru-RU"/>
        </w:rPr>
        <w:t xml:space="preserve">глаза, заставляя </w:t>
      </w:r>
      <w:r w:rsidR="00DC0F38" w:rsidRPr="00715134">
        <w:rPr>
          <w:rFonts w:ascii="Times New Roman" w:hAnsi="Times New Roman" w:cs="Times New Roman"/>
          <w:sz w:val="28"/>
          <w:szCs w:val="28"/>
          <w:lang w:val="ru-RU"/>
        </w:rPr>
        <w:t xml:space="preserve">их </w:t>
      </w:r>
      <w:r w:rsidRPr="00715134">
        <w:rPr>
          <w:rFonts w:ascii="Times New Roman" w:hAnsi="Times New Roman" w:cs="Times New Roman"/>
          <w:sz w:val="28"/>
          <w:szCs w:val="28"/>
          <w:lang w:val="ru-RU"/>
        </w:rPr>
        <w:t xml:space="preserve">сиять еще </w:t>
      </w:r>
      <w:r w:rsidR="00DC0F38" w:rsidRPr="00715134">
        <w:rPr>
          <w:rFonts w:ascii="Times New Roman" w:hAnsi="Times New Roman" w:cs="Times New Roman"/>
          <w:sz w:val="28"/>
          <w:szCs w:val="28"/>
          <w:lang w:val="ru-RU"/>
        </w:rPr>
        <w:t>ярче</w:t>
      </w:r>
      <w:r w:rsidRPr="00715134">
        <w:rPr>
          <w:rFonts w:ascii="Times New Roman" w:hAnsi="Times New Roman" w:cs="Times New Roman"/>
          <w:sz w:val="28"/>
          <w:szCs w:val="28"/>
          <w:lang w:val="ru-RU"/>
        </w:rPr>
        <w:t xml:space="preserve">. Черное платье идеально облегало мои округлости, а </w:t>
      </w:r>
      <w:r w:rsidRPr="00715134">
        <w:rPr>
          <w:rFonts w:ascii="Times New Roman" w:hAnsi="Times New Roman" w:cs="Times New Roman"/>
          <w:sz w:val="28"/>
          <w:szCs w:val="28"/>
        </w:rPr>
        <w:t>V</w:t>
      </w:r>
      <w:r w:rsidRPr="00715134">
        <w:rPr>
          <w:rFonts w:ascii="Times New Roman" w:hAnsi="Times New Roman" w:cs="Times New Roman"/>
          <w:sz w:val="28"/>
          <w:szCs w:val="28"/>
          <w:lang w:val="ru-RU"/>
        </w:rPr>
        <w:t>-образный вырез был достаточно низкий, что</w:t>
      </w:r>
      <w:r w:rsidR="00DC0F38" w:rsidRPr="00715134">
        <w:rPr>
          <w:rFonts w:ascii="Times New Roman" w:hAnsi="Times New Roman" w:cs="Times New Roman"/>
          <w:sz w:val="28"/>
          <w:szCs w:val="28"/>
          <w:lang w:val="ru-RU"/>
        </w:rPr>
        <w:t xml:space="preserve">бы заинтриговать, но не открыть при этом </w:t>
      </w:r>
      <w:r w:rsidRPr="00715134">
        <w:rPr>
          <w:rFonts w:ascii="Times New Roman" w:hAnsi="Times New Roman" w:cs="Times New Roman"/>
          <w:sz w:val="28"/>
          <w:szCs w:val="28"/>
          <w:lang w:val="ru-RU"/>
        </w:rPr>
        <w:t>больше, чем стоит.</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Ну, как тебе? – Сара нанесла очередной слой блеска на мои губы.</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Идеально. Спасибо.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 надо меня обнимать.</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и не собиралась, –</w:t>
      </w:r>
      <w:r w:rsidR="00C20A7F">
        <w:rPr>
          <w:rFonts w:ascii="Times New Roman" w:hAnsi="Times New Roman" w:cs="Times New Roman"/>
          <w:sz w:val="28"/>
          <w:szCs w:val="28"/>
          <w:lang w:val="ru-RU"/>
        </w:rPr>
        <w:t xml:space="preserve"> </w:t>
      </w:r>
      <w:proofErr w:type="gramStart"/>
      <w:r w:rsidRPr="00715134">
        <w:rPr>
          <w:rFonts w:ascii="Times New Roman" w:hAnsi="Times New Roman" w:cs="Times New Roman"/>
          <w:sz w:val="28"/>
          <w:szCs w:val="28"/>
          <w:lang w:val="ru-RU"/>
        </w:rPr>
        <w:t>засмея</w:t>
      </w:r>
      <w:r w:rsidR="00DC0F38" w:rsidRPr="00715134">
        <w:rPr>
          <w:rFonts w:ascii="Times New Roman" w:hAnsi="Times New Roman" w:cs="Times New Roman"/>
          <w:sz w:val="28"/>
          <w:szCs w:val="28"/>
          <w:lang w:val="ru-RU"/>
        </w:rPr>
        <w:t>вшись</w:t>
      </w:r>
      <w:proofErr w:type="gramEnd"/>
      <w:r w:rsidR="00DC0F38" w:rsidRPr="00715134">
        <w:rPr>
          <w:rFonts w:ascii="Times New Roman" w:hAnsi="Times New Roman" w:cs="Times New Roman"/>
          <w:sz w:val="28"/>
          <w:szCs w:val="28"/>
          <w:lang w:val="ru-RU"/>
        </w:rPr>
        <w:t xml:space="preserve"> я стала</w:t>
      </w:r>
      <w:r w:rsidRPr="00715134">
        <w:rPr>
          <w:rFonts w:ascii="Times New Roman" w:hAnsi="Times New Roman" w:cs="Times New Roman"/>
          <w:sz w:val="28"/>
          <w:szCs w:val="28"/>
          <w:lang w:val="ru-RU"/>
        </w:rPr>
        <w:t xml:space="preserve"> </w:t>
      </w:r>
      <w:r w:rsidR="00DC0F38" w:rsidRPr="00715134">
        <w:rPr>
          <w:rFonts w:ascii="Times New Roman" w:hAnsi="Times New Roman" w:cs="Times New Roman"/>
          <w:sz w:val="28"/>
          <w:szCs w:val="28"/>
          <w:lang w:val="ru-RU"/>
        </w:rPr>
        <w:t>помогать Саре</w:t>
      </w:r>
      <w:r w:rsidRPr="00715134">
        <w:rPr>
          <w:rFonts w:ascii="Times New Roman" w:hAnsi="Times New Roman" w:cs="Times New Roman"/>
          <w:sz w:val="28"/>
          <w:szCs w:val="28"/>
          <w:lang w:val="ru-RU"/>
        </w:rPr>
        <w:t xml:space="preserve"> собрать её вещи, – большое тебе спасибо.</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Обращайся в любой время. Надеюсь, когда-нибудь ты сделаешь то же самое для меня. Только мой парень будет </w:t>
      </w:r>
      <w:r w:rsidRPr="00715134">
        <w:rPr>
          <w:rFonts w:ascii="Times New Roman" w:hAnsi="Times New Roman" w:cs="Times New Roman"/>
          <w:i/>
          <w:sz w:val="28"/>
          <w:szCs w:val="28"/>
          <w:lang w:val="ru-RU"/>
        </w:rPr>
        <w:t>намного</w:t>
      </w:r>
      <w:r w:rsidRPr="00715134">
        <w:rPr>
          <w:rFonts w:ascii="Times New Roman" w:hAnsi="Times New Roman" w:cs="Times New Roman"/>
          <w:sz w:val="28"/>
          <w:szCs w:val="28"/>
          <w:lang w:val="ru-RU"/>
        </w:rPr>
        <w:t xml:space="preserve"> сексуальнее, чем твой, и я не буду ждать полгода, пока он </w:t>
      </w:r>
      <w:proofErr w:type="gramStart"/>
      <w:r w:rsidRPr="00715134">
        <w:rPr>
          <w:rFonts w:ascii="Times New Roman" w:hAnsi="Times New Roman" w:cs="Times New Roman"/>
          <w:sz w:val="28"/>
          <w:szCs w:val="28"/>
          <w:lang w:val="ru-RU"/>
        </w:rPr>
        <w:t>трахнет</w:t>
      </w:r>
      <w:proofErr w:type="gramEnd"/>
      <w:r w:rsidRPr="00715134">
        <w:rPr>
          <w:rFonts w:ascii="Times New Roman" w:hAnsi="Times New Roman" w:cs="Times New Roman"/>
          <w:sz w:val="28"/>
          <w:szCs w:val="28"/>
          <w:lang w:val="ru-RU"/>
        </w:rPr>
        <w:t xml:space="preserve"> меня.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Жду не дождусь.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взяла одну из её сумок и открыла дверь, чтобы спуститься вместе с ней к её машине. Но Сара остановила меня.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Уже почти </w:t>
      </w:r>
      <w:r w:rsidR="009011ED" w:rsidRPr="00715134">
        <w:rPr>
          <w:rFonts w:ascii="Times New Roman" w:hAnsi="Times New Roman" w:cs="Times New Roman"/>
          <w:sz w:val="28"/>
          <w:szCs w:val="28"/>
          <w:lang w:val="ru-RU"/>
        </w:rPr>
        <w:t>шесть</w:t>
      </w:r>
      <w:r w:rsidRPr="00715134">
        <w:rPr>
          <w:rFonts w:ascii="Times New Roman" w:hAnsi="Times New Roman" w:cs="Times New Roman"/>
          <w:sz w:val="28"/>
          <w:szCs w:val="28"/>
          <w:lang w:val="ru-RU"/>
        </w:rPr>
        <w:t xml:space="preserve">. Ты же не хочешь, чтобы </w:t>
      </w:r>
      <w:r w:rsidR="009011ED"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впервые увидел тебя такой красивой, </w:t>
      </w:r>
      <w:r w:rsidR="009011ED" w:rsidRPr="00715134">
        <w:rPr>
          <w:rFonts w:ascii="Times New Roman" w:hAnsi="Times New Roman" w:cs="Times New Roman"/>
          <w:sz w:val="28"/>
          <w:szCs w:val="28"/>
          <w:lang w:val="ru-RU"/>
        </w:rPr>
        <w:t>пока</w:t>
      </w:r>
      <w:r w:rsidRPr="00715134">
        <w:rPr>
          <w:rFonts w:ascii="Times New Roman" w:hAnsi="Times New Roman" w:cs="Times New Roman"/>
          <w:sz w:val="28"/>
          <w:szCs w:val="28"/>
          <w:lang w:val="ru-RU"/>
        </w:rPr>
        <w:t xml:space="preserve"> ты таскаешь сумки? – она забрала у меня сумку. – Ты ведь завтра мне все расскажешь, правда?</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Первым делом.</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BA3BB9" w:rsidRPr="00715134">
        <w:rPr>
          <w:rFonts w:ascii="Times New Roman" w:hAnsi="Times New Roman" w:cs="Times New Roman"/>
          <w:sz w:val="28"/>
          <w:szCs w:val="28"/>
          <w:lang w:val="ru-RU"/>
        </w:rPr>
        <w:t>Сара</w:t>
      </w:r>
      <w:r w:rsidRPr="00715134">
        <w:rPr>
          <w:rFonts w:ascii="Times New Roman" w:hAnsi="Times New Roman" w:cs="Times New Roman"/>
          <w:sz w:val="28"/>
          <w:szCs w:val="28"/>
          <w:lang w:val="ru-RU"/>
        </w:rPr>
        <w:t xml:space="preserve"> улыбнулась и спустилась вниз. Я вернулась в комнату и </w:t>
      </w:r>
      <w:r w:rsidR="009011ED" w:rsidRPr="00715134">
        <w:rPr>
          <w:rFonts w:ascii="Times New Roman" w:hAnsi="Times New Roman" w:cs="Times New Roman"/>
          <w:sz w:val="28"/>
          <w:szCs w:val="28"/>
          <w:lang w:val="ru-RU"/>
        </w:rPr>
        <w:t>при</w:t>
      </w:r>
      <w:r w:rsidRPr="00715134">
        <w:rPr>
          <w:rFonts w:ascii="Times New Roman" w:hAnsi="Times New Roman" w:cs="Times New Roman"/>
          <w:sz w:val="28"/>
          <w:szCs w:val="28"/>
          <w:lang w:val="ru-RU"/>
        </w:rPr>
        <w:t>села на кровать.</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Ровно в шесть раздался звонок в дверь. Я слышала взволнованный голос Вирджинии, когда она открыла </w:t>
      </w:r>
      <w:proofErr w:type="gramStart"/>
      <w:r w:rsidR="00051B60" w:rsidRPr="00715134">
        <w:rPr>
          <w:rFonts w:ascii="Times New Roman" w:hAnsi="Times New Roman" w:cs="Times New Roman"/>
          <w:sz w:val="28"/>
          <w:szCs w:val="28"/>
          <w:lang w:val="ru-RU"/>
        </w:rPr>
        <w:t>пришедшему</w:t>
      </w:r>
      <w:proofErr w:type="gramEnd"/>
      <w:r w:rsidRPr="00715134">
        <w:rPr>
          <w:rFonts w:ascii="Times New Roman" w:hAnsi="Times New Roman" w:cs="Times New Roman"/>
          <w:sz w:val="28"/>
          <w:szCs w:val="28"/>
          <w:lang w:val="ru-RU"/>
        </w:rPr>
        <w:t xml:space="preserve"> дверь.</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Здравствуйте! Вы к кому?</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Я не слышала, что он ей ответил, но была уверенна, что его обаяние работает, так как следующие несколько минут</w:t>
      </w:r>
      <w:r w:rsidR="00051B60" w:rsidRPr="00715134">
        <w:rPr>
          <w:rFonts w:ascii="Times New Roman" w:hAnsi="Times New Roman" w:cs="Times New Roman"/>
          <w:sz w:val="28"/>
          <w:szCs w:val="28"/>
          <w:lang w:val="ru-RU"/>
        </w:rPr>
        <w:t xml:space="preserve"> до меня не доносилось ни звука</w:t>
      </w:r>
      <w:r w:rsidRPr="00715134">
        <w:rPr>
          <w:rFonts w:ascii="Times New Roman" w:hAnsi="Times New Roman" w:cs="Times New Roman"/>
          <w:sz w:val="28"/>
          <w:szCs w:val="28"/>
          <w:lang w:val="ru-RU"/>
        </w:rPr>
        <w:t xml:space="preserve"> и это притом, что рот у Вирджинии никогда не закрывался.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Эмерланд! – позвала она меня. – Твой, </w:t>
      </w:r>
      <w:proofErr w:type="gramStart"/>
      <w:r w:rsidRPr="00715134">
        <w:rPr>
          <w:rFonts w:ascii="Times New Roman" w:hAnsi="Times New Roman" w:cs="Times New Roman"/>
          <w:sz w:val="28"/>
          <w:szCs w:val="28"/>
          <w:lang w:val="ru-RU"/>
        </w:rPr>
        <w:t>мм</w:t>
      </w:r>
      <w:proofErr w:type="gramEnd"/>
      <w:r w:rsidRPr="00715134">
        <w:rPr>
          <w:rFonts w:ascii="Times New Roman" w:hAnsi="Times New Roman" w:cs="Times New Roman"/>
          <w:sz w:val="28"/>
          <w:szCs w:val="28"/>
          <w:lang w:val="ru-RU"/>
        </w:rPr>
        <w:t xml:space="preserve">... твой </w:t>
      </w:r>
      <w:r w:rsidRPr="00715134">
        <w:rPr>
          <w:rFonts w:ascii="Times New Roman" w:hAnsi="Times New Roman" w:cs="Times New Roman"/>
          <w:i/>
          <w:sz w:val="28"/>
          <w:szCs w:val="28"/>
          <w:lang w:val="ru-RU"/>
        </w:rPr>
        <w:t>парень</w:t>
      </w:r>
      <w:r w:rsidRPr="00715134">
        <w:rPr>
          <w:rFonts w:ascii="Times New Roman" w:hAnsi="Times New Roman" w:cs="Times New Roman"/>
          <w:sz w:val="28"/>
          <w:szCs w:val="28"/>
          <w:lang w:val="ru-RU"/>
        </w:rPr>
        <w:t xml:space="preserve"> приехал, вы идете на свидание! </w:t>
      </w:r>
    </w:p>
    <w:p w:rsidR="003212CE" w:rsidRPr="00715134" w:rsidRDefault="003212CE"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 xml:space="preserve">Парень? </w:t>
      </w:r>
    </w:p>
    <w:p w:rsidR="003212CE" w:rsidRPr="00715134" w:rsidRDefault="003212CE" w:rsidP="00715134">
      <w:pPr>
        <w:spacing w:after="0"/>
        <w:jc w:val="both"/>
        <w:rPr>
          <w:rFonts w:ascii="Times New Roman" w:hAnsi="Times New Roman" w:cs="Times New Roman"/>
          <w:sz w:val="28"/>
          <w:szCs w:val="28"/>
          <w:lang w:val="ru-RU"/>
        </w:rPr>
      </w:pP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051B60" w:rsidRPr="00715134">
        <w:rPr>
          <w:rFonts w:ascii="Times New Roman" w:hAnsi="Times New Roman" w:cs="Times New Roman"/>
          <w:sz w:val="28"/>
          <w:szCs w:val="28"/>
          <w:lang w:val="ru-RU"/>
        </w:rPr>
        <w:t>С</w:t>
      </w:r>
      <w:r w:rsidRPr="00715134">
        <w:rPr>
          <w:rFonts w:ascii="Times New Roman" w:hAnsi="Times New Roman" w:cs="Times New Roman"/>
          <w:sz w:val="28"/>
          <w:szCs w:val="28"/>
          <w:lang w:val="ru-RU"/>
        </w:rPr>
        <w:t>хвати</w:t>
      </w:r>
      <w:r w:rsidR="00051B60"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 свой </w:t>
      </w:r>
      <w:proofErr w:type="spellStart"/>
      <w:r w:rsidRPr="00715134">
        <w:rPr>
          <w:rFonts w:ascii="Times New Roman" w:hAnsi="Times New Roman" w:cs="Times New Roman"/>
          <w:sz w:val="28"/>
          <w:szCs w:val="28"/>
          <w:lang w:val="ru-RU"/>
        </w:rPr>
        <w:t>клатч</w:t>
      </w:r>
      <w:proofErr w:type="spellEnd"/>
      <w:r w:rsidRPr="00715134">
        <w:rPr>
          <w:rFonts w:ascii="Times New Roman" w:hAnsi="Times New Roman" w:cs="Times New Roman"/>
          <w:sz w:val="28"/>
          <w:szCs w:val="28"/>
          <w:lang w:val="ru-RU"/>
        </w:rPr>
        <w:t xml:space="preserve"> и сдела</w:t>
      </w:r>
      <w:r w:rsidR="00051B60"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 глубокий вдох, перед тем как спуститься вниз</w:t>
      </w:r>
      <w:r w:rsidR="00051B60"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051B60" w:rsidRPr="00715134">
        <w:rPr>
          <w:rFonts w:ascii="Times New Roman" w:hAnsi="Times New Roman" w:cs="Times New Roman"/>
          <w:sz w:val="28"/>
          <w:szCs w:val="28"/>
          <w:lang w:val="ru-RU"/>
        </w:rPr>
        <w:t>я решила, что мы</w:t>
      </w:r>
      <w:r w:rsidR="00BA3BB9" w:rsidRPr="00715134">
        <w:rPr>
          <w:rFonts w:ascii="Times New Roman" w:hAnsi="Times New Roman" w:cs="Times New Roman"/>
          <w:sz w:val="28"/>
          <w:szCs w:val="28"/>
          <w:lang w:val="ru-RU"/>
        </w:rPr>
        <w:t xml:space="preserve"> с ним </w:t>
      </w:r>
      <w:r w:rsidRPr="00715134">
        <w:rPr>
          <w:rFonts w:ascii="Times New Roman" w:hAnsi="Times New Roman" w:cs="Times New Roman"/>
          <w:sz w:val="28"/>
          <w:szCs w:val="28"/>
          <w:lang w:val="ru-RU"/>
        </w:rPr>
        <w:t>еще вернемся к обсуждению моего «</w:t>
      </w:r>
      <w:r w:rsidRPr="00715134">
        <w:rPr>
          <w:rFonts w:ascii="Times New Roman" w:hAnsi="Times New Roman" w:cs="Times New Roman"/>
          <w:i/>
          <w:sz w:val="28"/>
          <w:szCs w:val="28"/>
          <w:lang w:val="ru-RU"/>
        </w:rPr>
        <w:t>парня</w:t>
      </w:r>
      <w:r w:rsidRPr="00715134">
        <w:rPr>
          <w:rFonts w:ascii="Times New Roman" w:hAnsi="Times New Roman" w:cs="Times New Roman"/>
          <w:sz w:val="28"/>
          <w:szCs w:val="28"/>
          <w:lang w:val="ru-RU"/>
        </w:rPr>
        <w:t>».</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Когда я вошла в гостиную, глаза Картера расширились от удивления, он медленно разглядывал меня с ног до головы. Он как будто не верил своим глазам.</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У него в руках был букет красных роз, а у Вирджинии букет белых лилий, поменьше.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просто великолепна! – Вирджиния взяла меня за плечо, и покрутила меня. – Можно мне поговорить с тобой? – она затащила меня на кухню, не дожидаясь ответа.</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Что-то случилось?</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все хорошо, – сказала она, – похоже, он хороший молодой человек, только истинный джентльмен приносит 2 букета цветов, когда приглашает девушку на свидание, – она улыбнулась, – я так понимаю, тебя не будет всю ночь?</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Скорее всего.</w:t>
      </w:r>
    </w:p>
    <w:p w:rsidR="003212CE" w:rsidRPr="00715134" w:rsidRDefault="003212CE" w:rsidP="00715134">
      <w:pPr>
        <w:tabs>
          <w:tab w:val="left" w:pos="75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Хорошо, ладно… – она вздохнула и открыла шкафчик, достав оттуда коричневую коробку. – Я не уверена, если Лия когда-либо говорила с тобой на </w:t>
      </w:r>
      <w:r w:rsidRPr="00715134">
        <w:rPr>
          <w:rFonts w:ascii="Times New Roman" w:hAnsi="Times New Roman" w:cs="Times New Roman"/>
          <w:i/>
          <w:sz w:val="28"/>
          <w:szCs w:val="28"/>
          <w:lang w:val="ru-RU"/>
        </w:rPr>
        <w:t>эту</w:t>
      </w:r>
      <w:r w:rsidRPr="00715134">
        <w:rPr>
          <w:rFonts w:ascii="Times New Roman" w:hAnsi="Times New Roman" w:cs="Times New Roman"/>
          <w:sz w:val="28"/>
          <w:szCs w:val="28"/>
          <w:lang w:val="ru-RU"/>
        </w:rPr>
        <w:t xml:space="preserve"> тему.</w:t>
      </w:r>
    </w:p>
    <w:p w:rsidR="003212CE" w:rsidRPr="00715134" w:rsidRDefault="003212CE" w:rsidP="00715134">
      <w:pPr>
        <w:tabs>
          <w:tab w:val="left" w:pos="750"/>
        </w:tabs>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О, Боже…</w:t>
      </w:r>
    </w:p>
    <w:p w:rsidR="003212CE" w:rsidRPr="00715134" w:rsidRDefault="003212CE" w:rsidP="00715134">
      <w:pPr>
        <w:tabs>
          <w:tab w:val="left" w:pos="750"/>
        </w:tabs>
        <w:spacing w:after="0"/>
        <w:jc w:val="both"/>
        <w:rPr>
          <w:rFonts w:ascii="Times New Roman" w:hAnsi="Times New Roman" w:cs="Times New Roman"/>
          <w:sz w:val="28"/>
          <w:szCs w:val="28"/>
          <w:lang w:val="ru-RU"/>
        </w:rPr>
      </w:pP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прекрасно знаю, как сейчас проходят эти ваши свидания. Мы все иногда оступаемся, но… Я хочу, чтобы ты была осторожна, – она достала три презерватива и дала их мне.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смотрела на них в ступоре, и тут до меня дошло, что на них написано: «Что бы сделал Иисус?»</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С очень серьезным лицом </w:t>
      </w:r>
      <w:r w:rsidR="00051B60" w:rsidRPr="00715134">
        <w:rPr>
          <w:rFonts w:ascii="Times New Roman" w:hAnsi="Times New Roman" w:cs="Times New Roman"/>
          <w:sz w:val="28"/>
          <w:szCs w:val="28"/>
          <w:lang w:val="ru-RU"/>
        </w:rPr>
        <w:t>Вирджиния</w:t>
      </w:r>
      <w:r w:rsidRPr="00715134">
        <w:rPr>
          <w:rFonts w:ascii="Times New Roman" w:hAnsi="Times New Roman" w:cs="Times New Roman"/>
          <w:sz w:val="28"/>
          <w:szCs w:val="28"/>
          <w:lang w:val="ru-RU"/>
        </w:rPr>
        <w:t xml:space="preserve"> </w:t>
      </w:r>
      <w:r w:rsidR="00051B60" w:rsidRPr="00715134">
        <w:rPr>
          <w:rFonts w:ascii="Times New Roman" w:hAnsi="Times New Roman" w:cs="Times New Roman"/>
          <w:sz w:val="28"/>
          <w:szCs w:val="28"/>
          <w:lang w:val="ru-RU"/>
        </w:rPr>
        <w:t>посоветовала</w:t>
      </w:r>
      <w:r w:rsidRPr="00715134">
        <w:rPr>
          <w:rFonts w:ascii="Times New Roman" w:hAnsi="Times New Roman" w:cs="Times New Roman"/>
          <w:sz w:val="28"/>
          <w:szCs w:val="28"/>
          <w:lang w:val="ru-RU"/>
        </w:rPr>
        <w:t xml:space="preserve"> мне</w:t>
      </w:r>
      <w:r w:rsidR="00051B60" w:rsidRPr="00715134">
        <w:rPr>
          <w:rFonts w:ascii="Times New Roman" w:hAnsi="Times New Roman" w:cs="Times New Roman"/>
          <w:sz w:val="28"/>
          <w:szCs w:val="28"/>
          <w:lang w:val="ru-RU"/>
        </w:rPr>
        <w:t xml:space="preserve"> сделать</w:t>
      </w:r>
      <w:r w:rsidRPr="00715134">
        <w:rPr>
          <w:rFonts w:ascii="Times New Roman" w:hAnsi="Times New Roman" w:cs="Times New Roman"/>
          <w:sz w:val="28"/>
          <w:szCs w:val="28"/>
          <w:lang w:val="ru-RU"/>
        </w:rPr>
        <w:t xml:space="preserve"> «правильный» выбор и мы вернулись в гостиную.</w:t>
      </w:r>
    </w:p>
    <w:p w:rsidR="003212CE" w:rsidRPr="00715134" w:rsidRDefault="003212CE" w:rsidP="00C20A7F">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так рада, что Генри нет дома, а то мне </w:t>
      </w:r>
      <w:r w:rsidR="00051B60" w:rsidRPr="00715134">
        <w:rPr>
          <w:rFonts w:ascii="Times New Roman" w:hAnsi="Times New Roman" w:cs="Times New Roman"/>
          <w:sz w:val="28"/>
          <w:szCs w:val="28"/>
          <w:lang w:val="ru-RU"/>
        </w:rPr>
        <w:t xml:space="preserve">еще пришлось бы </w:t>
      </w:r>
      <w:r w:rsidRPr="00715134">
        <w:rPr>
          <w:rFonts w:ascii="Times New Roman" w:hAnsi="Times New Roman" w:cs="Times New Roman"/>
          <w:sz w:val="28"/>
          <w:szCs w:val="28"/>
          <w:lang w:val="ru-RU"/>
        </w:rPr>
        <w:t xml:space="preserve">извиняться перед Картером </w:t>
      </w:r>
      <w:r w:rsidR="00051B60" w:rsidRPr="00715134">
        <w:rPr>
          <w:rFonts w:ascii="Times New Roman" w:hAnsi="Times New Roman" w:cs="Times New Roman"/>
          <w:sz w:val="28"/>
          <w:szCs w:val="28"/>
          <w:lang w:val="ru-RU"/>
        </w:rPr>
        <w:t xml:space="preserve">и </w:t>
      </w:r>
      <w:r w:rsidRPr="00715134">
        <w:rPr>
          <w:rFonts w:ascii="Times New Roman" w:hAnsi="Times New Roman" w:cs="Times New Roman"/>
          <w:sz w:val="28"/>
          <w:szCs w:val="28"/>
          <w:lang w:val="ru-RU"/>
        </w:rPr>
        <w:t xml:space="preserve">за его расспросы. </w:t>
      </w:r>
      <w:proofErr w:type="gramStart"/>
      <w:r w:rsidRPr="00715134">
        <w:rPr>
          <w:rFonts w:ascii="Times New Roman" w:hAnsi="Times New Roman" w:cs="Times New Roman"/>
          <w:sz w:val="28"/>
          <w:szCs w:val="28"/>
          <w:lang w:val="ru-RU"/>
        </w:rPr>
        <w:t>Я посмотрела на Картера взглядом «валим</w:t>
      </w:r>
      <w:r w:rsidR="00051B60" w:rsidRPr="00715134">
        <w:rPr>
          <w:rFonts w:ascii="Times New Roman" w:hAnsi="Times New Roman" w:cs="Times New Roman"/>
          <w:sz w:val="28"/>
          <w:szCs w:val="28"/>
          <w:lang w:val="ru-RU"/>
        </w:rPr>
        <w:t xml:space="preserve"> отсюда», после чего</w:t>
      </w:r>
      <w:r w:rsidRPr="00715134">
        <w:rPr>
          <w:rFonts w:ascii="Times New Roman" w:hAnsi="Times New Roman" w:cs="Times New Roman"/>
          <w:sz w:val="28"/>
          <w:szCs w:val="28"/>
          <w:lang w:val="ru-RU"/>
        </w:rPr>
        <w:t xml:space="preserve"> он поблагодарил Вирджинию за то, что </w:t>
      </w:r>
      <w:r w:rsidRPr="00715134">
        <w:rPr>
          <w:rFonts w:ascii="Times New Roman" w:hAnsi="Times New Roman" w:cs="Times New Roman"/>
          <w:sz w:val="28"/>
          <w:szCs w:val="28"/>
          <w:lang w:val="ru-RU"/>
        </w:rPr>
        <w:lastRenderedPageBreak/>
        <w:t>«разрешила» нам пойти на свидание.</w:t>
      </w:r>
      <w:proofErr w:type="gramEnd"/>
      <w:r w:rsidRPr="00715134">
        <w:rPr>
          <w:rFonts w:ascii="Times New Roman" w:hAnsi="Times New Roman" w:cs="Times New Roman"/>
          <w:sz w:val="28"/>
          <w:szCs w:val="28"/>
          <w:lang w:val="ru-RU"/>
        </w:rPr>
        <w:t xml:space="preserve"> </w:t>
      </w:r>
      <w:r w:rsidR="00C20A7F">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обнял её на прощание и, полож</w:t>
      </w:r>
      <w:r w:rsidR="00051B60" w:rsidRPr="00715134">
        <w:rPr>
          <w:rFonts w:ascii="Times New Roman" w:hAnsi="Times New Roman" w:cs="Times New Roman"/>
          <w:sz w:val="28"/>
          <w:szCs w:val="28"/>
          <w:lang w:val="ru-RU"/>
        </w:rPr>
        <w:t>а</w:t>
      </w:r>
      <w:r w:rsidRPr="00715134">
        <w:rPr>
          <w:rFonts w:ascii="Times New Roman" w:hAnsi="Times New Roman" w:cs="Times New Roman"/>
          <w:sz w:val="28"/>
          <w:szCs w:val="28"/>
          <w:lang w:val="ru-RU"/>
        </w:rPr>
        <w:t xml:space="preserve"> руку мне на талию, </w:t>
      </w:r>
      <w:r w:rsidR="00051B60" w:rsidRPr="00715134">
        <w:rPr>
          <w:rFonts w:ascii="Times New Roman" w:hAnsi="Times New Roman" w:cs="Times New Roman"/>
          <w:sz w:val="28"/>
          <w:szCs w:val="28"/>
          <w:lang w:val="ru-RU"/>
        </w:rPr>
        <w:t>вывел меня</w:t>
      </w:r>
      <w:r w:rsidRPr="00715134">
        <w:rPr>
          <w:rFonts w:ascii="Times New Roman" w:hAnsi="Times New Roman" w:cs="Times New Roman"/>
          <w:sz w:val="28"/>
          <w:szCs w:val="28"/>
          <w:lang w:val="ru-RU"/>
        </w:rPr>
        <w:t xml:space="preserve"> из дома.</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Моей золушке, – он протянул мне цветы, перед тем как открыть для меня дверь машины.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не должен меня так называть.</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Садись в машину, пока я не отымел тебя прямо на ней.</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улыбнулась и села в машину. Когда мы отъехали от дома, Картер засмеялся.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выглядишь потрясающе, – сказал он, полож</w:t>
      </w:r>
      <w:r w:rsidR="00051B60" w:rsidRPr="00715134">
        <w:rPr>
          <w:rFonts w:ascii="Times New Roman" w:hAnsi="Times New Roman" w:cs="Times New Roman"/>
          <w:sz w:val="28"/>
          <w:szCs w:val="28"/>
          <w:lang w:val="ru-RU"/>
        </w:rPr>
        <w:t>а</w:t>
      </w:r>
      <w:r w:rsidRPr="00715134">
        <w:rPr>
          <w:rFonts w:ascii="Times New Roman" w:hAnsi="Times New Roman" w:cs="Times New Roman"/>
          <w:sz w:val="28"/>
          <w:szCs w:val="28"/>
          <w:lang w:val="ru-RU"/>
        </w:rPr>
        <w:t xml:space="preserve"> руку мне на ногу.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Спасибо, – я смотрела на цветы, что лежали у меня на коленях, – ты всегда приносишь цветы девушкам, которых приглашаешь на свидание?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Нет.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Почему?</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Цветы для особенных людей, только для тех, кто мне действительно небезразличен, – </w:t>
      </w:r>
      <w:r w:rsidR="00552892"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сделал паузу, – ты первая кому я купил цветы.</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В моем животе начали порхать бабочки, и я прикусила язык, чтобы не сболтнуть какую-нибудь глупость, типа «Я хочу быть первой не только в этом» или «Давай где-нибудь остановимся</w:t>
      </w:r>
      <w:r w:rsidR="00C20A7F">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и ты меня </w:t>
      </w:r>
      <w:proofErr w:type="gramStart"/>
      <w:r w:rsidRPr="00715134">
        <w:rPr>
          <w:rFonts w:ascii="Times New Roman" w:hAnsi="Times New Roman" w:cs="Times New Roman"/>
          <w:sz w:val="28"/>
          <w:szCs w:val="28"/>
          <w:lang w:val="ru-RU"/>
        </w:rPr>
        <w:t>трахнешь</w:t>
      </w:r>
      <w:proofErr w:type="gramEnd"/>
      <w:r w:rsidRPr="00715134">
        <w:rPr>
          <w:rFonts w:ascii="Times New Roman" w:hAnsi="Times New Roman" w:cs="Times New Roman"/>
          <w:sz w:val="28"/>
          <w:szCs w:val="28"/>
          <w:lang w:val="ru-RU"/>
        </w:rPr>
        <w:t>. Ты уже сделал моё первое свидание незабываемым».</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же отдаешь себе отчет, что иногда ты </w:t>
      </w:r>
      <w:r w:rsidRPr="00715134">
        <w:rPr>
          <w:rFonts w:ascii="Times New Roman" w:hAnsi="Times New Roman" w:cs="Times New Roman"/>
          <w:i/>
          <w:sz w:val="28"/>
          <w:szCs w:val="28"/>
          <w:lang w:val="ru-RU"/>
        </w:rPr>
        <w:t>вслух</w:t>
      </w:r>
      <w:r w:rsidRPr="00715134">
        <w:rPr>
          <w:rFonts w:ascii="Times New Roman" w:hAnsi="Times New Roman" w:cs="Times New Roman"/>
          <w:sz w:val="28"/>
          <w:szCs w:val="28"/>
          <w:lang w:val="ru-RU"/>
        </w:rPr>
        <w:t xml:space="preserve"> озвучиваешь свои мысли? – Картер смотрел на меня, ухмыляясь.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была в шоке от того, что я </w:t>
      </w:r>
      <w:r w:rsidR="00F601FE" w:rsidRPr="00715134">
        <w:rPr>
          <w:rFonts w:ascii="Times New Roman" w:hAnsi="Times New Roman" w:cs="Times New Roman"/>
          <w:sz w:val="28"/>
          <w:szCs w:val="28"/>
          <w:lang w:val="ru-RU"/>
        </w:rPr>
        <w:t>действительно сказала это вслух.</w:t>
      </w:r>
      <w:r w:rsidRPr="00715134">
        <w:rPr>
          <w:rFonts w:ascii="Times New Roman" w:hAnsi="Times New Roman" w:cs="Times New Roman"/>
          <w:sz w:val="28"/>
          <w:szCs w:val="28"/>
          <w:lang w:val="ru-RU"/>
        </w:rPr>
        <w:t xml:space="preserve"> </w:t>
      </w:r>
      <w:r w:rsidR="00F601FE"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прикусила язык еще сильней.</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Картер сделал музыку громче, и мы медленно выехали из </w:t>
      </w:r>
      <w:proofErr w:type="spellStart"/>
      <w:r w:rsidRPr="00715134">
        <w:rPr>
          <w:rFonts w:ascii="Times New Roman" w:hAnsi="Times New Roman" w:cs="Times New Roman"/>
          <w:sz w:val="28"/>
          <w:szCs w:val="28"/>
          <w:lang w:val="ru-RU"/>
        </w:rPr>
        <w:t>Блайта</w:t>
      </w:r>
      <w:proofErr w:type="spellEnd"/>
      <w:r w:rsidRPr="00715134">
        <w:rPr>
          <w:rFonts w:ascii="Times New Roman" w:hAnsi="Times New Roman" w:cs="Times New Roman"/>
          <w:sz w:val="28"/>
          <w:szCs w:val="28"/>
          <w:lang w:val="ru-RU"/>
        </w:rPr>
        <w:t xml:space="preserve">, направляясь в соседний городок </w:t>
      </w:r>
      <w:proofErr w:type="spellStart"/>
      <w:r w:rsidRPr="00715134">
        <w:rPr>
          <w:rFonts w:ascii="Times New Roman" w:hAnsi="Times New Roman" w:cs="Times New Roman"/>
          <w:sz w:val="28"/>
          <w:szCs w:val="28"/>
          <w:lang w:val="ru-RU"/>
        </w:rPr>
        <w:t>Мобайл</w:t>
      </w:r>
      <w:proofErr w:type="spellEnd"/>
      <w:r w:rsidRPr="00715134">
        <w:rPr>
          <w:rFonts w:ascii="Times New Roman" w:hAnsi="Times New Roman" w:cs="Times New Roman"/>
          <w:sz w:val="28"/>
          <w:szCs w:val="28"/>
          <w:lang w:val="ru-RU"/>
        </w:rPr>
        <w:t xml:space="preserve">. Мы проезжали маленькие городки, </w:t>
      </w:r>
      <w:r w:rsidR="00F601FE" w:rsidRPr="00715134">
        <w:rPr>
          <w:rFonts w:ascii="Times New Roman" w:hAnsi="Times New Roman" w:cs="Times New Roman"/>
          <w:sz w:val="28"/>
          <w:szCs w:val="28"/>
          <w:lang w:val="ru-RU"/>
        </w:rPr>
        <w:t>расположенные</w:t>
      </w:r>
      <w:r w:rsidRPr="00715134">
        <w:rPr>
          <w:rFonts w:ascii="Times New Roman" w:hAnsi="Times New Roman" w:cs="Times New Roman"/>
          <w:sz w:val="28"/>
          <w:szCs w:val="28"/>
          <w:lang w:val="ru-RU"/>
        </w:rPr>
        <w:t xml:space="preserve"> </w:t>
      </w:r>
      <w:r w:rsidR="00552892" w:rsidRPr="00715134">
        <w:rPr>
          <w:rFonts w:ascii="Times New Roman" w:hAnsi="Times New Roman" w:cs="Times New Roman"/>
          <w:sz w:val="28"/>
          <w:szCs w:val="28"/>
          <w:lang w:val="ru-RU"/>
        </w:rPr>
        <w:t>на пути</w:t>
      </w:r>
      <w:r w:rsidRPr="00715134">
        <w:rPr>
          <w:rFonts w:ascii="Times New Roman" w:hAnsi="Times New Roman" w:cs="Times New Roman"/>
          <w:sz w:val="28"/>
          <w:szCs w:val="28"/>
          <w:lang w:val="ru-RU"/>
        </w:rPr>
        <w:t xml:space="preserve"> к заливу.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Я никогда не </w:t>
      </w:r>
      <w:r w:rsidR="00552892" w:rsidRPr="00715134">
        <w:rPr>
          <w:rFonts w:ascii="Times New Roman" w:hAnsi="Times New Roman" w:cs="Times New Roman"/>
          <w:sz w:val="28"/>
          <w:szCs w:val="28"/>
          <w:lang w:val="ru-RU"/>
        </w:rPr>
        <w:t>предполагала</w:t>
      </w:r>
      <w:r w:rsidRPr="00715134">
        <w:rPr>
          <w:rFonts w:ascii="Times New Roman" w:hAnsi="Times New Roman" w:cs="Times New Roman"/>
          <w:sz w:val="28"/>
          <w:szCs w:val="28"/>
          <w:lang w:val="ru-RU"/>
        </w:rPr>
        <w:t xml:space="preserve"> побывать здесь, особенно </w:t>
      </w:r>
      <w:r w:rsidR="00552892" w:rsidRPr="00715134">
        <w:rPr>
          <w:rFonts w:ascii="Times New Roman" w:hAnsi="Times New Roman" w:cs="Times New Roman"/>
          <w:sz w:val="28"/>
          <w:szCs w:val="28"/>
          <w:lang w:val="ru-RU"/>
        </w:rPr>
        <w:t>учитывая то</w:t>
      </w:r>
      <w:r w:rsidRPr="00715134">
        <w:rPr>
          <w:rFonts w:ascii="Times New Roman" w:hAnsi="Times New Roman" w:cs="Times New Roman"/>
          <w:sz w:val="28"/>
          <w:szCs w:val="28"/>
          <w:lang w:val="ru-RU"/>
        </w:rPr>
        <w:t>, что мне было не с кем. Но если б я знала, как здесь красиво, я бы приезжала сюда при любой возможности.</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Плескающийся океан под мостом, по которому мы ехали, блеск заката, отражающийся в воде. Несколько чаек летали очень низко у нас над головами. Вдалеке </w:t>
      </w:r>
      <w:r w:rsidR="00421F90" w:rsidRPr="00715134">
        <w:rPr>
          <w:rFonts w:ascii="Times New Roman" w:hAnsi="Times New Roman" w:cs="Times New Roman"/>
          <w:sz w:val="28"/>
          <w:szCs w:val="28"/>
          <w:lang w:val="ru-RU"/>
        </w:rPr>
        <w:t>была видна</w:t>
      </w:r>
      <w:r w:rsidRPr="00715134">
        <w:rPr>
          <w:rFonts w:ascii="Times New Roman" w:hAnsi="Times New Roman" w:cs="Times New Roman"/>
          <w:sz w:val="28"/>
          <w:szCs w:val="28"/>
          <w:lang w:val="ru-RU"/>
        </w:rPr>
        <w:t xml:space="preserve"> лини</w:t>
      </w:r>
      <w:r w:rsidR="00421F90"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закусочных и отелей, окруженных белым песком.</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Обнимаясь и целуясь, по берегу гуляли парочки, и я очень надеялась, что сегодня вечером я буду на их месте.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Что-то не так? – Картер остановился перед маленьким деревянным белым домиком.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С чего ты взял…</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Картер не дал мне договорить, он поцеловал меня так, что я начала задыхаться, когда он закончил.</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просто хотел убедиться, что твое первое свидание будет именно таким, как ты хочешь.</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все еще пыталась восстановить дыхание, когда Картер открыл мне дверь. </w:t>
      </w:r>
      <w:r w:rsidR="002B068A" w:rsidRPr="00715134">
        <w:rPr>
          <w:rFonts w:ascii="Times New Roman" w:hAnsi="Times New Roman" w:cs="Times New Roman"/>
          <w:sz w:val="28"/>
          <w:szCs w:val="28"/>
          <w:lang w:val="ru-RU"/>
        </w:rPr>
        <w:t>Зайдя</w:t>
      </w:r>
      <w:r w:rsidRPr="00715134">
        <w:rPr>
          <w:rFonts w:ascii="Times New Roman" w:hAnsi="Times New Roman" w:cs="Times New Roman"/>
          <w:sz w:val="28"/>
          <w:szCs w:val="28"/>
          <w:lang w:val="ru-RU"/>
        </w:rPr>
        <w:t xml:space="preserve"> в ресторан, </w:t>
      </w:r>
      <w:r w:rsidR="002B068A"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притянул меня ближе к себе, здороваясь с управляющей. Он не обращал никакого внимания на женщин, провожающих его взглядом и явно шепчущихся о нем.</w:t>
      </w:r>
    </w:p>
    <w:p w:rsidR="003212CE" w:rsidRPr="00715134" w:rsidRDefault="003212CE"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2B068A" w:rsidRPr="00715134">
        <w:rPr>
          <w:rFonts w:ascii="Times New Roman" w:hAnsi="Times New Roman" w:cs="Times New Roman"/>
          <w:sz w:val="28"/>
          <w:szCs w:val="28"/>
          <w:lang w:val="ru-RU"/>
        </w:rPr>
        <w:t>Управляющая</w:t>
      </w:r>
      <w:r w:rsidRPr="00715134">
        <w:rPr>
          <w:rFonts w:ascii="Times New Roman" w:hAnsi="Times New Roman" w:cs="Times New Roman"/>
          <w:sz w:val="28"/>
          <w:szCs w:val="28"/>
          <w:lang w:val="ru-RU"/>
        </w:rPr>
        <w:t xml:space="preserve"> была симпатичной блондинкой, она покраснела, пока провожала нас к нашему столику, </w:t>
      </w:r>
      <w:r w:rsidR="002B068A" w:rsidRPr="00715134">
        <w:rPr>
          <w:rFonts w:ascii="Times New Roman" w:hAnsi="Times New Roman" w:cs="Times New Roman"/>
          <w:sz w:val="28"/>
          <w:szCs w:val="28"/>
          <w:lang w:val="ru-RU"/>
        </w:rPr>
        <w:t>находящемуся</w:t>
      </w:r>
      <w:r w:rsidRPr="00715134">
        <w:rPr>
          <w:rFonts w:ascii="Times New Roman" w:hAnsi="Times New Roman" w:cs="Times New Roman"/>
          <w:sz w:val="28"/>
          <w:szCs w:val="28"/>
          <w:lang w:val="ru-RU"/>
        </w:rPr>
        <w:t xml:space="preserve"> на террасе</w:t>
      </w:r>
      <w:r w:rsidR="002B068A"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с видом на океан. Когда она спросила, если ему что-нибудь ещё нужно, </w:t>
      </w:r>
      <w:r w:rsidR="002B068A"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поцеловал меня, прежде чем ответить: «Нет, спасибо».</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На столе горели кремовые свечи, и </w:t>
      </w:r>
      <w:r w:rsidR="002B068A" w:rsidRPr="00715134">
        <w:rPr>
          <w:rFonts w:ascii="Times New Roman" w:hAnsi="Times New Roman" w:cs="Times New Roman"/>
          <w:sz w:val="28"/>
          <w:szCs w:val="28"/>
          <w:lang w:val="ru-RU"/>
        </w:rPr>
        <w:t>лежал</w:t>
      </w:r>
      <w:r w:rsidRPr="00715134">
        <w:rPr>
          <w:rFonts w:ascii="Times New Roman" w:hAnsi="Times New Roman" w:cs="Times New Roman"/>
          <w:sz w:val="28"/>
          <w:szCs w:val="28"/>
          <w:lang w:val="ru-RU"/>
        </w:rPr>
        <w:t xml:space="preserve"> еще один букет роз с моим именем.</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Картер отодвинул мне стул</w:t>
      </w:r>
      <w:r w:rsidR="00F601FE"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F601FE" w:rsidRPr="00715134">
        <w:rPr>
          <w:rFonts w:ascii="Times New Roman" w:hAnsi="Times New Roman" w:cs="Times New Roman"/>
          <w:sz w:val="28"/>
          <w:szCs w:val="28"/>
          <w:lang w:val="ru-RU"/>
        </w:rPr>
        <w:t>наблюдая</w:t>
      </w:r>
      <w:r w:rsidRPr="00715134">
        <w:rPr>
          <w:rFonts w:ascii="Times New Roman" w:hAnsi="Times New Roman" w:cs="Times New Roman"/>
          <w:sz w:val="28"/>
          <w:szCs w:val="28"/>
          <w:lang w:val="ru-RU"/>
        </w:rPr>
        <w:t xml:space="preserve"> за моей реакцией.</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 замечательный вечер, – сказала я, – спасибо.</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Вечер еще не закончился, – одна из его бровей поднялась. – Мы только что приехали.</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говорю это на всякий случай, если забуду сказать потом.</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F601FE"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улыбнулся </w:t>
      </w:r>
      <w:proofErr w:type="gramStart"/>
      <w:r w:rsidRPr="00715134">
        <w:rPr>
          <w:rFonts w:ascii="Times New Roman" w:hAnsi="Times New Roman" w:cs="Times New Roman"/>
          <w:sz w:val="28"/>
          <w:szCs w:val="28"/>
          <w:lang w:val="ru-RU"/>
        </w:rPr>
        <w:t>и</w:t>
      </w:r>
      <w:proofErr w:type="gramEnd"/>
      <w:r w:rsidRPr="00715134">
        <w:rPr>
          <w:rFonts w:ascii="Times New Roman" w:hAnsi="Times New Roman" w:cs="Times New Roman"/>
          <w:sz w:val="28"/>
          <w:szCs w:val="28"/>
          <w:lang w:val="ru-RU"/>
        </w:rPr>
        <w:t xml:space="preserve"> взя</w:t>
      </w:r>
      <w:r w:rsidR="002B068A"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 мои руки в свои, нежно поглажива</w:t>
      </w:r>
      <w:r w:rsidR="002B068A" w:rsidRPr="00715134">
        <w:rPr>
          <w:rFonts w:ascii="Times New Roman" w:hAnsi="Times New Roman" w:cs="Times New Roman"/>
          <w:sz w:val="28"/>
          <w:szCs w:val="28"/>
          <w:lang w:val="ru-RU"/>
        </w:rPr>
        <w:t>л</w:t>
      </w:r>
      <w:r w:rsidRPr="00715134">
        <w:rPr>
          <w:rFonts w:ascii="Times New Roman" w:hAnsi="Times New Roman" w:cs="Times New Roman"/>
          <w:sz w:val="28"/>
          <w:szCs w:val="28"/>
          <w:lang w:val="ru-RU"/>
        </w:rPr>
        <w:t xml:space="preserve"> костяшки моих пальцев.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Так как я не могла произнести вслух больше половины названий блюд, я положилась на вкус Картера для заказа. Ели мы молча, иногда перекидываясь фразами: «Как тебе твое блюдо?», «Хочешь попробовать моё?», «Какой красивый вид».</w:t>
      </w:r>
      <w:r w:rsidRPr="00715134">
        <w:rPr>
          <w:rFonts w:ascii="Times New Roman" w:hAnsi="Times New Roman" w:cs="Times New Roman"/>
          <w:sz w:val="28"/>
          <w:szCs w:val="28"/>
        </w:rPr>
        <w:t> </w:t>
      </w:r>
      <w:r w:rsidRPr="00715134">
        <w:rPr>
          <w:rFonts w:ascii="Times New Roman" w:hAnsi="Times New Roman" w:cs="Times New Roman"/>
          <w:sz w:val="28"/>
          <w:szCs w:val="28"/>
          <w:lang w:val="ru-RU"/>
        </w:rPr>
        <w:t xml:space="preserve">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Почему свечи горят только на нашем столе? – спросила я. – И почему на террасе больше никого нет? Они просто усадили нас за этот столик, тогда как внутри полно мест?</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не понимаю о чем ты, – он </w:t>
      </w:r>
      <w:r w:rsidR="002B068A" w:rsidRPr="00715134">
        <w:rPr>
          <w:rFonts w:ascii="Times New Roman" w:hAnsi="Times New Roman" w:cs="Times New Roman"/>
          <w:sz w:val="28"/>
          <w:szCs w:val="28"/>
          <w:lang w:val="ru-RU"/>
        </w:rPr>
        <w:t>отпил</w:t>
      </w:r>
      <w:r w:rsidRPr="00715134">
        <w:rPr>
          <w:rFonts w:ascii="Times New Roman" w:hAnsi="Times New Roman" w:cs="Times New Roman"/>
          <w:sz w:val="28"/>
          <w:szCs w:val="28"/>
          <w:lang w:val="ru-RU"/>
        </w:rPr>
        <w:t xml:space="preserve"> из своего стакана, что навело меня на еще одну мысль.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 </w:t>
      </w:r>
      <w:r w:rsidRPr="00715134">
        <w:rPr>
          <w:rFonts w:ascii="Times New Roman" w:hAnsi="Times New Roman" w:cs="Times New Roman"/>
          <w:i/>
          <w:sz w:val="28"/>
          <w:szCs w:val="28"/>
          <w:lang w:val="ru-RU"/>
        </w:rPr>
        <w:t>таких</w:t>
      </w:r>
      <w:r w:rsidRPr="00715134">
        <w:rPr>
          <w:rFonts w:ascii="Times New Roman" w:hAnsi="Times New Roman" w:cs="Times New Roman"/>
          <w:sz w:val="28"/>
          <w:szCs w:val="28"/>
          <w:lang w:val="ru-RU"/>
        </w:rPr>
        <w:t xml:space="preserve"> ресторанах подают очень хорошее вино. Тебе не кажется странным, что нам не предложили винную карту? Она просто принесла нам чай, даже не предложив ничего другого…</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готова? – он улыбнулся и протянул руку, чтобы взять мою.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же не предупредил их заранее, что я алкоголичка?</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F601FE"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потянул меня за руку, заставляя встать из-за стола.</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Неужели ты думаешь, что я мог бы такое сделать?</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надеюсь, что нет…</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Я </w:t>
      </w:r>
      <w:r w:rsidRPr="00715134">
        <w:rPr>
          <w:rFonts w:ascii="Times New Roman" w:hAnsi="Times New Roman" w:cs="Times New Roman"/>
          <w:i/>
          <w:sz w:val="28"/>
          <w:szCs w:val="28"/>
          <w:lang w:val="ru-RU"/>
        </w:rPr>
        <w:t>никогда</w:t>
      </w:r>
      <w:r w:rsidRPr="00715134">
        <w:rPr>
          <w:rFonts w:ascii="Times New Roman" w:hAnsi="Times New Roman" w:cs="Times New Roman"/>
          <w:sz w:val="28"/>
          <w:szCs w:val="28"/>
          <w:lang w:val="ru-RU"/>
        </w:rPr>
        <w:t xml:space="preserve"> бы так не поступил, – он </w:t>
      </w:r>
      <w:r w:rsidR="002B068A" w:rsidRPr="00715134">
        <w:rPr>
          <w:rFonts w:ascii="Times New Roman" w:hAnsi="Times New Roman" w:cs="Times New Roman"/>
          <w:sz w:val="28"/>
          <w:szCs w:val="28"/>
          <w:lang w:val="ru-RU"/>
        </w:rPr>
        <w:t>при</w:t>
      </w:r>
      <w:r w:rsidRPr="00715134">
        <w:rPr>
          <w:rFonts w:ascii="Times New Roman" w:hAnsi="Times New Roman" w:cs="Times New Roman"/>
          <w:sz w:val="28"/>
          <w:szCs w:val="28"/>
          <w:lang w:val="ru-RU"/>
        </w:rPr>
        <w:t>поднял меня и поставил на песок по другую сторону ограждения.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2B068A" w:rsidRPr="00715134">
        <w:rPr>
          <w:rFonts w:ascii="Times New Roman" w:hAnsi="Times New Roman" w:cs="Times New Roman"/>
          <w:sz w:val="28"/>
          <w:szCs w:val="28"/>
          <w:lang w:val="ru-RU"/>
        </w:rPr>
        <w:t>Перепрыгнув</w:t>
      </w:r>
      <w:r w:rsidRPr="00715134">
        <w:rPr>
          <w:rFonts w:ascii="Times New Roman" w:hAnsi="Times New Roman" w:cs="Times New Roman"/>
          <w:sz w:val="28"/>
          <w:szCs w:val="28"/>
          <w:lang w:val="ru-RU"/>
        </w:rPr>
        <w:t xml:space="preserve"> через ограждение</w:t>
      </w:r>
      <w:r w:rsidR="002B068A"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2B068A"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снял с меня мои туфли, спрятав их под пирсом. Он снял и </w:t>
      </w:r>
      <w:r w:rsidR="002B068A" w:rsidRPr="00715134">
        <w:rPr>
          <w:rFonts w:ascii="Times New Roman" w:hAnsi="Times New Roman" w:cs="Times New Roman"/>
          <w:sz w:val="28"/>
          <w:szCs w:val="28"/>
          <w:lang w:val="ru-RU"/>
        </w:rPr>
        <w:t xml:space="preserve">спрятал и </w:t>
      </w:r>
      <w:r w:rsidRPr="00715134">
        <w:rPr>
          <w:rFonts w:ascii="Times New Roman" w:hAnsi="Times New Roman" w:cs="Times New Roman"/>
          <w:sz w:val="28"/>
          <w:szCs w:val="28"/>
          <w:lang w:val="ru-RU"/>
        </w:rPr>
        <w:t>свои</w:t>
      </w:r>
      <w:r w:rsidR="002B068A" w:rsidRPr="00715134">
        <w:rPr>
          <w:rFonts w:ascii="Times New Roman" w:hAnsi="Times New Roman" w:cs="Times New Roman"/>
          <w:sz w:val="28"/>
          <w:szCs w:val="28"/>
          <w:lang w:val="ru-RU"/>
        </w:rPr>
        <w:t xml:space="preserve"> ботинки</w:t>
      </w:r>
      <w:r w:rsidRPr="00715134">
        <w:rPr>
          <w:rFonts w:ascii="Times New Roman" w:hAnsi="Times New Roman" w:cs="Times New Roman"/>
          <w:sz w:val="28"/>
          <w:szCs w:val="28"/>
          <w:lang w:val="ru-RU"/>
        </w:rPr>
        <w:t xml:space="preserve">. </w:t>
      </w:r>
      <w:r w:rsidR="00F601FE" w:rsidRPr="00715134">
        <w:rPr>
          <w:rFonts w:ascii="Times New Roman" w:hAnsi="Times New Roman" w:cs="Times New Roman"/>
          <w:sz w:val="28"/>
          <w:szCs w:val="28"/>
          <w:lang w:val="ru-RU"/>
        </w:rPr>
        <w:t>Обнявшись</w:t>
      </w:r>
      <w:r w:rsidRPr="00715134">
        <w:rPr>
          <w:rFonts w:ascii="Times New Roman" w:hAnsi="Times New Roman" w:cs="Times New Roman"/>
          <w:sz w:val="28"/>
          <w:szCs w:val="28"/>
          <w:lang w:val="ru-RU"/>
        </w:rPr>
        <w:t>, мы направились к воде.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Вода легонько касалась наших ног, и Картер нежно целовал меня в губы каждые несколько шагов. Когда мы дошли до более укромного уголка пляжа, Картер завел нас по бедра в воду. Он целовал меня с каждым ударом волны.</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практически уверена, что Сказочный принц явно не целовал так много Золушку на первом свидании, – я улыб</w:t>
      </w:r>
      <w:r w:rsidR="004A2AD6" w:rsidRPr="00715134">
        <w:rPr>
          <w:rFonts w:ascii="Times New Roman" w:hAnsi="Times New Roman" w:cs="Times New Roman"/>
          <w:sz w:val="28"/>
          <w:szCs w:val="28"/>
          <w:lang w:val="ru-RU"/>
        </w:rPr>
        <w:t>нула</w:t>
      </w:r>
      <w:r w:rsidRPr="00715134">
        <w:rPr>
          <w:rFonts w:ascii="Times New Roman" w:hAnsi="Times New Roman" w:cs="Times New Roman"/>
          <w:sz w:val="28"/>
          <w:szCs w:val="28"/>
          <w:lang w:val="ru-RU"/>
        </w:rPr>
        <w:t>сь</w:t>
      </w:r>
      <w:r w:rsidR="003C75C2">
        <w:rPr>
          <w:rFonts w:ascii="Times New Roman" w:hAnsi="Times New Roman" w:cs="Times New Roman"/>
          <w:sz w:val="28"/>
          <w:szCs w:val="28"/>
          <w:lang w:val="ru-RU"/>
        </w:rPr>
        <w:t>,</w:t>
      </w:r>
      <w:r w:rsidR="004A2AD6" w:rsidRPr="00715134">
        <w:rPr>
          <w:rFonts w:ascii="Times New Roman" w:hAnsi="Times New Roman" w:cs="Times New Roman"/>
          <w:sz w:val="28"/>
          <w:szCs w:val="28"/>
          <w:lang w:val="ru-RU"/>
        </w:rPr>
        <w:t xml:space="preserve"> когда</w:t>
      </w:r>
      <w:r w:rsidRPr="00715134">
        <w:rPr>
          <w:rFonts w:ascii="Times New Roman" w:hAnsi="Times New Roman" w:cs="Times New Roman"/>
          <w:sz w:val="28"/>
          <w:szCs w:val="28"/>
          <w:lang w:val="ru-RU"/>
        </w:rPr>
        <w:t xml:space="preserve"> нас снова окатила волна.</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Мне перестать?</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Да, – я старалась, чтобы мой голос звучал серьезно, – твои поцелуи меня не волнуют. Они какие-то сдержанные.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взял меня на руки и начал целовать, шепча: «Еще раз соврешь мне сегодня, и я заставлю тебя об этом пожалеть…»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w:t>
      </w:r>
      <w:r w:rsidRPr="00715134">
        <w:rPr>
          <w:rFonts w:ascii="Times New Roman" w:hAnsi="Times New Roman" w:cs="Times New Roman"/>
          <w:i/>
          <w:sz w:val="28"/>
          <w:szCs w:val="28"/>
          <w:lang w:val="ru-RU"/>
        </w:rPr>
        <w:t>ненавижу</w:t>
      </w:r>
      <w:r w:rsidRPr="00715134">
        <w:rPr>
          <w:rFonts w:ascii="Times New Roman" w:hAnsi="Times New Roman" w:cs="Times New Roman"/>
          <w:sz w:val="28"/>
          <w:szCs w:val="28"/>
          <w:lang w:val="ru-RU"/>
        </w:rPr>
        <w:t xml:space="preserve"> секс с тобой.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ухмыльнулся и </w:t>
      </w:r>
      <w:r w:rsidR="004A2AD6" w:rsidRPr="00715134">
        <w:rPr>
          <w:rFonts w:ascii="Times New Roman" w:hAnsi="Times New Roman" w:cs="Times New Roman"/>
          <w:sz w:val="28"/>
          <w:szCs w:val="28"/>
          <w:lang w:val="ru-RU"/>
        </w:rPr>
        <w:t>опустил</w:t>
      </w:r>
      <w:r w:rsidRPr="00715134">
        <w:rPr>
          <w:rFonts w:ascii="Times New Roman" w:hAnsi="Times New Roman" w:cs="Times New Roman"/>
          <w:sz w:val="28"/>
          <w:szCs w:val="28"/>
          <w:lang w:val="ru-RU"/>
        </w:rPr>
        <w:t xml:space="preserve"> меня на ноги.</w:t>
      </w:r>
    </w:p>
    <w:p w:rsidR="003212CE" w:rsidRPr="00715134" w:rsidRDefault="003212CE" w:rsidP="00715134">
      <w:pPr>
        <w:tabs>
          <w:tab w:val="left" w:pos="735"/>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Потом не говори, что я тебя не предупреждал, – он легко потянул меня за локон волос, – ты будешь умолять меня, забыть твои слова.</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4A2AD6" w:rsidRPr="00715134">
        <w:rPr>
          <w:rFonts w:ascii="Times New Roman" w:hAnsi="Times New Roman" w:cs="Times New Roman"/>
          <w:sz w:val="28"/>
          <w:szCs w:val="28"/>
          <w:lang w:val="ru-RU"/>
        </w:rPr>
        <w:t>О</w:t>
      </w:r>
      <w:r w:rsidRPr="00715134">
        <w:rPr>
          <w:rFonts w:ascii="Times New Roman" w:hAnsi="Times New Roman" w:cs="Times New Roman"/>
          <w:sz w:val="28"/>
          <w:szCs w:val="28"/>
          <w:lang w:val="ru-RU"/>
        </w:rPr>
        <w:t>тверну</w:t>
      </w:r>
      <w:r w:rsidR="004A2AD6" w:rsidRPr="00715134">
        <w:rPr>
          <w:rFonts w:ascii="Times New Roman" w:hAnsi="Times New Roman" w:cs="Times New Roman"/>
          <w:sz w:val="28"/>
          <w:szCs w:val="28"/>
          <w:lang w:val="ru-RU"/>
        </w:rPr>
        <w:t>вши</w:t>
      </w:r>
      <w:r w:rsidRPr="00715134">
        <w:rPr>
          <w:rFonts w:ascii="Times New Roman" w:hAnsi="Times New Roman" w:cs="Times New Roman"/>
          <w:sz w:val="28"/>
          <w:szCs w:val="28"/>
          <w:lang w:val="ru-RU"/>
        </w:rPr>
        <w:t xml:space="preserve">сь от него, </w:t>
      </w:r>
      <w:r w:rsidR="004A2AD6" w:rsidRPr="00715134">
        <w:rPr>
          <w:rFonts w:ascii="Times New Roman" w:hAnsi="Times New Roman" w:cs="Times New Roman"/>
          <w:sz w:val="28"/>
          <w:szCs w:val="28"/>
          <w:lang w:val="ru-RU"/>
        </w:rPr>
        <w:t xml:space="preserve">я </w:t>
      </w:r>
      <w:r w:rsidRPr="00715134">
        <w:rPr>
          <w:rFonts w:ascii="Times New Roman" w:hAnsi="Times New Roman" w:cs="Times New Roman"/>
          <w:sz w:val="28"/>
          <w:szCs w:val="28"/>
          <w:lang w:val="ru-RU"/>
        </w:rPr>
        <w:t>спрята</w:t>
      </w:r>
      <w:r w:rsidR="004A2AD6" w:rsidRPr="00715134">
        <w:rPr>
          <w:rFonts w:ascii="Times New Roman" w:hAnsi="Times New Roman" w:cs="Times New Roman"/>
          <w:sz w:val="28"/>
          <w:szCs w:val="28"/>
          <w:lang w:val="ru-RU"/>
        </w:rPr>
        <w:t>ла</w:t>
      </w:r>
      <w:r w:rsidRPr="00715134">
        <w:rPr>
          <w:rFonts w:ascii="Times New Roman" w:hAnsi="Times New Roman" w:cs="Times New Roman"/>
          <w:sz w:val="28"/>
          <w:szCs w:val="28"/>
          <w:lang w:val="ru-RU"/>
        </w:rPr>
        <w:t xml:space="preserve"> своё выражение лица, обняв его и прижавшись к его груди.</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очень изменилась с тех пор, как мы познакомились с тобой, – сказал он, гладя меня по спине.</w:t>
      </w:r>
      <w:r w:rsidRPr="00715134">
        <w:rPr>
          <w:rFonts w:ascii="Times New Roman" w:hAnsi="Times New Roman" w:cs="Times New Roman"/>
          <w:sz w:val="28"/>
          <w:szCs w:val="28"/>
        </w:rPr>
        <w:t> </w:t>
      </w:r>
      <w:r w:rsidRPr="00715134">
        <w:rPr>
          <w:rFonts w:ascii="Times New Roman" w:hAnsi="Times New Roman" w:cs="Times New Roman"/>
          <w:sz w:val="28"/>
          <w:szCs w:val="28"/>
          <w:lang w:val="ru-RU"/>
        </w:rPr>
        <w:t xml:space="preserve">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так говоришь только потому, что у нас был секс, </w:t>
      </w:r>
      <w:proofErr w:type="gramStart"/>
      <w:r w:rsidRPr="00715134">
        <w:rPr>
          <w:rFonts w:ascii="Times New Roman" w:hAnsi="Times New Roman" w:cs="Times New Roman"/>
          <w:sz w:val="28"/>
          <w:szCs w:val="28"/>
          <w:lang w:val="ru-RU"/>
        </w:rPr>
        <w:t>при</w:t>
      </w:r>
      <w:r w:rsidR="004A2AD6"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чем</w:t>
      </w:r>
      <w:proofErr w:type="gramEnd"/>
      <w:r w:rsidRPr="00715134">
        <w:rPr>
          <w:rFonts w:ascii="Times New Roman" w:hAnsi="Times New Roman" w:cs="Times New Roman"/>
          <w:sz w:val="28"/>
          <w:szCs w:val="28"/>
          <w:lang w:val="ru-RU"/>
        </w:rPr>
        <w:t xml:space="preserve"> очень</w:t>
      </w:r>
      <w:r w:rsidR="004A2AD6"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 очень </w:t>
      </w:r>
      <w:r w:rsidRPr="00715134">
        <w:rPr>
          <w:rFonts w:ascii="Times New Roman" w:hAnsi="Times New Roman" w:cs="Times New Roman"/>
          <w:i/>
          <w:sz w:val="28"/>
          <w:szCs w:val="28"/>
          <w:lang w:val="ru-RU"/>
        </w:rPr>
        <w:t>плохой</w:t>
      </w:r>
      <w:r w:rsidRPr="00715134">
        <w:rPr>
          <w:rFonts w:ascii="Times New Roman" w:hAnsi="Times New Roman" w:cs="Times New Roman"/>
          <w:sz w:val="28"/>
          <w:szCs w:val="28"/>
          <w:lang w:val="ru-RU"/>
        </w:rPr>
        <w:t>.</w:t>
      </w:r>
    </w:p>
    <w:p w:rsidR="003212CE" w:rsidRPr="00715134" w:rsidRDefault="003212CE" w:rsidP="003C75C2">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доиграешься, – </w:t>
      </w:r>
      <w:r w:rsidR="004A2AD6"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поднял меня так, что я ногами обвила его талию, – </w:t>
      </w:r>
      <w:r w:rsidR="004A2AD6" w:rsidRPr="00715134">
        <w:rPr>
          <w:rFonts w:ascii="Times New Roman" w:hAnsi="Times New Roman" w:cs="Times New Roman"/>
          <w:sz w:val="28"/>
          <w:szCs w:val="28"/>
          <w:lang w:val="ru-RU"/>
        </w:rPr>
        <w:t xml:space="preserve">и </w:t>
      </w:r>
      <w:r w:rsidRPr="00715134">
        <w:rPr>
          <w:rFonts w:ascii="Times New Roman" w:hAnsi="Times New Roman" w:cs="Times New Roman"/>
          <w:sz w:val="28"/>
          <w:szCs w:val="28"/>
          <w:lang w:val="ru-RU"/>
        </w:rPr>
        <w:t xml:space="preserve">я не смогу продолжать вести себя как джентльмен.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С чего ты взял, что я изменилась?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Мне брать в расчет тот факт, что ты не перестаешь улыбаться с тех пор, как сегодня вечером села в мою машину? Или </w:t>
      </w:r>
      <w:r w:rsidR="004A2AD6" w:rsidRPr="00715134">
        <w:rPr>
          <w:rFonts w:ascii="Times New Roman" w:hAnsi="Times New Roman" w:cs="Times New Roman"/>
          <w:sz w:val="28"/>
          <w:szCs w:val="28"/>
          <w:lang w:val="ru-RU"/>
        </w:rPr>
        <w:t>то</w:t>
      </w:r>
      <w:r w:rsidRPr="00715134">
        <w:rPr>
          <w:rFonts w:ascii="Times New Roman" w:hAnsi="Times New Roman" w:cs="Times New Roman"/>
          <w:sz w:val="28"/>
          <w:szCs w:val="28"/>
          <w:lang w:val="ru-RU"/>
        </w:rPr>
        <w:t xml:space="preserve">, что ты </w:t>
      </w:r>
      <w:r w:rsidRPr="00715134">
        <w:rPr>
          <w:rFonts w:ascii="Times New Roman" w:hAnsi="Times New Roman" w:cs="Times New Roman"/>
          <w:i/>
          <w:sz w:val="28"/>
          <w:szCs w:val="28"/>
          <w:lang w:val="ru-RU"/>
        </w:rPr>
        <w:t>каждый раз</w:t>
      </w:r>
      <w:r w:rsidRPr="00715134">
        <w:rPr>
          <w:rFonts w:ascii="Times New Roman" w:hAnsi="Times New Roman" w:cs="Times New Roman"/>
          <w:sz w:val="28"/>
          <w:szCs w:val="28"/>
          <w:lang w:val="ru-RU"/>
        </w:rPr>
        <w:t xml:space="preserve"> хихикаешь и улыбаешься, когда я за тобой заезжаю?</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в жизни не </w:t>
      </w:r>
      <w:r w:rsidRPr="00715134">
        <w:rPr>
          <w:rFonts w:ascii="Times New Roman" w:hAnsi="Times New Roman" w:cs="Times New Roman"/>
          <w:i/>
          <w:sz w:val="28"/>
          <w:szCs w:val="28"/>
          <w:lang w:val="ru-RU"/>
        </w:rPr>
        <w:t>хихикала</w:t>
      </w:r>
      <w:r w:rsidRPr="00715134">
        <w:rPr>
          <w:rFonts w:ascii="Times New Roman" w:hAnsi="Times New Roman" w:cs="Times New Roman"/>
          <w:sz w:val="28"/>
          <w:szCs w:val="28"/>
          <w:lang w:val="ru-RU"/>
        </w:rPr>
        <w:t xml:space="preserve">.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 следующий раз, когда я заеду за тобой на работу, я запишу это на диктофон, – он поднял мой подбородок, – последнее время, ты улыбаешься, даже когда говоришь о собраниях АА. Ты точно стала счастливее.</w:t>
      </w:r>
      <w:r w:rsidRPr="00715134">
        <w:rPr>
          <w:rFonts w:ascii="Times New Roman" w:hAnsi="Times New Roman" w:cs="Times New Roman"/>
          <w:sz w:val="28"/>
          <w:szCs w:val="28"/>
          <w:lang w:val="ru-RU"/>
        </w:rPr>
        <w:tab/>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Даже не думай записывать это на счет встреч АА, – нас снова обмыла волна, и я обняла его за шею, – единственное, что мне нравится на собраниях </w:t>
      </w:r>
      <w:r w:rsidRPr="00715134">
        <w:rPr>
          <w:rFonts w:ascii="Times New Roman" w:hAnsi="Times New Roman" w:cs="Times New Roman"/>
          <w:sz w:val="28"/>
          <w:szCs w:val="28"/>
          <w:lang w:val="ru-RU"/>
        </w:rPr>
        <w:lastRenderedPageBreak/>
        <w:t xml:space="preserve">АА, это то, когда они </w:t>
      </w:r>
      <w:r w:rsidRPr="00715134">
        <w:rPr>
          <w:rFonts w:ascii="Times New Roman" w:hAnsi="Times New Roman" w:cs="Times New Roman"/>
          <w:i/>
          <w:sz w:val="28"/>
          <w:szCs w:val="28"/>
          <w:lang w:val="ru-RU"/>
        </w:rPr>
        <w:t>заканчиваются</w:t>
      </w:r>
      <w:r w:rsidRPr="00715134">
        <w:rPr>
          <w:rFonts w:ascii="Times New Roman" w:hAnsi="Times New Roman" w:cs="Times New Roman"/>
          <w:sz w:val="28"/>
          <w:szCs w:val="28"/>
          <w:lang w:val="ru-RU"/>
        </w:rPr>
        <w:t>. Это единственная причина, по которой я улыбаюсь. Не ходить на эти встречи – самое лучшее, что может быть в этом мире.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Вообще-то, я думаю, что тебе они на самом деле нравятся, просто ты не хочешь это признать, – </w:t>
      </w:r>
      <w:r w:rsidR="00F601FE"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нежно сжимал мою </w:t>
      </w:r>
      <w:proofErr w:type="gramStart"/>
      <w:r w:rsidRPr="00715134">
        <w:rPr>
          <w:rFonts w:ascii="Times New Roman" w:hAnsi="Times New Roman" w:cs="Times New Roman"/>
          <w:sz w:val="28"/>
          <w:szCs w:val="28"/>
          <w:lang w:val="ru-RU"/>
        </w:rPr>
        <w:t>задницу</w:t>
      </w:r>
      <w:proofErr w:type="gramEnd"/>
      <w:r w:rsidRPr="00715134">
        <w:rPr>
          <w:rFonts w:ascii="Times New Roman" w:hAnsi="Times New Roman" w:cs="Times New Roman"/>
          <w:sz w:val="28"/>
          <w:szCs w:val="28"/>
          <w:lang w:val="ru-RU"/>
        </w:rPr>
        <w:t xml:space="preserve">. – Ты ненавидишь </w:t>
      </w:r>
      <w:r w:rsidR="004A2AD6" w:rsidRPr="00715134">
        <w:rPr>
          <w:rFonts w:ascii="Times New Roman" w:hAnsi="Times New Roman" w:cs="Times New Roman"/>
          <w:sz w:val="28"/>
          <w:szCs w:val="28"/>
          <w:lang w:val="ru-RU"/>
        </w:rPr>
        <w:t xml:space="preserve">сам </w:t>
      </w:r>
      <w:r w:rsidRPr="00715134">
        <w:rPr>
          <w:rFonts w:ascii="Times New Roman" w:hAnsi="Times New Roman" w:cs="Times New Roman"/>
          <w:sz w:val="28"/>
          <w:szCs w:val="28"/>
          <w:lang w:val="ru-RU"/>
        </w:rPr>
        <w:t xml:space="preserve">факт, </w:t>
      </w:r>
      <w:r w:rsidR="004A2AD6" w:rsidRPr="00715134">
        <w:rPr>
          <w:rFonts w:ascii="Times New Roman" w:hAnsi="Times New Roman" w:cs="Times New Roman"/>
          <w:sz w:val="28"/>
          <w:szCs w:val="28"/>
          <w:lang w:val="ru-RU"/>
        </w:rPr>
        <w:t xml:space="preserve">того </w:t>
      </w:r>
      <w:r w:rsidRPr="00715134">
        <w:rPr>
          <w:rFonts w:ascii="Times New Roman" w:hAnsi="Times New Roman" w:cs="Times New Roman"/>
          <w:sz w:val="28"/>
          <w:szCs w:val="28"/>
          <w:lang w:val="ru-RU"/>
        </w:rPr>
        <w:t xml:space="preserve">что тебя </w:t>
      </w:r>
      <w:r w:rsidRPr="00715134">
        <w:rPr>
          <w:rFonts w:ascii="Times New Roman" w:hAnsi="Times New Roman" w:cs="Times New Roman"/>
          <w:i/>
          <w:sz w:val="28"/>
          <w:szCs w:val="28"/>
          <w:lang w:val="ru-RU"/>
        </w:rPr>
        <w:t>заставили</w:t>
      </w:r>
      <w:r w:rsidRPr="00715134">
        <w:rPr>
          <w:rFonts w:ascii="Times New Roman" w:hAnsi="Times New Roman" w:cs="Times New Roman"/>
          <w:sz w:val="28"/>
          <w:szCs w:val="28"/>
          <w:lang w:val="ru-RU"/>
        </w:rPr>
        <w:t xml:space="preserve"> посещать эти встречи, а не сами встречи.</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Теперь ты работаешь психологом? Это то, чем ты занимаешься целыми днями? Сидишь и разглагольствуешь о </w:t>
      </w:r>
      <w:r w:rsidR="004A2AD6" w:rsidRPr="00715134">
        <w:rPr>
          <w:rFonts w:ascii="Times New Roman" w:hAnsi="Times New Roman" w:cs="Times New Roman"/>
          <w:sz w:val="28"/>
          <w:szCs w:val="28"/>
          <w:lang w:val="ru-RU"/>
        </w:rPr>
        <w:t>всяком</w:t>
      </w:r>
      <w:r w:rsidRPr="00715134">
        <w:rPr>
          <w:rFonts w:ascii="Times New Roman" w:hAnsi="Times New Roman" w:cs="Times New Roman"/>
          <w:sz w:val="28"/>
          <w:szCs w:val="28"/>
          <w:lang w:val="ru-RU"/>
        </w:rPr>
        <w:t xml:space="preserve"> </w:t>
      </w:r>
      <w:proofErr w:type="gramStart"/>
      <w:r w:rsidRPr="00715134">
        <w:rPr>
          <w:rFonts w:ascii="Times New Roman" w:hAnsi="Times New Roman" w:cs="Times New Roman"/>
          <w:sz w:val="28"/>
          <w:szCs w:val="28"/>
          <w:lang w:val="ru-RU"/>
        </w:rPr>
        <w:t>дерьме</w:t>
      </w:r>
      <w:proofErr w:type="gramEnd"/>
      <w:r w:rsidRPr="00715134">
        <w:rPr>
          <w:rFonts w:ascii="Times New Roman" w:hAnsi="Times New Roman" w:cs="Times New Roman"/>
          <w:sz w:val="28"/>
          <w:szCs w:val="28"/>
          <w:lang w:val="ru-RU"/>
        </w:rPr>
        <w:t xml:space="preserve">?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4A2AD6"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w:t>
      </w:r>
      <w:r w:rsidR="004A2AD6" w:rsidRPr="00715134">
        <w:rPr>
          <w:rFonts w:ascii="Times New Roman" w:hAnsi="Times New Roman" w:cs="Times New Roman"/>
          <w:sz w:val="28"/>
          <w:szCs w:val="28"/>
          <w:lang w:val="ru-RU"/>
        </w:rPr>
        <w:t>закрыл</w:t>
      </w:r>
      <w:r w:rsidRPr="00715134">
        <w:rPr>
          <w:rFonts w:ascii="Times New Roman" w:hAnsi="Times New Roman" w:cs="Times New Roman"/>
          <w:sz w:val="28"/>
          <w:szCs w:val="28"/>
          <w:lang w:val="ru-RU"/>
        </w:rPr>
        <w:t xml:space="preserve"> мне рот поцелуем.</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жалуешься, что все рассказывают свои истории и плачут. Но ты знаешь, что у вас</w:t>
      </w:r>
      <w:r w:rsidR="004A2AD6" w:rsidRPr="00715134">
        <w:rPr>
          <w:rFonts w:ascii="Times New Roman" w:hAnsi="Times New Roman" w:cs="Times New Roman"/>
          <w:sz w:val="28"/>
          <w:szCs w:val="28"/>
          <w:lang w:val="ru-RU"/>
        </w:rPr>
        <w:t xml:space="preserve"> у всех</w:t>
      </w:r>
      <w:r w:rsidRPr="00715134">
        <w:rPr>
          <w:rFonts w:ascii="Times New Roman" w:hAnsi="Times New Roman" w:cs="Times New Roman"/>
          <w:sz w:val="28"/>
          <w:szCs w:val="28"/>
          <w:lang w:val="ru-RU"/>
        </w:rPr>
        <w:t xml:space="preserve"> есть сходства. Ты просто не хочешь это признавать, потому что считаешь, что это заставит тебя выглядеть слабой.</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не правда.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Но</w:t>
      </w:r>
      <w:r w:rsidR="004A2AD6" w:rsidRPr="00715134">
        <w:rPr>
          <w:rFonts w:ascii="Times New Roman" w:hAnsi="Times New Roman" w:cs="Times New Roman"/>
          <w:i/>
          <w:sz w:val="28"/>
          <w:szCs w:val="28"/>
          <w:lang w:val="ru-RU"/>
        </w:rPr>
        <w:t>,</w:t>
      </w:r>
      <w:r w:rsidRPr="00715134">
        <w:rPr>
          <w:rFonts w:ascii="Times New Roman" w:hAnsi="Times New Roman" w:cs="Times New Roman"/>
          <w:i/>
          <w:sz w:val="28"/>
          <w:szCs w:val="28"/>
          <w:lang w:val="ru-RU"/>
        </w:rPr>
        <w:t xml:space="preserve"> это действительно заставит меня выглядеть слабой</w:t>
      </w:r>
      <w:r w:rsidRPr="00715134">
        <w:rPr>
          <w:rFonts w:ascii="Times New Roman" w:hAnsi="Times New Roman" w:cs="Times New Roman"/>
          <w:sz w:val="28"/>
          <w:szCs w:val="28"/>
          <w:lang w:val="ru-RU"/>
        </w:rPr>
        <w:t>.</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 xml:space="preserve">Он не ответил. </w:t>
      </w:r>
      <w:r w:rsidR="004A2AD6"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просто смотрел мне в глаза, молча давая понять, что я могу быть с ним откровенной.</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всё равно не собираюсь рассказывать им о себе. Я до сих пор обходилась без этого, так что…</w:t>
      </w:r>
    </w:p>
    <w:p w:rsidR="003212CE" w:rsidRPr="00715134" w:rsidRDefault="003212CE" w:rsidP="00715134">
      <w:pPr>
        <w:tabs>
          <w:tab w:val="left" w:pos="-142"/>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Что</w:t>
      </w:r>
      <w:r w:rsidRPr="00715134">
        <w:rPr>
          <w:rFonts w:ascii="Times New Roman" w:hAnsi="Times New Roman" w:cs="Times New Roman"/>
          <w:sz w:val="28"/>
          <w:szCs w:val="28"/>
          <w:lang w:val="ru-RU"/>
        </w:rPr>
        <w:t>?</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007C69F6" w:rsidRPr="00715134">
        <w:rPr>
          <w:rFonts w:ascii="Times New Roman" w:hAnsi="Times New Roman" w:cs="Times New Roman"/>
          <w:sz w:val="28"/>
          <w:szCs w:val="28"/>
          <w:lang w:val="ru-RU"/>
        </w:rPr>
        <w:t>Н</w:t>
      </w:r>
      <w:r w:rsidRPr="00715134">
        <w:rPr>
          <w:rFonts w:ascii="Times New Roman" w:hAnsi="Times New Roman" w:cs="Times New Roman"/>
          <w:sz w:val="28"/>
          <w:szCs w:val="28"/>
          <w:lang w:val="ru-RU"/>
        </w:rPr>
        <w:t>а этой неделе у меня в два раза больше встреч АА, так что я не смогу остаться у тебя до воскресенья.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Эмерланд…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представляешь, мне надо там быть каждый день в 6 утра? Это значит, что у меня только пять часов на сон после работы и 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Эмерланд, – шепчет он, – я не осуждаю тебя.</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007C69F6" w:rsidRPr="00715134">
        <w:rPr>
          <w:rFonts w:ascii="Times New Roman" w:hAnsi="Times New Roman" w:cs="Times New Roman"/>
          <w:sz w:val="28"/>
          <w:szCs w:val="28"/>
          <w:lang w:val="ru-RU"/>
        </w:rPr>
        <w:t>Тогда</w:t>
      </w:r>
      <w:r w:rsidR="004A2AD6"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почему же у меня такое чувство, что </w:t>
      </w:r>
      <w:r w:rsidR="004A2AD6" w:rsidRPr="00715134">
        <w:rPr>
          <w:rFonts w:ascii="Times New Roman" w:hAnsi="Times New Roman" w:cs="Times New Roman"/>
          <w:sz w:val="28"/>
          <w:szCs w:val="28"/>
          <w:lang w:val="ru-RU"/>
        </w:rPr>
        <w:t>осуждаешь</w:t>
      </w:r>
      <w:r w:rsidRPr="00715134">
        <w:rPr>
          <w:rFonts w:ascii="Times New Roman" w:hAnsi="Times New Roman" w:cs="Times New Roman"/>
          <w:sz w:val="28"/>
          <w:szCs w:val="28"/>
          <w:lang w:val="ru-RU"/>
        </w:rPr>
        <w:t>?</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 знаю, – волна ударяет сильней, и он</w:t>
      </w:r>
      <w:r w:rsidR="00664FD5" w:rsidRPr="00715134">
        <w:rPr>
          <w:rFonts w:ascii="Times New Roman" w:hAnsi="Times New Roman" w:cs="Times New Roman"/>
          <w:sz w:val="28"/>
          <w:szCs w:val="28"/>
          <w:lang w:val="ru-RU"/>
        </w:rPr>
        <w:t xml:space="preserve"> сильнее</w:t>
      </w:r>
      <w:r w:rsidRPr="00715134">
        <w:rPr>
          <w:rFonts w:ascii="Times New Roman" w:hAnsi="Times New Roman" w:cs="Times New Roman"/>
          <w:sz w:val="28"/>
          <w:szCs w:val="28"/>
          <w:lang w:val="ru-RU"/>
        </w:rPr>
        <w:t xml:space="preserve"> прижимает меня </w:t>
      </w:r>
      <w:r w:rsidR="00664FD5" w:rsidRPr="00715134">
        <w:rPr>
          <w:rFonts w:ascii="Times New Roman" w:hAnsi="Times New Roman" w:cs="Times New Roman"/>
          <w:sz w:val="28"/>
          <w:szCs w:val="28"/>
          <w:lang w:val="ru-RU"/>
        </w:rPr>
        <w:t>к себе</w:t>
      </w:r>
      <w:r w:rsidRPr="00715134">
        <w:rPr>
          <w:rFonts w:ascii="Times New Roman" w:hAnsi="Times New Roman" w:cs="Times New Roman"/>
          <w:sz w:val="28"/>
          <w:szCs w:val="28"/>
          <w:lang w:val="ru-RU"/>
        </w:rPr>
        <w:t>, – я хочу только для тебя</w:t>
      </w:r>
      <w:r w:rsidR="00664FD5" w:rsidRPr="00715134">
        <w:rPr>
          <w:rFonts w:ascii="Times New Roman" w:hAnsi="Times New Roman" w:cs="Times New Roman"/>
          <w:sz w:val="28"/>
          <w:szCs w:val="28"/>
          <w:lang w:val="ru-RU"/>
        </w:rPr>
        <w:t xml:space="preserve"> самого лучшего</w:t>
      </w:r>
      <w:r w:rsidRPr="00715134">
        <w:rPr>
          <w:rFonts w:ascii="Times New Roman" w:hAnsi="Times New Roman" w:cs="Times New Roman"/>
          <w:sz w:val="28"/>
          <w:szCs w:val="28"/>
          <w:lang w:val="ru-RU"/>
        </w:rPr>
        <w:t>.</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 значит, что в воскресенье я могу остаться у тебя после работы?</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Почему нет?</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прижал меня и вынес из воды на берег.</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Твои друзья планируют сделать тебе сюрприз после того как ты</w:t>
      </w:r>
      <w:r w:rsidR="00664FD5" w:rsidRPr="00715134">
        <w:rPr>
          <w:rFonts w:ascii="Times New Roman" w:hAnsi="Times New Roman" w:cs="Times New Roman"/>
          <w:sz w:val="28"/>
          <w:szCs w:val="28"/>
          <w:lang w:val="ru-RU"/>
        </w:rPr>
        <w:t xml:space="preserve"> в воскресенье</w:t>
      </w:r>
      <w:r w:rsidRPr="00715134">
        <w:rPr>
          <w:rFonts w:ascii="Times New Roman" w:hAnsi="Times New Roman" w:cs="Times New Roman"/>
          <w:sz w:val="28"/>
          <w:szCs w:val="28"/>
          <w:lang w:val="ru-RU"/>
        </w:rPr>
        <w:t xml:space="preserve"> закончишь работу.</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Что</w:t>
      </w:r>
      <w:r w:rsidRPr="00715134">
        <w:rPr>
          <w:rFonts w:ascii="Times New Roman" w:hAnsi="Times New Roman" w:cs="Times New Roman"/>
          <w:sz w:val="28"/>
          <w:szCs w:val="28"/>
          <w:lang w:val="ru-RU"/>
        </w:rPr>
        <w:t>? Скажи мне, что это шутка, – я ненавижу сюрпризы, – ты должен мне рассказать, что они планируют. Я не люблю такие вещи.</w:t>
      </w:r>
    </w:p>
    <w:p w:rsidR="003212CE" w:rsidRPr="00715134" w:rsidRDefault="003212CE"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серьезно?</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Пожалуйста.</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r>
      <w:r w:rsidR="00664FD5"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вздохнул.</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 просто пирожные и пиво, точнее детское пиво, чтобы начать считать оставшиеся дни терапии. Остал</w:t>
      </w:r>
      <w:r w:rsidR="00527494" w:rsidRPr="00715134">
        <w:rPr>
          <w:rFonts w:ascii="Times New Roman" w:hAnsi="Times New Roman" w:cs="Times New Roman"/>
          <w:sz w:val="28"/>
          <w:szCs w:val="28"/>
          <w:lang w:val="ru-RU"/>
        </w:rPr>
        <w:t>ся</w:t>
      </w:r>
      <w:r w:rsidRPr="00715134">
        <w:rPr>
          <w:rFonts w:ascii="Times New Roman" w:hAnsi="Times New Roman" w:cs="Times New Roman"/>
          <w:sz w:val="28"/>
          <w:szCs w:val="28"/>
          <w:lang w:val="ru-RU"/>
        </w:rPr>
        <w:t xml:space="preserve"> всего 21</w:t>
      </w:r>
      <w:r w:rsidR="00664FD5" w:rsidRPr="00715134">
        <w:rPr>
          <w:rFonts w:ascii="Times New Roman" w:hAnsi="Times New Roman" w:cs="Times New Roman"/>
          <w:sz w:val="28"/>
          <w:szCs w:val="28"/>
          <w:lang w:val="ru-RU"/>
        </w:rPr>
        <w:t xml:space="preserve"> день</w:t>
      </w:r>
      <w:r w:rsidRPr="00715134">
        <w:rPr>
          <w:rFonts w:ascii="Times New Roman" w:hAnsi="Times New Roman" w:cs="Times New Roman"/>
          <w:sz w:val="28"/>
          <w:szCs w:val="28"/>
          <w:lang w:val="ru-RU"/>
        </w:rPr>
        <w:t>.</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Кто придумал это?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Искорка</w:t>
      </w:r>
      <w:r w:rsidRPr="00715134">
        <w:rPr>
          <w:rFonts w:ascii="Times New Roman" w:hAnsi="Times New Roman" w:cs="Times New Roman"/>
          <w:sz w:val="28"/>
          <w:szCs w:val="28"/>
          <w:lang w:val="ru-RU"/>
        </w:rPr>
        <w:t xml:space="preserve"> и </w:t>
      </w:r>
      <w:r w:rsidRPr="00715134">
        <w:rPr>
          <w:rFonts w:ascii="Times New Roman" w:hAnsi="Times New Roman" w:cs="Times New Roman"/>
          <w:i/>
          <w:sz w:val="28"/>
          <w:szCs w:val="28"/>
          <w:lang w:val="ru-RU"/>
        </w:rPr>
        <w:t>Робин</w:t>
      </w:r>
      <w:r w:rsidRPr="00715134">
        <w:rPr>
          <w:rFonts w:ascii="Times New Roman" w:hAnsi="Times New Roman" w:cs="Times New Roman"/>
          <w:sz w:val="28"/>
          <w:szCs w:val="28"/>
          <w:lang w:val="ru-RU"/>
        </w:rPr>
        <w:t>.</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И когда они тебе об этом сказали?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 начале этой недели, – </w:t>
      </w:r>
      <w:r w:rsidR="007C69F6"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поставил меня на песок, – почему тебя это огорчило?</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Нет, не огорчило. Просто… – у меня непривычно защемило сердце, и очень </w:t>
      </w:r>
      <w:r w:rsidR="00527494" w:rsidRPr="00715134">
        <w:rPr>
          <w:rFonts w:ascii="Times New Roman" w:hAnsi="Times New Roman" w:cs="Times New Roman"/>
          <w:sz w:val="28"/>
          <w:szCs w:val="28"/>
          <w:lang w:val="ru-RU"/>
        </w:rPr>
        <w:t>за</w:t>
      </w:r>
      <w:r w:rsidRPr="00715134">
        <w:rPr>
          <w:rFonts w:ascii="Times New Roman" w:hAnsi="Times New Roman" w:cs="Times New Roman"/>
          <w:sz w:val="28"/>
          <w:szCs w:val="28"/>
          <w:lang w:val="ru-RU"/>
        </w:rPr>
        <w:t>хотел</w:t>
      </w:r>
      <w:r w:rsidR="00527494" w:rsidRPr="00715134">
        <w:rPr>
          <w:rFonts w:ascii="Times New Roman" w:hAnsi="Times New Roman" w:cs="Times New Roman"/>
          <w:sz w:val="28"/>
          <w:szCs w:val="28"/>
          <w:lang w:val="ru-RU"/>
        </w:rPr>
        <w:t>ось</w:t>
      </w:r>
      <w:r w:rsidRPr="00715134">
        <w:rPr>
          <w:rFonts w:ascii="Times New Roman" w:hAnsi="Times New Roman" w:cs="Times New Roman"/>
          <w:sz w:val="28"/>
          <w:szCs w:val="28"/>
          <w:lang w:val="ru-RU"/>
        </w:rPr>
        <w:t xml:space="preserve"> сменить тему. – Ты не представляешь, какой я была одинокой до этого лета. В моём телефоне всего два номера: Генри и Вирджинии. Единственные люди, с которыми я разговаривала, это выдуманные персонажи в моей голове. Но сейчас люди хотят со мной </w:t>
      </w:r>
      <w:r w:rsidR="00527494" w:rsidRPr="00715134">
        <w:rPr>
          <w:rFonts w:ascii="Times New Roman" w:hAnsi="Times New Roman" w:cs="Times New Roman"/>
          <w:sz w:val="28"/>
          <w:szCs w:val="28"/>
          <w:lang w:val="ru-RU"/>
        </w:rPr>
        <w:t>разговаривать</w:t>
      </w:r>
      <w:r w:rsidRPr="00715134">
        <w:rPr>
          <w:rFonts w:ascii="Times New Roman" w:hAnsi="Times New Roman" w:cs="Times New Roman"/>
          <w:sz w:val="28"/>
          <w:szCs w:val="28"/>
          <w:lang w:val="ru-RU"/>
        </w:rPr>
        <w:t>, они просто вваливаются ко мне домой, как к себе приезжа</w:t>
      </w:r>
      <w:r w:rsidR="00527494" w:rsidRPr="00715134">
        <w:rPr>
          <w:rFonts w:ascii="Times New Roman" w:hAnsi="Times New Roman" w:cs="Times New Roman"/>
          <w:sz w:val="28"/>
          <w:szCs w:val="28"/>
          <w:lang w:val="ru-RU"/>
        </w:rPr>
        <w:t>я</w:t>
      </w:r>
      <w:r w:rsidR="007C69F6" w:rsidRPr="00715134">
        <w:rPr>
          <w:rFonts w:ascii="Times New Roman" w:hAnsi="Times New Roman" w:cs="Times New Roman"/>
          <w:sz w:val="28"/>
          <w:szCs w:val="28"/>
          <w:lang w:val="ru-RU"/>
        </w:rPr>
        <w:t xml:space="preserve"> просто</w:t>
      </w:r>
      <w:r w:rsidRPr="00715134">
        <w:rPr>
          <w:rFonts w:ascii="Times New Roman" w:hAnsi="Times New Roman" w:cs="Times New Roman"/>
          <w:sz w:val="28"/>
          <w:szCs w:val="28"/>
          <w:lang w:val="ru-RU"/>
        </w:rPr>
        <w:t xml:space="preserve"> пообщаться. Я понимаю, что это кажется нормально, но это пиздец как необычно для меня, со мной такого раньше никогда не было, – я вздохнула. – С другой стороны, я не знаю как себя вести. </w:t>
      </w:r>
      <w:proofErr w:type="gramStart"/>
      <w:r w:rsidR="007C69F6" w:rsidRPr="00715134">
        <w:rPr>
          <w:rFonts w:ascii="Times New Roman" w:hAnsi="Times New Roman" w:cs="Times New Roman"/>
          <w:sz w:val="28"/>
          <w:szCs w:val="28"/>
          <w:lang w:val="ru-RU"/>
        </w:rPr>
        <w:t>У</w:t>
      </w:r>
      <w:r w:rsidRPr="00715134">
        <w:rPr>
          <w:rFonts w:ascii="Times New Roman" w:hAnsi="Times New Roman" w:cs="Times New Roman"/>
          <w:sz w:val="28"/>
          <w:szCs w:val="28"/>
          <w:lang w:val="ru-RU"/>
        </w:rPr>
        <w:t>верена</w:t>
      </w:r>
      <w:proofErr w:type="gramEnd"/>
      <w:r w:rsidRPr="00715134">
        <w:rPr>
          <w:rFonts w:ascii="Times New Roman" w:hAnsi="Times New Roman" w:cs="Times New Roman"/>
          <w:sz w:val="28"/>
          <w:szCs w:val="28"/>
          <w:lang w:val="ru-RU"/>
        </w:rPr>
        <w:t>, что обязательно сделаю что-нибудь, что испортит</w:t>
      </w:r>
      <w:r w:rsidR="00527494" w:rsidRPr="00715134">
        <w:rPr>
          <w:rFonts w:ascii="Times New Roman" w:hAnsi="Times New Roman" w:cs="Times New Roman"/>
          <w:sz w:val="28"/>
          <w:szCs w:val="28"/>
          <w:lang w:val="ru-RU"/>
        </w:rPr>
        <w:t xml:space="preserve"> все</w:t>
      </w:r>
      <w:r w:rsidRPr="00715134">
        <w:rPr>
          <w:rFonts w:ascii="Times New Roman" w:hAnsi="Times New Roman" w:cs="Times New Roman"/>
          <w:sz w:val="28"/>
          <w:szCs w:val="28"/>
          <w:lang w:val="ru-RU"/>
        </w:rPr>
        <w:t xml:space="preserve"> это. Я знаю это.</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не позволю этому случиться, – </w:t>
      </w:r>
      <w:r w:rsidR="00527494"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взял меня за руку и мы снова пошли гулять по берегу.</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натянуто улыбалась, потому что знала, что, несмотря на то, что была на седьмом небе от счастья, я в любом случае </w:t>
      </w:r>
      <w:r w:rsidR="007C69F6" w:rsidRPr="00715134">
        <w:rPr>
          <w:rFonts w:ascii="Times New Roman" w:hAnsi="Times New Roman" w:cs="Times New Roman"/>
          <w:sz w:val="28"/>
          <w:szCs w:val="28"/>
          <w:lang w:val="ru-RU"/>
        </w:rPr>
        <w:t>облажаюсь</w:t>
      </w:r>
      <w:r w:rsidRPr="00715134">
        <w:rPr>
          <w:rFonts w:ascii="Times New Roman" w:hAnsi="Times New Roman" w:cs="Times New Roman"/>
          <w:sz w:val="28"/>
          <w:szCs w:val="28"/>
          <w:lang w:val="ru-RU"/>
        </w:rPr>
        <w:t xml:space="preserve"> – это неизбежно. Ничто хорошее долго не длится в моей жизни и, так как последнее время все слишком хорошо, я чувствовала, что скоро должно произойти что-то плохое.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Когда мы подошли к пирсу, и я нагнулась за туфлями, Картер схватил меня за талию и прижал к мерцающему столбу.</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w:t>
      </w:r>
      <w:r w:rsidRPr="00715134">
        <w:rPr>
          <w:rFonts w:ascii="Times New Roman" w:hAnsi="Times New Roman" w:cs="Times New Roman"/>
          <w:i/>
          <w:sz w:val="28"/>
          <w:szCs w:val="28"/>
          <w:lang w:val="ru-RU"/>
        </w:rPr>
        <w:t>ненавидишь</w:t>
      </w:r>
      <w:r w:rsidRPr="00715134">
        <w:rPr>
          <w:rFonts w:ascii="Times New Roman" w:hAnsi="Times New Roman" w:cs="Times New Roman"/>
          <w:sz w:val="28"/>
          <w:szCs w:val="28"/>
          <w:lang w:val="ru-RU"/>
        </w:rPr>
        <w:t xml:space="preserve"> секс со мной?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Что?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У нас был «очень</w:t>
      </w:r>
      <w:r w:rsidR="00527494"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 </w:t>
      </w:r>
      <w:r w:rsidRPr="00715134">
        <w:rPr>
          <w:rFonts w:ascii="Times New Roman" w:hAnsi="Times New Roman" w:cs="Times New Roman"/>
          <w:i/>
          <w:sz w:val="28"/>
          <w:szCs w:val="28"/>
          <w:lang w:val="ru-RU"/>
        </w:rPr>
        <w:t>очень</w:t>
      </w:r>
      <w:r w:rsidRPr="00715134">
        <w:rPr>
          <w:rFonts w:ascii="Times New Roman" w:hAnsi="Times New Roman" w:cs="Times New Roman"/>
          <w:sz w:val="28"/>
          <w:szCs w:val="28"/>
          <w:lang w:val="ru-RU"/>
        </w:rPr>
        <w:t xml:space="preserve"> плохой» секс и сдержанные поцелуи? – его рука скользнула под мое платье. – И мои поцелуи тебя не волнуют?</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такого никогда не говорила.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сказала, – он расстегнул свои джинсы, – и этим</w:t>
      </w:r>
      <w:r w:rsidR="00527494" w:rsidRPr="00715134">
        <w:rPr>
          <w:rFonts w:ascii="Times New Roman" w:hAnsi="Times New Roman" w:cs="Times New Roman"/>
          <w:sz w:val="28"/>
          <w:szCs w:val="28"/>
          <w:lang w:val="ru-RU"/>
        </w:rPr>
        <w:t xml:space="preserve"> ты</w:t>
      </w:r>
      <w:r w:rsidRPr="00715134">
        <w:rPr>
          <w:rFonts w:ascii="Times New Roman" w:hAnsi="Times New Roman" w:cs="Times New Roman"/>
          <w:sz w:val="28"/>
          <w:szCs w:val="28"/>
          <w:lang w:val="ru-RU"/>
        </w:rPr>
        <w:t xml:space="preserve"> </w:t>
      </w:r>
      <w:r w:rsidR="00527494" w:rsidRPr="00715134">
        <w:rPr>
          <w:rFonts w:ascii="Times New Roman" w:hAnsi="Times New Roman" w:cs="Times New Roman"/>
          <w:sz w:val="28"/>
          <w:szCs w:val="28"/>
          <w:lang w:val="ru-RU"/>
        </w:rPr>
        <w:t>задела меня за живое.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смеешься надо мной?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Конечно, нет, – </w:t>
      </w:r>
      <w:r w:rsidR="00527494"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w:t>
      </w:r>
      <w:r w:rsidR="00527494" w:rsidRPr="00715134">
        <w:rPr>
          <w:rFonts w:ascii="Times New Roman" w:hAnsi="Times New Roman" w:cs="Times New Roman"/>
          <w:sz w:val="28"/>
          <w:szCs w:val="28"/>
          <w:lang w:val="ru-RU"/>
        </w:rPr>
        <w:t>сд</w:t>
      </w:r>
      <w:r w:rsidRPr="00715134">
        <w:rPr>
          <w:rFonts w:ascii="Times New Roman" w:hAnsi="Times New Roman" w:cs="Times New Roman"/>
          <w:sz w:val="28"/>
          <w:szCs w:val="28"/>
          <w:lang w:val="ru-RU"/>
        </w:rPr>
        <w:t>винул мои трусики и коленом заставил меня раздвинуть бедра шире.</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Здесь? Сейчас? – шептала я, оглядываясь по сторонам, замечая, что на пляже стало безлюдно. </w:t>
      </w:r>
    </w:p>
    <w:p w:rsidR="003212CE" w:rsidRPr="00715134" w:rsidRDefault="003212CE"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Да</w:t>
      </w:r>
      <w:r w:rsidR="006C0817" w:rsidRPr="00715134">
        <w:rPr>
          <w:rFonts w:ascii="Times New Roman" w:hAnsi="Times New Roman" w:cs="Times New Roman"/>
          <w:sz w:val="28"/>
          <w:szCs w:val="28"/>
          <w:lang w:val="ru-RU"/>
        </w:rPr>
        <w:t>, – он вошел в меня, ухмыляясь. – И</w:t>
      </w:r>
      <w:r w:rsidRPr="00715134">
        <w:rPr>
          <w:rFonts w:ascii="Times New Roman" w:hAnsi="Times New Roman" w:cs="Times New Roman"/>
          <w:sz w:val="28"/>
          <w:szCs w:val="28"/>
          <w:lang w:val="ru-RU"/>
        </w:rPr>
        <w:t xml:space="preserve"> я не собираюсь быть </w:t>
      </w:r>
      <w:r w:rsidRPr="00715134">
        <w:rPr>
          <w:rFonts w:ascii="Times New Roman" w:hAnsi="Times New Roman" w:cs="Times New Roman"/>
          <w:i/>
          <w:sz w:val="28"/>
          <w:szCs w:val="28"/>
          <w:lang w:val="ru-RU"/>
        </w:rPr>
        <w:t>нежным</w:t>
      </w:r>
      <w:r w:rsidRPr="00715134">
        <w:rPr>
          <w:rFonts w:ascii="Times New Roman" w:hAnsi="Times New Roman" w:cs="Times New Roman"/>
          <w:sz w:val="28"/>
          <w:szCs w:val="28"/>
          <w:lang w:val="ru-RU"/>
        </w:rPr>
        <w:t xml:space="preserve">. </w:t>
      </w:r>
    </w:p>
    <w:p w:rsidR="00D70E1D" w:rsidRPr="00715134" w:rsidRDefault="00D70E1D" w:rsidP="00715134">
      <w:pPr>
        <w:spacing w:after="0"/>
        <w:jc w:val="both"/>
        <w:rPr>
          <w:rFonts w:ascii="Times New Roman" w:hAnsi="Times New Roman" w:cs="Times New Roman"/>
          <w:sz w:val="24"/>
          <w:szCs w:val="24"/>
          <w:lang w:val="ru-RU"/>
        </w:rPr>
      </w:pPr>
    </w:p>
    <w:p w:rsidR="00D70E1D" w:rsidRPr="00715134" w:rsidRDefault="00D70E1D" w:rsidP="00715134">
      <w:pPr>
        <w:spacing w:after="0"/>
        <w:jc w:val="both"/>
        <w:rPr>
          <w:rFonts w:ascii="Times New Roman" w:hAnsi="Times New Roman" w:cs="Times New Roman"/>
          <w:sz w:val="24"/>
          <w:szCs w:val="24"/>
          <w:lang w:val="ru-RU"/>
        </w:rPr>
      </w:pPr>
    </w:p>
    <w:p w:rsidR="00D70E1D" w:rsidRDefault="00D70E1D" w:rsidP="003C75C2">
      <w:pPr>
        <w:spacing w:after="0" w:line="480" w:lineRule="auto"/>
        <w:jc w:val="center"/>
        <w:rPr>
          <w:rFonts w:ascii="Times New Roman" w:hAnsi="Times New Roman" w:cs="Times New Roman"/>
          <w:b/>
          <w:sz w:val="32"/>
          <w:szCs w:val="32"/>
          <w:lang w:val="ru-RU"/>
        </w:rPr>
      </w:pPr>
      <w:r w:rsidRPr="00715134">
        <w:rPr>
          <w:rFonts w:ascii="Times New Roman" w:hAnsi="Times New Roman" w:cs="Times New Roman"/>
          <w:b/>
          <w:sz w:val="32"/>
          <w:szCs w:val="32"/>
          <w:lang w:val="ru-RU"/>
        </w:rPr>
        <w:t>Глава 14</w:t>
      </w:r>
    </w:p>
    <w:p w:rsidR="003C75C2" w:rsidRDefault="003C75C2" w:rsidP="003C75C2">
      <w:pPr>
        <w:spacing w:after="0" w:line="480" w:lineRule="auto"/>
        <w:jc w:val="center"/>
        <w:rPr>
          <w:rFonts w:ascii="Times New Roman" w:hAnsi="Times New Roman" w:cs="Times New Roman"/>
          <w:b/>
          <w:sz w:val="32"/>
          <w:szCs w:val="32"/>
          <w:lang w:val="ru-RU"/>
        </w:rPr>
      </w:pPr>
    </w:p>
    <w:p w:rsidR="003C75C2" w:rsidRPr="00715134" w:rsidRDefault="003C75C2" w:rsidP="003C75C2">
      <w:pPr>
        <w:spacing w:after="0" w:line="480" w:lineRule="auto"/>
        <w:jc w:val="center"/>
        <w:rPr>
          <w:rFonts w:ascii="Times New Roman" w:hAnsi="Times New Roman" w:cs="Times New Roman"/>
          <w:b/>
          <w:sz w:val="32"/>
          <w:szCs w:val="32"/>
          <w:lang w:val="ru-RU"/>
        </w:rPr>
      </w:pP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4"/>
          <w:szCs w:val="24"/>
          <w:lang w:val="ru-RU"/>
        </w:rPr>
        <w:tab/>
      </w:r>
      <w:r w:rsidRPr="00715134">
        <w:rPr>
          <w:rFonts w:ascii="Times New Roman" w:hAnsi="Times New Roman" w:cs="Times New Roman"/>
          <w:sz w:val="28"/>
          <w:szCs w:val="28"/>
          <w:lang w:val="ru-RU"/>
        </w:rPr>
        <w:t>Картер забыл упомянуть, что моя вечеринка-сюрприз по поводу окончания терапии будет проходить на городской ярмарке. Он вообще забыл мне много чего рассказать…</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Перед тем как привезти меня на летнее событие номер один в </w:t>
      </w:r>
      <w:proofErr w:type="spellStart"/>
      <w:r w:rsidRPr="00715134">
        <w:rPr>
          <w:rFonts w:ascii="Times New Roman" w:hAnsi="Times New Roman" w:cs="Times New Roman"/>
          <w:sz w:val="28"/>
          <w:szCs w:val="28"/>
          <w:lang w:val="ru-RU"/>
        </w:rPr>
        <w:t>Блайте</w:t>
      </w:r>
      <w:proofErr w:type="spellEnd"/>
      <w:r w:rsidRPr="00715134">
        <w:rPr>
          <w:rFonts w:ascii="Times New Roman" w:hAnsi="Times New Roman" w:cs="Times New Roman"/>
          <w:sz w:val="28"/>
          <w:szCs w:val="28"/>
          <w:lang w:val="ru-RU"/>
        </w:rPr>
        <w:t xml:space="preserve">, он отвез меня в </w:t>
      </w:r>
      <w:proofErr w:type="spellStart"/>
      <w:r w:rsidRPr="00715134">
        <w:rPr>
          <w:rFonts w:ascii="Times New Roman" w:hAnsi="Times New Roman" w:cs="Times New Roman"/>
          <w:sz w:val="28"/>
          <w:szCs w:val="28"/>
          <w:lang w:val="ru-RU"/>
        </w:rPr>
        <w:t>спа</w:t>
      </w:r>
      <w:proofErr w:type="spellEnd"/>
      <w:r w:rsidRPr="00715134">
        <w:rPr>
          <w:rFonts w:ascii="Times New Roman" w:hAnsi="Times New Roman" w:cs="Times New Roman"/>
          <w:sz w:val="28"/>
          <w:szCs w:val="28"/>
          <w:lang w:val="ru-RU"/>
        </w:rPr>
        <w:t xml:space="preserve">-салон, </w:t>
      </w:r>
      <w:r w:rsidR="00527494" w:rsidRPr="00715134">
        <w:rPr>
          <w:rFonts w:ascii="Times New Roman" w:hAnsi="Times New Roman" w:cs="Times New Roman"/>
          <w:sz w:val="28"/>
          <w:szCs w:val="28"/>
          <w:lang w:val="ru-RU"/>
        </w:rPr>
        <w:t>находящийся</w:t>
      </w:r>
      <w:r w:rsidRPr="00715134">
        <w:rPr>
          <w:rFonts w:ascii="Times New Roman" w:hAnsi="Times New Roman" w:cs="Times New Roman"/>
          <w:sz w:val="28"/>
          <w:szCs w:val="28"/>
          <w:lang w:val="ru-RU"/>
        </w:rPr>
        <w:t xml:space="preserve"> в соседнем округе, на массаж. Просто так, без какой-либо причины.</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Последнее время он вообще много чего делал просто так</w:t>
      </w:r>
      <w:r w:rsidR="00527494"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 на моем крыльце появлялись мои любимые книги с автографами авторов, он мне дарил кисточки для рисования с записками «попробуй еще», и при любой возможности приглашал меня поужинать в ресторан</w:t>
      </w:r>
      <w:r w:rsidR="007C69F6" w:rsidRPr="00715134">
        <w:rPr>
          <w:rFonts w:ascii="Times New Roman" w:hAnsi="Times New Roman" w:cs="Times New Roman"/>
          <w:sz w:val="28"/>
          <w:szCs w:val="28"/>
          <w:lang w:val="ru-RU"/>
        </w:rPr>
        <w:t>е</w:t>
      </w:r>
      <w:r w:rsidRPr="00715134">
        <w:rPr>
          <w:rFonts w:ascii="Times New Roman" w:hAnsi="Times New Roman" w:cs="Times New Roman"/>
          <w:sz w:val="28"/>
          <w:szCs w:val="28"/>
          <w:lang w:val="ru-RU"/>
        </w:rPr>
        <w:t>.</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больше не отвозил меня в закусочную после работы, если я голодна. Он привозил с собой что-нибудь мне перекусить, пока мы ехали в какой-то ресторан</w:t>
      </w:r>
      <w:r w:rsidR="00527494" w:rsidRPr="00715134">
        <w:rPr>
          <w:rFonts w:ascii="Times New Roman" w:hAnsi="Times New Roman" w:cs="Times New Roman"/>
          <w:sz w:val="28"/>
          <w:szCs w:val="28"/>
          <w:lang w:val="ru-RU"/>
        </w:rPr>
        <w:t xml:space="preserve">, и </w:t>
      </w:r>
      <w:r w:rsidRPr="00715134">
        <w:rPr>
          <w:rFonts w:ascii="Times New Roman" w:hAnsi="Times New Roman" w:cs="Times New Roman"/>
          <w:sz w:val="28"/>
          <w:szCs w:val="28"/>
          <w:lang w:val="ru-RU"/>
        </w:rPr>
        <w:t>всегда обнимал меня, когда мы заходили</w:t>
      </w:r>
      <w:r w:rsidR="00527494" w:rsidRPr="00715134">
        <w:rPr>
          <w:rFonts w:ascii="Times New Roman" w:hAnsi="Times New Roman" w:cs="Times New Roman"/>
          <w:sz w:val="28"/>
          <w:szCs w:val="28"/>
          <w:lang w:val="ru-RU"/>
        </w:rPr>
        <w:t xml:space="preserve"> внутрь</w:t>
      </w:r>
      <w:r w:rsidRPr="00715134">
        <w:rPr>
          <w:rFonts w:ascii="Times New Roman" w:hAnsi="Times New Roman" w:cs="Times New Roman"/>
          <w:sz w:val="28"/>
          <w:szCs w:val="28"/>
          <w:lang w:val="ru-RU"/>
        </w:rPr>
        <w:t xml:space="preserve">, </w:t>
      </w:r>
      <w:r w:rsidR="00527494" w:rsidRPr="00715134">
        <w:rPr>
          <w:rFonts w:ascii="Times New Roman" w:hAnsi="Times New Roman" w:cs="Times New Roman"/>
          <w:sz w:val="28"/>
          <w:szCs w:val="28"/>
          <w:lang w:val="ru-RU"/>
        </w:rPr>
        <w:t>пр</w:t>
      </w:r>
      <w:r w:rsidRPr="00715134">
        <w:rPr>
          <w:rFonts w:ascii="Times New Roman" w:hAnsi="Times New Roman" w:cs="Times New Roman"/>
          <w:sz w:val="28"/>
          <w:szCs w:val="28"/>
          <w:lang w:val="ru-RU"/>
        </w:rPr>
        <w:t>и</w:t>
      </w:r>
      <w:r w:rsidR="00527494" w:rsidRPr="00715134">
        <w:rPr>
          <w:rFonts w:ascii="Times New Roman" w:hAnsi="Times New Roman" w:cs="Times New Roman"/>
          <w:sz w:val="28"/>
          <w:szCs w:val="28"/>
          <w:lang w:val="ru-RU"/>
        </w:rPr>
        <w:t xml:space="preserve"> этом</w:t>
      </w:r>
      <w:r w:rsidRPr="00715134">
        <w:rPr>
          <w:rFonts w:ascii="Times New Roman" w:hAnsi="Times New Roman" w:cs="Times New Roman"/>
          <w:sz w:val="28"/>
          <w:szCs w:val="28"/>
          <w:lang w:val="ru-RU"/>
        </w:rPr>
        <w:t xml:space="preserve"> </w:t>
      </w:r>
      <w:r w:rsidR="007C69F6" w:rsidRPr="00715134">
        <w:rPr>
          <w:rFonts w:ascii="Times New Roman" w:hAnsi="Times New Roman" w:cs="Times New Roman"/>
          <w:sz w:val="28"/>
          <w:szCs w:val="28"/>
          <w:lang w:val="ru-RU"/>
        </w:rPr>
        <w:t>сам</w:t>
      </w:r>
      <w:r w:rsidRPr="00715134">
        <w:rPr>
          <w:rFonts w:ascii="Times New Roman" w:hAnsi="Times New Roman" w:cs="Times New Roman"/>
          <w:sz w:val="28"/>
          <w:szCs w:val="28"/>
          <w:lang w:val="ru-RU"/>
        </w:rPr>
        <w:t xml:space="preserve"> оплачивал счет.</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всё ждала, когда </w:t>
      </w:r>
      <w:r w:rsidR="00527494"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позвонит и захочет расстаться со мной, сказав, что наши отношения его больше не устраивают, но время шло, а его привязанность ко мне похоже только увеличивалась. </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Остался 21 день! – выкрикивали мои друзья тост, вырвав меня из моих мыслей. </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Робин, Сара и еще несколько девочек из клуба вместе с Картером держали в руках бенгальские огни на темной стоянке. Они ждали, </w:t>
      </w:r>
      <w:r w:rsidR="00527494" w:rsidRPr="00715134">
        <w:rPr>
          <w:rFonts w:ascii="Times New Roman" w:hAnsi="Times New Roman" w:cs="Times New Roman"/>
          <w:sz w:val="28"/>
          <w:szCs w:val="28"/>
          <w:lang w:val="ru-RU"/>
        </w:rPr>
        <w:t>пока</w:t>
      </w:r>
      <w:r w:rsidRPr="00715134">
        <w:rPr>
          <w:rFonts w:ascii="Times New Roman" w:hAnsi="Times New Roman" w:cs="Times New Roman"/>
          <w:sz w:val="28"/>
          <w:szCs w:val="28"/>
          <w:lang w:val="ru-RU"/>
        </w:rPr>
        <w:t xml:space="preserve"> я заду</w:t>
      </w:r>
      <w:r w:rsidR="00527494" w:rsidRPr="00715134">
        <w:rPr>
          <w:rFonts w:ascii="Times New Roman" w:hAnsi="Times New Roman" w:cs="Times New Roman"/>
          <w:sz w:val="28"/>
          <w:szCs w:val="28"/>
          <w:lang w:val="ru-RU"/>
        </w:rPr>
        <w:t>вала</w:t>
      </w:r>
      <w:r w:rsidRPr="00715134">
        <w:rPr>
          <w:rFonts w:ascii="Times New Roman" w:hAnsi="Times New Roman" w:cs="Times New Roman"/>
          <w:sz w:val="28"/>
          <w:szCs w:val="28"/>
          <w:lang w:val="ru-RU"/>
        </w:rPr>
        <w:t xml:space="preserve"> свечи на торте.</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засмеялась, когда рассмотрела его. Он был сделан в форме бутылки для воды, с зеленой надписью: «21 день? Нашей Королеве Сучек все по зубам!». </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задула 21 свечку под шумные аплодисменты, и Картер притянул меня к себе, чтобы обнять.</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Кто-то хочет торт? – спросила Сара, </w:t>
      </w:r>
      <w:r w:rsidR="007C69F6" w:rsidRPr="00715134">
        <w:rPr>
          <w:rFonts w:ascii="Times New Roman" w:hAnsi="Times New Roman" w:cs="Times New Roman"/>
          <w:sz w:val="28"/>
          <w:szCs w:val="28"/>
          <w:lang w:val="ru-RU"/>
        </w:rPr>
        <w:t>размахивая</w:t>
      </w:r>
      <w:r w:rsidRPr="00715134">
        <w:rPr>
          <w:rFonts w:ascii="Times New Roman" w:hAnsi="Times New Roman" w:cs="Times New Roman"/>
          <w:sz w:val="28"/>
          <w:szCs w:val="28"/>
          <w:lang w:val="ru-RU"/>
        </w:rPr>
        <w:t xml:space="preserve"> пластиковым ножиком, – или поедим потом? </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Потом, – решили все единогласно. </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Сара пожала плечами и поставила торт обратно в коробку, на переднее сидение машины.</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Тогда идем развлекаться? Эмерланд, ты должна покататься на чертовом колесе со мной. Если, конечно, твой парень не возражает, – она  закатила глаза, а Картер засмеялся.</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Когда Сара и Робин ушли вперед, встали в очередь, и все пошли за ними, я посмотрела </w:t>
      </w:r>
      <w:proofErr w:type="gramStart"/>
      <w:r w:rsidRPr="00715134">
        <w:rPr>
          <w:rFonts w:ascii="Times New Roman" w:hAnsi="Times New Roman" w:cs="Times New Roman"/>
          <w:sz w:val="28"/>
          <w:szCs w:val="28"/>
          <w:lang w:val="ru-RU"/>
        </w:rPr>
        <w:t>на</w:t>
      </w:r>
      <w:proofErr w:type="gramEnd"/>
      <w:r w:rsidRPr="00715134">
        <w:rPr>
          <w:rFonts w:ascii="Times New Roman" w:hAnsi="Times New Roman" w:cs="Times New Roman"/>
          <w:sz w:val="28"/>
          <w:szCs w:val="28"/>
          <w:lang w:val="ru-RU"/>
        </w:rPr>
        <w:t xml:space="preserve"> Картера.</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не хочу на ярмарку. Я хочу заняться с тобой сексом.</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Что</w:t>
      </w:r>
      <w:r w:rsidRPr="00715134">
        <w:rPr>
          <w:rFonts w:ascii="Times New Roman" w:hAnsi="Times New Roman" w:cs="Times New Roman"/>
          <w:sz w:val="28"/>
          <w:szCs w:val="28"/>
          <w:lang w:val="ru-RU"/>
        </w:rPr>
        <w:t>?</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слышал, что я сказала.</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считаешь, что мы должны заниматься сексом при </w:t>
      </w:r>
      <w:r w:rsidRPr="00715134">
        <w:rPr>
          <w:rFonts w:ascii="Times New Roman" w:hAnsi="Times New Roman" w:cs="Times New Roman"/>
          <w:i/>
          <w:sz w:val="28"/>
          <w:szCs w:val="28"/>
          <w:lang w:val="ru-RU"/>
        </w:rPr>
        <w:t>каждой</w:t>
      </w:r>
      <w:r w:rsidRPr="00715134">
        <w:rPr>
          <w:rFonts w:ascii="Times New Roman" w:hAnsi="Times New Roman" w:cs="Times New Roman"/>
          <w:sz w:val="28"/>
          <w:szCs w:val="28"/>
          <w:lang w:val="ru-RU"/>
        </w:rPr>
        <w:t xml:space="preserve"> встрече?</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Да</w:t>
      </w:r>
      <w:r w:rsidRPr="00715134">
        <w:rPr>
          <w:rFonts w:ascii="Times New Roman" w:hAnsi="Times New Roman" w:cs="Times New Roman"/>
          <w:sz w:val="28"/>
          <w:szCs w:val="28"/>
          <w:lang w:val="ru-RU"/>
        </w:rPr>
        <w:t xml:space="preserve">. </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С нашего первого </w:t>
      </w:r>
      <w:r w:rsidR="00087F77" w:rsidRPr="00715134">
        <w:rPr>
          <w:rFonts w:ascii="Times New Roman" w:hAnsi="Times New Roman" w:cs="Times New Roman"/>
          <w:sz w:val="28"/>
          <w:szCs w:val="28"/>
          <w:lang w:val="ru-RU"/>
        </w:rPr>
        <w:t>раза</w:t>
      </w:r>
      <w:r w:rsidRPr="00715134">
        <w:rPr>
          <w:rFonts w:ascii="Times New Roman" w:hAnsi="Times New Roman" w:cs="Times New Roman"/>
          <w:sz w:val="28"/>
          <w:szCs w:val="28"/>
          <w:lang w:val="ru-RU"/>
        </w:rPr>
        <w:t xml:space="preserve"> не проходило и дня, чтобы мы не занимались</w:t>
      </w:r>
      <w:r w:rsidR="00087F77" w:rsidRPr="00715134">
        <w:rPr>
          <w:rFonts w:ascii="Times New Roman" w:hAnsi="Times New Roman" w:cs="Times New Roman"/>
          <w:sz w:val="28"/>
          <w:szCs w:val="28"/>
          <w:lang w:val="ru-RU"/>
        </w:rPr>
        <w:t xml:space="preserve"> сексом</w:t>
      </w:r>
      <w:r w:rsidRPr="00715134">
        <w:rPr>
          <w:rFonts w:ascii="Times New Roman" w:hAnsi="Times New Roman" w:cs="Times New Roman"/>
          <w:sz w:val="28"/>
          <w:szCs w:val="28"/>
          <w:lang w:val="ru-RU"/>
        </w:rPr>
        <w:t>, и если он думал отказать мне сегодня, я уложила бы его прямо перед всеми.</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не можешь подождать немного, пока мы прокатимся на нескольких каруселях?</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Я думала, мы будем праздновать у тебя дома.</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И что бы ты сделала, если бы это было так?</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предложила</w:t>
      </w:r>
      <w:r w:rsidR="00007809" w:rsidRPr="00715134">
        <w:rPr>
          <w:rFonts w:ascii="Times New Roman" w:hAnsi="Times New Roman" w:cs="Times New Roman"/>
          <w:sz w:val="28"/>
          <w:szCs w:val="28"/>
          <w:lang w:val="ru-RU"/>
        </w:rPr>
        <w:t xml:space="preserve"> бы</w:t>
      </w:r>
      <w:r w:rsidRPr="00715134">
        <w:rPr>
          <w:rFonts w:ascii="Times New Roman" w:hAnsi="Times New Roman" w:cs="Times New Roman"/>
          <w:sz w:val="28"/>
          <w:szCs w:val="28"/>
          <w:lang w:val="ru-RU"/>
        </w:rPr>
        <w:t xml:space="preserve"> им уйти сразу после того, как мы </w:t>
      </w:r>
      <w:r w:rsidR="00ED6163" w:rsidRPr="00715134">
        <w:rPr>
          <w:rFonts w:ascii="Times New Roman" w:hAnsi="Times New Roman" w:cs="Times New Roman"/>
          <w:sz w:val="28"/>
          <w:szCs w:val="28"/>
          <w:lang w:val="ru-RU"/>
        </w:rPr>
        <w:t>разрезали бы</w:t>
      </w:r>
      <w:r w:rsidRPr="00715134">
        <w:rPr>
          <w:rFonts w:ascii="Times New Roman" w:hAnsi="Times New Roman" w:cs="Times New Roman"/>
          <w:sz w:val="28"/>
          <w:szCs w:val="28"/>
          <w:lang w:val="ru-RU"/>
        </w:rPr>
        <w:t xml:space="preserve"> торт.</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бы выставила людей из </w:t>
      </w:r>
      <w:r w:rsidRPr="00715134">
        <w:rPr>
          <w:rFonts w:ascii="Times New Roman" w:hAnsi="Times New Roman" w:cs="Times New Roman"/>
          <w:i/>
          <w:sz w:val="28"/>
          <w:szCs w:val="28"/>
          <w:lang w:val="ru-RU"/>
        </w:rPr>
        <w:t>моей</w:t>
      </w:r>
      <w:r w:rsidRPr="00715134">
        <w:rPr>
          <w:rFonts w:ascii="Times New Roman" w:hAnsi="Times New Roman" w:cs="Times New Roman"/>
          <w:sz w:val="28"/>
          <w:szCs w:val="28"/>
          <w:lang w:val="ru-RU"/>
        </w:rPr>
        <w:t xml:space="preserve"> квартиры?</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ждала этого весь день, – я старалась не выглядеть зависимо</w:t>
      </w:r>
      <w:r w:rsidR="00087F77" w:rsidRPr="00715134">
        <w:rPr>
          <w:rFonts w:ascii="Times New Roman" w:hAnsi="Times New Roman" w:cs="Times New Roman"/>
          <w:sz w:val="28"/>
          <w:szCs w:val="28"/>
          <w:lang w:val="ru-RU"/>
        </w:rPr>
        <w:t>й</w:t>
      </w:r>
      <w:r w:rsidRPr="00715134">
        <w:rPr>
          <w:rFonts w:ascii="Times New Roman" w:hAnsi="Times New Roman" w:cs="Times New Roman"/>
          <w:sz w:val="28"/>
          <w:szCs w:val="28"/>
          <w:lang w:val="ru-RU"/>
        </w:rPr>
        <w:t>. Но я практически подсела на секс с ним. – Я никогда не нуждалась в сексе – вообще, но с тобой, это всё о чем я думаю последнее время</w:t>
      </w:r>
      <w:proofErr w:type="gramStart"/>
      <w:r w:rsidRPr="00715134">
        <w:rPr>
          <w:rFonts w:ascii="Times New Roman" w:hAnsi="Times New Roman" w:cs="Times New Roman"/>
          <w:sz w:val="28"/>
          <w:szCs w:val="28"/>
          <w:lang w:val="ru-RU"/>
        </w:rPr>
        <w:t>… У</w:t>
      </w:r>
      <w:proofErr w:type="gramEnd"/>
      <w:r w:rsidRPr="00715134">
        <w:rPr>
          <w:rFonts w:ascii="Times New Roman" w:hAnsi="Times New Roman" w:cs="Times New Roman"/>
          <w:sz w:val="28"/>
          <w:szCs w:val="28"/>
          <w:lang w:val="ru-RU"/>
        </w:rPr>
        <w:t xml:space="preserve"> меня такое ощущение, что это больше, чем секс.</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Черт</w:t>
      </w:r>
      <w:r w:rsidRPr="00715134">
        <w:rPr>
          <w:rFonts w:ascii="Times New Roman" w:hAnsi="Times New Roman" w:cs="Times New Roman"/>
          <w:sz w:val="28"/>
          <w:szCs w:val="28"/>
          <w:lang w:val="ru-RU"/>
        </w:rPr>
        <w:t>…</w:t>
      </w:r>
    </w:p>
    <w:p w:rsidR="00EE32D6" w:rsidRPr="00715134" w:rsidRDefault="00EE32D6" w:rsidP="00715134">
      <w:pPr>
        <w:spacing w:after="0"/>
        <w:jc w:val="both"/>
        <w:rPr>
          <w:rFonts w:ascii="Times New Roman" w:hAnsi="Times New Roman" w:cs="Times New Roman"/>
          <w:sz w:val="28"/>
          <w:szCs w:val="28"/>
          <w:lang w:val="ru-RU"/>
        </w:rPr>
      </w:pPr>
    </w:p>
    <w:p w:rsidR="00D70E1D" w:rsidRPr="00715134" w:rsidRDefault="00D70E1D"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007809"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улыбался, </w:t>
      </w:r>
      <w:r w:rsidR="00087F77" w:rsidRPr="00715134">
        <w:rPr>
          <w:rFonts w:ascii="Times New Roman" w:hAnsi="Times New Roman" w:cs="Times New Roman"/>
          <w:sz w:val="28"/>
          <w:szCs w:val="28"/>
          <w:lang w:val="ru-RU"/>
        </w:rPr>
        <w:t>однако</w:t>
      </w:r>
      <w:r w:rsidRPr="00715134">
        <w:rPr>
          <w:rFonts w:ascii="Times New Roman" w:hAnsi="Times New Roman" w:cs="Times New Roman"/>
          <w:sz w:val="28"/>
          <w:szCs w:val="28"/>
          <w:lang w:val="ru-RU"/>
        </w:rPr>
        <w:t xml:space="preserve"> не отреагировал на мою тираду.</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не собираюсь </w:t>
      </w:r>
      <w:r w:rsidRPr="00715134">
        <w:rPr>
          <w:rFonts w:ascii="Times New Roman" w:hAnsi="Times New Roman" w:cs="Times New Roman"/>
          <w:i/>
          <w:sz w:val="28"/>
          <w:szCs w:val="28"/>
          <w:lang w:val="ru-RU"/>
        </w:rPr>
        <w:t>умолять</w:t>
      </w:r>
      <w:r w:rsidRPr="00715134">
        <w:rPr>
          <w:rFonts w:ascii="Times New Roman" w:hAnsi="Times New Roman" w:cs="Times New Roman"/>
          <w:sz w:val="28"/>
          <w:szCs w:val="28"/>
          <w:lang w:val="ru-RU"/>
        </w:rPr>
        <w:t xml:space="preserve"> тебя, Картер, – по крайней мере, я надеялась, что нет, – мы можем вернуться в машину на 20 минут?</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Двадцать минут</w:t>
      </w:r>
      <w:r w:rsidRPr="00715134">
        <w:rPr>
          <w:rFonts w:ascii="Times New Roman" w:hAnsi="Times New Roman" w:cs="Times New Roman"/>
          <w:sz w:val="28"/>
          <w:szCs w:val="28"/>
          <w:lang w:val="ru-RU"/>
        </w:rPr>
        <w:t xml:space="preserve">? </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Десять? </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Мне нужно намного больше времени.</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 значит да?</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снова засмеялся, взял меня за руку, и мы пошли к машине.</w:t>
      </w:r>
    </w:p>
    <w:p w:rsidR="00D70E1D" w:rsidRPr="00715134" w:rsidRDefault="00D70E1D"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Наверно мы уже не вернемся…</w:t>
      </w:r>
    </w:p>
    <w:p w:rsidR="00E07D5F" w:rsidRPr="00715134" w:rsidRDefault="00E07D5F" w:rsidP="00715134">
      <w:pPr>
        <w:spacing w:after="0"/>
        <w:jc w:val="both"/>
        <w:rPr>
          <w:rFonts w:ascii="Times New Roman" w:hAnsi="Times New Roman" w:cs="Times New Roman"/>
          <w:sz w:val="28"/>
          <w:szCs w:val="28"/>
          <w:lang w:val="ru-RU"/>
        </w:rPr>
      </w:pPr>
    </w:p>
    <w:p w:rsidR="00EE32D6" w:rsidRPr="00715134" w:rsidRDefault="00EE32D6" w:rsidP="00715134">
      <w:pPr>
        <w:spacing w:after="0"/>
        <w:jc w:val="both"/>
        <w:rPr>
          <w:rFonts w:ascii="Times New Roman" w:hAnsi="Times New Roman" w:cs="Times New Roman"/>
          <w:sz w:val="28"/>
          <w:szCs w:val="28"/>
          <w:lang w:val="ru-RU"/>
        </w:rPr>
      </w:pPr>
    </w:p>
    <w:p w:rsidR="00EE32D6" w:rsidRDefault="00EE32D6" w:rsidP="003C75C2">
      <w:pPr>
        <w:spacing w:after="0" w:line="480" w:lineRule="auto"/>
        <w:jc w:val="center"/>
        <w:rPr>
          <w:rFonts w:ascii="Times New Roman" w:hAnsi="Times New Roman" w:cs="Times New Roman"/>
          <w:b/>
          <w:sz w:val="32"/>
          <w:szCs w:val="32"/>
          <w:lang w:val="ru-RU"/>
        </w:rPr>
      </w:pPr>
      <w:r w:rsidRPr="00715134">
        <w:rPr>
          <w:rFonts w:ascii="Times New Roman" w:hAnsi="Times New Roman" w:cs="Times New Roman"/>
          <w:b/>
          <w:sz w:val="32"/>
          <w:szCs w:val="32"/>
          <w:lang w:val="ru-RU"/>
        </w:rPr>
        <w:t>Глава 15</w:t>
      </w:r>
    </w:p>
    <w:p w:rsidR="003C75C2" w:rsidRDefault="003C75C2" w:rsidP="003C75C2">
      <w:pPr>
        <w:spacing w:after="0" w:line="480" w:lineRule="auto"/>
        <w:jc w:val="center"/>
        <w:rPr>
          <w:rFonts w:ascii="Times New Roman" w:hAnsi="Times New Roman" w:cs="Times New Roman"/>
          <w:b/>
          <w:sz w:val="32"/>
          <w:szCs w:val="32"/>
          <w:lang w:val="ru-RU"/>
        </w:rPr>
      </w:pPr>
    </w:p>
    <w:p w:rsidR="003C75C2" w:rsidRPr="00715134" w:rsidRDefault="003C75C2" w:rsidP="003C75C2">
      <w:pPr>
        <w:spacing w:after="0" w:line="480" w:lineRule="auto"/>
        <w:jc w:val="center"/>
        <w:rPr>
          <w:rFonts w:ascii="Times New Roman" w:hAnsi="Times New Roman" w:cs="Times New Roman"/>
          <w:b/>
          <w:sz w:val="32"/>
          <w:szCs w:val="32"/>
          <w:lang w:val="ru-RU"/>
        </w:rPr>
      </w:pPr>
    </w:p>
    <w:p w:rsidR="00EE32D6" w:rsidRPr="00715134" w:rsidRDefault="00EE32D6" w:rsidP="003C75C2">
      <w:pPr>
        <w:spacing w:after="0"/>
        <w:ind w:firstLine="708"/>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Это был мой последний день терапии, и я не могла дождаться, когда он закончится. Я так была этому рада, мне было плевать</w:t>
      </w:r>
      <w:r w:rsidR="00087F77" w:rsidRPr="00715134">
        <w:rPr>
          <w:rFonts w:ascii="Times New Roman" w:hAnsi="Times New Roman" w:cs="Times New Roman"/>
          <w:sz w:val="28"/>
          <w:szCs w:val="28"/>
          <w:lang w:val="ru-RU"/>
        </w:rPr>
        <w:t xml:space="preserve"> на то</w:t>
      </w:r>
      <w:r w:rsidRPr="00715134">
        <w:rPr>
          <w:rFonts w:ascii="Times New Roman" w:hAnsi="Times New Roman" w:cs="Times New Roman"/>
          <w:sz w:val="28"/>
          <w:szCs w:val="28"/>
          <w:lang w:val="ru-RU"/>
        </w:rPr>
        <w:t>, что офицер по условному освобождению появился передо мной, как только я вошла в здание, и даже на то, что он всунул мне контейнер для мочи и потребовал, чтобы я наполнила его за пару минут до начала собрания АА.</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сказал, что, </w:t>
      </w:r>
      <w:r w:rsidR="00087F77" w:rsidRPr="00715134">
        <w:rPr>
          <w:rFonts w:ascii="Times New Roman" w:hAnsi="Times New Roman" w:cs="Times New Roman"/>
          <w:sz w:val="28"/>
          <w:szCs w:val="28"/>
          <w:lang w:val="ru-RU"/>
        </w:rPr>
        <w:t>раз</w:t>
      </w:r>
      <w:r w:rsidRPr="00715134">
        <w:rPr>
          <w:rFonts w:ascii="Times New Roman" w:hAnsi="Times New Roman" w:cs="Times New Roman"/>
          <w:sz w:val="28"/>
          <w:szCs w:val="28"/>
          <w:lang w:val="ru-RU"/>
        </w:rPr>
        <w:t xml:space="preserve"> это последняя проверка, </w:t>
      </w:r>
      <w:r w:rsidR="00087F77" w:rsidRPr="00715134">
        <w:rPr>
          <w:rFonts w:ascii="Times New Roman" w:hAnsi="Times New Roman" w:cs="Times New Roman"/>
          <w:sz w:val="28"/>
          <w:szCs w:val="28"/>
          <w:lang w:val="ru-RU"/>
        </w:rPr>
        <w:t>ему хотелось</w:t>
      </w:r>
      <w:r w:rsidRPr="00715134">
        <w:rPr>
          <w:rFonts w:ascii="Times New Roman" w:hAnsi="Times New Roman" w:cs="Times New Roman"/>
          <w:sz w:val="28"/>
          <w:szCs w:val="28"/>
          <w:lang w:val="ru-RU"/>
        </w:rPr>
        <w:t>, чтобы его появление было «эпическим».</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Ну, ну, – сказал он, когда я вышла из туалета, – будущая преступница снова чиста.</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Прости, что не дала тебе повода утащить меня в наручниках, как ты </w:t>
      </w:r>
      <w:r w:rsidR="00007809" w:rsidRPr="00715134">
        <w:rPr>
          <w:rFonts w:ascii="Times New Roman" w:hAnsi="Times New Roman" w:cs="Times New Roman"/>
          <w:sz w:val="28"/>
          <w:szCs w:val="28"/>
          <w:lang w:val="ru-RU"/>
        </w:rPr>
        <w:t xml:space="preserve">и </w:t>
      </w:r>
      <w:r w:rsidRPr="00715134">
        <w:rPr>
          <w:rFonts w:ascii="Times New Roman" w:hAnsi="Times New Roman" w:cs="Times New Roman"/>
          <w:sz w:val="28"/>
          <w:szCs w:val="28"/>
          <w:lang w:val="ru-RU"/>
        </w:rPr>
        <w:t xml:space="preserve">мечтал, – я закатила глаза. </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Ничего подобного, будущая преступница, – он протянул мне табель, </w:t>
      </w:r>
      <w:r w:rsidR="00087F77" w:rsidRPr="00715134">
        <w:rPr>
          <w:rFonts w:ascii="Times New Roman" w:hAnsi="Times New Roman" w:cs="Times New Roman"/>
          <w:sz w:val="28"/>
          <w:szCs w:val="28"/>
          <w:lang w:val="ru-RU"/>
        </w:rPr>
        <w:t>подтверждающий</w:t>
      </w:r>
      <w:r w:rsidRPr="00715134">
        <w:rPr>
          <w:rFonts w:ascii="Times New Roman" w:hAnsi="Times New Roman" w:cs="Times New Roman"/>
          <w:sz w:val="28"/>
          <w:szCs w:val="28"/>
          <w:lang w:val="ru-RU"/>
        </w:rPr>
        <w:t xml:space="preserve"> все мои отрицательные результаты во время выборочных проверок. – Я горжусь тобой. Между нами говоря, я уверен, что тебе </w:t>
      </w:r>
      <w:r w:rsidRPr="00715134">
        <w:rPr>
          <w:rFonts w:ascii="Times New Roman" w:hAnsi="Times New Roman" w:cs="Times New Roman"/>
          <w:i/>
          <w:sz w:val="28"/>
          <w:szCs w:val="28"/>
          <w:lang w:val="ru-RU"/>
        </w:rPr>
        <w:t>нравил</w:t>
      </w:r>
      <w:r w:rsidR="00087F77" w:rsidRPr="00715134">
        <w:rPr>
          <w:rFonts w:ascii="Times New Roman" w:hAnsi="Times New Roman" w:cs="Times New Roman"/>
          <w:i/>
          <w:sz w:val="28"/>
          <w:szCs w:val="28"/>
          <w:lang w:val="ru-RU"/>
        </w:rPr>
        <w:t>и</w:t>
      </w:r>
      <w:r w:rsidRPr="00715134">
        <w:rPr>
          <w:rFonts w:ascii="Times New Roman" w:hAnsi="Times New Roman" w:cs="Times New Roman"/>
          <w:i/>
          <w:sz w:val="28"/>
          <w:szCs w:val="28"/>
          <w:lang w:val="ru-RU"/>
        </w:rPr>
        <w:t>сь</w:t>
      </w:r>
      <w:r w:rsidR="00087F77" w:rsidRPr="00715134">
        <w:rPr>
          <w:rFonts w:ascii="Times New Roman" w:hAnsi="Times New Roman" w:cs="Times New Roman"/>
          <w:i/>
          <w:sz w:val="28"/>
          <w:szCs w:val="28"/>
          <w:lang w:val="ru-RU"/>
        </w:rPr>
        <w:t xml:space="preserve"> </w:t>
      </w:r>
      <w:r w:rsidR="00087F77" w:rsidRPr="00715134">
        <w:rPr>
          <w:rFonts w:ascii="Times New Roman" w:hAnsi="Times New Roman" w:cs="Times New Roman"/>
          <w:sz w:val="28"/>
          <w:szCs w:val="28"/>
          <w:lang w:val="ru-RU"/>
        </w:rPr>
        <w:t>мои визиты</w:t>
      </w:r>
      <w:r w:rsidRPr="00715134">
        <w:rPr>
          <w:rFonts w:ascii="Times New Roman" w:hAnsi="Times New Roman" w:cs="Times New Roman"/>
          <w:sz w:val="28"/>
          <w:szCs w:val="28"/>
          <w:lang w:val="ru-RU"/>
        </w:rPr>
        <w:t xml:space="preserve"> к тебе. Ты </w:t>
      </w:r>
      <w:r w:rsidRPr="00715134">
        <w:rPr>
          <w:rFonts w:ascii="Times New Roman" w:hAnsi="Times New Roman" w:cs="Times New Roman"/>
          <w:i/>
          <w:sz w:val="28"/>
          <w:szCs w:val="28"/>
          <w:lang w:val="ru-RU"/>
        </w:rPr>
        <w:t>хотела</w:t>
      </w:r>
      <w:r w:rsidRPr="00715134">
        <w:rPr>
          <w:rFonts w:ascii="Times New Roman" w:hAnsi="Times New Roman" w:cs="Times New Roman"/>
          <w:sz w:val="28"/>
          <w:szCs w:val="28"/>
          <w:lang w:val="ru-RU"/>
        </w:rPr>
        <w:t xml:space="preserve"> этого.</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не ответила ему. </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И это хорошо, Мисс Андерсон, – тот факт, что он назвал меня по имени, заставил меня взглянуть на него, – это всего лишь означает, что ты не такая ужасная, как тебе кажется. Можешь сделать мне одолжение? </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Зависит от одолжения. </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знаю, что начиная с завтрашнего дня, ты больше не обязана посещать эти встречи. Но я хотел бы, чтобы ты приходила</w:t>
      </w:r>
      <w:r w:rsidR="00087F77" w:rsidRPr="00715134">
        <w:rPr>
          <w:rFonts w:ascii="Times New Roman" w:hAnsi="Times New Roman" w:cs="Times New Roman"/>
          <w:sz w:val="28"/>
          <w:szCs w:val="28"/>
          <w:lang w:val="ru-RU"/>
        </w:rPr>
        <w:t xml:space="preserve"> сюда</w:t>
      </w:r>
      <w:r w:rsidRPr="00715134">
        <w:rPr>
          <w:rFonts w:ascii="Times New Roman" w:hAnsi="Times New Roman" w:cs="Times New Roman"/>
          <w:sz w:val="28"/>
          <w:szCs w:val="28"/>
          <w:lang w:val="ru-RU"/>
        </w:rPr>
        <w:t xml:space="preserve"> хотя бы раз в неделю. Если не ради себя, то ради меня или ради кого-нибудь другого. Никто не должен проходить через такое </w:t>
      </w:r>
      <w:proofErr w:type="gramStart"/>
      <w:r w:rsidRPr="00715134">
        <w:rPr>
          <w:rFonts w:ascii="Times New Roman" w:hAnsi="Times New Roman" w:cs="Times New Roman"/>
          <w:sz w:val="28"/>
          <w:szCs w:val="28"/>
          <w:lang w:val="ru-RU"/>
        </w:rPr>
        <w:t>дерьмо</w:t>
      </w:r>
      <w:proofErr w:type="gramEnd"/>
      <w:r w:rsidRPr="00715134">
        <w:rPr>
          <w:rFonts w:ascii="Times New Roman" w:hAnsi="Times New Roman" w:cs="Times New Roman"/>
          <w:sz w:val="28"/>
          <w:szCs w:val="28"/>
          <w:lang w:val="ru-RU"/>
        </w:rPr>
        <w:t xml:space="preserve"> один, – он быстро меня обнял, шепча мне на ухо. – Надеюсь, я тебя больше не увижу.</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087F77" w:rsidRPr="00715134">
        <w:rPr>
          <w:rFonts w:ascii="Times New Roman" w:hAnsi="Times New Roman" w:cs="Times New Roman"/>
          <w:sz w:val="28"/>
          <w:szCs w:val="28"/>
          <w:lang w:val="ru-RU"/>
        </w:rPr>
        <w:t xml:space="preserve">Я засмеялась, крича </w:t>
      </w:r>
      <w:r w:rsidR="00007809" w:rsidRPr="00715134">
        <w:rPr>
          <w:rFonts w:ascii="Times New Roman" w:hAnsi="Times New Roman" w:cs="Times New Roman"/>
          <w:sz w:val="28"/>
          <w:szCs w:val="28"/>
          <w:lang w:val="ru-RU"/>
        </w:rPr>
        <w:t xml:space="preserve">ему </w:t>
      </w:r>
      <w:r w:rsidRPr="00715134">
        <w:rPr>
          <w:rFonts w:ascii="Times New Roman" w:hAnsi="Times New Roman" w:cs="Times New Roman"/>
          <w:sz w:val="28"/>
          <w:szCs w:val="28"/>
          <w:lang w:val="ru-RU"/>
        </w:rPr>
        <w:t>в след:</w:t>
      </w:r>
    </w:p>
    <w:p w:rsidR="00EE32D6" w:rsidRPr="00715134" w:rsidRDefault="00EE32D6"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зарабатываешь на жизнь тем, что целый день носишь с собой мочу!</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087F77" w:rsidRPr="00715134">
        <w:rPr>
          <w:rFonts w:ascii="Times New Roman" w:hAnsi="Times New Roman" w:cs="Times New Roman"/>
          <w:sz w:val="28"/>
          <w:szCs w:val="28"/>
          <w:lang w:val="ru-RU"/>
        </w:rPr>
        <w:t>Уже п</w:t>
      </w:r>
      <w:r w:rsidR="00007809" w:rsidRPr="00715134">
        <w:rPr>
          <w:rFonts w:ascii="Times New Roman" w:hAnsi="Times New Roman" w:cs="Times New Roman"/>
          <w:sz w:val="28"/>
          <w:szCs w:val="28"/>
          <w:lang w:val="ru-RU"/>
        </w:rPr>
        <w:t xml:space="preserve">одойдя к двери, </w:t>
      </w:r>
      <w:r w:rsidRPr="00715134">
        <w:rPr>
          <w:rFonts w:ascii="Times New Roman" w:hAnsi="Times New Roman" w:cs="Times New Roman"/>
          <w:sz w:val="28"/>
          <w:szCs w:val="28"/>
          <w:lang w:val="ru-RU"/>
        </w:rPr>
        <w:t xml:space="preserve">он показал мне средний палец и улыбнулся. </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Ко мне подошел Тим. </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Эмерланд, у нас все готово к сегодняшней встрече?</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Ага.</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Ну, спасибо, – он вздохнул, – ты первый человек на моей практике, который прошел терапию, так и не рассказав о себе.</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Мне дадут за это медаль?</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Тим закатил глаза.</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Когда-нибудь ты сорвешься, Эм. И тогда…</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Э-мер-ланд,</w:t>
      </w:r>
      <w:r w:rsidRPr="00715134">
        <w:rPr>
          <w:rFonts w:ascii="Times New Roman" w:hAnsi="Times New Roman" w:cs="Times New Roman"/>
          <w:sz w:val="28"/>
          <w:szCs w:val="28"/>
          <w:lang w:val="ru-RU"/>
        </w:rPr>
        <w:t xml:space="preserve"> – оборвала я его.</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Э-мер-ланд</w:t>
      </w:r>
      <w:r w:rsidRPr="00715134">
        <w:rPr>
          <w:rFonts w:ascii="Times New Roman" w:hAnsi="Times New Roman" w:cs="Times New Roman"/>
          <w:i/>
          <w:sz w:val="28"/>
          <w:szCs w:val="28"/>
          <w:lang w:val="ru-RU"/>
        </w:rPr>
        <w:t>.</w:t>
      </w:r>
      <w:r w:rsidRPr="00715134">
        <w:rPr>
          <w:rFonts w:ascii="Times New Roman" w:hAnsi="Times New Roman" w:cs="Times New Roman"/>
          <w:sz w:val="28"/>
          <w:szCs w:val="28"/>
          <w:lang w:val="ru-RU"/>
        </w:rPr>
        <w:t xml:space="preserve"> Прости. Когда такое происходит, лучше находиться в кругу знакомых тебе людей. Я бы очень не хотел, чтобы ты снова сюда вернулась из-за нового постановления суда, так и не разобравшись, почему ты вообще сюда попала.</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собиралась рассказать сегодня, договорились? – я достала сложенный листок из кармана. – Я написала </w:t>
      </w:r>
      <w:r w:rsidR="00087F77" w:rsidRPr="00715134">
        <w:rPr>
          <w:rFonts w:ascii="Times New Roman" w:hAnsi="Times New Roman" w:cs="Times New Roman"/>
          <w:sz w:val="28"/>
          <w:szCs w:val="28"/>
          <w:lang w:val="ru-RU"/>
        </w:rPr>
        <w:t>гр</w:t>
      </w:r>
      <w:r w:rsidRPr="00715134">
        <w:rPr>
          <w:rFonts w:ascii="Times New Roman" w:hAnsi="Times New Roman" w:cs="Times New Roman"/>
          <w:sz w:val="28"/>
          <w:szCs w:val="28"/>
          <w:lang w:val="ru-RU"/>
        </w:rPr>
        <w:t xml:space="preserve">ебанную речь и все такое. </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серьезно. </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 сожалению, да. Я расскажу о себе, но видимо ты предпочитаешь потратить весь день</w:t>
      </w:r>
      <w:r w:rsidR="00087F77" w:rsidRPr="00715134">
        <w:rPr>
          <w:rFonts w:ascii="Times New Roman" w:hAnsi="Times New Roman" w:cs="Times New Roman"/>
          <w:sz w:val="28"/>
          <w:szCs w:val="28"/>
          <w:lang w:val="ru-RU"/>
        </w:rPr>
        <w:t xml:space="preserve"> на то</w:t>
      </w:r>
      <w:r w:rsidRPr="00715134">
        <w:rPr>
          <w:rFonts w:ascii="Times New Roman" w:hAnsi="Times New Roman" w:cs="Times New Roman"/>
          <w:sz w:val="28"/>
          <w:szCs w:val="28"/>
          <w:lang w:val="ru-RU"/>
        </w:rPr>
        <w:t>, чтобы отчитывать меня.</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007809" w:rsidRPr="00715134">
        <w:rPr>
          <w:rFonts w:ascii="Times New Roman" w:hAnsi="Times New Roman" w:cs="Times New Roman"/>
          <w:sz w:val="28"/>
          <w:szCs w:val="28"/>
          <w:lang w:val="ru-RU"/>
        </w:rPr>
        <w:t>Томи</w:t>
      </w:r>
      <w:r w:rsidRPr="00715134">
        <w:rPr>
          <w:rFonts w:ascii="Times New Roman" w:hAnsi="Times New Roman" w:cs="Times New Roman"/>
          <w:sz w:val="28"/>
          <w:szCs w:val="28"/>
          <w:lang w:val="ru-RU"/>
        </w:rPr>
        <w:t xml:space="preserve"> улыбнулся и жестом предложил мне войти в аудиторию первой. </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Как всегда все уже сидели в кругу, потягивая кофе. </w:t>
      </w:r>
    </w:p>
    <w:p w:rsidR="00EE32D6" w:rsidRPr="00715134" w:rsidRDefault="00EE32D6" w:rsidP="003C75C2">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Мы произнесли наши </w:t>
      </w:r>
      <w:proofErr w:type="spellStart"/>
      <w:r w:rsidRPr="00715134">
        <w:rPr>
          <w:rFonts w:ascii="Times New Roman" w:hAnsi="Times New Roman" w:cs="Times New Roman"/>
          <w:sz w:val="28"/>
          <w:szCs w:val="28"/>
          <w:lang w:val="ru-RU"/>
        </w:rPr>
        <w:t>афф</w:t>
      </w:r>
      <w:r w:rsidR="003C75C2">
        <w:rPr>
          <w:rFonts w:ascii="Times New Roman" w:hAnsi="Times New Roman" w:cs="Times New Roman"/>
          <w:sz w:val="28"/>
          <w:szCs w:val="28"/>
          <w:lang w:val="ru-RU"/>
        </w:rPr>
        <w:t>и</w:t>
      </w:r>
      <w:r w:rsidRPr="00715134">
        <w:rPr>
          <w:rFonts w:ascii="Times New Roman" w:hAnsi="Times New Roman" w:cs="Times New Roman"/>
          <w:sz w:val="28"/>
          <w:szCs w:val="28"/>
          <w:lang w:val="ru-RU"/>
        </w:rPr>
        <w:t>рмации</w:t>
      </w:r>
      <w:proofErr w:type="spellEnd"/>
      <w:r w:rsidRPr="00715134">
        <w:rPr>
          <w:rFonts w:ascii="Times New Roman" w:hAnsi="Times New Roman" w:cs="Times New Roman"/>
          <w:sz w:val="28"/>
          <w:szCs w:val="28"/>
          <w:lang w:val="ru-RU"/>
        </w:rPr>
        <w:t>, и когда уже собрались писать в наших журналах «Что я узнал на этой неделе», Тим встал.</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Подождите, – начал он, – сегодня у нас будет необычное собрание. Как вы уже знаете, у нашего поставщика кофе сегодня последний день терапии. Поэтому она хочет вам кое-что сказать.</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Что</w:t>
      </w:r>
      <w:r w:rsidRPr="00715134">
        <w:rPr>
          <w:rFonts w:ascii="Times New Roman" w:hAnsi="Times New Roman" w:cs="Times New Roman"/>
          <w:sz w:val="28"/>
          <w:szCs w:val="28"/>
          <w:lang w:val="ru-RU"/>
        </w:rPr>
        <w:t xml:space="preserve">? </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Давай, – он жестом попросил меня встать, а сам сел на свое место. </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встала, оглядывая всех.</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 первую очередь, я бы хотела извиниться за то, что смеялась над всеми вами </w:t>
      </w:r>
      <w:r w:rsidR="00087F77" w:rsidRPr="00715134">
        <w:rPr>
          <w:rFonts w:ascii="Times New Roman" w:hAnsi="Times New Roman" w:cs="Times New Roman"/>
          <w:sz w:val="28"/>
          <w:szCs w:val="28"/>
          <w:lang w:val="ru-RU"/>
        </w:rPr>
        <w:t xml:space="preserve">в течение </w:t>
      </w:r>
      <w:r w:rsidRPr="00715134">
        <w:rPr>
          <w:rFonts w:ascii="Times New Roman" w:hAnsi="Times New Roman" w:cs="Times New Roman"/>
          <w:sz w:val="28"/>
          <w:szCs w:val="28"/>
          <w:lang w:val="ru-RU"/>
        </w:rPr>
        <w:t>последни</w:t>
      </w:r>
      <w:r w:rsidR="00087F77" w:rsidRPr="00715134">
        <w:rPr>
          <w:rFonts w:ascii="Times New Roman" w:hAnsi="Times New Roman" w:cs="Times New Roman"/>
          <w:sz w:val="28"/>
          <w:szCs w:val="28"/>
          <w:lang w:val="ru-RU"/>
        </w:rPr>
        <w:t>х</w:t>
      </w:r>
      <w:r w:rsidRPr="00715134">
        <w:rPr>
          <w:rFonts w:ascii="Times New Roman" w:hAnsi="Times New Roman" w:cs="Times New Roman"/>
          <w:sz w:val="28"/>
          <w:szCs w:val="28"/>
          <w:lang w:val="ru-RU"/>
        </w:rPr>
        <w:t xml:space="preserve"> </w:t>
      </w:r>
      <w:r w:rsidR="00930D25" w:rsidRPr="00715134">
        <w:rPr>
          <w:rFonts w:ascii="Times New Roman" w:hAnsi="Times New Roman" w:cs="Times New Roman"/>
          <w:sz w:val="28"/>
          <w:szCs w:val="28"/>
          <w:lang w:val="ru-RU"/>
        </w:rPr>
        <w:t>90</w:t>
      </w:r>
      <w:r w:rsidRPr="00715134">
        <w:rPr>
          <w:rFonts w:ascii="Times New Roman" w:hAnsi="Times New Roman" w:cs="Times New Roman"/>
          <w:sz w:val="28"/>
          <w:szCs w:val="28"/>
          <w:lang w:val="ru-RU"/>
        </w:rPr>
        <w:t xml:space="preserve"> дней.</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Мы не видели, чтоб ты смеялась.</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 ты не смеялась.</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Когда это было?</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смеялась над </w:t>
      </w:r>
      <w:r w:rsidRPr="00715134">
        <w:rPr>
          <w:rFonts w:ascii="Times New Roman" w:hAnsi="Times New Roman" w:cs="Times New Roman"/>
          <w:i/>
          <w:sz w:val="28"/>
          <w:szCs w:val="28"/>
          <w:lang w:val="ru-RU"/>
        </w:rPr>
        <w:t>всеми вами</w:t>
      </w:r>
      <w:r w:rsidRPr="00715134">
        <w:rPr>
          <w:rFonts w:ascii="Times New Roman" w:hAnsi="Times New Roman" w:cs="Times New Roman"/>
          <w:sz w:val="28"/>
          <w:szCs w:val="28"/>
          <w:lang w:val="ru-RU"/>
        </w:rPr>
        <w:t xml:space="preserve">, – я вдохнула и посмотрела на женщину, </w:t>
      </w:r>
      <w:r w:rsidR="00007809" w:rsidRPr="00715134">
        <w:rPr>
          <w:rFonts w:ascii="Times New Roman" w:hAnsi="Times New Roman" w:cs="Times New Roman"/>
          <w:sz w:val="28"/>
          <w:szCs w:val="28"/>
          <w:lang w:val="ru-RU"/>
        </w:rPr>
        <w:t>развлекавшую</w:t>
      </w:r>
      <w:r w:rsidRPr="00715134">
        <w:rPr>
          <w:rFonts w:ascii="Times New Roman" w:hAnsi="Times New Roman" w:cs="Times New Roman"/>
          <w:sz w:val="28"/>
          <w:szCs w:val="28"/>
          <w:lang w:val="ru-RU"/>
        </w:rPr>
        <w:t xml:space="preserve"> меня больше всех, которая приносила на встречи своё детское одеяльце, – особенно </w:t>
      </w:r>
      <w:r w:rsidR="00007809" w:rsidRPr="00715134">
        <w:rPr>
          <w:rFonts w:ascii="Times New Roman" w:hAnsi="Times New Roman" w:cs="Times New Roman"/>
          <w:sz w:val="28"/>
          <w:szCs w:val="28"/>
          <w:lang w:val="ru-RU"/>
        </w:rPr>
        <w:t>над тобой</w:t>
      </w:r>
      <w:r w:rsidRPr="00715134">
        <w:rPr>
          <w:rFonts w:ascii="Times New Roman" w:hAnsi="Times New Roman" w:cs="Times New Roman"/>
          <w:sz w:val="28"/>
          <w:szCs w:val="28"/>
          <w:lang w:val="ru-RU"/>
        </w:rPr>
        <w:t xml:space="preserve">. Ты пиздец как много плачешь. Ты плакала, даже когда была не твоя очередь говорить, даже когда мы обсуждали такое простое </w:t>
      </w:r>
      <w:proofErr w:type="gramStart"/>
      <w:r w:rsidRPr="00715134">
        <w:rPr>
          <w:rFonts w:ascii="Times New Roman" w:hAnsi="Times New Roman" w:cs="Times New Roman"/>
          <w:sz w:val="28"/>
          <w:szCs w:val="28"/>
          <w:lang w:val="ru-RU"/>
        </w:rPr>
        <w:t>дерьмо</w:t>
      </w:r>
      <w:proofErr w:type="gramEnd"/>
      <w:r w:rsidRPr="00715134">
        <w:rPr>
          <w:rFonts w:ascii="Times New Roman" w:hAnsi="Times New Roman" w:cs="Times New Roman"/>
          <w:sz w:val="28"/>
          <w:szCs w:val="28"/>
          <w:lang w:val="ru-RU"/>
        </w:rPr>
        <w:t xml:space="preserve"> как, что мы делали на выходных, и ты всегда...</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Эмерланд</w:t>
      </w:r>
      <w:r w:rsidRPr="00715134">
        <w:rPr>
          <w:rFonts w:ascii="Times New Roman" w:hAnsi="Times New Roman" w:cs="Times New Roman"/>
          <w:sz w:val="28"/>
          <w:szCs w:val="28"/>
          <w:lang w:val="ru-RU"/>
        </w:rPr>
        <w:t xml:space="preserve">… – Тим закатил глаза, – не отвлекайся от темы. </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Ну, да... </w:t>
      </w:r>
      <w:proofErr w:type="spellStart"/>
      <w:r w:rsidRPr="00715134">
        <w:rPr>
          <w:rFonts w:ascii="Times New Roman" w:hAnsi="Times New Roman" w:cs="Times New Roman"/>
          <w:sz w:val="28"/>
          <w:szCs w:val="28"/>
          <w:lang w:val="ru-RU"/>
        </w:rPr>
        <w:t>ммм</w:t>
      </w:r>
      <w:proofErr w:type="spellEnd"/>
      <w:r w:rsidRPr="00715134">
        <w:rPr>
          <w:rFonts w:ascii="Times New Roman" w:hAnsi="Times New Roman" w:cs="Times New Roman"/>
          <w:sz w:val="28"/>
          <w:szCs w:val="28"/>
          <w:lang w:val="ru-RU"/>
        </w:rPr>
        <w:t>... – я покачала головой и подошла к подиуму, что находился в центре. – Давайте я начну все заново.</w:t>
      </w:r>
    </w:p>
    <w:p w:rsidR="00EE32D6" w:rsidRPr="00715134" w:rsidRDefault="00EE32D6" w:rsidP="00715134">
      <w:pPr>
        <w:tabs>
          <w:tab w:val="left" w:pos="855"/>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Я заметила, как все заерзали на стульях. Я никогда до этого не выступала на подиуме. Просто стоять и разговаривать</w:t>
      </w:r>
      <w:r w:rsidR="00930D25" w:rsidRPr="00715134">
        <w:rPr>
          <w:rFonts w:ascii="Times New Roman" w:hAnsi="Times New Roman" w:cs="Times New Roman"/>
          <w:sz w:val="28"/>
          <w:szCs w:val="28"/>
          <w:lang w:val="ru-RU"/>
        </w:rPr>
        <w:t xml:space="preserve"> - </w:t>
      </w:r>
      <w:r w:rsidRPr="00715134">
        <w:rPr>
          <w:rFonts w:ascii="Times New Roman" w:hAnsi="Times New Roman" w:cs="Times New Roman"/>
          <w:sz w:val="28"/>
          <w:szCs w:val="28"/>
          <w:lang w:val="ru-RU"/>
        </w:rPr>
        <w:t xml:space="preserve"> это удовольстви</w:t>
      </w:r>
      <w:r w:rsidR="00930D25" w:rsidRPr="00715134">
        <w:rPr>
          <w:rFonts w:ascii="Times New Roman" w:hAnsi="Times New Roman" w:cs="Times New Roman"/>
          <w:sz w:val="28"/>
          <w:szCs w:val="28"/>
          <w:lang w:val="ru-RU"/>
        </w:rPr>
        <w:t>е</w:t>
      </w:r>
      <w:r w:rsidRPr="00715134">
        <w:rPr>
          <w:rFonts w:ascii="Times New Roman" w:hAnsi="Times New Roman" w:cs="Times New Roman"/>
          <w:sz w:val="28"/>
          <w:szCs w:val="28"/>
          <w:lang w:val="ru-RU"/>
        </w:rPr>
        <w:t xml:space="preserve">. Подиум же предназначался для более важных вещей, например, выплеснуть все </w:t>
      </w:r>
      <w:r w:rsidR="00930D25" w:rsidRPr="00715134">
        <w:rPr>
          <w:rFonts w:ascii="Times New Roman" w:hAnsi="Times New Roman" w:cs="Times New Roman"/>
          <w:sz w:val="28"/>
          <w:szCs w:val="28"/>
          <w:lang w:val="ru-RU"/>
        </w:rPr>
        <w:t>накопившиеся в тебе</w:t>
      </w:r>
      <w:r w:rsidRPr="00715134">
        <w:rPr>
          <w:rFonts w:ascii="Times New Roman" w:hAnsi="Times New Roman" w:cs="Times New Roman"/>
          <w:sz w:val="28"/>
          <w:szCs w:val="28"/>
          <w:lang w:val="ru-RU"/>
        </w:rPr>
        <w:t xml:space="preserve"> </w:t>
      </w:r>
      <w:proofErr w:type="gramStart"/>
      <w:r w:rsidRPr="00715134">
        <w:rPr>
          <w:rFonts w:ascii="Times New Roman" w:hAnsi="Times New Roman" w:cs="Times New Roman"/>
          <w:sz w:val="28"/>
          <w:szCs w:val="28"/>
          <w:lang w:val="ru-RU"/>
        </w:rPr>
        <w:t>дерьмо</w:t>
      </w:r>
      <w:proofErr w:type="gramEnd"/>
      <w:r w:rsidRPr="00715134">
        <w:rPr>
          <w:rFonts w:ascii="Times New Roman" w:hAnsi="Times New Roman" w:cs="Times New Roman"/>
          <w:sz w:val="28"/>
          <w:szCs w:val="28"/>
          <w:lang w:val="ru-RU"/>
        </w:rPr>
        <w:t>, надеясь никогда больше его не переваривать.</w:t>
      </w:r>
    </w:p>
    <w:p w:rsidR="00EE32D6" w:rsidRPr="00715134" w:rsidRDefault="00EE32D6" w:rsidP="003C75C2">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сделала глубокий вдох и на несколько секунд </w:t>
      </w:r>
      <w:r w:rsidR="00930D25" w:rsidRPr="00715134">
        <w:rPr>
          <w:rFonts w:ascii="Times New Roman" w:hAnsi="Times New Roman" w:cs="Times New Roman"/>
          <w:sz w:val="28"/>
          <w:szCs w:val="28"/>
          <w:lang w:val="ru-RU"/>
        </w:rPr>
        <w:t>зажм</w:t>
      </w:r>
      <w:r w:rsidR="003C75C2">
        <w:rPr>
          <w:rFonts w:ascii="Times New Roman" w:hAnsi="Times New Roman" w:cs="Times New Roman"/>
          <w:sz w:val="28"/>
          <w:szCs w:val="28"/>
          <w:lang w:val="ru-RU"/>
        </w:rPr>
        <w:t>у</w:t>
      </w:r>
      <w:r w:rsidR="00930D25" w:rsidRPr="00715134">
        <w:rPr>
          <w:rFonts w:ascii="Times New Roman" w:hAnsi="Times New Roman" w:cs="Times New Roman"/>
          <w:sz w:val="28"/>
          <w:szCs w:val="28"/>
          <w:lang w:val="ru-RU"/>
        </w:rPr>
        <w:t>рила</w:t>
      </w:r>
      <w:r w:rsidRPr="00715134">
        <w:rPr>
          <w:rFonts w:ascii="Times New Roman" w:hAnsi="Times New Roman" w:cs="Times New Roman"/>
          <w:sz w:val="28"/>
          <w:szCs w:val="28"/>
          <w:lang w:val="ru-RU"/>
        </w:rPr>
        <w:t xml:space="preserve"> глаза, мысленно приободряя себя. </w:t>
      </w:r>
      <w:r w:rsidR="00007809" w:rsidRPr="00715134">
        <w:rPr>
          <w:rFonts w:ascii="Times New Roman" w:hAnsi="Times New Roman" w:cs="Times New Roman"/>
          <w:sz w:val="28"/>
          <w:szCs w:val="28"/>
          <w:lang w:val="ru-RU"/>
        </w:rPr>
        <w:t>Открыв</w:t>
      </w:r>
      <w:r w:rsidRPr="00715134">
        <w:rPr>
          <w:rFonts w:ascii="Times New Roman" w:hAnsi="Times New Roman" w:cs="Times New Roman"/>
          <w:sz w:val="28"/>
          <w:szCs w:val="28"/>
          <w:lang w:val="ru-RU"/>
        </w:rPr>
        <w:t xml:space="preserve"> глаза</w:t>
      </w:r>
      <w:r w:rsidR="00007809" w:rsidRPr="00715134">
        <w:rPr>
          <w:rFonts w:ascii="Times New Roman" w:hAnsi="Times New Roman" w:cs="Times New Roman"/>
          <w:sz w:val="28"/>
          <w:szCs w:val="28"/>
          <w:lang w:val="ru-RU"/>
        </w:rPr>
        <w:t>, я</w:t>
      </w:r>
      <w:r w:rsidRPr="00715134">
        <w:rPr>
          <w:rFonts w:ascii="Times New Roman" w:hAnsi="Times New Roman" w:cs="Times New Roman"/>
          <w:sz w:val="28"/>
          <w:szCs w:val="28"/>
          <w:lang w:val="ru-RU"/>
        </w:rPr>
        <w:t xml:space="preserve"> развернула листок</w:t>
      </w:r>
      <w:r w:rsidR="00007809" w:rsidRPr="00715134">
        <w:rPr>
          <w:rFonts w:ascii="Times New Roman" w:hAnsi="Times New Roman" w:cs="Times New Roman"/>
          <w:sz w:val="28"/>
          <w:szCs w:val="28"/>
          <w:lang w:val="ru-RU"/>
        </w:rPr>
        <w:t xml:space="preserve"> и</w:t>
      </w:r>
      <w:r w:rsidRPr="00715134">
        <w:rPr>
          <w:rFonts w:ascii="Times New Roman" w:hAnsi="Times New Roman" w:cs="Times New Roman"/>
          <w:sz w:val="28"/>
          <w:szCs w:val="28"/>
          <w:lang w:val="ru-RU"/>
        </w:rPr>
        <w:t xml:space="preserve"> нача</w:t>
      </w:r>
      <w:r w:rsidR="00007809" w:rsidRPr="00715134">
        <w:rPr>
          <w:rFonts w:ascii="Times New Roman" w:hAnsi="Times New Roman" w:cs="Times New Roman"/>
          <w:sz w:val="28"/>
          <w:szCs w:val="28"/>
          <w:lang w:val="ru-RU"/>
        </w:rPr>
        <w:t>ла</w:t>
      </w:r>
      <w:r w:rsidRPr="00715134">
        <w:rPr>
          <w:rFonts w:ascii="Times New Roman" w:hAnsi="Times New Roman" w:cs="Times New Roman"/>
          <w:sz w:val="28"/>
          <w:szCs w:val="28"/>
          <w:lang w:val="ru-RU"/>
        </w:rPr>
        <w:t xml:space="preserve"> читать. </w:t>
      </w:r>
    </w:p>
    <w:p w:rsidR="00684B90"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Меня зовут </w:t>
      </w:r>
      <w:proofErr w:type="spellStart"/>
      <w:r w:rsidRPr="00715134">
        <w:rPr>
          <w:rFonts w:ascii="Times New Roman" w:hAnsi="Times New Roman" w:cs="Times New Roman"/>
          <w:sz w:val="28"/>
          <w:szCs w:val="28"/>
          <w:lang w:val="ru-RU"/>
        </w:rPr>
        <w:t>Эмерланд</w:t>
      </w:r>
      <w:proofErr w:type="spellEnd"/>
      <w:r w:rsidRPr="00715134">
        <w:rPr>
          <w:rFonts w:ascii="Times New Roman" w:hAnsi="Times New Roman" w:cs="Times New Roman"/>
          <w:sz w:val="28"/>
          <w:szCs w:val="28"/>
          <w:lang w:val="ru-RU"/>
        </w:rPr>
        <w:t xml:space="preserve"> Андерсон, – я сделала паузу, рассматривая красивый подчерк и идеально подобранные слова, которые ясно описывали моё поведение, но это всего лишь часть картины. Я скомкала листок. </w:t>
      </w:r>
    </w:p>
    <w:p w:rsidR="007503D2" w:rsidRPr="00715134" w:rsidRDefault="00930D25"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00EE32D6" w:rsidRPr="00715134">
        <w:rPr>
          <w:rFonts w:ascii="Times New Roman" w:hAnsi="Times New Roman" w:cs="Times New Roman"/>
          <w:sz w:val="28"/>
          <w:szCs w:val="28"/>
          <w:lang w:val="ru-RU"/>
        </w:rPr>
        <w:t xml:space="preserve">– Меня зовут </w:t>
      </w:r>
      <w:proofErr w:type="spellStart"/>
      <w:r w:rsidR="00EE32D6" w:rsidRPr="00715134">
        <w:rPr>
          <w:rFonts w:ascii="Times New Roman" w:hAnsi="Times New Roman" w:cs="Times New Roman"/>
          <w:sz w:val="28"/>
          <w:szCs w:val="28"/>
          <w:lang w:val="ru-RU"/>
        </w:rPr>
        <w:t>Эмерланд</w:t>
      </w:r>
      <w:proofErr w:type="spellEnd"/>
      <w:r w:rsidR="00EE32D6" w:rsidRPr="00715134">
        <w:rPr>
          <w:rFonts w:ascii="Times New Roman" w:hAnsi="Times New Roman" w:cs="Times New Roman"/>
          <w:sz w:val="28"/>
          <w:szCs w:val="28"/>
          <w:lang w:val="ru-RU"/>
        </w:rPr>
        <w:t xml:space="preserve"> Андерсон и я не собираюсь вешать вам лапшу на уши</w:t>
      </w:r>
      <w:proofErr w:type="gramStart"/>
      <w:r w:rsidR="00EE32D6" w:rsidRPr="00715134">
        <w:rPr>
          <w:rFonts w:ascii="Times New Roman" w:hAnsi="Times New Roman" w:cs="Times New Roman"/>
          <w:sz w:val="28"/>
          <w:szCs w:val="28"/>
          <w:lang w:val="ru-RU"/>
        </w:rPr>
        <w:t xml:space="preserve">… </w:t>
      </w:r>
      <w:r w:rsidR="00007809" w:rsidRPr="00715134">
        <w:rPr>
          <w:rFonts w:ascii="Times New Roman" w:hAnsi="Times New Roman" w:cs="Times New Roman"/>
          <w:sz w:val="28"/>
          <w:szCs w:val="28"/>
          <w:lang w:val="ru-RU"/>
        </w:rPr>
        <w:t>Л</w:t>
      </w:r>
      <w:proofErr w:type="gramEnd"/>
      <w:r w:rsidR="00007809" w:rsidRPr="00715134">
        <w:rPr>
          <w:rFonts w:ascii="Times New Roman" w:hAnsi="Times New Roman" w:cs="Times New Roman"/>
          <w:sz w:val="28"/>
          <w:szCs w:val="28"/>
          <w:lang w:val="ru-RU"/>
        </w:rPr>
        <w:t>ишь</w:t>
      </w:r>
      <w:r w:rsidR="00EE32D6" w:rsidRPr="00715134">
        <w:rPr>
          <w:rFonts w:ascii="Times New Roman" w:hAnsi="Times New Roman" w:cs="Times New Roman"/>
          <w:sz w:val="28"/>
          <w:szCs w:val="28"/>
          <w:lang w:val="ru-RU"/>
        </w:rPr>
        <w:t xml:space="preserve"> несколько недель назад я </w:t>
      </w:r>
      <w:r w:rsidR="00684B90" w:rsidRPr="00715134">
        <w:rPr>
          <w:rFonts w:ascii="Times New Roman" w:hAnsi="Times New Roman" w:cs="Times New Roman"/>
          <w:sz w:val="28"/>
          <w:szCs w:val="28"/>
          <w:lang w:val="ru-RU"/>
        </w:rPr>
        <w:t>осознала</w:t>
      </w:r>
      <w:r w:rsidR="00EE32D6" w:rsidRPr="00715134">
        <w:rPr>
          <w:rFonts w:ascii="Times New Roman" w:hAnsi="Times New Roman" w:cs="Times New Roman"/>
          <w:sz w:val="28"/>
          <w:szCs w:val="28"/>
          <w:lang w:val="ru-RU"/>
        </w:rPr>
        <w:t xml:space="preserve">, что я – алкоголичка, и мне придется довольно туго, потому что я до сих пор просыпаюсь </w:t>
      </w:r>
      <w:r w:rsidRPr="00715134">
        <w:rPr>
          <w:rFonts w:ascii="Times New Roman" w:hAnsi="Times New Roman" w:cs="Times New Roman"/>
          <w:sz w:val="28"/>
          <w:szCs w:val="28"/>
          <w:lang w:val="ru-RU"/>
        </w:rPr>
        <w:t xml:space="preserve">по </w:t>
      </w:r>
      <w:r w:rsidR="00EE32D6" w:rsidRPr="00715134">
        <w:rPr>
          <w:rFonts w:ascii="Times New Roman" w:hAnsi="Times New Roman" w:cs="Times New Roman"/>
          <w:sz w:val="28"/>
          <w:szCs w:val="28"/>
          <w:lang w:val="ru-RU"/>
        </w:rPr>
        <w:t>утр</w:t>
      </w:r>
      <w:r w:rsidRPr="00715134">
        <w:rPr>
          <w:rFonts w:ascii="Times New Roman" w:hAnsi="Times New Roman" w:cs="Times New Roman"/>
          <w:sz w:val="28"/>
          <w:szCs w:val="28"/>
          <w:lang w:val="ru-RU"/>
        </w:rPr>
        <w:t>а</w:t>
      </w:r>
      <w:r w:rsidR="00EE32D6" w:rsidRPr="00715134">
        <w:rPr>
          <w:rFonts w:ascii="Times New Roman" w:hAnsi="Times New Roman" w:cs="Times New Roman"/>
          <w:sz w:val="28"/>
          <w:szCs w:val="28"/>
          <w:lang w:val="ru-RU"/>
        </w:rPr>
        <w:t xml:space="preserve">м с мыслью о выпивке. Алкоголь мне </w:t>
      </w:r>
      <w:r w:rsidR="00EE32D6" w:rsidRPr="00715134">
        <w:rPr>
          <w:rFonts w:ascii="Times New Roman" w:hAnsi="Times New Roman" w:cs="Times New Roman"/>
          <w:i/>
          <w:sz w:val="28"/>
          <w:szCs w:val="28"/>
          <w:lang w:val="ru-RU"/>
        </w:rPr>
        <w:t>необходим</w:t>
      </w:r>
      <w:r w:rsidR="00EE32D6" w:rsidRPr="00715134">
        <w:rPr>
          <w:rFonts w:ascii="Times New Roman" w:hAnsi="Times New Roman" w:cs="Times New Roman"/>
          <w:sz w:val="28"/>
          <w:szCs w:val="28"/>
          <w:lang w:val="ru-RU"/>
        </w:rPr>
        <w:t>.</w:t>
      </w:r>
    </w:p>
    <w:p w:rsidR="00930D25"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На работе я каждый день поддаюсь соблазну выпить, и я действительно очень удивлена</w:t>
      </w:r>
      <w:r w:rsidR="00007809" w:rsidRPr="00715134">
        <w:rPr>
          <w:rFonts w:ascii="Times New Roman" w:hAnsi="Times New Roman" w:cs="Times New Roman"/>
          <w:sz w:val="28"/>
          <w:szCs w:val="28"/>
          <w:lang w:val="ru-RU"/>
        </w:rPr>
        <w:t xml:space="preserve"> тем</w:t>
      </w:r>
      <w:r w:rsidRPr="00715134">
        <w:rPr>
          <w:rFonts w:ascii="Times New Roman" w:hAnsi="Times New Roman" w:cs="Times New Roman"/>
          <w:sz w:val="28"/>
          <w:szCs w:val="28"/>
          <w:lang w:val="ru-RU"/>
        </w:rPr>
        <w:t>, что до сих пор не сделала и глоточка</w:t>
      </w:r>
      <w:r w:rsidR="00CE1A53"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CE1A53" w:rsidRPr="00715134">
        <w:rPr>
          <w:rFonts w:ascii="Times New Roman" w:hAnsi="Times New Roman" w:cs="Times New Roman"/>
          <w:sz w:val="28"/>
          <w:szCs w:val="28"/>
          <w:lang w:val="ru-RU"/>
        </w:rPr>
        <w:t>П</w:t>
      </w:r>
      <w:r w:rsidRPr="00715134">
        <w:rPr>
          <w:rFonts w:ascii="Times New Roman" w:hAnsi="Times New Roman" w:cs="Times New Roman"/>
          <w:sz w:val="28"/>
          <w:szCs w:val="28"/>
          <w:lang w:val="ru-RU"/>
        </w:rPr>
        <w:t xml:space="preserve">отому </w:t>
      </w:r>
      <w:r w:rsidR="00CE1A53" w:rsidRPr="00715134">
        <w:rPr>
          <w:rFonts w:ascii="Times New Roman" w:hAnsi="Times New Roman" w:cs="Times New Roman"/>
          <w:sz w:val="28"/>
          <w:szCs w:val="28"/>
          <w:lang w:val="ru-RU"/>
        </w:rPr>
        <w:t>как</w:t>
      </w:r>
      <w:r w:rsidRPr="00715134">
        <w:rPr>
          <w:rFonts w:ascii="Times New Roman" w:hAnsi="Times New Roman" w:cs="Times New Roman"/>
          <w:sz w:val="28"/>
          <w:szCs w:val="28"/>
          <w:lang w:val="ru-RU"/>
        </w:rPr>
        <w:t xml:space="preserve"> это было бы очень легко сделать… </w:t>
      </w:r>
    </w:p>
    <w:p w:rsidR="007503D2"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Пиздец как легко… – в комнате тишина. </w:t>
      </w:r>
    </w:p>
    <w:p w:rsidR="007503D2" w:rsidRPr="00715134" w:rsidRDefault="00930D25" w:rsidP="00715134">
      <w:pPr>
        <w:spacing w:after="0"/>
        <w:ind w:firstLine="708"/>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w:t>
      </w:r>
      <w:r w:rsidR="00EE32D6" w:rsidRPr="00715134">
        <w:rPr>
          <w:rFonts w:ascii="Times New Roman" w:hAnsi="Times New Roman" w:cs="Times New Roman"/>
          <w:sz w:val="28"/>
          <w:szCs w:val="28"/>
          <w:lang w:val="ru-RU"/>
        </w:rPr>
        <w:t xml:space="preserve"> Я начала пить очень рано, с моей мамой… Она была </w:t>
      </w:r>
      <w:r w:rsidRPr="00715134">
        <w:rPr>
          <w:rFonts w:ascii="Times New Roman" w:hAnsi="Times New Roman" w:cs="Times New Roman"/>
          <w:sz w:val="28"/>
          <w:szCs w:val="28"/>
          <w:lang w:val="ru-RU"/>
        </w:rPr>
        <w:t xml:space="preserve">для меня </w:t>
      </w:r>
      <w:r w:rsidR="00EE32D6" w:rsidRPr="00715134">
        <w:rPr>
          <w:rFonts w:ascii="Times New Roman" w:hAnsi="Times New Roman" w:cs="Times New Roman"/>
          <w:i/>
          <w:sz w:val="28"/>
          <w:szCs w:val="28"/>
          <w:lang w:val="ru-RU"/>
        </w:rPr>
        <w:t>всем</w:t>
      </w:r>
      <w:r w:rsidR="00EE32D6" w:rsidRPr="00715134">
        <w:rPr>
          <w:rFonts w:ascii="Times New Roman" w:hAnsi="Times New Roman" w:cs="Times New Roman"/>
          <w:sz w:val="28"/>
          <w:szCs w:val="28"/>
          <w:lang w:val="ru-RU"/>
        </w:rPr>
        <w:t>. Даже когда она ничего не делала для меня, даже когда она забывала о вещах важных для меня, она всё равно была моим миром. Я никогда не ставила под сомнение её действия</w:t>
      </w:r>
      <w:r w:rsidR="007503D2" w:rsidRPr="00715134">
        <w:rPr>
          <w:rFonts w:ascii="Times New Roman" w:hAnsi="Times New Roman" w:cs="Times New Roman"/>
          <w:sz w:val="28"/>
          <w:szCs w:val="28"/>
          <w:lang w:val="ru-RU"/>
        </w:rPr>
        <w:t>.</w:t>
      </w:r>
      <w:r w:rsidR="00EE32D6" w:rsidRPr="00715134">
        <w:rPr>
          <w:rFonts w:ascii="Times New Roman" w:hAnsi="Times New Roman" w:cs="Times New Roman"/>
          <w:sz w:val="28"/>
          <w:szCs w:val="28"/>
          <w:lang w:val="ru-RU"/>
        </w:rPr>
        <w:t xml:space="preserve"> </w:t>
      </w:r>
      <w:r w:rsidR="007503D2" w:rsidRPr="00715134">
        <w:rPr>
          <w:rFonts w:ascii="Times New Roman" w:hAnsi="Times New Roman" w:cs="Times New Roman"/>
          <w:sz w:val="28"/>
          <w:szCs w:val="28"/>
          <w:lang w:val="ru-RU"/>
        </w:rPr>
        <w:t>Н</w:t>
      </w:r>
      <w:r w:rsidR="00EE32D6" w:rsidRPr="00715134">
        <w:rPr>
          <w:rFonts w:ascii="Times New Roman" w:hAnsi="Times New Roman" w:cs="Times New Roman"/>
          <w:sz w:val="28"/>
          <w:szCs w:val="28"/>
          <w:lang w:val="ru-RU"/>
        </w:rPr>
        <w:t>и</w:t>
      </w:r>
      <w:r w:rsidRPr="00715134">
        <w:rPr>
          <w:rFonts w:ascii="Times New Roman" w:hAnsi="Times New Roman" w:cs="Times New Roman"/>
          <w:sz w:val="28"/>
          <w:szCs w:val="28"/>
          <w:lang w:val="ru-RU"/>
        </w:rPr>
        <w:t xml:space="preserve"> тогда,</w:t>
      </w:r>
      <w:r w:rsidR="00EE32D6" w:rsidRPr="00715134">
        <w:rPr>
          <w:rFonts w:ascii="Times New Roman" w:hAnsi="Times New Roman" w:cs="Times New Roman"/>
          <w:sz w:val="28"/>
          <w:szCs w:val="28"/>
          <w:lang w:val="ru-RU"/>
        </w:rPr>
        <w:t xml:space="preserve"> когда она учила меня сворачивать косяки, ни когда учила пить </w:t>
      </w:r>
      <w:proofErr w:type="spellStart"/>
      <w:r w:rsidR="00EE32D6" w:rsidRPr="00715134">
        <w:rPr>
          <w:rFonts w:ascii="Times New Roman" w:hAnsi="Times New Roman" w:cs="Times New Roman"/>
          <w:sz w:val="28"/>
          <w:szCs w:val="28"/>
          <w:lang w:val="ru-RU"/>
        </w:rPr>
        <w:t>шоты</w:t>
      </w:r>
      <w:proofErr w:type="spellEnd"/>
      <w:r w:rsidR="00EE32D6" w:rsidRPr="00715134">
        <w:rPr>
          <w:rFonts w:ascii="Times New Roman" w:hAnsi="Times New Roman" w:cs="Times New Roman"/>
          <w:sz w:val="28"/>
          <w:szCs w:val="28"/>
          <w:lang w:val="ru-RU"/>
        </w:rPr>
        <w:t xml:space="preserve"> в четырнадцать. Я была всего лишь ребенком. Я ценила каждую секунду проведенного с ней времени и была рада, что она уделяет мне хоть немного своего внимания, – </w:t>
      </w:r>
      <w:r w:rsidRPr="00715134">
        <w:rPr>
          <w:rFonts w:ascii="Times New Roman" w:hAnsi="Times New Roman" w:cs="Times New Roman"/>
          <w:sz w:val="28"/>
          <w:szCs w:val="28"/>
          <w:lang w:val="ru-RU"/>
        </w:rPr>
        <w:t>мне хотелось</w:t>
      </w:r>
      <w:r w:rsidR="00EE32D6" w:rsidRPr="00715134">
        <w:rPr>
          <w:rFonts w:ascii="Times New Roman" w:hAnsi="Times New Roman" w:cs="Times New Roman"/>
          <w:sz w:val="28"/>
          <w:szCs w:val="28"/>
          <w:lang w:val="ru-RU"/>
        </w:rPr>
        <w:t xml:space="preserve"> остановиться, как раз перед тем, как рассказать самую тяжелую для меня часть, но тут я вспомнила слова Картера</w:t>
      </w:r>
      <w:r w:rsidRPr="00715134">
        <w:rPr>
          <w:rFonts w:ascii="Times New Roman" w:hAnsi="Times New Roman" w:cs="Times New Roman"/>
          <w:sz w:val="28"/>
          <w:szCs w:val="28"/>
          <w:lang w:val="ru-RU"/>
        </w:rPr>
        <w:t xml:space="preserve"> о том</w:t>
      </w:r>
      <w:r w:rsidR="00EE32D6" w:rsidRPr="00715134">
        <w:rPr>
          <w:rFonts w:ascii="Times New Roman" w:hAnsi="Times New Roman" w:cs="Times New Roman"/>
          <w:sz w:val="28"/>
          <w:szCs w:val="28"/>
          <w:lang w:val="ru-RU"/>
        </w:rPr>
        <w:t>, что меня никто не будет осуждать, поэтому я продолжила.</w:t>
      </w:r>
    </w:p>
    <w:p w:rsidR="007503D2" w:rsidRPr="00715134" w:rsidRDefault="00EE32D6" w:rsidP="00715134">
      <w:pPr>
        <w:spacing w:after="0"/>
        <w:ind w:firstLine="708"/>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 </w:t>
      </w:r>
      <w:r w:rsidR="00930D25" w:rsidRPr="00715134">
        <w:rPr>
          <w:rFonts w:ascii="Times New Roman" w:hAnsi="Times New Roman" w:cs="Times New Roman"/>
          <w:sz w:val="28"/>
          <w:szCs w:val="28"/>
          <w:lang w:val="ru-RU"/>
        </w:rPr>
        <w:t>С</w:t>
      </w:r>
      <w:r w:rsidRPr="00715134">
        <w:rPr>
          <w:rFonts w:ascii="Times New Roman" w:hAnsi="Times New Roman" w:cs="Times New Roman"/>
          <w:sz w:val="28"/>
          <w:szCs w:val="28"/>
          <w:lang w:val="ru-RU"/>
        </w:rPr>
        <w:t xml:space="preserve"> </w:t>
      </w:r>
      <w:r w:rsidR="00930D25" w:rsidRPr="00715134">
        <w:rPr>
          <w:rFonts w:ascii="Times New Roman" w:hAnsi="Times New Roman" w:cs="Times New Roman"/>
          <w:sz w:val="28"/>
          <w:szCs w:val="28"/>
          <w:lang w:val="ru-RU"/>
        </w:rPr>
        <w:t>четырнадцати</w:t>
      </w:r>
      <w:r w:rsidRPr="00715134">
        <w:rPr>
          <w:rFonts w:ascii="Times New Roman" w:hAnsi="Times New Roman" w:cs="Times New Roman"/>
          <w:sz w:val="28"/>
          <w:szCs w:val="28"/>
          <w:lang w:val="ru-RU"/>
        </w:rPr>
        <w:t xml:space="preserve"> лет я уже и вспомнить </w:t>
      </w:r>
      <w:r w:rsidR="007F1891" w:rsidRPr="00715134">
        <w:rPr>
          <w:rFonts w:ascii="Times New Roman" w:hAnsi="Times New Roman" w:cs="Times New Roman"/>
          <w:sz w:val="28"/>
          <w:szCs w:val="28"/>
          <w:lang w:val="ru-RU"/>
        </w:rPr>
        <w:t xml:space="preserve">не могу </w:t>
      </w:r>
      <w:r w:rsidRPr="00715134">
        <w:rPr>
          <w:rFonts w:ascii="Times New Roman" w:hAnsi="Times New Roman" w:cs="Times New Roman"/>
          <w:sz w:val="28"/>
          <w:szCs w:val="28"/>
          <w:lang w:val="ru-RU"/>
        </w:rPr>
        <w:t>то врем</w:t>
      </w:r>
      <w:r w:rsidR="007503D2"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когда я </w:t>
      </w:r>
      <w:r w:rsidRPr="00715134">
        <w:rPr>
          <w:rFonts w:ascii="Times New Roman" w:hAnsi="Times New Roman" w:cs="Times New Roman"/>
          <w:i/>
          <w:sz w:val="28"/>
          <w:szCs w:val="28"/>
          <w:lang w:val="ru-RU"/>
        </w:rPr>
        <w:t>не</w:t>
      </w:r>
      <w:r w:rsidRPr="00715134">
        <w:rPr>
          <w:rFonts w:ascii="Times New Roman" w:hAnsi="Times New Roman" w:cs="Times New Roman"/>
          <w:sz w:val="28"/>
          <w:szCs w:val="28"/>
          <w:lang w:val="ru-RU"/>
        </w:rPr>
        <w:t xml:space="preserve"> пила. </w:t>
      </w:r>
      <w:r w:rsidR="00CE1A53" w:rsidRPr="00715134">
        <w:rPr>
          <w:rFonts w:ascii="Times New Roman" w:hAnsi="Times New Roman" w:cs="Times New Roman"/>
          <w:sz w:val="28"/>
          <w:szCs w:val="28"/>
          <w:lang w:val="ru-RU"/>
        </w:rPr>
        <w:t>Сначала</w:t>
      </w:r>
      <w:r w:rsidRPr="00715134">
        <w:rPr>
          <w:rFonts w:ascii="Times New Roman" w:hAnsi="Times New Roman" w:cs="Times New Roman"/>
          <w:sz w:val="28"/>
          <w:szCs w:val="28"/>
          <w:lang w:val="ru-RU"/>
        </w:rPr>
        <w:t>, мне хватало одной-двух рюмок в день, бокал вина на ночь, чтобы выслушать её проблемы, чтоб</w:t>
      </w:r>
      <w:r w:rsidR="007F1891" w:rsidRPr="00715134">
        <w:rPr>
          <w:rFonts w:ascii="Times New Roman" w:hAnsi="Times New Roman" w:cs="Times New Roman"/>
          <w:sz w:val="28"/>
          <w:szCs w:val="28"/>
          <w:lang w:val="ru-RU"/>
        </w:rPr>
        <w:t>ы</w:t>
      </w:r>
      <w:r w:rsidRPr="00715134">
        <w:rPr>
          <w:rFonts w:ascii="Times New Roman" w:hAnsi="Times New Roman" w:cs="Times New Roman"/>
          <w:sz w:val="28"/>
          <w:szCs w:val="28"/>
          <w:lang w:val="ru-RU"/>
        </w:rPr>
        <w:t xml:space="preserve"> она </w:t>
      </w:r>
      <w:r w:rsidRPr="00715134">
        <w:rPr>
          <w:rFonts w:ascii="Times New Roman" w:hAnsi="Times New Roman" w:cs="Times New Roman"/>
          <w:i/>
          <w:sz w:val="28"/>
          <w:szCs w:val="28"/>
          <w:lang w:val="ru-RU"/>
        </w:rPr>
        <w:t>выслушала</w:t>
      </w:r>
      <w:r w:rsidRPr="00715134">
        <w:rPr>
          <w:rFonts w:ascii="Times New Roman" w:hAnsi="Times New Roman" w:cs="Times New Roman"/>
          <w:sz w:val="28"/>
          <w:szCs w:val="28"/>
          <w:lang w:val="ru-RU"/>
        </w:rPr>
        <w:t xml:space="preserve"> мои… – в моей памяти всплывали воспоминания о </w:t>
      </w:r>
      <w:proofErr w:type="spellStart"/>
      <w:r w:rsidR="00CE1A53" w:rsidRPr="00715134">
        <w:rPr>
          <w:rFonts w:ascii="Times New Roman" w:hAnsi="Times New Roman" w:cs="Times New Roman"/>
          <w:sz w:val="28"/>
          <w:szCs w:val="28"/>
          <w:lang w:val="ru-RU"/>
        </w:rPr>
        <w:t>Лие</w:t>
      </w:r>
      <w:proofErr w:type="spellEnd"/>
      <w:r w:rsidR="007F1891"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на нашем диване, когда я снова и снова звонила в 911, потому что она не дышала, </w:t>
      </w:r>
      <w:r w:rsidR="007F1891" w:rsidRPr="00715134">
        <w:rPr>
          <w:rFonts w:ascii="Times New Roman" w:hAnsi="Times New Roman" w:cs="Times New Roman"/>
          <w:sz w:val="28"/>
          <w:szCs w:val="28"/>
          <w:lang w:val="ru-RU"/>
        </w:rPr>
        <w:t>и</w:t>
      </w:r>
      <w:r w:rsidRPr="00715134">
        <w:rPr>
          <w:rFonts w:ascii="Times New Roman" w:hAnsi="Times New Roman" w:cs="Times New Roman"/>
          <w:sz w:val="28"/>
          <w:szCs w:val="28"/>
          <w:lang w:val="ru-RU"/>
        </w:rPr>
        <w:t xml:space="preserve"> я не могла нащупать её пульс.</w:t>
      </w:r>
    </w:p>
    <w:p w:rsidR="007503D2" w:rsidRPr="00715134" w:rsidRDefault="00EE32D6" w:rsidP="00715134">
      <w:pPr>
        <w:spacing w:after="0"/>
        <w:ind w:firstLine="708"/>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 Я действительно не могу вспомнить ни одного раза, чтобы она просто проводила со мной время или уделяла мне внимание, </w:t>
      </w:r>
      <w:r w:rsidR="007503D2" w:rsidRPr="00715134">
        <w:rPr>
          <w:rFonts w:ascii="Times New Roman" w:hAnsi="Times New Roman" w:cs="Times New Roman"/>
          <w:sz w:val="28"/>
          <w:szCs w:val="28"/>
          <w:lang w:val="ru-RU"/>
        </w:rPr>
        <w:t>и</w:t>
      </w:r>
      <w:r w:rsidR="00CE1A53" w:rsidRPr="00715134">
        <w:rPr>
          <w:rFonts w:ascii="Times New Roman" w:hAnsi="Times New Roman" w:cs="Times New Roman"/>
          <w:sz w:val="28"/>
          <w:szCs w:val="28"/>
          <w:lang w:val="ru-RU"/>
        </w:rPr>
        <w:t xml:space="preserve"> при этом</w:t>
      </w:r>
      <w:r w:rsidRPr="00715134">
        <w:rPr>
          <w:rFonts w:ascii="Times New Roman" w:hAnsi="Times New Roman" w:cs="Times New Roman"/>
          <w:sz w:val="28"/>
          <w:szCs w:val="28"/>
          <w:lang w:val="ru-RU"/>
        </w:rPr>
        <w:t xml:space="preserve"> мы </w:t>
      </w:r>
      <w:r w:rsidR="007F1891" w:rsidRPr="00715134">
        <w:rPr>
          <w:rFonts w:ascii="Times New Roman" w:hAnsi="Times New Roman" w:cs="Times New Roman"/>
          <w:sz w:val="28"/>
          <w:szCs w:val="28"/>
          <w:lang w:val="ru-RU"/>
        </w:rPr>
        <w:t xml:space="preserve">бы </w:t>
      </w:r>
      <w:r w:rsidRPr="00715134">
        <w:rPr>
          <w:rFonts w:ascii="Times New Roman" w:hAnsi="Times New Roman" w:cs="Times New Roman"/>
          <w:i/>
          <w:sz w:val="28"/>
          <w:szCs w:val="28"/>
          <w:lang w:val="ru-RU"/>
        </w:rPr>
        <w:t>не</w:t>
      </w:r>
      <w:r w:rsidRPr="00715134">
        <w:rPr>
          <w:rFonts w:ascii="Times New Roman" w:hAnsi="Times New Roman" w:cs="Times New Roman"/>
          <w:sz w:val="28"/>
          <w:szCs w:val="28"/>
          <w:lang w:val="ru-RU"/>
        </w:rPr>
        <w:t xml:space="preserve"> выпивали. </w:t>
      </w:r>
      <w:r w:rsidR="00CE1A53" w:rsidRPr="00715134">
        <w:rPr>
          <w:rFonts w:ascii="Times New Roman" w:hAnsi="Times New Roman" w:cs="Times New Roman"/>
          <w:sz w:val="28"/>
          <w:szCs w:val="28"/>
          <w:lang w:val="ru-RU"/>
        </w:rPr>
        <w:t>Вплоть</w:t>
      </w:r>
      <w:r w:rsidRPr="00715134">
        <w:rPr>
          <w:rFonts w:ascii="Times New Roman" w:hAnsi="Times New Roman" w:cs="Times New Roman"/>
          <w:sz w:val="28"/>
          <w:szCs w:val="28"/>
          <w:lang w:val="ru-RU"/>
        </w:rPr>
        <w:t xml:space="preserve"> до этого лета я не понимала, но нас связывала только </w:t>
      </w:r>
      <w:r w:rsidRPr="00715134">
        <w:rPr>
          <w:rFonts w:ascii="Times New Roman" w:hAnsi="Times New Roman" w:cs="Times New Roman"/>
          <w:i/>
          <w:sz w:val="28"/>
          <w:szCs w:val="28"/>
          <w:lang w:val="ru-RU"/>
        </w:rPr>
        <w:t>выпивка</w:t>
      </w:r>
      <w:r w:rsidRPr="00715134">
        <w:rPr>
          <w:rFonts w:ascii="Times New Roman" w:hAnsi="Times New Roman" w:cs="Times New Roman"/>
          <w:sz w:val="28"/>
          <w:szCs w:val="28"/>
          <w:lang w:val="ru-RU"/>
        </w:rPr>
        <w:t xml:space="preserve">. </w:t>
      </w:r>
    </w:p>
    <w:p w:rsidR="00EE32D6" w:rsidRPr="00715134" w:rsidRDefault="007503D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 xml:space="preserve"> </w:t>
      </w:r>
      <w:r w:rsidR="007F1891" w:rsidRPr="00715134">
        <w:rPr>
          <w:rFonts w:ascii="Times New Roman" w:hAnsi="Times New Roman" w:cs="Times New Roman"/>
          <w:sz w:val="28"/>
          <w:szCs w:val="28"/>
          <w:lang w:val="ru-RU"/>
        </w:rPr>
        <w:tab/>
      </w:r>
      <w:r w:rsidRPr="00715134">
        <w:rPr>
          <w:rFonts w:ascii="Times New Roman" w:hAnsi="Times New Roman" w:cs="Times New Roman"/>
          <w:sz w:val="28"/>
          <w:szCs w:val="28"/>
          <w:lang w:val="ru-RU"/>
        </w:rPr>
        <w:t xml:space="preserve">- </w:t>
      </w:r>
      <w:r w:rsidR="00EE32D6" w:rsidRPr="00715134">
        <w:rPr>
          <w:rFonts w:ascii="Times New Roman" w:hAnsi="Times New Roman" w:cs="Times New Roman"/>
          <w:sz w:val="28"/>
          <w:szCs w:val="28"/>
          <w:lang w:val="ru-RU"/>
        </w:rPr>
        <w:t xml:space="preserve">Я уверена, что она любила меня, но… – я остановилась, не </w:t>
      </w:r>
      <w:r w:rsidR="007F1891" w:rsidRPr="00715134">
        <w:rPr>
          <w:rFonts w:ascii="Times New Roman" w:hAnsi="Times New Roman" w:cs="Times New Roman"/>
          <w:sz w:val="28"/>
          <w:szCs w:val="28"/>
          <w:lang w:val="ru-RU"/>
        </w:rPr>
        <w:t>в состоянии</w:t>
      </w:r>
      <w:r w:rsidR="00EE32D6" w:rsidRPr="00715134">
        <w:rPr>
          <w:rFonts w:ascii="Times New Roman" w:hAnsi="Times New Roman" w:cs="Times New Roman"/>
          <w:sz w:val="28"/>
          <w:szCs w:val="28"/>
          <w:lang w:val="ru-RU"/>
        </w:rPr>
        <w:t xml:space="preserve"> закончить предложение, – когда она умерла, нет, не так. Когда она бросила меня, совершив самоубийство, только тогда я поняла, насколько одинока</w:t>
      </w:r>
      <w:r w:rsidR="007F1891" w:rsidRPr="00715134">
        <w:rPr>
          <w:rFonts w:ascii="Times New Roman" w:hAnsi="Times New Roman" w:cs="Times New Roman"/>
          <w:sz w:val="28"/>
          <w:szCs w:val="28"/>
          <w:lang w:val="ru-RU"/>
        </w:rPr>
        <w:t xml:space="preserve"> я была</w:t>
      </w:r>
      <w:r w:rsidR="00EE32D6" w:rsidRPr="00715134">
        <w:rPr>
          <w:rFonts w:ascii="Times New Roman" w:hAnsi="Times New Roman" w:cs="Times New Roman"/>
          <w:sz w:val="28"/>
          <w:szCs w:val="28"/>
          <w:lang w:val="ru-RU"/>
        </w:rPr>
        <w:t xml:space="preserve">, </w:t>
      </w:r>
      <w:r w:rsidR="00CE1A53" w:rsidRPr="00715134">
        <w:rPr>
          <w:rFonts w:ascii="Times New Roman" w:hAnsi="Times New Roman" w:cs="Times New Roman"/>
          <w:sz w:val="28"/>
          <w:szCs w:val="28"/>
          <w:lang w:val="ru-RU"/>
        </w:rPr>
        <w:t>лишь тогда осозна</w:t>
      </w:r>
      <w:r w:rsidRPr="00715134">
        <w:rPr>
          <w:rFonts w:ascii="Times New Roman" w:hAnsi="Times New Roman" w:cs="Times New Roman"/>
          <w:sz w:val="28"/>
          <w:szCs w:val="28"/>
          <w:lang w:val="ru-RU"/>
        </w:rPr>
        <w:t>ла</w:t>
      </w:r>
      <w:r w:rsidR="00EE32D6" w:rsidRPr="00715134">
        <w:rPr>
          <w:rFonts w:ascii="Times New Roman" w:hAnsi="Times New Roman" w:cs="Times New Roman"/>
          <w:sz w:val="28"/>
          <w:szCs w:val="28"/>
          <w:lang w:val="ru-RU"/>
        </w:rPr>
        <w:t>, что в моей жизни действительно</w:t>
      </w:r>
      <w:r w:rsidR="00CE1A53" w:rsidRPr="00715134">
        <w:rPr>
          <w:rFonts w:ascii="Times New Roman" w:hAnsi="Times New Roman" w:cs="Times New Roman"/>
          <w:sz w:val="28"/>
          <w:szCs w:val="28"/>
          <w:lang w:val="ru-RU"/>
        </w:rPr>
        <w:t xml:space="preserve"> больше</w:t>
      </w:r>
      <w:r w:rsidR="00EE32D6" w:rsidRPr="00715134">
        <w:rPr>
          <w:rFonts w:ascii="Times New Roman" w:hAnsi="Times New Roman" w:cs="Times New Roman"/>
          <w:sz w:val="28"/>
          <w:szCs w:val="28"/>
          <w:lang w:val="ru-RU"/>
        </w:rPr>
        <w:t xml:space="preserve"> никого </w:t>
      </w:r>
      <w:r w:rsidR="00CE1A53" w:rsidRPr="00715134">
        <w:rPr>
          <w:rFonts w:ascii="Times New Roman" w:hAnsi="Times New Roman" w:cs="Times New Roman"/>
          <w:sz w:val="28"/>
          <w:szCs w:val="28"/>
          <w:lang w:val="ru-RU"/>
        </w:rPr>
        <w:t>нет</w:t>
      </w:r>
      <w:r w:rsidR="00EE32D6" w:rsidRPr="00715134">
        <w:rPr>
          <w:rFonts w:ascii="Times New Roman" w:hAnsi="Times New Roman" w:cs="Times New Roman"/>
          <w:sz w:val="28"/>
          <w:szCs w:val="28"/>
          <w:lang w:val="ru-RU"/>
        </w:rPr>
        <w:t>. Поэтому я</w:t>
      </w:r>
      <w:r w:rsidR="007F1891" w:rsidRPr="00715134">
        <w:rPr>
          <w:rFonts w:ascii="Times New Roman" w:hAnsi="Times New Roman" w:cs="Times New Roman"/>
          <w:sz w:val="28"/>
          <w:szCs w:val="28"/>
          <w:lang w:val="ru-RU"/>
        </w:rPr>
        <w:t>,</w:t>
      </w:r>
      <w:r w:rsidR="00EE32D6" w:rsidRPr="00715134">
        <w:rPr>
          <w:rFonts w:ascii="Times New Roman" w:hAnsi="Times New Roman" w:cs="Times New Roman"/>
          <w:sz w:val="28"/>
          <w:szCs w:val="28"/>
          <w:lang w:val="ru-RU"/>
        </w:rPr>
        <w:t xml:space="preserve"> </w:t>
      </w:r>
      <w:r w:rsidR="007F1891" w:rsidRPr="00715134">
        <w:rPr>
          <w:rFonts w:ascii="Times New Roman" w:hAnsi="Times New Roman" w:cs="Times New Roman"/>
          <w:sz w:val="28"/>
          <w:szCs w:val="28"/>
          <w:lang w:val="ru-RU"/>
        </w:rPr>
        <w:t xml:space="preserve">при любой возможности, </w:t>
      </w:r>
      <w:r w:rsidR="00EE32D6" w:rsidRPr="00715134">
        <w:rPr>
          <w:rFonts w:ascii="Times New Roman" w:hAnsi="Times New Roman" w:cs="Times New Roman"/>
          <w:sz w:val="28"/>
          <w:szCs w:val="28"/>
          <w:lang w:val="ru-RU"/>
        </w:rPr>
        <w:t xml:space="preserve">напивалась до беспамятства. Каждый раз, </w:t>
      </w:r>
      <w:r w:rsidR="007F1891" w:rsidRPr="00715134">
        <w:rPr>
          <w:rFonts w:ascii="Times New Roman" w:hAnsi="Times New Roman" w:cs="Times New Roman"/>
          <w:sz w:val="28"/>
          <w:szCs w:val="28"/>
          <w:lang w:val="ru-RU"/>
        </w:rPr>
        <w:t>вспоминая</w:t>
      </w:r>
      <w:r w:rsidR="00EE32D6" w:rsidRPr="00715134">
        <w:rPr>
          <w:rFonts w:ascii="Times New Roman" w:hAnsi="Times New Roman" w:cs="Times New Roman"/>
          <w:sz w:val="28"/>
          <w:szCs w:val="28"/>
          <w:lang w:val="ru-RU"/>
        </w:rPr>
        <w:t xml:space="preserve"> о ней – я пила, это был её способ справляться с проблемами, и я думала, что мне это тоже поможет. </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больше не находилась в комнате встреч АА. Комната была темной, и единственным человеком в ней была Лия. Она смотрела на меня с безразличным выражением лица. Я знала, что</w:t>
      </w:r>
      <w:r w:rsidR="00684B90" w:rsidRPr="00715134">
        <w:rPr>
          <w:rFonts w:ascii="Times New Roman" w:hAnsi="Times New Roman" w:cs="Times New Roman"/>
          <w:sz w:val="28"/>
          <w:szCs w:val="28"/>
          <w:lang w:val="ru-RU"/>
        </w:rPr>
        <w:t xml:space="preserve"> это </w:t>
      </w:r>
      <w:r w:rsidRPr="00715134">
        <w:rPr>
          <w:rFonts w:ascii="Times New Roman" w:hAnsi="Times New Roman" w:cs="Times New Roman"/>
          <w:sz w:val="28"/>
          <w:szCs w:val="28"/>
          <w:lang w:val="ru-RU"/>
        </w:rPr>
        <w:t xml:space="preserve">моё </w:t>
      </w:r>
      <w:r w:rsidR="00684B90" w:rsidRPr="00715134">
        <w:rPr>
          <w:rFonts w:ascii="Times New Roman" w:hAnsi="Times New Roman" w:cs="Times New Roman"/>
          <w:sz w:val="28"/>
          <w:szCs w:val="28"/>
          <w:lang w:val="ru-RU"/>
        </w:rPr>
        <w:t xml:space="preserve">разыгравшееся </w:t>
      </w:r>
      <w:r w:rsidRPr="00715134">
        <w:rPr>
          <w:rFonts w:ascii="Times New Roman" w:hAnsi="Times New Roman" w:cs="Times New Roman"/>
          <w:sz w:val="28"/>
          <w:szCs w:val="28"/>
          <w:lang w:val="ru-RU"/>
        </w:rPr>
        <w:t xml:space="preserve">воображение, но мне действительно казалось, что </w:t>
      </w:r>
      <w:r w:rsidR="00684B90" w:rsidRPr="00715134">
        <w:rPr>
          <w:rFonts w:ascii="Times New Roman" w:hAnsi="Times New Roman" w:cs="Times New Roman"/>
          <w:sz w:val="28"/>
          <w:szCs w:val="28"/>
          <w:lang w:val="ru-RU"/>
        </w:rPr>
        <w:t>Лия</w:t>
      </w:r>
      <w:r w:rsidRPr="00715134">
        <w:rPr>
          <w:rFonts w:ascii="Times New Roman" w:hAnsi="Times New Roman" w:cs="Times New Roman"/>
          <w:sz w:val="28"/>
          <w:szCs w:val="28"/>
          <w:lang w:val="ru-RU"/>
        </w:rPr>
        <w:t xml:space="preserve"> находилась в зале и слушала все, о чем я говорю.</w:t>
      </w:r>
    </w:p>
    <w:p w:rsidR="00684B90"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Она говорила, что людям нельзя доверять, </w:t>
      </w:r>
      <w:r w:rsidR="00CE1A53" w:rsidRPr="00715134">
        <w:rPr>
          <w:rFonts w:ascii="Times New Roman" w:hAnsi="Times New Roman" w:cs="Times New Roman"/>
          <w:sz w:val="28"/>
          <w:szCs w:val="28"/>
          <w:lang w:val="ru-RU"/>
        </w:rPr>
        <w:t>что</w:t>
      </w:r>
      <w:r w:rsidRPr="00715134">
        <w:rPr>
          <w:rFonts w:ascii="Times New Roman" w:hAnsi="Times New Roman" w:cs="Times New Roman"/>
          <w:sz w:val="28"/>
          <w:szCs w:val="28"/>
          <w:lang w:val="ru-RU"/>
        </w:rPr>
        <w:t xml:space="preserve"> они </w:t>
      </w:r>
      <w:r w:rsidRPr="00715134">
        <w:rPr>
          <w:rFonts w:ascii="Times New Roman" w:hAnsi="Times New Roman" w:cs="Times New Roman"/>
          <w:i/>
          <w:sz w:val="28"/>
          <w:szCs w:val="28"/>
          <w:lang w:val="ru-RU"/>
        </w:rPr>
        <w:t>ненадежные</w:t>
      </w:r>
      <w:r w:rsidRPr="00715134">
        <w:rPr>
          <w:rFonts w:ascii="Times New Roman" w:hAnsi="Times New Roman" w:cs="Times New Roman"/>
          <w:sz w:val="28"/>
          <w:szCs w:val="28"/>
          <w:lang w:val="ru-RU"/>
        </w:rPr>
        <w:t>, что каждые 8$, потраченные на бутылку онемения и безболезненности стоят намного больш</w:t>
      </w:r>
      <w:r w:rsidR="007F1891" w:rsidRPr="00715134">
        <w:rPr>
          <w:rFonts w:ascii="Times New Roman" w:hAnsi="Times New Roman" w:cs="Times New Roman"/>
          <w:sz w:val="28"/>
          <w:szCs w:val="28"/>
          <w:lang w:val="ru-RU"/>
        </w:rPr>
        <w:t>е, чем любая дружба.</w:t>
      </w:r>
      <w:r w:rsidR="003C75C2">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 xml:space="preserve">После </w:t>
      </w:r>
      <w:r w:rsidR="00684B90" w:rsidRPr="00715134">
        <w:rPr>
          <w:rFonts w:ascii="Times New Roman" w:hAnsi="Times New Roman" w:cs="Times New Roman"/>
          <w:sz w:val="28"/>
          <w:szCs w:val="28"/>
          <w:lang w:val="ru-RU"/>
        </w:rPr>
        <w:t>ее смерти</w:t>
      </w:r>
      <w:r w:rsidRPr="00715134">
        <w:rPr>
          <w:rFonts w:ascii="Times New Roman" w:hAnsi="Times New Roman" w:cs="Times New Roman"/>
          <w:sz w:val="28"/>
          <w:szCs w:val="28"/>
          <w:lang w:val="ru-RU"/>
        </w:rPr>
        <w:t>, я начала пить ещё больше. Мне нужен был алкоголь, чтобы функционировать, чтобы дышать. Каждое утро, каждый вечер, каждый день…</w:t>
      </w:r>
    </w:p>
    <w:p w:rsidR="00684B90"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003C75C2">
        <w:rPr>
          <w:rFonts w:ascii="Times New Roman" w:hAnsi="Times New Roman" w:cs="Times New Roman"/>
          <w:sz w:val="28"/>
          <w:szCs w:val="28"/>
          <w:lang w:val="ru-RU"/>
        </w:rPr>
        <w:tab/>
      </w:r>
      <w:r w:rsidRPr="00715134">
        <w:rPr>
          <w:rFonts w:ascii="Times New Roman" w:hAnsi="Times New Roman" w:cs="Times New Roman"/>
          <w:sz w:val="28"/>
          <w:szCs w:val="28"/>
          <w:lang w:val="ru-RU"/>
        </w:rPr>
        <w:t>Последовав плохим советам</w:t>
      </w:r>
      <w:r w:rsidR="00684B90"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и живя в </w:t>
      </w:r>
      <w:proofErr w:type="spellStart"/>
      <w:r w:rsidR="00CE1A53" w:rsidRPr="00715134">
        <w:rPr>
          <w:rFonts w:ascii="Times New Roman" w:hAnsi="Times New Roman" w:cs="Times New Roman"/>
          <w:sz w:val="28"/>
          <w:szCs w:val="28"/>
          <w:lang w:val="ru-RU"/>
        </w:rPr>
        <w:t>Универе</w:t>
      </w:r>
      <w:proofErr w:type="spellEnd"/>
      <w:r w:rsidR="00CE1A53" w:rsidRPr="00715134">
        <w:rPr>
          <w:rFonts w:ascii="Times New Roman" w:hAnsi="Times New Roman" w:cs="Times New Roman"/>
          <w:sz w:val="28"/>
          <w:szCs w:val="28"/>
          <w:lang w:val="ru-RU"/>
        </w:rPr>
        <w:t xml:space="preserve"> в одной </w:t>
      </w:r>
      <w:r w:rsidRPr="00715134">
        <w:rPr>
          <w:rFonts w:ascii="Times New Roman" w:hAnsi="Times New Roman" w:cs="Times New Roman"/>
          <w:sz w:val="28"/>
          <w:szCs w:val="28"/>
          <w:lang w:val="ru-RU"/>
        </w:rPr>
        <w:t>комнате с мстительной сучкой</w:t>
      </w:r>
      <w:r w:rsidR="00684B90"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я потеряла над собой контроль. </w:t>
      </w:r>
      <w:r w:rsidR="007F1891"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ыпива</w:t>
      </w:r>
      <w:r w:rsidR="007F1891"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по любому поводу</w:t>
      </w:r>
      <w:r w:rsidR="007F1891"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7F1891"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тратила каждый лишний доллар на новую бутылку.</w:t>
      </w:r>
    </w:p>
    <w:p w:rsidR="00684B90"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003C75C2">
        <w:rPr>
          <w:rFonts w:ascii="Times New Roman" w:hAnsi="Times New Roman" w:cs="Times New Roman"/>
          <w:sz w:val="28"/>
          <w:szCs w:val="28"/>
          <w:lang w:val="ru-RU"/>
        </w:rPr>
        <w:tab/>
      </w:r>
      <w:r w:rsidRPr="00715134">
        <w:rPr>
          <w:rFonts w:ascii="Times New Roman" w:hAnsi="Times New Roman" w:cs="Times New Roman"/>
          <w:sz w:val="28"/>
          <w:szCs w:val="28"/>
          <w:lang w:val="ru-RU"/>
        </w:rPr>
        <w:t xml:space="preserve">В ночь аварии, когда меня арестовали, мне сказали, что уровень алкоголя в моей крови в пять раз превышает допустимый, и если бы я выпила еще </w:t>
      </w:r>
      <w:r w:rsidR="007F1891" w:rsidRPr="00715134">
        <w:rPr>
          <w:rFonts w:ascii="Times New Roman" w:hAnsi="Times New Roman" w:cs="Times New Roman"/>
          <w:sz w:val="28"/>
          <w:szCs w:val="28"/>
          <w:lang w:val="ru-RU"/>
        </w:rPr>
        <w:t xml:space="preserve">пару </w:t>
      </w:r>
      <w:proofErr w:type="spellStart"/>
      <w:r w:rsidRPr="00715134">
        <w:rPr>
          <w:rFonts w:ascii="Times New Roman" w:hAnsi="Times New Roman" w:cs="Times New Roman"/>
          <w:sz w:val="28"/>
          <w:szCs w:val="28"/>
          <w:lang w:val="ru-RU"/>
        </w:rPr>
        <w:t>шот</w:t>
      </w:r>
      <w:r w:rsidR="007F1891" w:rsidRPr="00715134">
        <w:rPr>
          <w:rFonts w:ascii="Times New Roman" w:hAnsi="Times New Roman" w:cs="Times New Roman"/>
          <w:sz w:val="28"/>
          <w:szCs w:val="28"/>
          <w:lang w:val="ru-RU"/>
        </w:rPr>
        <w:t>ов</w:t>
      </w:r>
      <w:proofErr w:type="spellEnd"/>
      <w:r w:rsidRPr="00715134">
        <w:rPr>
          <w:rFonts w:ascii="Times New Roman" w:hAnsi="Times New Roman" w:cs="Times New Roman"/>
          <w:sz w:val="28"/>
          <w:szCs w:val="28"/>
          <w:lang w:val="ru-RU"/>
        </w:rPr>
        <w:t xml:space="preserve">, я бы </w:t>
      </w:r>
      <w:r w:rsidR="007F1891" w:rsidRPr="00715134">
        <w:rPr>
          <w:rFonts w:ascii="Times New Roman" w:hAnsi="Times New Roman" w:cs="Times New Roman"/>
          <w:sz w:val="28"/>
          <w:szCs w:val="28"/>
          <w:lang w:val="ru-RU"/>
        </w:rPr>
        <w:t>вероятно</w:t>
      </w:r>
      <w:r w:rsidRPr="00715134">
        <w:rPr>
          <w:rFonts w:ascii="Times New Roman" w:hAnsi="Times New Roman" w:cs="Times New Roman"/>
          <w:sz w:val="28"/>
          <w:szCs w:val="28"/>
          <w:lang w:val="ru-RU"/>
        </w:rPr>
        <w:t xml:space="preserve"> умерла. Наверно этого </w:t>
      </w:r>
      <w:r w:rsidR="007F1891" w:rsidRPr="00715134">
        <w:rPr>
          <w:rFonts w:ascii="Times New Roman" w:hAnsi="Times New Roman" w:cs="Times New Roman"/>
          <w:sz w:val="28"/>
          <w:szCs w:val="28"/>
          <w:lang w:val="ru-RU"/>
        </w:rPr>
        <w:t xml:space="preserve">я </w:t>
      </w:r>
      <w:r w:rsidRPr="00715134">
        <w:rPr>
          <w:rFonts w:ascii="Times New Roman" w:hAnsi="Times New Roman" w:cs="Times New Roman"/>
          <w:sz w:val="28"/>
          <w:szCs w:val="28"/>
          <w:lang w:val="ru-RU"/>
        </w:rPr>
        <w:t xml:space="preserve">и добивалась… – я вздохнула, но всё ещё не могла плакать. Вбитая привычка не распускать нюни была слишком </w:t>
      </w:r>
      <w:r w:rsidR="00CE1A53" w:rsidRPr="00715134">
        <w:rPr>
          <w:rFonts w:ascii="Times New Roman" w:hAnsi="Times New Roman" w:cs="Times New Roman"/>
          <w:sz w:val="28"/>
          <w:szCs w:val="28"/>
          <w:lang w:val="ru-RU"/>
        </w:rPr>
        <w:t>устойчивой</w:t>
      </w:r>
      <w:r w:rsidRPr="00715134">
        <w:rPr>
          <w:rFonts w:ascii="Times New Roman" w:hAnsi="Times New Roman" w:cs="Times New Roman"/>
          <w:sz w:val="28"/>
          <w:szCs w:val="28"/>
          <w:lang w:val="ru-RU"/>
        </w:rPr>
        <w:t>.</w:t>
      </w:r>
    </w:p>
    <w:p w:rsidR="00684B90" w:rsidRPr="00715134" w:rsidRDefault="00EE32D6" w:rsidP="00715134">
      <w:pPr>
        <w:spacing w:after="0"/>
        <w:ind w:firstLine="708"/>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 Я думаю, моя мама действительно </w:t>
      </w:r>
      <w:r w:rsidR="00CE1A53" w:rsidRPr="00715134">
        <w:rPr>
          <w:rFonts w:ascii="Times New Roman" w:hAnsi="Times New Roman" w:cs="Times New Roman"/>
          <w:sz w:val="28"/>
          <w:szCs w:val="28"/>
          <w:lang w:val="ru-RU"/>
        </w:rPr>
        <w:t>по</w:t>
      </w:r>
      <w:r w:rsidRPr="00715134">
        <w:rPr>
          <w:rFonts w:ascii="Times New Roman" w:hAnsi="Times New Roman" w:cs="Times New Roman"/>
          <w:sz w:val="28"/>
          <w:szCs w:val="28"/>
          <w:lang w:val="ru-RU"/>
        </w:rPr>
        <w:t xml:space="preserve">способствовала тому, какой ебнутой я стала на сегодняшний день, и </w:t>
      </w:r>
      <w:r w:rsidR="007F1891" w:rsidRPr="00715134">
        <w:rPr>
          <w:rFonts w:ascii="Times New Roman" w:hAnsi="Times New Roman" w:cs="Times New Roman"/>
          <w:sz w:val="28"/>
          <w:szCs w:val="28"/>
          <w:lang w:val="ru-RU"/>
        </w:rPr>
        <w:t>хотя я</w:t>
      </w:r>
      <w:r w:rsidRPr="00715134">
        <w:rPr>
          <w:rFonts w:ascii="Times New Roman" w:hAnsi="Times New Roman" w:cs="Times New Roman"/>
          <w:sz w:val="28"/>
          <w:szCs w:val="28"/>
          <w:lang w:val="ru-RU"/>
        </w:rPr>
        <w:t xml:space="preserve"> всё еще ненавижу её за то, что она оставила меня, </w:t>
      </w:r>
      <w:r w:rsidR="007F1891"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w:t>
      </w:r>
      <w:r w:rsidR="007F1891" w:rsidRPr="00715134">
        <w:rPr>
          <w:rFonts w:ascii="Times New Roman" w:hAnsi="Times New Roman" w:cs="Times New Roman"/>
          <w:sz w:val="28"/>
          <w:szCs w:val="28"/>
          <w:lang w:val="ru-RU"/>
        </w:rPr>
        <w:t xml:space="preserve">ни в чем ее </w:t>
      </w:r>
      <w:r w:rsidRPr="00715134">
        <w:rPr>
          <w:rFonts w:ascii="Times New Roman" w:hAnsi="Times New Roman" w:cs="Times New Roman"/>
          <w:sz w:val="28"/>
          <w:szCs w:val="28"/>
          <w:lang w:val="ru-RU"/>
        </w:rPr>
        <w:t xml:space="preserve">не </w:t>
      </w:r>
      <w:proofErr w:type="gramStart"/>
      <w:r w:rsidRPr="00715134">
        <w:rPr>
          <w:rFonts w:ascii="Times New Roman" w:hAnsi="Times New Roman" w:cs="Times New Roman"/>
          <w:sz w:val="28"/>
          <w:szCs w:val="28"/>
          <w:lang w:val="ru-RU"/>
        </w:rPr>
        <w:t>виню</w:t>
      </w:r>
      <w:proofErr w:type="gramEnd"/>
      <w:r w:rsidRPr="00715134">
        <w:rPr>
          <w:rFonts w:ascii="Times New Roman" w:hAnsi="Times New Roman" w:cs="Times New Roman"/>
          <w:sz w:val="28"/>
          <w:szCs w:val="28"/>
          <w:lang w:val="ru-RU"/>
        </w:rPr>
        <w:t xml:space="preserve"> … Она старалась, как могла, а теперь я буду стараться сама. Я постараюсь измениться…</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Ну, вот... Это все, что я хотела сказать. </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спустилась с подиума и села на своё место.</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В зале повисло молчание, и я уже собиралась встать и уйти, потому что </w:t>
      </w:r>
      <w:r w:rsidR="00CE1A53" w:rsidRPr="00715134">
        <w:rPr>
          <w:rFonts w:ascii="Times New Roman" w:hAnsi="Times New Roman" w:cs="Times New Roman"/>
          <w:sz w:val="28"/>
          <w:szCs w:val="28"/>
          <w:lang w:val="ru-RU"/>
        </w:rPr>
        <w:t xml:space="preserve">обычно </w:t>
      </w:r>
      <w:r w:rsidRPr="00715134">
        <w:rPr>
          <w:rFonts w:ascii="Times New Roman" w:hAnsi="Times New Roman" w:cs="Times New Roman"/>
          <w:sz w:val="28"/>
          <w:szCs w:val="28"/>
          <w:lang w:val="ru-RU"/>
        </w:rPr>
        <w:t xml:space="preserve">мы </w:t>
      </w:r>
      <w:r w:rsidR="00CE1A53" w:rsidRPr="00715134">
        <w:rPr>
          <w:rFonts w:ascii="Times New Roman" w:hAnsi="Times New Roman" w:cs="Times New Roman"/>
          <w:sz w:val="28"/>
          <w:szCs w:val="28"/>
          <w:lang w:val="ru-RU"/>
        </w:rPr>
        <w:t>апл</w:t>
      </w:r>
      <w:r w:rsidR="00055366" w:rsidRPr="00715134">
        <w:rPr>
          <w:rFonts w:ascii="Times New Roman" w:hAnsi="Times New Roman" w:cs="Times New Roman"/>
          <w:sz w:val="28"/>
          <w:szCs w:val="28"/>
          <w:lang w:val="ru-RU"/>
        </w:rPr>
        <w:t>о</w:t>
      </w:r>
      <w:r w:rsidR="00CE1A53" w:rsidRPr="00715134">
        <w:rPr>
          <w:rFonts w:ascii="Times New Roman" w:hAnsi="Times New Roman" w:cs="Times New Roman"/>
          <w:sz w:val="28"/>
          <w:szCs w:val="28"/>
          <w:lang w:val="ru-RU"/>
        </w:rPr>
        <w:t>дировали</w:t>
      </w:r>
      <w:r w:rsidRPr="00715134">
        <w:rPr>
          <w:rFonts w:ascii="Times New Roman" w:hAnsi="Times New Roman" w:cs="Times New Roman"/>
          <w:sz w:val="28"/>
          <w:szCs w:val="28"/>
          <w:lang w:val="ru-RU"/>
        </w:rPr>
        <w:t>, когда кто-то что-то рассказыва</w:t>
      </w:r>
      <w:r w:rsidR="00CE1A53" w:rsidRPr="00715134">
        <w:rPr>
          <w:rFonts w:ascii="Times New Roman" w:hAnsi="Times New Roman" w:cs="Times New Roman"/>
          <w:sz w:val="28"/>
          <w:szCs w:val="28"/>
          <w:lang w:val="ru-RU"/>
        </w:rPr>
        <w:t>л</w:t>
      </w:r>
      <w:r w:rsidRPr="00715134">
        <w:rPr>
          <w:rFonts w:ascii="Times New Roman" w:hAnsi="Times New Roman" w:cs="Times New Roman"/>
          <w:sz w:val="28"/>
          <w:szCs w:val="28"/>
          <w:lang w:val="ru-RU"/>
        </w:rPr>
        <w:t>. Они должны были сказать мне, что все в порядке, что я хорошо справилась, но никто не проронил ни слова. Я просто впустую поделилась своей историей.</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взяла свою сумку </w:t>
      </w:r>
      <w:proofErr w:type="gramStart"/>
      <w:r w:rsidRPr="00715134">
        <w:rPr>
          <w:rFonts w:ascii="Times New Roman" w:hAnsi="Times New Roman" w:cs="Times New Roman"/>
          <w:sz w:val="28"/>
          <w:szCs w:val="28"/>
          <w:lang w:val="ru-RU"/>
        </w:rPr>
        <w:t>и</w:t>
      </w:r>
      <w:proofErr w:type="gramEnd"/>
      <w:r w:rsidRPr="00715134">
        <w:rPr>
          <w:rFonts w:ascii="Times New Roman" w:hAnsi="Times New Roman" w:cs="Times New Roman"/>
          <w:sz w:val="28"/>
          <w:szCs w:val="28"/>
          <w:lang w:val="ru-RU"/>
        </w:rPr>
        <w:t xml:space="preserve"> повеси</w:t>
      </w:r>
      <w:r w:rsidR="007F1891" w:rsidRPr="00715134">
        <w:rPr>
          <w:rFonts w:ascii="Times New Roman" w:hAnsi="Times New Roman" w:cs="Times New Roman"/>
          <w:sz w:val="28"/>
          <w:szCs w:val="28"/>
          <w:lang w:val="ru-RU"/>
        </w:rPr>
        <w:t>в ее</w:t>
      </w:r>
      <w:r w:rsidRPr="00715134">
        <w:rPr>
          <w:rFonts w:ascii="Times New Roman" w:hAnsi="Times New Roman" w:cs="Times New Roman"/>
          <w:sz w:val="28"/>
          <w:szCs w:val="28"/>
          <w:lang w:val="ru-RU"/>
        </w:rPr>
        <w:t xml:space="preserve"> на плечо </w:t>
      </w:r>
      <w:r w:rsidR="007F1891" w:rsidRPr="00715134">
        <w:rPr>
          <w:rFonts w:ascii="Times New Roman" w:hAnsi="Times New Roman" w:cs="Times New Roman"/>
          <w:sz w:val="28"/>
          <w:szCs w:val="28"/>
          <w:lang w:val="ru-RU"/>
        </w:rPr>
        <w:t xml:space="preserve">уже </w:t>
      </w:r>
      <w:r w:rsidRPr="00715134">
        <w:rPr>
          <w:rFonts w:ascii="Times New Roman" w:hAnsi="Times New Roman" w:cs="Times New Roman"/>
          <w:sz w:val="28"/>
          <w:szCs w:val="28"/>
          <w:lang w:val="ru-RU"/>
        </w:rPr>
        <w:t xml:space="preserve">собираясь уйти, но тут я услышала, как Тим начал </w:t>
      </w:r>
      <w:r w:rsidR="00055366" w:rsidRPr="00715134">
        <w:rPr>
          <w:rFonts w:ascii="Times New Roman" w:hAnsi="Times New Roman" w:cs="Times New Roman"/>
          <w:sz w:val="28"/>
          <w:szCs w:val="28"/>
          <w:lang w:val="ru-RU"/>
        </w:rPr>
        <w:t>аплодировать</w:t>
      </w:r>
      <w:r w:rsidRPr="00715134">
        <w:rPr>
          <w:rFonts w:ascii="Times New Roman" w:hAnsi="Times New Roman" w:cs="Times New Roman"/>
          <w:sz w:val="28"/>
          <w:szCs w:val="28"/>
          <w:lang w:val="ru-RU"/>
        </w:rPr>
        <w:t xml:space="preserve">. Его поддержал мужчина, </w:t>
      </w:r>
      <w:r w:rsidR="00055366" w:rsidRPr="00715134">
        <w:rPr>
          <w:rFonts w:ascii="Times New Roman" w:hAnsi="Times New Roman" w:cs="Times New Roman"/>
          <w:sz w:val="28"/>
          <w:szCs w:val="28"/>
          <w:lang w:val="ru-RU"/>
        </w:rPr>
        <w:t>сидящий</w:t>
      </w:r>
      <w:r w:rsidRPr="00715134">
        <w:rPr>
          <w:rFonts w:ascii="Times New Roman" w:hAnsi="Times New Roman" w:cs="Times New Roman"/>
          <w:sz w:val="28"/>
          <w:szCs w:val="28"/>
          <w:lang w:val="ru-RU"/>
        </w:rPr>
        <w:t xml:space="preserve"> справа от меня, затем женщина слева от меня.</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Все в зале начали хлопать и подходить ко мне, чтобы обнять.</w:t>
      </w:r>
    </w:p>
    <w:p w:rsidR="00EE32D6" w:rsidRPr="00715134" w:rsidRDefault="00EE32D6"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Отъебитесь от меня, – говорила я, стараясь не улыбаться. – Я не люблю, когда меня обнимают</w:t>
      </w:r>
      <w:proofErr w:type="gramStart"/>
      <w:r w:rsidRPr="00715134">
        <w:rPr>
          <w:rFonts w:ascii="Times New Roman" w:hAnsi="Times New Roman" w:cs="Times New Roman"/>
          <w:sz w:val="28"/>
          <w:szCs w:val="28"/>
          <w:lang w:val="ru-RU"/>
        </w:rPr>
        <w:t>…Н</w:t>
      </w:r>
      <w:proofErr w:type="gramEnd"/>
      <w:r w:rsidRPr="00715134">
        <w:rPr>
          <w:rFonts w:ascii="Times New Roman" w:hAnsi="Times New Roman" w:cs="Times New Roman"/>
          <w:sz w:val="28"/>
          <w:szCs w:val="28"/>
          <w:lang w:val="ru-RU"/>
        </w:rPr>
        <w:t>ет, я серьезно, я не люблю обниматься…</w:t>
      </w:r>
    </w:p>
    <w:p w:rsidR="009271F8" w:rsidRPr="00715134" w:rsidRDefault="009271F8" w:rsidP="00715134">
      <w:pPr>
        <w:spacing w:after="0"/>
        <w:jc w:val="both"/>
        <w:rPr>
          <w:rFonts w:ascii="Times New Roman" w:hAnsi="Times New Roman" w:cs="Times New Roman"/>
          <w:sz w:val="28"/>
          <w:szCs w:val="28"/>
          <w:lang w:val="ru-RU"/>
        </w:rPr>
      </w:pPr>
    </w:p>
    <w:p w:rsidR="009271F8" w:rsidRPr="00715134" w:rsidRDefault="009271F8" w:rsidP="00715134">
      <w:pPr>
        <w:spacing w:after="0"/>
        <w:jc w:val="both"/>
        <w:rPr>
          <w:rFonts w:ascii="Times New Roman" w:hAnsi="Times New Roman" w:cs="Times New Roman"/>
          <w:sz w:val="28"/>
          <w:szCs w:val="28"/>
          <w:lang w:val="ru-RU"/>
        </w:rPr>
      </w:pPr>
    </w:p>
    <w:p w:rsidR="003C75C2" w:rsidRDefault="003C75C2" w:rsidP="003C75C2">
      <w:pPr>
        <w:spacing w:after="0" w:line="480" w:lineRule="auto"/>
        <w:jc w:val="center"/>
        <w:rPr>
          <w:rFonts w:ascii="Times New Roman" w:hAnsi="Times New Roman" w:cs="Times New Roman"/>
          <w:b/>
          <w:sz w:val="32"/>
          <w:szCs w:val="32"/>
          <w:lang w:val="ru-RU"/>
        </w:rPr>
      </w:pPr>
      <w:r>
        <w:rPr>
          <w:rFonts w:ascii="Times New Roman" w:hAnsi="Times New Roman" w:cs="Times New Roman"/>
          <w:b/>
          <w:sz w:val="32"/>
          <w:szCs w:val="32"/>
          <w:lang w:val="ru-RU"/>
        </w:rPr>
        <w:br w:type="page"/>
      </w:r>
    </w:p>
    <w:p w:rsidR="009271F8" w:rsidRDefault="009271F8" w:rsidP="003C75C2">
      <w:pPr>
        <w:spacing w:after="0" w:line="480" w:lineRule="auto"/>
        <w:jc w:val="center"/>
        <w:rPr>
          <w:rFonts w:ascii="Times New Roman" w:hAnsi="Times New Roman" w:cs="Times New Roman"/>
          <w:b/>
          <w:sz w:val="32"/>
          <w:szCs w:val="32"/>
          <w:lang w:val="ru-RU"/>
        </w:rPr>
      </w:pPr>
      <w:r w:rsidRPr="00715134">
        <w:rPr>
          <w:rFonts w:ascii="Times New Roman" w:hAnsi="Times New Roman" w:cs="Times New Roman"/>
          <w:b/>
          <w:sz w:val="32"/>
          <w:szCs w:val="32"/>
          <w:lang w:val="ru-RU"/>
        </w:rPr>
        <w:lastRenderedPageBreak/>
        <w:t>Глава 16</w:t>
      </w:r>
    </w:p>
    <w:p w:rsidR="003C75C2" w:rsidRDefault="003C75C2" w:rsidP="003C75C2">
      <w:pPr>
        <w:spacing w:after="0" w:line="480" w:lineRule="auto"/>
        <w:jc w:val="center"/>
        <w:rPr>
          <w:rFonts w:ascii="Times New Roman" w:hAnsi="Times New Roman" w:cs="Times New Roman"/>
          <w:b/>
          <w:sz w:val="32"/>
          <w:szCs w:val="32"/>
          <w:lang w:val="ru-RU"/>
        </w:rPr>
      </w:pPr>
    </w:p>
    <w:p w:rsidR="003C75C2" w:rsidRPr="00715134" w:rsidRDefault="003C75C2" w:rsidP="003C75C2">
      <w:pPr>
        <w:spacing w:after="0" w:line="480" w:lineRule="auto"/>
        <w:jc w:val="center"/>
        <w:rPr>
          <w:rFonts w:ascii="Times New Roman" w:hAnsi="Times New Roman" w:cs="Times New Roman"/>
          <w:b/>
          <w:sz w:val="32"/>
          <w:szCs w:val="32"/>
          <w:lang w:val="ru-RU"/>
        </w:rPr>
      </w:pPr>
    </w:p>
    <w:p w:rsidR="009271F8" w:rsidRPr="00715134" w:rsidRDefault="009271F8" w:rsidP="00715134">
      <w:pPr>
        <w:pStyle w:val="1"/>
        <w:keepNext w:val="0"/>
        <w:numPr>
          <w:ilvl w:val="0"/>
          <w:numId w:val="0"/>
        </w:numPr>
        <w:tabs>
          <w:tab w:val="clear" w:pos="0"/>
        </w:tabs>
        <w:spacing w:before="0" w:after="0" w:line="276" w:lineRule="auto"/>
        <w:jc w:val="both"/>
        <w:rPr>
          <w:rFonts w:cs="Times New Roman"/>
          <w:sz w:val="28"/>
          <w:szCs w:val="28"/>
          <w:lang w:val="ru-RU"/>
        </w:rPr>
      </w:pPr>
      <w:r w:rsidRPr="00715134">
        <w:rPr>
          <w:rFonts w:cs="Times New Roman"/>
          <w:b w:val="0"/>
          <w:bCs w:val="0"/>
          <w:sz w:val="28"/>
          <w:szCs w:val="28"/>
          <w:lang w:val="ru-RU"/>
        </w:rPr>
        <w:tab/>
        <w:t>Я достала свои сбережения, что были спрятаны в секретном отделении моего комода. Благодаря моей работе в «Фениксе», после выплаты за фонарь и дорожный знак, оплаты услуг суда и выкупа моей машины у штата, у меня осталось восемь тысяч долларов.</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рассчитывала проработать в клубе еще неделю или две. </w:t>
      </w:r>
      <w:r w:rsidR="00055366" w:rsidRPr="00715134">
        <w:rPr>
          <w:rFonts w:ascii="Times New Roman" w:hAnsi="Times New Roman" w:cs="Times New Roman"/>
          <w:sz w:val="28"/>
          <w:szCs w:val="28"/>
          <w:lang w:val="ru-RU"/>
        </w:rPr>
        <w:t>Пришло время детально</w:t>
      </w:r>
      <w:r w:rsidRPr="00715134">
        <w:rPr>
          <w:rFonts w:ascii="Times New Roman" w:hAnsi="Times New Roman" w:cs="Times New Roman"/>
          <w:sz w:val="28"/>
          <w:szCs w:val="28"/>
          <w:lang w:val="ru-RU"/>
        </w:rPr>
        <w:t xml:space="preserve"> обдумать план переезда в Нью-Йорк.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Первый раз в жизни мне пришел положительный отзыв от редактора: «Я бы с удовольствием обсудил с Вами Вашу рукопись».</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Это не гарантия, не обещание, но и не отказ.</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скрутила деньги и засунула их обратно в носок, когда раздался стук в дверь.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Привет, Эмерланд, – в мою комнату вошла Вирджиния.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Привет. Как дела?</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Зачем ты снимаешь все эти письма с потолка? Я уже привыкла к ним.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Просто так, – вру я.</w:t>
      </w:r>
    </w:p>
    <w:p w:rsidR="009271F8" w:rsidRPr="00715134" w:rsidRDefault="009271F8" w:rsidP="00715134">
      <w:pPr>
        <w:tabs>
          <w:tab w:val="left" w:pos="78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CE1A53" w:rsidRPr="00715134">
        <w:rPr>
          <w:rFonts w:ascii="Times New Roman" w:hAnsi="Times New Roman" w:cs="Times New Roman"/>
          <w:sz w:val="28"/>
          <w:szCs w:val="28"/>
          <w:lang w:val="ru-RU"/>
        </w:rPr>
        <w:t>Мне хотелось</w:t>
      </w:r>
      <w:r w:rsidRPr="00715134">
        <w:rPr>
          <w:rFonts w:ascii="Times New Roman" w:hAnsi="Times New Roman" w:cs="Times New Roman"/>
          <w:sz w:val="28"/>
          <w:szCs w:val="28"/>
          <w:lang w:val="ru-RU"/>
        </w:rPr>
        <w:t xml:space="preserve"> сказать ей, что больше не чувствую себя неудачницей и не хочу смотреть на доказательства того, какой несчастной я себя чувствовала несколько месяцев назад, но я молчу. Я и так слишком много о себе рассказала за последние несколько недель.</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Мы с Генри очень гордимся </w:t>
      </w:r>
      <w:r w:rsidR="002964B8" w:rsidRPr="00715134">
        <w:rPr>
          <w:rFonts w:ascii="Times New Roman" w:hAnsi="Times New Roman" w:cs="Times New Roman"/>
          <w:sz w:val="28"/>
          <w:szCs w:val="28"/>
          <w:lang w:val="ru-RU"/>
        </w:rPr>
        <w:t>твоими достижениями</w:t>
      </w:r>
      <w:r w:rsidRPr="00715134">
        <w:rPr>
          <w:rFonts w:ascii="Times New Roman" w:hAnsi="Times New Roman" w:cs="Times New Roman"/>
          <w:sz w:val="28"/>
          <w:szCs w:val="28"/>
          <w:lang w:val="ru-RU"/>
        </w:rPr>
        <w:t xml:space="preserve"> этим летом, – она обняла меня так сильно, что я не могла вздохнуть. – Очень</w:t>
      </w:r>
      <w:r w:rsidR="002964B8"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очень тобой гордимся.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всего лишь прошла терапию, – ответила я, когда </w:t>
      </w:r>
      <w:proofErr w:type="spellStart"/>
      <w:r w:rsidR="00055366" w:rsidRPr="00715134">
        <w:rPr>
          <w:rFonts w:ascii="Times New Roman" w:hAnsi="Times New Roman" w:cs="Times New Roman"/>
          <w:sz w:val="28"/>
          <w:szCs w:val="28"/>
          <w:lang w:val="ru-RU"/>
        </w:rPr>
        <w:t>Верджиния</w:t>
      </w:r>
      <w:proofErr w:type="spellEnd"/>
      <w:r w:rsidRPr="00715134">
        <w:rPr>
          <w:rFonts w:ascii="Times New Roman" w:hAnsi="Times New Roman" w:cs="Times New Roman"/>
          <w:sz w:val="28"/>
          <w:szCs w:val="28"/>
          <w:lang w:val="ru-RU"/>
        </w:rPr>
        <w:t xml:space="preserve"> отпустила меня.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Нет, ты сделала намного больше. Ты смогла удержаться на работе больше, чем обычно, у тебя появились друзья, ты сама выплатила штрафы. Ты добилась </w:t>
      </w:r>
      <w:r w:rsidRPr="00715134">
        <w:rPr>
          <w:rFonts w:ascii="Times New Roman" w:hAnsi="Times New Roman" w:cs="Times New Roman"/>
          <w:i/>
          <w:sz w:val="28"/>
          <w:szCs w:val="28"/>
          <w:lang w:val="ru-RU"/>
        </w:rPr>
        <w:t>очень</w:t>
      </w:r>
      <w:r w:rsidRPr="00715134">
        <w:rPr>
          <w:rFonts w:ascii="Times New Roman" w:hAnsi="Times New Roman" w:cs="Times New Roman"/>
          <w:sz w:val="28"/>
          <w:szCs w:val="28"/>
          <w:lang w:val="ru-RU"/>
        </w:rPr>
        <w:t xml:space="preserve"> многого, хотя так и не нашла времени, чтобы посетить церковь.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засмеялась.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можешь спуститься вниз? Мы с Генри хотим с тобой поговорить, – </w:t>
      </w:r>
      <w:r w:rsidR="002964B8" w:rsidRPr="00715134">
        <w:rPr>
          <w:rFonts w:ascii="Times New Roman" w:hAnsi="Times New Roman" w:cs="Times New Roman"/>
          <w:sz w:val="28"/>
          <w:szCs w:val="28"/>
          <w:lang w:val="ru-RU"/>
        </w:rPr>
        <w:t>Вирджиния</w:t>
      </w:r>
      <w:r w:rsidR="00684B90"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не да</w:t>
      </w:r>
      <w:r w:rsidR="00684B90"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 мне времени ответить</w:t>
      </w:r>
      <w:r w:rsidR="00684B90"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практически стащила меня вниз по лестнице.</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Вот и ты! – когда мы зашли в гостиную, Генри снял свои очки для чтения. – Присаживайся, Эмерланд.</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t>Я переводила взгляд с Генри на Вирджинию, гадая, какого черта происходит. Единственный раз, когда они вот так со мной «говорили», пусть я и была пьяна, но точно помн</w:t>
      </w:r>
      <w:r w:rsidR="002964B8" w:rsidRPr="00715134">
        <w:rPr>
          <w:rFonts w:ascii="Times New Roman" w:hAnsi="Times New Roman" w:cs="Times New Roman"/>
          <w:sz w:val="28"/>
          <w:szCs w:val="28"/>
          <w:lang w:val="ru-RU"/>
        </w:rPr>
        <w:t xml:space="preserve">ю, что «разговор» был не </w:t>
      </w:r>
      <w:r w:rsidRPr="00715134">
        <w:rPr>
          <w:rFonts w:ascii="Times New Roman" w:hAnsi="Times New Roman" w:cs="Times New Roman"/>
          <w:sz w:val="28"/>
          <w:szCs w:val="28"/>
          <w:lang w:val="ru-RU"/>
        </w:rPr>
        <w:t>очень приятным.</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Они посмотрели друг на друга и </w:t>
      </w:r>
      <w:r w:rsidR="00055366" w:rsidRPr="00715134">
        <w:rPr>
          <w:rFonts w:ascii="Times New Roman" w:hAnsi="Times New Roman" w:cs="Times New Roman"/>
          <w:sz w:val="28"/>
          <w:szCs w:val="28"/>
          <w:lang w:val="ru-RU"/>
        </w:rPr>
        <w:t>одновременно</w:t>
      </w:r>
      <w:r w:rsidRPr="00715134">
        <w:rPr>
          <w:rFonts w:ascii="Times New Roman" w:hAnsi="Times New Roman" w:cs="Times New Roman"/>
          <w:sz w:val="28"/>
          <w:szCs w:val="28"/>
          <w:lang w:val="ru-RU"/>
        </w:rPr>
        <w:t xml:space="preserve"> вздохнули.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не уверен, знаешь ли ты, но все эти годы Лия звонила нам и оставляла голосовые сообщения… – Генри чуть не плакал. – Она говорила, что мы никогда с тобой не познакомимся, и она никогда не позволит</w:t>
      </w:r>
      <w:r w:rsidR="00F035FA" w:rsidRPr="00715134">
        <w:rPr>
          <w:rFonts w:ascii="Times New Roman" w:hAnsi="Times New Roman" w:cs="Times New Roman"/>
          <w:sz w:val="28"/>
          <w:szCs w:val="28"/>
          <w:lang w:val="ru-RU"/>
        </w:rPr>
        <w:t xml:space="preserve"> нам принимать</w:t>
      </w:r>
      <w:r w:rsidRPr="00715134">
        <w:rPr>
          <w:rFonts w:ascii="Times New Roman" w:hAnsi="Times New Roman" w:cs="Times New Roman"/>
          <w:sz w:val="28"/>
          <w:szCs w:val="28"/>
          <w:lang w:val="ru-RU"/>
        </w:rPr>
        <w:t xml:space="preserve"> участие в твоей жизни, – Вирджиния вытирала слезы, </w:t>
      </w:r>
      <w:r w:rsidR="00F035FA" w:rsidRPr="00715134">
        <w:rPr>
          <w:rFonts w:ascii="Times New Roman" w:hAnsi="Times New Roman" w:cs="Times New Roman"/>
          <w:sz w:val="28"/>
          <w:szCs w:val="28"/>
          <w:lang w:val="ru-RU"/>
        </w:rPr>
        <w:t>и</w:t>
      </w:r>
      <w:r w:rsidRPr="00715134">
        <w:rPr>
          <w:rFonts w:ascii="Times New Roman" w:hAnsi="Times New Roman" w:cs="Times New Roman"/>
          <w:sz w:val="28"/>
          <w:szCs w:val="28"/>
          <w:lang w:val="ru-RU"/>
        </w:rPr>
        <w:t xml:space="preserve"> Генри положил руку ей на плечо, – это был её способ, сделать нам ещё больне</w:t>
      </w:r>
      <w:r w:rsidR="00F035FA" w:rsidRPr="00715134">
        <w:rPr>
          <w:rFonts w:ascii="Times New Roman" w:hAnsi="Times New Roman" w:cs="Times New Roman"/>
          <w:sz w:val="28"/>
          <w:szCs w:val="28"/>
          <w:lang w:val="ru-RU"/>
        </w:rPr>
        <w:t>е</w:t>
      </w:r>
      <w:r w:rsidRPr="00715134">
        <w:rPr>
          <w:rFonts w:ascii="Times New Roman" w:hAnsi="Times New Roman" w:cs="Times New Roman"/>
          <w:sz w:val="28"/>
          <w:szCs w:val="28"/>
          <w:lang w:val="ru-RU"/>
        </w:rPr>
        <w:t xml:space="preserve">. </w:t>
      </w:r>
      <w:r w:rsidR="00F035FA" w:rsidRPr="00715134">
        <w:rPr>
          <w:rFonts w:ascii="Times New Roman" w:hAnsi="Times New Roman" w:cs="Times New Roman"/>
          <w:sz w:val="28"/>
          <w:szCs w:val="28"/>
          <w:lang w:val="ru-RU"/>
        </w:rPr>
        <w:t>Лия</w:t>
      </w:r>
      <w:r w:rsidRPr="00715134">
        <w:rPr>
          <w:rFonts w:ascii="Times New Roman" w:hAnsi="Times New Roman" w:cs="Times New Roman"/>
          <w:sz w:val="28"/>
          <w:szCs w:val="28"/>
          <w:lang w:val="ru-RU"/>
        </w:rPr>
        <w:t xml:space="preserve"> знала</w:t>
      </w:r>
      <w:r w:rsidR="00F035FA" w:rsidRPr="00715134">
        <w:rPr>
          <w:rFonts w:ascii="Times New Roman" w:hAnsi="Times New Roman" w:cs="Times New Roman"/>
          <w:sz w:val="28"/>
          <w:szCs w:val="28"/>
          <w:lang w:val="ru-RU"/>
        </w:rPr>
        <w:t xml:space="preserve"> насколько</w:t>
      </w:r>
      <w:r w:rsidRPr="00715134">
        <w:rPr>
          <w:rFonts w:ascii="Times New Roman" w:hAnsi="Times New Roman" w:cs="Times New Roman"/>
          <w:sz w:val="28"/>
          <w:szCs w:val="28"/>
          <w:lang w:val="ru-RU"/>
        </w:rPr>
        <w:t xml:space="preserve"> нам больно. Наверно с годами она начала осознавать, что больно не только нам, но и ей. </w:t>
      </w:r>
      <w:r w:rsidR="00F035FA" w:rsidRPr="00715134">
        <w:rPr>
          <w:rFonts w:ascii="Times New Roman" w:hAnsi="Times New Roman" w:cs="Times New Roman"/>
          <w:sz w:val="28"/>
          <w:szCs w:val="28"/>
          <w:lang w:val="ru-RU"/>
        </w:rPr>
        <w:t>Лия</w:t>
      </w:r>
      <w:r w:rsidRPr="00715134">
        <w:rPr>
          <w:rFonts w:ascii="Times New Roman" w:hAnsi="Times New Roman" w:cs="Times New Roman"/>
          <w:sz w:val="28"/>
          <w:szCs w:val="28"/>
          <w:lang w:val="ru-RU"/>
        </w:rPr>
        <w:t xml:space="preserve"> начала присылать нам твои фотографии, копии твоих оценок</w:t>
      </w:r>
      <w:r w:rsidR="00F035FA"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F035FA" w:rsidRPr="00715134">
        <w:rPr>
          <w:rFonts w:ascii="Times New Roman" w:hAnsi="Times New Roman" w:cs="Times New Roman"/>
          <w:sz w:val="28"/>
          <w:szCs w:val="28"/>
          <w:lang w:val="ru-RU"/>
        </w:rPr>
        <w:t>Т</w:t>
      </w:r>
      <w:r w:rsidRPr="00715134">
        <w:rPr>
          <w:rFonts w:ascii="Times New Roman" w:hAnsi="Times New Roman" w:cs="Times New Roman"/>
          <w:sz w:val="28"/>
          <w:szCs w:val="28"/>
          <w:lang w:val="ru-RU"/>
        </w:rPr>
        <w:t xml:space="preserve">ы взрослела, и она стала присылать нам копии твоих сочинений и рассказов. </w:t>
      </w:r>
      <w:r w:rsidRPr="00715134">
        <w:rPr>
          <w:rFonts w:ascii="Times New Roman" w:hAnsi="Times New Roman" w:cs="Times New Roman"/>
          <w:sz w:val="28"/>
          <w:szCs w:val="28"/>
          <w:lang w:val="ru-RU"/>
        </w:rPr>
        <w:tab/>
        <w:t xml:space="preserve">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почувствовала, </w:t>
      </w:r>
      <w:r w:rsidR="00F035FA" w:rsidRPr="00715134">
        <w:rPr>
          <w:rFonts w:ascii="Times New Roman" w:hAnsi="Times New Roman" w:cs="Times New Roman"/>
          <w:sz w:val="28"/>
          <w:szCs w:val="28"/>
          <w:lang w:val="ru-RU"/>
        </w:rPr>
        <w:t xml:space="preserve">ком </w:t>
      </w:r>
      <w:r w:rsidR="00684B90" w:rsidRPr="00715134">
        <w:rPr>
          <w:rFonts w:ascii="Times New Roman" w:hAnsi="Times New Roman" w:cs="Times New Roman"/>
          <w:sz w:val="28"/>
          <w:szCs w:val="28"/>
          <w:lang w:val="ru-RU"/>
        </w:rPr>
        <w:t>формиру</w:t>
      </w:r>
      <w:r w:rsidR="00F035FA" w:rsidRPr="00715134">
        <w:rPr>
          <w:rFonts w:ascii="Times New Roman" w:hAnsi="Times New Roman" w:cs="Times New Roman"/>
          <w:sz w:val="28"/>
          <w:szCs w:val="28"/>
          <w:lang w:val="ru-RU"/>
        </w:rPr>
        <w:t>ющийся</w:t>
      </w:r>
      <w:r w:rsidRPr="00715134">
        <w:rPr>
          <w:rFonts w:ascii="Times New Roman" w:hAnsi="Times New Roman" w:cs="Times New Roman"/>
          <w:sz w:val="28"/>
          <w:szCs w:val="28"/>
          <w:lang w:val="ru-RU"/>
        </w:rPr>
        <w:t xml:space="preserve"> в горле, но заставила себя сдержаться. Никогда бы не подумала, что Лия действительно читала что-нибудь из моих работ, и я бы ей никогда не поверила, если б она сказала мне, что отсылает их дедушке с бабушкой.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Последние десять лет мы только так и общались. Никаких звонков или сообщений, только письма. </w:t>
      </w:r>
      <w:r w:rsidR="00D25CEE" w:rsidRPr="00715134">
        <w:rPr>
          <w:rFonts w:ascii="Times New Roman" w:hAnsi="Times New Roman" w:cs="Times New Roman"/>
          <w:sz w:val="28"/>
          <w:szCs w:val="28"/>
          <w:lang w:val="ru-RU"/>
        </w:rPr>
        <w:t>Лия</w:t>
      </w:r>
      <w:r w:rsidRPr="00715134">
        <w:rPr>
          <w:rFonts w:ascii="Times New Roman" w:hAnsi="Times New Roman" w:cs="Times New Roman"/>
          <w:sz w:val="28"/>
          <w:szCs w:val="28"/>
          <w:lang w:val="ru-RU"/>
        </w:rPr>
        <w:t xml:space="preserve"> присылала нам твои работы, а мы писали, что получили и просили прислать еще, – Генри вытер слезу, – последнее письмо, которое она нам отправила, она написала сама.</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Генри достал письмо из нагрудного кармана и протянул мне. Оно было запечатано.</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Почему вы не открыли его?</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Письмо пришло с запиской. Она отправила его за день до своей смерти. Она попросила отдать </w:t>
      </w:r>
      <w:r w:rsidR="00265923" w:rsidRPr="00715134">
        <w:rPr>
          <w:rFonts w:ascii="Times New Roman" w:hAnsi="Times New Roman" w:cs="Times New Roman"/>
          <w:sz w:val="28"/>
          <w:szCs w:val="28"/>
          <w:lang w:val="ru-RU"/>
        </w:rPr>
        <w:t xml:space="preserve">его </w:t>
      </w:r>
      <w:r w:rsidRPr="00715134">
        <w:rPr>
          <w:rFonts w:ascii="Times New Roman" w:hAnsi="Times New Roman" w:cs="Times New Roman"/>
          <w:sz w:val="28"/>
          <w:szCs w:val="28"/>
          <w:lang w:val="ru-RU"/>
        </w:rPr>
        <w:t>тебе, следуя инструкциям.</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Инструкциям</w:t>
      </w:r>
      <w:r w:rsidRPr="00715134">
        <w:rPr>
          <w:rFonts w:ascii="Times New Roman" w:hAnsi="Times New Roman" w:cs="Times New Roman"/>
          <w:sz w:val="28"/>
          <w:szCs w:val="28"/>
          <w:lang w:val="ru-RU"/>
        </w:rPr>
        <w:t xml:space="preserve">?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Генри плакал и улыбался одновременно.</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Она </w:t>
      </w:r>
      <w:r w:rsidR="00230556" w:rsidRPr="00715134">
        <w:rPr>
          <w:rFonts w:ascii="Times New Roman" w:hAnsi="Times New Roman" w:cs="Times New Roman"/>
          <w:sz w:val="28"/>
          <w:szCs w:val="28"/>
          <w:lang w:val="ru-RU"/>
        </w:rPr>
        <w:t>просила</w:t>
      </w:r>
      <w:r w:rsidRPr="00715134">
        <w:rPr>
          <w:rFonts w:ascii="Times New Roman" w:hAnsi="Times New Roman" w:cs="Times New Roman"/>
          <w:sz w:val="28"/>
          <w:szCs w:val="28"/>
          <w:lang w:val="ru-RU"/>
        </w:rPr>
        <w:t xml:space="preserve"> отдать его тебе, когда мы решим, что ты больше не злишься на неё.</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пальцами гладила края конверта и качала головой. Лия никогда ничего не писала, кроме её предсмертной записки, и я не была уверенна</w:t>
      </w:r>
      <w:r w:rsidR="00230556" w:rsidRPr="00715134">
        <w:rPr>
          <w:rFonts w:ascii="Times New Roman" w:hAnsi="Times New Roman" w:cs="Times New Roman"/>
          <w:sz w:val="28"/>
          <w:szCs w:val="28"/>
          <w:lang w:val="ru-RU"/>
        </w:rPr>
        <w:t xml:space="preserve"> в том</w:t>
      </w:r>
      <w:r w:rsidRPr="00715134">
        <w:rPr>
          <w:rFonts w:ascii="Times New Roman" w:hAnsi="Times New Roman" w:cs="Times New Roman"/>
          <w:sz w:val="28"/>
          <w:szCs w:val="28"/>
          <w:lang w:val="ru-RU"/>
        </w:rPr>
        <w:t>, что моё сердце выдержит это.</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 всё, что вы хотели сказать? – мой голос срывался. – Я должна закончить уборку в комнате.</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Есть еще кое-что, – Вирджиния подошла ко мне и положила руку на плечо. – Мы знаем, что ты уже некоторое время планируешь уехать из </w:t>
      </w:r>
      <w:proofErr w:type="spellStart"/>
      <w:r w:rsidRPr="00715134">
        <w:rPr>
          <w:rFonts w:ascii="Times New Roman" w:hAnsi="Times New Roman" w:cs="Times New Roman"/>
          <w:sz w:val="28"/>
          <w:szCs w:val="28"/>
          <w:lang w:val="ru-RU"/>
        </w:rPr>
        <w:t>Блайта</w:t>
      </w:r>
      <w:proofErr w:type="spellEnd"/>
      <w:r w:rsidRPr="00715134">
        <w:rPr>
          <w:rFonts w:ascii="Times New Roman" w:hAnsi="Times New Roman" w:cs="Times New Roman"/>
          <w:sz w:val="28"/>
          <w:szCs w:val="28"/>
          <w:lang w:val="ru-RU"/>
        </w:rPr>
        <w:t xml:space="preserve"> и оставить нас.</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почувствовала себя немного виноватой, когда она начала плакать.</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Я просто…</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Мы всё понимаем, – прервала меня она, – мы все прекрасно понимаем. Мы просто не хотим, чтобы ты уезжала так скоро.</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2964B8" w:rsidRPr="00715134">
        <w:rPr>
          <w:rFonts w:ascii="Times New Roman" w:hAnsi="Times New Roman" w:cs="Times New Roman"/>
          <w:sz w:val="28"/>
          <w:szCs w:val="28"/>
          <w:lang w:val="ru-RU"/>
        </w:rPr>
        <w:t>Взглянув</w:t>
      </w:r>
      <w:r w:rsidRPr="00715134">
        <w:rPr>
          <w:rFonts w:ascii="Times New Roman" w:hAnsi="Times New Roman" w:cs="Times New Roman"/>
          <w:sz w:val="28"/>
          <w:szCs w:val="28"/>
          <w:lang w:val="ru-RU"/>
        </w:rPr>
        <w:t xml:space="preserve"> на них</w:t>
      </w:r>
      <w:r w:rsidR="002964B8" w:rsidRPr="00715134">
        <w:rPr>
          <w:rFonts w:ascii="Times New Roman" w:hAnsi="Times New Roman" w:cs="Times New Roman"/>
          <w:sz w:val="28"/>
          <w:szCs w:val="28"/>
          <w:lang w:val="ru-RU"/>
        </w:rPr>
        <w:t>, я</w:t>
      </w:r>
      <w:r w:rsidRPr="00715134">
        <w:rPr>
          <w:rFonts w:ascii="Times New Roman" w:hAnsi="Times New Roman" w:cs="Times New Roman"/>
          <w:sz w:val="28"/>
          <w:szCs w:val="28"/>
          <w:lang w:val="ru-RU"/>
        </w:rPr>
        <w:t xml:space="preserve"> увидела грусть в их глазах.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буду приезжать на праздники</w:t>
      </w:r>
      <w:r w:rsidR="00230556"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и звонить каждые выходные.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Вирджиния прижала палец к моим губам.</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Мы хотим, чтобы ты закончила колледж.</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Мы заплатим за обучение, – сказал Генри. – У нас более чем достаточно средств, чтобы оплатить тебе колледж в университете штата – Университете Алабамы. Это недалеко от дома, и ты всегда сможешь позвонить нам, если тебе плохо или просто пригласить нас к себе.</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покачала головой, не веря своим ушам. Это совсем не то, что я ожидала. Совершенно.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Ну, что ты думаешь? – </w:t>
      </w:r>
      <w:r w:rsidR="00230556" w:rsidRPr="00715134">
        <w:rPr>
          <w:rFonts w:ascii="Times New Roman" w:hAnsi="Times New Roman" w:cs="Times New Roman"/>
          <w:sz w:val="28"/>
          <w:szCs w:val="28"/>
          <w:lang w:val="ru-RU"/>
        </w:rPr>
        <w:t xml:space="preserve">в ожидании моего ответа, </w:t>
      </w:r>
      <w:r w:rsidRPr="00715134">
        <w:rPr>
          <w:rFonts w:ascii="Times New Roman" w:hAnsi="Times New Roman" w:cs="Times New Roman"/>
          <w:sz w:val="28"/>
          <w:szCs w:val="28"/>
          <w:lang w:val="ru-RU"/>
        </w:rPr>
        <w:t xml:space="preserve">Вирджиния почти задержала дыхание. – Издательские дома в Нью-Йорке никуда не денутся. </w:t>
      </w:r>
      <w:r w:rsidR="00230556" w:rsidRPr="00715134">
        <w:rPr>
          <w:rFonts w:ascii="Times New Roman" w:hAnsi="Times New Roman" w:cs="Times New Roman"/>
          <w:sz w:val="28"/>
          <w:szCs w:val="28"/>
          <w:lang w:val="ru-RU"/>
        </w:rPr>
        <w:t>А</w:t>
      </w:r>
      <w:r w:rsidRPr="00715134">
        <w:rPr>
          <w:rFonts w:ascii="Times New Roman" w:hAnsi="Times New Roman" w:cs="Times New Roman"/>
          <w:sz w:val="28"/>
          <w:szCs w:val="28"/>
          <w:lang w:val="ru-RU"/>
        </w:rPr>
        <w:t xml:space="preserve"> у тебя всегда будет образование и профессия.</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 чем тут уловка?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Никаких уловок, – Генри улыбался, – ну, может быть парочку…</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Например?</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Когда ты будешь учиться, будешь посещать АА, хотя бы в первый год обучения. Тебе надо будет звонить нам хотя бы раз в неделю, и </w:t>
      </w:r>
      <w:r w:rsidR="00230556" w:rsidRPr="00715134">
        <w:rPr>
          <w:rFonts w:ascii="Times New Roman" w:hAnsi="Times New Roman" w:cs="Times New Roman"/>
          <w:sz w:val="28"/>
          <w:szCs w:val="28"/>
          <w:lang w:val="ru-RU"/>
        </w:rPr>
        <w:t>вы</w:t>
      </w:r>
      <w:r w:rsidRPr="00715134">
        <w:rPr>
          <w:rFonts w:ascii="Times New Roman" w:hAnsi="Times New Roman" w:cs="Times New Roman"/>
          <w:sz w:val="28"/>
          <w:szCs w:val="28"/>
          <w:lang w:val="ru-RU"/>
        </w:rPr>
        <w:t>сылать нам все свои работы.</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всё?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 всё.</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 вы не боитесь, что я просто спущу ваши деньги? Что я снова просто вылечу из колледжа?</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 вылетишь, – Вирджиния гладила костяшки моих пальцев. – Мы уверены, что не вылетишь.</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Можно я обдумаю ваше предложение?</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Кон</w:t>
      </w:r>
      <w:r w:rsidR="00230556" w:rsidRPr="00715134">
        <w:rPr>
          <w:rFonts w:ascii="Times New Roman" w:hAnsi="Times New Roman" w:cs="Times New Roman"/>
          <w:sz w:val="28"/>
          <w:szCs w:val="28"/>
          <w:lang w:val="ru-RU"/>
        </w:rPr>
        <w:t>е</w:t>
      </w:r>
      <w:r w:rsidRPr="00715134">
        <w:rPr>
          <w:rFonts w:ascii="Times New Roman" w:hAnsi="Times New Roman" w:cs="Times New Roman"/>
          <w:sz w:val="28"/>
          <w:szCs w:val="28"/>
          <w:lang w:val="ru-RU"/>
        </w:rPr>
        <w:t>чно, – она обняла меня, – мы верим в тебя, Эмерланд. Мы всегда верили и будем в тебя верить.</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Несмотря на то, что я очень старалась не плакать, слёзы текли по моим щекам.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Дай нам знать, когда решишь, но очень скоро начинается осенний семестр.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Генри тоже нас обнял, и мы так все и стояли некоторое время.</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После того, как мы закончили обниматься, Вирджиния приготовила ужин и показала мне, как готовить простейшие пирожные. Потом она показала как печь ее сдобные печенья. Когда я сожгла первую партию, она рассмеялась и сказала, что я точно дочь Лии.</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поднялась наверх, прихватив с собой пирожных, которые испекла Вирджиния и плюхнулась на кровать. Я достала письмо Лии из кармана и долго смотрела на него.</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Она даже не подписала письмо. Конверт вообще был без каких-либо пометок, кроме коричневого пятна, и я была уверена, что это пятно от рома.</w:t>
      </w:r>
    </w:p>
    <w:p w:rsidR="009271F8" w:rsidRPr="00715134" w:rsidRDefault="009271F8" w:rsidP="003C75C2">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684B90" w:rsidRPr="00715134">
        <w:rPr>
          <w:rFonts w:ascii="Times New Roman" w:hAnsi="Times New Roman" w:cs="Times New Roman"/>
          <w:sz w:val="28"/>
          <w:szCs w:val="28"/>
          <w:lang w:val="ru-RU"/>
        </w:rPr>
        <w:t>Мне очень хотелось</w:t>
      </w:r>
      <w:r w:rsidRPr="00715134">
        <w:rPr>
          <w:rFonts w:ascii="Times New Roman" w:hAnsi="Times New Roman" w:cs="Times New Roman"/>
          <w:sz w:val="28"/>
          <w:szCs w:val="28"/>
          <w:lang w:val="ru-RU"/>
        </w:rPr>
        <w:t xml:space="preserve"> разорвать письмо на мелкие кусочки и спустить в унитаз, как </w:t>
      </w:r>
      <w:r w:rsidR="00230556" w:rsidRPr="00715134">
        <w:rPr>
          <w:rFonts w:ascii="Times New Roman" w:hAnsi="Times New Roman" w:cs="Times New Roman"/>
          <w:sz w:val="28"/>
          <w:szCs w:val="28"/>
          <w:lang w:val="ru-RU"/>
        </w:rPr>
        <w:t xml:space="preserve">я </w:t>
      </w:r>
      <w:r w:rsidRPr="00715134">
        <w:rPr>
          <w:rFonts w:ascii="Times New Roman" w:hAnsi="Times New Roman" w:cs="Times New Roman"/>
          <w:sz w:val="28"/>
          <w:szCs w:val="28"/>
          <w:lang w:val="ru-RU"/>
        </w:rPr>
        <w:t>сделала с предыдущим письмом. Мне хотелось оставить воспоминания о Лии</w:t>
      </w:r>
      <w:r w:rsidR="002964B8" w:rsidRPr="00715134">
        <w:rPr>
          <w:rFonts w:ascii="Times New Roman" w:hAnsi="Times New Roman" w:cs="Times New Roman"/>
          <w:sz w:val="28"/>
          <w:szCs w:val="28"/>
          <w:lang w:val="ru-RU"/>
        </w:rPr>
        <w:t xml:space="preserve"> неизменными</w:t>
      </w:r>
      <w:r w:rsidRPr="00715134">
        <w:rPr>
          <w:rFonts w:ascii="Times New Roman" w:hAnsi="Times New Roman" w:cs="Times New Roman"/>
          <w:sz w:val="28"/>
          <w:szCs w:val="28"/>
          <w:lang w:val="ru-RU"/>
        </w:rPr>
        <w:t>. Мне не нужна была причина</w:t>
      </w:r>
      <w:r w:rsidR="00230556" w:rsidRPr="00715134">
        <w:rPr>
          <w:rFonts w:ascii="Times New Roman" w:hAnsi="Times New Roman" w:cs="Times New Roman"/>
          <w:sz w:val="28"/>
          <w:szCs w:val="28"/>
          <w:lang w:val="ru-RU"/>
        </w:rPr>
        <w:t xml:space="preserve"> для</w:t>
      </w:r>
      <w:r w:rsidRPr="00715134">
        <w:rPr>
          <w:rFonts w:ascii="Times New Roman" w:hAnsi="Times New Roman" w:cs="Times New Roman"/>
          <w:sz w:val="28"/>
          <w:szCs w:val="28"/>
          <w:lang w:val="ru-RU"/>
        </w:rPr>
        <w:t xml:space="preserve"> расстр</w:t>
      </w:r>
      <w:r w:rsidR="003C75C2">
        <w:rPr>
          <w:rFonts w:ascii="Times New Roman" w:hAnsi="Times New Roman" w:cs="Times New Roman"/>
          <w:sz w:val="28"/>
          <w:szCs w:val="28"/>
          <w:lang w:val="ru-RU"/>
        </w:rPr>
        <w:t>о</w:t>
      </w:r>
      <w:r w:rsidR="00230556" w:rsidRPr="00715134">
        <w:rPr>
          <w:rFonts w:ascii="Times New Roman" w:hAnsi="Times New Roman" w:cs="Times New Roman"/>
          <w:sz w:val="28"/>
          <w:szCs w:val="28"/>
          <w:lang w:val="ru-RU"/>
        </w:rPr>
        <w:t>йства</w:t>
      </w:r>
      <w:r w:rsidRPr="00715134">
        <w:rPr>
          <w:rFonts w:ascii="Times New Roman" w:hAnsi="Times New Roman" w:cs="Times New Roman"/>
          <w:sz w:val="28"/>
          <w:szCs w:val="28"/>
          <w:lang w:val="ru-RU"/>
        </w:rPr>
        <w:t>, особенно когда я так хорошо себя чувствовала.</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швырнула письмо на пол, </w:t>
      </w:r>
      <w:r w:rsidR="00FD512E" w:rsidRPr="00715134">
        <w:rPr>
          <w:rFonts w:ascii="Times New Roman" w:hAnsi="Times New Roman" w:cs="Times New Roman"/>
          <w:sz w:val="28"/>
          <w:szCs w:val="28"/>
          <w:lang w:val="ru-RU"/>
        </w:rPr>
        <w:t>где</w:t>
      </w:r>
      <w:r w:rsidRPr="00715134">
        <w:rPr>
          <w:rFonts w:ascii="Times New Roman" w:hAnsi="Times New Roman" w:cs="Times New Roman"/>
          <w:sz w:val="28"/>
          <w:szCs w:val="28"/>
          <w:lang w:val="ru-RU"/>
        </w:rPr>
        <w:t xml:space="preserve"> оно </w:t>
      </w:r>
      <w:r w:rsidR="002964B8" w:rsidRPr="00715134">
        <w:rPr>
          <w:rFonts w:ascii="Times New Roman" w:hAnsi="Times New Roman" w:cs="Times New Roman"/>
          <w:sz w:val="28"/>
          <w:szCs w:val="28"/>
          <w:lang w:val="ru-RU"/>
        </w:rPr>
        <w:t>оставалось</w:t>
      </w:r>
      <w:r w:rsidRPr="00715134">
        <w:rPr>
          <w:rFonts w:ascii="Times New Roman" w:hAnsi="Times New Roman" w:cs="Times New Roman"/>
          <w:sz w:val="28"/>
          <w:szCs w:val="28"/>
          <w:lang w:val="ru-RU"/>
        </w:rPr>
        <w:t xml:space="preserve"> некоторое время, потом я подняла его и быстро открыла, разорвав конверт. </w:t>
      </w:r>
    </w:p>
    <w:p w:rsidR="009271F8" w:rsidRDefault="009271F8" w:rsidP="00715134">
      <w:pPr>
        <w:spacing w:after="0"/>
        <w:jc w:val="both"/>
        <w:rPr>
          <w:rFonts w:ascii="Times New Roman" w:hAnsi="Times New Roman" w:cs="Times New Roman"/>
          <w:sz w:val="28"/>
          <w:szCs w:val="28"/>
          <w:lang w:val="ru-RU"/>
        </w:rPr>
      </w:pPr>
    </w:p>
    <w:p w:rsidR="003C75C2" w:rsidRPr="00715134" w:rsidRDefault="003C75C2" w:rsidP="00715134">
      <w:pPr>
        <w:spacing w:after="0"/>
        <w:jc w:val="both"/>
        <w:rPr>
          <w:rFonts w:ascii="Times New Roman" w:hAnsi="Times New Roman" w:cs="Times New Roman"/>
          <w:sz w:val="28"/>
          <w:szCs w:val="28"/>
          <w:lang w:val="ru-RU"/>
        </w:rPr>
      </w:pPr>
    </w:p>
    <w:p w:rsidR="009271F8" w:rsidRPr="00715134" w:rsidRDefault="009271F8"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 xml:space="preserve">Дорогая Эм, </w:t>
      </w:r>
    </w:p>
    <w:p w:rsidR="009271F8" w:rsidRPr="00715134" w:rsidRDefault="009271F8" w:rsidP="00715134">
      <w:pPr>
        <w:spacing w:after="0"/>
        <w:jc w:val="both"/>
        <w:rPr>
          <w:rFonts w:ascii="Times New Roman" w:hAnsi="Times New Roman" w:cs="Times New Roman"/>
          <w:i/>
          <w:sz w:val="28"/>
          <w:szCs w:val="28"/>
          <w:lang w:val="ru-RU"/>
        </w:rPr>
      </w:pPr>
    </w:p>
    <w:p w:rsidR="006E6C62" w:rsidRPr="00715134" w:rsidRDefault="009271F8"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 xml:space="preserve">Я пишу тебе это письмо, так как у меня мало времени, </w:t>
      </w:r>
      <w:r w:rsidR="006E6C62" w:rsidRPr="00715134">
        <w:rPr>
          <w:rFonts w:ascii="Times New Roman" w:hAnsi="Times New Roman" w:cs="Times New Roman"/>
          <w:i/>
          <w:sz w:val="28"/>
          <w:szCs w:val="28"/>
          <w:lang w:val="ru-RU"/>
        </w:rPr>
        <w:t>и</w:t>
      </w:r>
      <w:r w:rsidRPr="00715134">
        <w:rPr>
          <w:rFonts w:ascii="Times New Roman" w:hAnsi="Times New Roman" w:cs="Times New Roman"/>
          <w:i/>
          <w:sz w:val="28"/>
          <w:szCs w:val="28"/>
          <w:lang w:val="ru-RU"/>
        </w:rPr>
        <w:t xml:space="preserve"> я не уверена, удастся ли мне осуществить задуманное, но в любом случае я хочу, чтоб</w:t>
      </w:r>
      <w:r w:rsidR="006E6C62" w:rsidRPr="00715134">
        <w:rPr>
          <w:rFonts w:ascii="Times New Roman" w:hAnsi="Times New Roman" w:cs="Times New Roman"/>
          <w:i/>
          <w:sz w:val="28"/>
          <w:szCs w:val="28"/>
          <w:lang w:val="ru-RU"/>
        </w:rPr>
        <w:t>ы</w:t>
      </w:r>
      <w:r w:rsidRPr="00715134">
        <w:rPr>
          <w:rFonts w:ascii="Times New Roman" w:hAnsi="Times New Roman" w:cs="Times New Roman"/>
          <w:i/>
          <w:sz w:val="28"/>
          <w:szCs w:val="28"/>
          <w:lang w:val="ru-RU"/>
        </w:rPr>
        <w:t xml:space="preserve"> ты знала</w:t>
      </w:r>
      <w:r w:rsidR="00230556" w:rsidRPr="00715134">
        <w:rPr>
          <w:rFonts w:ascii="Times New Roman" w:hAnsi="Times New Roman" w:cs="Times New Roman"/>
          <w:i/>
          <w:sz w:val="28"/>
          <w:szCs w:val="28"/>
          <w:lang w:val="ru-RU"/>
        </w:rPr>
        <w:t xml:space="preserve"> что</w:t>
      </w:r>
      <w:r w:rsidRPr="00715134">
        <w:rPr>
          <w:rFonts w:ascii="Times New Roman" w:hAnsi="Times New Roman" w:cs="Times New Roman"/>
          <w:i/>
          <w:sz w:val="28"/>
          <w:szCs w:val="28"/>
          <w:lang w:val="ru-RU"/>
        </w:rPr>
        <w:t>, что бы со мной не случилось, я люблю тебя.</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i/>
          <w:sz w:val="28"/>
          <w:szCs w:val="28"/>
          <w:lang w:val="ru-RU"/>
        </w:rPr>
        <w:t xml:space="preserve"> Я. Пиздец. Как. Тебя. Люблю.</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Я очень надеюсь, что ты читаешь это письмо много лет спустя. Если же это не так, я все равно понимаю причины такого решения…</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6E6C62" w:rsidRPr="00715134">
        <w:rPr>
          <w:rFonts w:ascii="Times New Roman" w:hAnsi="Times New Roman" w:cs="Times New Roman"/>
          <w:i/>
          <w:sz w:val="28"/>
          <w:szCs w:val="28"/>
          <w:lang w:val="ru-RU"/>
        </w:rPr>
        <w:t>Мне нужно</w:t>
      </w:r>
      <w:r w:rsidRPr="00715134">
        <w:rPr>
          <w:rFonts w:ascii="Times New Roman" w:hAnsi="Times New Roman" w:cs="Times New Roman"/>
          <w:i/>
          <w:sz w:val="28"/>
          <w:szCs w:val="28"/>
          <w:lang w:val="ru-RU"/>
        </w:rPr>
        <w:t>, чтобы ты знала, что я ВСЕГДА гордилась тобой. Ты такая умная, сообразительная, ты во всем противоположность мне.</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Это прозвучит как безумие, Эм, но иногда ты пугаешь меня… Ты приходишь домой и рассказываешь мне об этих замечательных вещах, которые делаешь, и все эти колледжи, которые практически умоляют тебя стать их студенткой. И я просто в шоке насколько я рада за тебя. Но</w:t>
      </w:r>
      <w:r w:rsidR="00230556" w:rsidRPr="00715134">
        <w:rPr>
          <w:rFonts w:ascii="Times New Roman" w:hAnsi="Times New Roman" w:cs="Times New Roman"/>
          <w:i/>
          <w:sz w:val="28"/>
          <w:szCs w:val="28"/>
          <w:lang w:val="ru-RU"/>
        </w:rPr>
        <w:t>,</w:t>
      </w:r>
      <w:r w:rsidRPr="00715134">
        <w:rPr>
          <w:rFonts w:ascii="Times New Roman" w:hAnsi="Times New Roman" w:cs="Times New Roman"/>
          <w:i/>
          <w:sz w:val="28"/>
          <w:szCs w:val="28"/>
          <w:lang w:val="ru-RU"/>
        </w:rPr>
        <w:t xml:space="preserve"> где-то глубоко, я задумываюсь, может это твой способ сказать мне, что </w:t>
      </w:r>
      <w:proofErr w:type="gramStart"/>
      <w:r w:rsidR="006E6C62" w:rsidRPr="00715134">
        <w:rPr>
          <w:rFonts w:ascii="Times New Roman" w:hAnsi="Times New Roman" w:cs="Times New Roman"/>
          <w:i/>
          <w:sz w:val="28"/>
          <w:szCs w:val="28"/>
          <w:lang w:val="ru-RU"/>
        </w:rPr>
        <w:t>все</w:t>
      </w:r>
      <w:proofErr w:type="gramEnd"/>
      <w:r w:rsidR="006E6C62" w:rsidRPr="00715134">
        <w:rPr>
          <w:rFonts w:ascii="Times New Roman" w:hAnsi="Times New Roman" w:cs="Times New Roman"/>
          <w:i/>
          <w:sz w:val="28"/>
          <w:szCs w:val="28"/>
          <w:lang w:val="ru-RU"/>
        </w:rPr>
        <w:t xml:space="preserve"> </w:t>
      </w:r>
      <w:r w:rsidRPr="00715134">
        <w:rPr>
          <w:rFonts w:ascii="Times New Roman" w:hAnsi="Times New Roman" w:cs="Times New Roman"/>
          <w:i/>
          <w:sz w:val="28"/>
          <w:szCs w:val="28"/>
          <w:lang w:val="ru-RU"/>
        </w:rPr>
        <w:t>что</w:t>
      </w:r>
      <w:r w:rsidR="002964B8" w:rsidRPr="00715134">
        <w:rPr>
          <w:rFonts w:ascii="Times New Roman" w:hAnsi="Times New Roman" w:cs="Times New Roman"/>
          <w:i/>
          <w:sz w:val="28"/>
          <w:szCs w:val="28"/>
          <w:lang w:val="ru-RU"/>
        </w:rPr>
        <w:t xml:space="preserve"> </w:t>
      </w:r>
      <w:r w:rsidRPr="00715134">
        <w:rPr>
          <w:rFonts w:ascii="Times New Roman" w:hAnsi="Times New Roman" w:cs="Times New Roman"/>
          <w:i/>
          <w:sz w:val="28"/>
          <w:szCs w:val="28"/>
          <w:lang w:val="ru-RU"/>
        </w:rPr>
        <w:t>бы</w:t>
      </w:r>
      <w:r w:rsidR="00230556" w:rsidRPr="00715134">
        <w:rPr>
          <w:rFonts w:ascii="Times New Roman" w:hAnsi="Times New Roman" w:cs="Times New Roman"/>
          <w:i/>
          <w:sz w:val="28"/>
          <w:szCs w:val="28"/>
          <w:lang w:val="ru-RU"/>
        </w:rPr>
        <w:t xml:space="preserve"> я не делала для тебя, этого не</w:t>
      </w:r>
      <w:r w:rsidRPr="00715134">
        <w:rPr>
          <w:rFonts w:ascii="Times New Roman" w:hAnsi="Times New Roman" w:cs="Times New Roman"/>
          <w:i/>
          <w:sz w:val="28"/>
          <w:szCs w:val="28"/>
          <w:lang w:val="ru-RU"/>
        </w:rPr>
        <w:t>достаточно.</w:t>
      </w:r>
    </w:p>
    <w:p w:rsidR="009271F8" w:rsidRPr="00715134" w:rsidRDefault="009271F8"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И я знаю, что это так.</w:t>
      </w:r>
    </w:p>
    <w:p w:rsidR="009271F8" w:rsidRPr="00715134" w:rsidRDefault="009271F8"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Я честно могу признаться, что не поддерживала тебя, когда это было необходимо, и это пиздец как больно признавать, но это правда. Я ни в коем </w:t>
      </w:r>
      <w:r w:rsidRPr="00715134">
        <w:rPr>
          <w:rFonts w:ascii="Times New Roman" w:hAnsi="Times New Roman" w:cs="Times New Roman"/>
          <w:i/>
          <w:sz w:val="28"/>
          <w:szCs w:val="28"/>
          <w:lang w:val="ru-RU"/>
        </w:rPr>
        <w:lastRenderedPageBreak/>
        <w:t xml:space="preserve">случае не оправдываю себя, но хочу, чтобы ты знала, что иногда я </w:t>
      </w:r>
      <w:r w:rsidR="00230556" w:rsidRPr="00715134">
        <w:rPr>
          <w:rFonts w:ascii="Times New Roman" w:hAnsi="Times New Roman" w:cs="Times New Roman"/>
          <w:i/>
          <w:sz w:val="28"/>
          <w:szCs w:val="28"/>
          <w:lang w:val="ru-RU"/>
        </w:rPr>
        <w:t>поступала так</w:t>
      </w:r>
      <w:r w:rsidR="006E6C62" w:rsidRPr="00715134">
        <w:rPr>
          <w:rFonts w:ascii="Times New Roman" w:hAnsi="Times New Roman" w:cs="Times New Roman"/>
          <w:i/>
          <w:sz w:val="28"/>
          <w:szCs w:val="28"/>
          <w:lang w:val="ru-RU"/>
        </w:rPr>
        <w:t xml:space="preserve"> потому</w:t>
      </w:r>
      <w:r w:rsidR="00230556" w:rsidRPr="00715134">
        <w:rPr>
          <w:rFonts w:ascii="Times New Roman" w:hAnsi="Times New Roman" w:cs="Times New Roman"/>
          <w:i/>
          <w:sz w:val="28"/>
          <w:szCs w:val="28"/>
          <w:lang w:val="ru-RU"/>
        </w:rPr>
        <w:t>,</w:t>
      </w:r>
      <w:r w:rsidR="006E6C62" w:rsidRPr="00715134">
        <w:rPr>
          <w:rFonts w:ascii="Times New Roman" w:hAnsi="Times New Roman" w:cs="Times New Roman"/>
          <w:i/>
          <w:sz w:val="28"/>
          <w:szCs w:val="28"/>
          <w:lang w:val="ru-RU"/>
        </w:rPr>
        <w:t xml:space="preserve"> что была </w:t>
      </w:r>
      <w:proofErr w:type="spellStart"/>
      <w:r w:rsidR="006E6C62" w:rsidRPr="00715134">
        <w:rPr>
          <w:rFonts w:ascii="Times New Roman" w:hAnsi="Times New Roman" w:cs="Times New Roman"/>
          <w:i/>
          <w:sz w:val="28"/>
          <w:szCs w:val="28"/>
          <w:lang w:val="ru-RU"/>
        </w:rPr>
        <w:t>не</w:t>
      </w:r>
      <w:r w:rsidRPr="00715134">
        <w:rPr>
          <w:rFonts w:ascii="Times New Roman" w:hAnsi="Times New Roman" w:cs="Times New Roman"/>
          <w:i/>
          <w:sz w:val="28"/>
          <w:szCs w:val="28"/>
          <w:lang w:val="ru-RU"/>
        </w:rPr>
        <w:t>уверена</w:t>
      </w:r>
      <w:proofErr w:type="spellEnd"/>
      <w:r w:rsidRPr="00715134">
        <w:rPr>
          <w:rFonts w:ascii="Times New Roman" w:hAnsi="Times New Roman" w:cs="Times New Roman"/>
          <w:i/>
          <w:sz w:val="28"/>
          <w:szCs w:val="28"/>
          <w:lang w:val="ru-RU"/>
        </w:rPr>
        <w:t xml:space="preserve"> в себе.</w:t>
      </w:r>
    </w:p>
    <w:p w:rsidR="009271F8" w:rsidRPr="00715134" w:rsidRDefault="009271F8"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Я помню тот конкурс сочинений, что проходил в «</w:t>
      </w:r>
      <w:proofErr w:type="spellStart"/>
      <w:r w:rsidRPr="00715134">
        <w:rPr>
          <w:rFonts w:ascii="Times New Roman" w:hAnsi="Times New Roman" w:cs="Times New Roman"/>
          <w:i/>
          <w:sz w:val="28"/>
          <w:szCs w:val="28"/>
          <w:lang w:val="ru-RU"/>
        </w:rPr>
        <w:t>Таун</w:t>
      </w:r>
      <w:proofErr w:type="spellEnd"/>
      <w:r w:rsidRPr="00715134">
        <w:rPr>
          <w:rFonts w:ascii="Times New Roman" w:hAnsi="Times New Roman" w:cs="Times New Roman"/>
          <w:i/>
          <w:sz w:val="28"/>
          <w:szCs w:val="28"/>
          <w:lang w:val="ru-RU"/>
        </w:rPr>
        <w:t xml:space="preserve"> Холл». Тот, на который я сказала, что не </w:t>
      </w:r>
      <w:r w:rsidR="00C11E23" w:rsidRPr="00715134">
        <w:rPr>
          <w:rFonts w:ascii="Times New Roman" w:hAnsi="Times New Roman" w:cs="Times New Roman"/>
          <w:i/>
          <w:sz w:val="28"/>
          <w:szCs w:val="28"/>
          <w:lang w:val="ru-RU"/>
        </w:rPr>
        <w:t>с</w:t>
      </w:r>
      <w:r w:rsidRPr="00715134">
        <w:rPr>
          <w:rFonts w:ascii="Times New Roman" w:hAnsi="Times New Roman" w:cs="Times New Roman"/>
          <w:i/>
          <w:sz w:val="28"/>
          <w:szCs w:val="28"/>
          <w:lang w:val="ru-RU"/>
        </w:rPr>
        <w:t>могу прийти, потому что я в Нью-Йорке с Винсентом… Эм, я была там. Я была в самом конце зала. Но придя туда, я убедилась,</w:t>
      </w:r>
      <w:r w:rsidR="006E6C62" w:rsidRPr="00715134">
        <w:rPr>
          <w:rFonts w:ascii="Times New Roman" w:hAnsi="Times New Roman" w:cs="Times New Roman"/>
          <w:i/>
          <w:sz w:val="28"/>
          <w:szCs w:val="28"/>
          <w:lang w:val="ru-RU"/>
        </w:rPr>
        <w:t xml:space="preserve"> что поступала правильно</w:t>
      </w:r>
      <w:r w:rsidRPr="00715134">
        <w:rPr>
          <w:rFonts w:ascii="Times New Roman" w:hAnsi="Times New Roman" w:cs="Times New Roman"/>
          <w:i/>
          <w:sz w:val="28"/>
          <w:szCs w:val="28"/>
          <w:lang w:val="ru-RU"/>
        </w:rPr>
        <w:t xml:space="preserve"> (эгоистично) пропуска</w:t>
      </w:r>
      <w:r w:rsidR="006E6C62" w:rsidRPr="00715134">
        <w:rPr>
          <w:rFonts w:ascii="Times New Roman" w:hAnsi="Times New Roman" w:cs="Times New Roman"/>
          <w:i/>
          <w:sz w:val="28"/>
          <w:szCs w:val="28"/>
          <w:lang w:val="ru-RU"/>
        </w:rPr>
        <w:t>я</w:t>
      </w:r>
      <w:r w:rsidRPr="00715134">
        <w:rPr>
          <w:rFonts w:ascii="Times New Roman" w:hAnsi="Times New Roman" w:cs="Times New Roman"/>
          <w:i/>
          <w:sz w:val="28"/>
          <w:szCs w:val="28"/>
          <w:lang w:val="ru-RU"/>
        </w:rPr>
        <w:t xml:space="preserve"> большинство таких мероприятий…</w:t>
      </w:r>
    </w:p>
    <w:p w:rsidR="006E6C62" w:rsidRPr="00715134" w:rsidRDefault="009271F8"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Все остальные родители были врачами, юристами, учителями. Эти люди, действительно чего-то </w:t>
      </w:r>
      <w:r w:rsidR="006E6C62" w:rsidRPr="00715134">
        <w:rPr>
          <w:rFonts w:ascii="Times New Roman" w:hAnsi="Times New Roman" w:cs="Times New Roman"/>
          <w:i/>
          <w:sz w:val="28"/>
          <w:szCs w:val="28"/>
          <w:lang w:val="ru-RU"/>
        </w:rPr>
        <w:t>добившиеся</w:t>
      </w:r>
      <w:r w:rsidRPr="00715134">
        <w:rPr>
          <w:rFonts w:ascii="Times New Roman" w:hAnsi="Times New Roman" w:cs="Times New Roman"/>
          <w:i/>
          <w:sz w:val="28"/>
          <w:szCs w:val="28"/>
          <w:lang w:val="ru-RU"/>
        </w:rPr>
        <w:t xml:space="preserve"> в своей жизни, спрашивали меня, кто из детей мой ребенок, и чем я зарабатыва</w:t>
      </w:r>
      <w:r w:rsidR="002964B8" w:rsidRPr="00715134">
        <w:rPr>
          <w:rFonts w:ascii="Times New Roman" w:hAnsi="Times New Roman" w:cs="Times New Roman"/>
          <w:i/>
          <w:sz w:val="28"/>
          <w:szCs w:val="28"/>
          <w:lang w:val="ru-RU"/>
        </w:rPr>
        <w:t xml:space="preserve">ю </w:t>
      </w:r>
      <w:r w:rsidRPr="00715134">
        <w:rPr>
          <w:rFonts w:ascii="Times New Roman" w:hAnsi="Times New Roman" w:cs="Times New Roman"/>
          <w:i/>
          <w:sz w:val="28"/>
          <w:szCs w:val="28"/>
          <w:lang w:val="ru-RU"/>
        </w:rPr>
        <w:t>на жизнь…</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i/>
          <w:sz w:val="28"/>
          <w:szCs w:val="28"/>
          <w:lang w:val="ru-RU"/>
        </w:rPr>
        <w:t xml:space="preserve"> </w:t>
      </w:r>
      <w:r w:rsidR="0025528C" w:rsidRPr="00715134">
        <w:rPr>
          <w:rFonts w:ascii="Times New Roman" w:hAnsi="Times New Roman" w:cs="Times New Roman"/>
          <w:i/>
          <w:sz w:val="28"/>
          <w:szCs w:val="28"/>
          <w:lang w:val="ru-RU"/>
        </w:rPr>
        <w:t xml:space="preserve">Мне </w:t>
      </w:r>
      <w:r w:rsidRPr="00715134">
        <w:rPr>
          <w:rFonts w:ascii="Times New Roman" w:hAnsi="Times New Roman" w:cs="Times New Roman"/>
          <w:i/>
          <w:sz w:val="28"/>
          <w:szCs w:val="28"/>
          <w:lang w:val="ru-RU"/>
        </w:rPr>
        <w:t>не хотел</w:t>
      </w:r>
      <w:r w:rsidR="0025528C" w:rsidRPr="00715134">
        <w:rPr>
          <w:rFonts w:ascii="Times New Roman" w:hAnsi="Times New Roman" w:cs="Times New Roman"/>
          <w:i/>
          <w:sz w:val="28"/>
          <w:szCs w:val="28"/>
          <w:lang w:val="ru-RU"/>
        </w:rPr>
        <w:t>ось</w:t>
      </w:r>
      <w:r w:rsidRPr="00715134">
        <w:rPr>
          <w:rFonts w:ascii="Times New Roman" w:hAnsi="Times New Roman" w:cs="Times New Roman"/>
          <w:i/>
          <w:sz w:val="28"/>
          <w:szCs w:val="28"/>
          <w:lang w:val="ru-RU"/>
        </w:rPr>
        <w:t xml:space="preserve"> опозорить тебя, поэтому</w:t>
      </w:r>
      <w:r w:rsidR="006E6C62" w:rsidRPr="00715134">
        <w:rPr>
          <w:rFonts w:ascii="Times New Roman" w:hAnsi="Times New Roman" w:cs="Times New Roman"/>
          <w:i/>
          <w:sz w:val="28"/>
          <w:szCs w:val="28"/>
          <w:lang w:val="ru-RU"/>
        </w:rPr>
        <w:t xml:space="preserve"> я</w:t>
      </w:r>
      <w:r w:rsidRPr="00715134">
        <w:rPr>
          <w:rFonts w:ascii="Times New Roman" w:hAnsi="Times New Roman" w:cs="Times New Roman"/>
          <w:i/>
          <w:sz w:val="28"/>
          <w:szCs w:val="28"/>
          <w:lang w:val="ru-RU"/>
        </w:rPr>
        <w:t xml:space="preserve"> ушла сразу, как</w:t>
      </w:r>
      <w:r w:rsidR="00C11E23" w:rsidRPr="00715134">
        <w:rPr>
          <w:rFonts w:ascii="Times New Roman" w:hAnsi="Times New Roman" w:cs="Times New Roman"/>
          <w:i/>
          <w:sz w:val="28"/>
          <w:szCs w:val="28"/>
          <w:lang w:val="ru-RU"/>
        </w:rPr>
        <w:t xml:space="preserve"> только</w:t>
      </w:r>
      <w:r w:rsidRPr="00715134">
        <w:rPr>
          <w:rFonts w:ascii="Times New Roman" w:hAnsi="Times New Roman" w:cs="Times New Roman"/>
          <w:i/>
          <w:sz w:val="28"/>
          <w:szCs w:val="28"/>
          <w:lang w:val="ru-RU"/>
        </w:rPr>
        <w:t xml:space="preserve"> конкурс закончился.</w:t>
      </w:r>
    </w:p>
    <w:p w:rsidR="009271F8" w:rsidRPr="00715134" w:rsidRDefault="009271F8"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Я знаю, что учила тебя, что внешность – это самое главное. Но внешнос</w:t>
      </w:r>
      <w:r w:rsidR="006E6C62" w:rsidRPr="00715134">
        <w:rPr>
          <w:rFonts w:ascii="Times New Roman" w:hAnsi="Times New Roman" w:cs="Times New Roman"/>
          <w:i/>
          <w:sz w:val="28"/>
          <w:szCs w:val="28"/>
          <w:lang w:val="ru-RU"/>
        </w:rPr>
        <w:t xml:space="preserve">ть ничего не значит, если ты </w:t>
      </w:r>
      <w:proofErr w:type="spellStart"/>
      <w:r w:rsidR="006E6C62" w:rsidRPr="00715134">
        <w:rPr>
          <w:rFonts w:ascii="Times New Roman" w:hAnsi="Times New Roman" w:cs="Times New Roman"/>
          <w:i/>
          <w:sz w:val="28"/>
          <w:szCs w:val="28"/>
          <w:lang w:val="ru-RU"/>
        </w:rPr>
        <w:t>не</w:t>
      </w:r>
      <w:r w:rsidRPr="00715134">
        <w:rPr>
          <w:rFonts w:ascii="Times New Roman" w:hAnsi="Times New Roman" w:cs="Times New Roman"/>
          <w:i/>
          <w:sz w:val="28"/>
          <w:szCs w:val="28"/>
          <w:lang w:val="ru-RU"/>
        </w:rPr>
        <w:t>уверена</w:t>
      </w:r>
      <w:proofErr w:type="spellEnd"/>
      <w:r w:rsidRPr="00715134">
        <w:rPr>
          <w:rFonts w:ascii="Times New Roman" w:hAnsi="Times New Roman" w:cs="Times New Roman"/>
          <w:i/>
          <w:sz w:val="28"/>
          <w:szCs w:val="28"/>
          <w:lang w:val="ru-RU"/>
        </w:rPr>
        <w:t xml:space="preserve"> в себе. Я сталкивалась с тем, что самые красивые люди делают самые ужасные вещи, а это неправильно.</w:t>
      </w:r>
    </w:p>
    <w:p w:rsidR="009271F8" w:rsidRPr="00715134" w:rsidRDefault="009271F8"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Ты в десять раз лучше, чем я когда-либо была. И хотя я </w:t>
      </w:r>
      <w:r w:rsidR="00C11E23" w:rsidRPr="00715134">
        <w:rPr>
          <w:rFonts w:ascii="Times New Roman" w:hAnsi="Times New Roman" w:cs="Times New Roman"/>
          <w:i/>
          <w:sz w:val="28"/>
          <w:szCs w:val="28"/>
          <w:lang w:val="ru-RU"/>
        </w:rPr>
        <w:t>убеждена</w:t>
      </w:r>
      <w:r w:rsidRPr="00715134">
        <w:rPr>
          <w:rFonts w:ascii="Times New Roman" w:hAnsi="Times New Roman" w:cs="Times New Roman"/>
          <w:i/>
          <w:sz w:val="28"/>
          <w:szCs w:val="28"/>
          <w:lang w:val="ru-RU"/>
        </w:rPr>
        <w:t xml:space="preserve">, что </w:t>
      </w:r>
      <w:r w:rsidR="006E6C62" w:rsidRPr="00715134">
        <w:rPr>
          <w:rFonts w:ascii="Times New Roman" w:hAnsi="Times New Roman" w:cs="Times New Roman"/>
          <w:i/>
          <w:sz w:val="28"/>
          <w:szCs w:val="28"/>
          <w:lang w:val="ru-RU"/>
        </w:rPr>
        <w:t xml:space="preserve">читая это письмо, </w:t>
      </w:r>
      <w:r w:rsidRPr="00715134">
        <w:rPr>
          <w:rFonts w:ascii="Times New Roman" w:hAnsi="Times New Roman" w:cs="Times New Roman"/>
          <w:i/>
          <w:sz w:val="28"/>
          <w:szCs w:val="28"/>
          <w:lang w:val="ru-RU"/>
        </w:rPr>
        <w:t>ты все ещё злишься на меня</w:t>
      </w:r>
      <w:r w:rsidR="006E6C62" w:rsidRPr="00715134">
        <w:rPr>
          <w:rFonts w:ascii="Times New Roman" w:hAnsi="Times New Roman" w:cs="Times New Roman"/>
          <w:i/>
          <w:sz w:val="28"/>
          <w:szCs w:val="28"/>
          <w:lang w:val="ru-RU"/>
        </w:rPr>
        <w:t>,</w:t>
      </w:r>
      <w:r w:rsidRPr="00715134">
        <w:rPr>
          <w:rFonts w:ascii="Times New Roman" w:hAnsi="Times New Roman" w:cs="Times New Roman"/>
          <w:i/>
          <w:sz w:val="28"/>
          <w:szCs w:val="28"/>
          <w:lang w:val="ru-RU"/>
        </w:rPr>
        <w:t xml:space="preserve"> я собираюсь дать тебе несколько действительно хороших советов</w:t>
      </w:r>
      <w:proofErr w:type="gramStart"/>
      <w:r w:rsidRPr="00715134">
        <w:rPr>
          <w:rFonts w:ascii="Times New Roman" w:hAnsi="Times New Roman" w:cs="Times New Roman"/>
          <w:i/>
          <w:sz w:val="28"/>
          <w:szCs w:val="28"/>
          <w:lang w:val="ru-RU"/>
        </w:rPr>
        <w:t xml:space="preserve"> … </w:t>
      </w:r>
      <w:r w:rsidR="006E6C62" w:rsidRPr="00715134">
        <w:rPr>
          <w:rFonts w:ascii="Times New Roman" w:hAnsi="Times New Roman" w:cs="Times New Roman"/>
          <w:i/>
          <w:sz w:val="28"/>
          <w:szCs w:val="28"/>
          <w:lang w:val="ru-RU"/>
        </w:rPr>
        <w:t>Х</w:t>
      </w:r>
      <w:proofErr w:type="gramEnd"/>
      <w:r w:rsidR="006E6C62" w:rsidRPr="00715134">
        <w:rPr>
          <w:rFonts w:ascii="Times New Roman" w:hAnsi="Times New Roman" w:cs="Times New Roman"/>
          <w:i/>
          <w:sz w:val="28"/>
          <w:szCs w:val="28"/>
          <w:lang w:val="ru-RU"/>
        </w:rPr>
        <w:t>отелось бы</w:t>
      </w:r>
      <w:r w:rsidRPr="00715134">
        <w:rPr>
          <w:rFonts w:ascii="Times New Roman" w:hAnsi="Times New Roman" w:cs="Times New Roman"/>
          <w:i/>
          <w:sz w:val="28"/>
          <w:szCs w:val="28"/>
          <w:lang w:val="ru-RU"/>
        </w:rPr>
        <w:t xml:space="preserve"> сделать это раньше, когда ты была младше, но я очень надеюсь, что еще не поздно все исправить.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1. Внешность всего лишь выражение того, как ты хочешь, чтобы тебя видели остальные. Лучше выглядеть хуево, чем чувствовать себя хуево. Тушь и блеск для губ не могут излечить разбитое сердце, и пиздец как бесполезны во время депрессии.</w:t>
      </w:r>
      <w:r w:rsidRPr="00715134">
        <w:rPr>
          <w:rFonts w:ascii="Times New Roman" w:hAnsi="Times New Roman" w:cs="Times New Roman"/>
          <w:sz w:val="28"/>
          <w:szCs w:val="28"/>
          <w:lang w:val="ru-RU"/>
        </w:rPr>
        <w:t xml:space="preserve">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25528C" w:rsidRPr="00715134">
        <w:rPr>
          <w:rFonts w:ascii="Times New Roman" w:hAnsi="Times New Roman" w:cs="Times New Roman"/>
          <w:i/>
          <w:sz w:val="28"/>
          <w:szCs w:val="28"/>
          <w:lang w:val="ru-RU"/>
        </w:rPr>
        <w:t xml:space="preserve">2. Хуй с ними, со </w:t>
      </w:r>
      <w:r w:rsidRPr="00715134">
        <w:rPr>
          <w:rFonts w:ascii="Times New Roman" w:hAnsi="Times New Roman" w:cs="Times New Roman"/>
          <w:i/>
          <w:sz w:val="28"/>
          <w:szCs w:val="28"/>
          <w:lang w:val="ru-RU"/>
        </w:rPr>
        <w:t xml:space="preserve">спонсорами. Заводи друзей. Друзья – это те редкие люди, которые скажут тебе, когда ты делаешь </w:t>
      </w:r>
      <w:proofErr w:type="gramStart"/>
      <w:r w:rsidRPr="00715134">
        <w:rPr>
          <w:rFonts w:ascii="Times New Roman" w:hAnsi="Times New Roman" w:cs="Times New Roman"/>
          <w:i/>
          <w:sz w:val="28"/>
          <w:szCs w:val="28"/>
          <w:lang w:val="ru-RU"/>
        </w:rPr>
        <w:t>какую-то</w:t>
      </w:r>
      <w:proofErr w:type="gramEnd"/>
      <w:r w:rsidRPr="00715134">
        <w:rPr>
          <w:rFonts w:ascii="Times New Roman" w:hAnsi="Times New Roman" w:cs="Times New Roman"/>
          <w:i/>
          <w:sz w:val="28"/>
          <w:szCs w:val="28"/>
          <w:lang w:val="ru-RU"/>
        </w:rPr>
        <w:t xml:space="preserve"> хуйню. Даже когда ты не хочешь это слышать и думаешь, что они просто делают это из зависти и пытаются тебя унизить – обычно, они просто хотят помочь и действуют из хороших побуждений.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3. Самый умный человек в комнате всегда будет более ценен, чем самый красивый  (но ты всегда можешь быть и тем, и другим</w:t>
      </w:r>
      <w:proofErr w:type="gramStart"/>
      <w:r w:rsidRPr="00715134">
        <w:rPr>
          <w:rFonts w:ascii="Times New Roman" w:hAnsi="Times New Roman" w:cs="Times New Roman"/>
          <w:i/>
          <w:sz w:val="28"/>
          <w:szCs w:val="28"/>
          <w:lang w:val="ru-RU"/>
        </w:rPr>
        <w:t xml:space="preserve"> :</w:t>
      </w:r>
      <w:proofErr w:type="gramEnd"/>
      <w:r w:rsidRPr="00715134">
        <w:rPr>
          <w:rFonts w:ascii="Times New Roman" w:hAnsi="Times New Roman" w:cs="Times New Roman"/>
          <w:i/>
          <w:sz w:val="28"/>
          <w:szCs w:val="28"/>
          <w:lang w:val="ru-RU"/>
        </w:rPr>
        <w:t xml:space="preserve">-) </w:t>
      </w:r>
      <w:proofErr w:type="gramStart"/>
      <w:r w:rsidRPr="00715134">
        <w:rPr>
          <w:rFonts w:ascii="Times New Roman" w:hAnsi="Times New Roman" w:cs="Times New Roman"/>
          <w:i/>
          <w:sz w:val="28"/>
          <w:szCs w:val="28"/>
        </w:rPr>
        <w:t>LOL</w:t>
      </w:r>
      <w:r w:rsidRPr="00715134">
        <w:rPr>
          <w:rFonts w:ascii="Times New Roman" w:hAnsi="Times New Roman" w:cs="Times New Roman"/>
          <w:i/>
          <w:sz w:val="28"/>
          <w:szCs w:val="28"/>
          <w:lang w:val="ru-RU"/>
        </w:rPr>
        <w:t xml:space="preserve"> )</w:t>
      </w:r>
      <w:proofErr w:type="gramEnd"/>
      <w:r w:rsidRPr="00715134">
        <w:rPr>
          <w:rFonts w:ascii="Times New Roman" w:hAnsi="Times New Roman" w:cs="Times New Roman"/>
          <w:i/>
          <w:sz w:val="28"/>
          <w:szCs w:val="28"/>
          <w:lang w:val="ru-RU"/>
        </w:rPr>
        <w:t xml:space="preserve"> </w:t>
      </w:r>
    </w:p>
    <w:p w:rsidR="009271F8" w:rsidRPr="00715134" w:rsidRDefault="009271F8" w:rsidP="003C75C2">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Мой последний совет будет касаться мальчиков (ну, в твоём случае «мужчин»…). Первый раз я влюбилась, когда мне было 15</w:t>
      </w:r>
      <w:r w:rsidR="00FD512E" w:rsidRPr="00715134">
        <w:rPr>
          <w:rFonts w:ascii="Times New Roman" w:hAnsi="Times New Roman" w:cs="Times New Roman"/>
          <w:i/>
          <w:sz w:val="28"/>
          <w:szCs w:val="28"/>
          <w:lang w:val="ru-RU"/>
        </w:rPr>
        <w:t>.</w:t>
      </w:r>
      <w:r w:rsidRPr="00715134">
        <w:rPr>
          <w:rFonts w:ascii="Times New Roman" w:hAnsi="Times New Roman" w:cs="Times New Roman"/>
          <w:i/>
          <w:sz w:val="28"/>
          <w:szCs w:val="28"/>
          <w:lang w:val="ru-RU"/>
        </w:rPr>
        <w:t xml:space="preserve"> </w:t>
      </w:r>
      <w:r w:rsidR="00FD512E" w:rsidRPr="00715134">
        <w:rPr>
          <w:rFonts w:ascii="Times New Roman" w:hAnsi="Times New Roman" w:cs="Times New Roman"/>
          <w:i/>
          <w:sz w:val="28"/>
          <w:szCs w:val="28"/>
          <w:lang w:val="ru-RU"/>
        </w:rPr>
        <w:t>После</w:t>
      </w:r>
      <w:r w:rsidRPr="00715134">
        <w:rPr>
          <w:rFonts w:ascii="Times New Roman" w:hAnsi="Times New Roman" w:cs="Times New Roman"/>
          <w:i/>
          <w:sz w:val="28"/>
          <w:szCs w:val="28"/>
          <w:lang w:val="ru-RU"/>
        </w:rPr>
        <w:t xml:space="preserve"> никогда не слышала</w:t>
      </w:r>
      <w:r w:rsidR="00C11E23" w:rsidRPr="00715134">
        <w:rPr>
          <w:rFonts w:ascii="Times New Roman" w:hAnsi="Times New Roman" w:cs="Times New Roman"/>
          <w:i/>
          <w:sz w:val="28"/>
          <w:szCs w:val="28"/>
          <w:lang w:val="ru-RU"/>
        </w:rPr>
        <w:t xml:space="preserve"> о том</w:t>
      </w:r>
      <w:r w:rsidRPr="00715134">
        <w:rPr>
          <w:rFonts w:ascii="Times New Roman" w:hAnsi="Times New Roman" w:cs="Times New Roman"/>
          <w:i/>
          <w:sz w:val="28"/>
          <w:szCs w:val="28"/>
          <w:lang w:val="ru-RU"/>
        </w:rPr>
        <w:t xml:space="preserve">, что с ним произошло, </w:t>
      </w:r>
      <w:r w:rsidR="00FD512E" w:rsidRPr="00715134">
        <w:rPr>
          <w:rFonts w:ascii="Times New Roman" w:hAnsi="Times New Roman" w:cs="Times New Roman"/>
          <w:i/>
          <w:sz w:val="28"/>
          <w:szCs w:val="28"/>
          <w:lang w:val="ru-RU"/>
        </w:rPr>
        <w:t>хотя</w:t>
      </w:r>
      <w:r w:rsidRPr="00715134">
        <w:rPr>
          <w:rFonts w:ascii="Times New Roman" w:hAnsi="Times New Roman" w:cs="Times New Roman"/>
          <w:i/>
          <w:sz w:val="28"/>
          <w:szCs w:val="28"/>
          <w:lang w:val="ru-RU"/>
        </w:rPr>
        <w:t xml:space="preserve"> он</w:t>
      </w:r>
      <w:r w:rsidR="00FD512E" w:rsidRPr="00715134">
        <w:rPr>
          <w:rFonts w:ascii="Times New Roman" w:hAnsi="Times New Roman" w:cs="Times New Roman"/>
          <w:i/>
          <w:sz w:val="28"/>
          <w:szCs w:val="28"/>
          <w:lang w:val="ru-RU"/>
        </w:rPr>
        <w:t xml:space="preserve"> и </w:t>
      </w:r>
      <w:r w:rsidRPr="00715134">
        <w:rPr>
          <w:rFonts w:ascii="Times New Roman" w:hAnsi="Times New Roman" w:cs="Times New Roman"/>
          <w:i/>
          <w:sz w:val="28"/>
          <w:szCs w:val="28"/>
          <w:lang w:val="ru-RU"/>
        </w:rPr>
        <w:t>обещал мне быть вместе «навсегда» и сбежать вместе со мной, чтобы мы вместе поступили в медицинский колледж (это действительно было моей мечтой – стать медсестрой) и заботи</w:t>
      </w:r>
      <w:r w:rsidR="00C11E23" w:rsidRPr="00715134">
        <w:rPr>
          <w:rFonts w:ascii="Times New Roman" w:hAnsi="Times New Roman" w:cs="Times New Roman"/>
          <w:i/>
          <w:sz w:val="28"/>
          <w:szCs w:val="28"/>
          <w:lang w:val="ru-RU"/>
        </w:rPr>
        <w:t>тся</w:t>
      </w:r>
      <w:r w:rsidRPr="00715134">
        <w:rPr>
          <w:rFonts w:ascii="Times New Roman" w:hAnsi="Times New Roman" w:cs="Times New Roman"/>
          <w:i/>
          <w:sz w:val="28"/>
          <w:szCs w:val="28"/>
          <w:lang w:val="ru-RU"/>
        </w:rPr>
        <w:t xml:space="preserve"> о тебе. </w:t>
      </w:r>
      <w:r w:rsidR="00FD512E" w:rsidRPr="00715134">
        <w:rPr>
          <w:rFonts w:ascii="Times New Roman" w:hAnsi="Times New Roman" w:cs="Times New Roman"/>
          <w:i/>
          <w:sz w:val="28"/>
          <w:szCs w:val="28"/>
          <w:lang w:val="ru-RU"/>
        </w:rPr>
        <w:t>В следующий</w:t>
      </w:r>
      <w:r w:rsidRPr="00715134">
        <w:rPr>
          <w:rFonts w:ascii="Times New Roman" w:hAnsi="Times New Roman" w:cs="Times New Roman"/>
          <w:i/>
          <w:sz w:val="28"/>
          <w:szCs w:val="28"/>
          <w:lang w:val="ru-RU"/>
        </w:rPr>
        <w:t xml:space="preserve"> раз я влюбилась, когда мне исполнилось 21</w:t>
      </w:r>
      <w:r w:rsidR="00C11E23" w:rsidRPr="00715134">
        <w:rPr>
          <w:rFonts w:ascii="Times New Roman" w:hAnsi="Times New Roman" w:cs="Times New Roman"/>
          <w:i/>
          <w:sz w:val="28"/>
          <w:szCs w:val="28"/>
          <w:lang w:val="ru-RU"/>
        </w:rPr>
        <w:t>.</w:t>
      </w:r>
      <w:r w:rsidRPr="00715134">
        <w:rPr>
          <w:rFonts w:ascii="Times New Roman" w:hAnsi="Times New Roman" w:cs="Times New Roman"/>
          <w:i/>
          <w:sz w:val="28"/>
          <w:szCs w:val="28"/>
          <w:lang w:val="ru-RU"/>
        </w:rPr>
        <w:t xml:space="preserve"> </w:t>
      </w:r>
      <w:r w:rsidR="00C11E23" w:rsidRPr="00715134">
        <w:rPr>
          <w:rFonts w:ascii="Times New Roman" w:hAnsi="Times New Roman" w:cs="Times New Roman"/>
          <w:i/>
          <w:sz w:val="28"/>
          <w:szCs w:val="28"/>
          <w:lang w:val="ru-RU"/>
        </w:rPr>
        <w:t>Э</w:t>
      </w:r>
      <w:r w:rsidRPr="00715134">
        <w:rPr>
          <w:rFonts w:ascii="Times New Roman" w:hAnsi="Times New Roman" w:cs="Times New Roman"/>
          <w:i/>
          <w:sz w:val="28"/>
          <w:szCs w:val="28"/>
          <w:lang w:val="ru-RU"/>
        </w:rPr>
        <w:t xml:space="preserve">тому парню было все равно, чем я зарабатываю на жизнь.   </w:t>
      </w:r>
      <w:r w:rsidRPr="00715134">
        <w:rPr>
          <w:rFonts w:ascii="Times New Roman" w:hAnsi="Times New Roman" w:cs="Times New Roman"/>
          <w:i/>
          <w:sz w:val="28"/>
          <w:szCs w:val="28"/>
          <w:lang w:val="ru-RU"/>
        </w:rPr>
        <w:lastRenderedPageBreak/>
        <w:t xml:space="preserve">Он был таким славным и очаровательным, </w:t>
      </w:r>
      <w:r w:rsidR="0025528C" w:rsidRPr="00715134">
        <w:rPr>
          <w:rFonts w:ascii="Times New Roman" w:hAnsi="Times New Roman" w:cs="Times New Roman"/>
          <w:i/>
          <w:sz w:val="28"/>
          <w:szCs w:val="28"/>
          <w:lang w:val="ru-RU"/>
        </w:rPr>
        <w:t xml:space="preserve">что </w:t>
      </w:r>
      <w:r w:rsidRPr="00715134">
        <w:rPr>
          <w:rFonts w:ascii="Times New Roman" w:hAnsi="Times New Roman" w:cs="Times New Roman"/>
          <w:i/>
          <w:sz w:val="28"/>
          <w:szCs w:val="28"/>
          <w:lang w:val="ru-RU"/>
        </w:rPr>
        <w:t>мне казалось</w:t>
      </w:r>
      <w:r w:rsidR="003C75C2">
        <w:rPr>
          <w:rFonts w:ascii="Times New Roman" w:hAnsi="Times New Roman" w:cs="Times New Roman"/>
          <w:i/>
          <w:sz w:val="28"/>
          <w:szCs w:val="28"/>
          <w:lang w:val="ru-RU"/>
        </w:rPr>
        <w:t>,</w:t>
      </w:r>
      <w:r w:rsidRPr="00715134">
        <w:rPr>
          <w:rFonts w:ascii="Times New Roman" w:hAnsi="Times New Roman" w:cs="Times New Roman"/>
          <w:i/>
          <w:sz w:val="28"/>
          <w:szCs w:val="28"/>
          <w:lang w:val="ru-RU"/>
        </w:rPr>
        <w:t xml:space="preserve"> я его не </w:t>
      </w:r>
      <w:proofErr w:type="gramStart"/>
      <w:r w:rsidRPr="00715134">
        <w:rPr>
          <w:rFonts w:ascii="Times New Roman" w:hAnsi="Times New Roman" w:cs="Times New Roman"/>
          <w:i/>
          <w:sz w:val="28"/>
          <w:szCs w:val="28"/>
          <w:lang w:val="ru-RU"/>
        </w:rPr>
        <w:t>заслуживаю</w:t>
      </w:r>
      <w:proofErr w:type="gramEnd"/>
      <w:r w:rsidRPr="00715134">
        <w:rPr>
          <w:rFonts w:ascii="Times New Roman" w:hAnsi="Times New Roman" w:cs="Times New Roman"/>
          <w:i/>
          <w:sz w:val="28"/>
          <w:szCs w:val="28"/>
          <w:lang w:val="ru-RU"/>
        </w:rPr>
        <w:t>… Тем не менее, я была с ним дольше, чем надо</w:t>
      </w:r>
      <w:r w:rsidR="0025528C" w:rsidRPr="00715134">
        <w:rPr>
          <w:rFonts w:ascii="Times New Roman" w:hAnsi="Times New Roman" w:cs="Times New Roman"/>
          <w:i/>
          <w:sz w:val="28"/>
          <w:szCs w:val="28"/>
          <w:lang w:val="ru-RU"/>
        </w:rPr>
        <w:t>.</w:t>
      </w:r>
      <w:r w:rsidRPr="00715134">
        <w:rPr>
          <w:rFonts w:ascii="Times New Roman" w:hAnsi="Times New Roman" w:cs="Times New Roman"/>
          <w:i/>
          <w:sz w:val="28"/>
          <w:szCs w:val="28"/>
          <w:lang w:val="ru-RU"/>
        </w:rPr>
        <w:t xml:space="preserve"> </w:t>
      </w:r>
      <w:r w:rsidR="0025528C" w:rsidRPr="00715134">
        <w:rPr>
          <w:rFonts w:ascii="Times New Roman" w:hAnsi="Times New Roman" w:cs="Times New Roman"/>
          <w:i/>
          <w:sz w:val="28"/>
          <w:szCs w:val="28"/>
          <w:lang w:val="ru-RU"/>
        </w:rPr>
        <w:t>О</w:t>
      </w:r>
      <w:r w:rsidRPr="00715134">
        <w:rPr>
          <w:rFonts w:ascii="Times New Roman" w:hAnsi="Times New Roman" w:cs="Times New Roman"/>
          <w:i/>
          <w:sz w:val="28"/>
          <w:szCs w:val="28"/>
          <w:lang w:val="ru-RU"/>
        </w:rPr>
        <w:t xml:space="preserve">но того </w:t>
      </w:r>
      <w:r w:rsidR="0025528C" w:rsidRPr="00715134">
        <w:rPr>
          <w:rFonts w:ascii="Times New Roman" w:hAnsi="Times New Roman" w:cs="Times New Roman"/>
          <w:i/>
          <w:sz w:val="28"/>
          <w:szCs w:val="28"/>
          <w:lang w:val="ru-RU"/>
        </w:rPr>
        <w:t xml:space="preserve">не </w:t>
      </w:r>
      <w:r w:rsidRPr="00715134">
        <w:rPr>
          <w:rFonts w:ascii="Times New Roman" w:hAnsi="Times New Roman" w:cs="Times New Roman"/>
          <w:i/>
          <w:sz w:val="28"/>
          <w:szCs w:val="28"/>
          <w:lang w:val="ru-RU"/>
        </w:rPr>
        <w:t>стоило: я так и не определилась кто я, а у него был план, который так же включал в себя какой должна была быть я, и как я должна была измениться, поэтому мне пришлось с ним расстаться…</w:t>
      </w:r>
    </w:p>
    <w:p w:rsidR="009271F8" w:rsidRPr="00715134" w:rsidRDefault="009271F8"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 xml:space="preserve"> </w:t>
      </w:r>
      <w:r w:rsidRPr="00715134">
        <w:rPr>
          <w:rFonts w:ascii="Times New Roman" w:hAnsi="Times New Roman" w:cs="Times New Roman"/>
          <w:i/>
          <w:sz w:val="28"/>
          <w:szCs w:val="28"/>
          <w:lang w:val="ru-RU"/>
        </w:rPr>
        <w:tab/>
        <w:t xml:space="preserve">Что я хочу этим сказать? Эм, живи для себя. Не живи для кого-то другого. </w:t>
      </w:r>
      <w:r w:rsidR="0025528C" w:rsidRPr="00715134">
        <w:rPr>
          <w:rFonts w:ascii="Times New Roman" w:hAnsi="Times New Roman" w:cs="Times New Roman"/>
          <w:i/>
          <w:sz w:val="28"/>
          <w:szCs w:val="28"/>
          <w:lang w:val="ru-RU"/>
        </w:rPr>
        <w:t>Только</w:t>
      </w:r>
      <w:r w:rsidRPr="00715134">
        <w:rPr>
          <w:rFonts w:ascii="Times New Roman" w:hAnsi="Times New Roman" w:cs="Times New Roman"/>
          <w:i/>
          <w:sz w:val="28"/>
          <w:szCs w:val="28"/>
          <w:lang w:val="ru-RU"/>
        </w:rPr>
        <w:t xml:space="preserve"> ради меня. Ни для своих друзей. Ни для своего парня (если он у тебя есть). Всегда ставь себя на ПЕРВОЕ место. Добивайся того, чего хочешь, воплощай свои мечты в жизнь и никому на</w:t>
      </w:r>
      <w:r w:rsidR="0025528C" w:rsidRPr="00715134">
        <w:rPr>
          <w:rFonts w:ascii="Times New Roman" w:hAnsi="Times New Roman" w:cs="Times New Roman"/>
          <w:i/>
          <w:sz w:val="28"/>
          <w:szCs w:val="28"/>
          <w:lang w:val="ru-RU"/>
        </w:rPr>
        <w:t xml:space="preserve"> </w:t>
      </w:r>
      <w:r w:rsidRPr="00715134">
        <w:rPr>
          <w:rFonts w:ascii="Times New Roman" w:hAnsi="Times New Roman" w:cs="Times New Roman"/>
          <w:i/>
          <w:sz w:val="28"/>
          <w:szCs w:val="28"/>
          <w:lang w:val="ru-RU"/>
        </w:rPr>
        <w:t xml:space="preserve">хрен не позволяй вставать на </w:t>
      </w:r>
      <w:r w:rsidR="00FD512E" w:rsidRPr="00715134">
        <w:rPr>
          <w:rFonts w:ascii="Times New Roman" w:hAnsi="Times New Roman" w:cs="Times New Roman"/>
          <w:i/>
          <w:sz w:val="28"/>
          <w:szCs w:val="28"/>
          <w:lang w:val="ru-RU"/>
        </w:rPr>
        <w:t>с</w:t>
      </w:r>
      <w:r w:rsidRPr="00715134">
        <w:rPr>
          <w:rFonts w:ascii="Times New Roman" w:hAnsi="Times New Roman" w:cs="Times New Roman"/>
          <w:i/>
          <w:sz w:val="28"/>
          <w:szCs w:val="28"/>
          <w:lang w:val="ru-RU"/>
        </w:rPr>
        <w:t>воём пути…</w:t>
      </w:r>
    </w:p>
    <w:p w:rsidR="009271F8" w:rsidRPr="00715134" w:rsidRDefault="009271F8"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Я жду, когда ты получишь «Пулитцеровскую премию», возглавишь рейтинг самых продаваемых авторов или что там полагается, когда становишься самым известным писателем…</w:t>
      </w:r>
    </w:p>
    <w:p w:rsidR="009271F8" w:rsidRPr="00715134" w:rsidRDefault="009271F8"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Я горжусь тобой. </w:t>
      </w:r>
    </w:p>
    <w:p w:rsidR="009271F8" w:rsidRPr="00715134" w:rsidRDefault="009271F8"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 xml:space="preserve"> </w:t>
      </w:r>
      <w:r w:rsidRPr="00715134">
        <w:rPr>
          <w:rFonts w:ascii="Times New Roman" w:hAnsi="Times New Roman" w:cs="Times New Roman"/>
          <w:i/>
          <w:sz w:val="28"/>
          <w:szCs w:val="28"/>
          <w:lang w:val="ru-RU"/>
        </w:rPr>
        <w:tab/>
        <w:t xml:space="preserve">Я приглядываю за тобой. </w:t>
      </w:r>
    </w:p>
    <w:p w:rsidR="009271F8" w:rsidRPr="00715134" w:rsidRDefault="009271F8"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 xml:space="preserve"> </w:t>
      </w:r>
      <w:r w:rsidRPr="00715134">
        <w:rPr>
          <w:rFonts w:ascii="Times New Roman" w:hAnsi="Times New Roman" w:cs="Times New Roman"/>
          <w:i/>
          <w:sz w:val="28"/>
          <w:szCs w:val="28"/>
          <w:lang w:val="ru-RU"/>
        </w:rPr>
        <w:tab/>
        <w:t>Я люблю тебя…</w:t>
      </w:r>
    </w:p>
    <w:p w:rsidR="009271F8" w:rsidRPr="00715134" w:rsidRDefault="009271F8"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Больше, чем ты думаешь, Эм…</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proofErr w:type="gramStart"/>
      <w:r w:rsidRPr="00715134">
        <w:rPr>
          <w:rFonts w:ascii="Times New Roman" w:hAnsi="Times New Roman" w:cs="Times New Roman"/>
          <w:i/>
          <w:sz w:val="28"/>
          <w:szCs w:val="28"/>
          <w:lang w:val="ru-RU"/>
        </w:rPr>
        <w:t>(И запомни</w:t>
      </w:r>
      <w:r w:rsidR="00FD512E" w:rsidRPr="00715134">
        <w:rPr>
          <w:rFonts w:ascii="Times New Roman" w:hAnsi="Times New Roman" w:cs="Times New Roman"/>
          <w:i/>
          <w:sz w:val="28"/>
          <w:szCs w:val="28"/>
          <w:lang w:val="ru-RU"/>
        </w:rPr>
        <w:t>!</w:t>
      </w:r>
      <w:proofErr w:type="gramEnd"/>
      <w:r w:rsidRPr="00715134">
        <w:rPr>
          <w:rFonts w:ascii="Times New Roman" w:hAnsi="Times New Roman" w:cs="Times New Roman"/>
          <w:i/>
          <w:sz w:val="28"/>
          <w:szCs w:val="28"/>
          <w:lang w:val="ru-RU"/>
        </w:rPr>
        <w:t xml:space="preserve"> </w:t>
      </w:r>
      <w:r w:rsidR="00FD512E" w:rsidRPr="00715134">
        <w:rPr>
          <w:rFonts w:ascii="Times New Roman" w:hAnsi="Times New Roman" w:cs="Times New Roman"/>
          <w:i/>
          <w:sz w:val="28"/>
          <w:szCs w:val="28"/>
          <w:lang w:val="ru-RU"/>
        </w:rPr>
        <w:t>Н</w:t>
      </w:r>
      <w:r w:rsidRPr="00715134">
        <w:rPr>
          <w:rFonts w:ascii="Times New Roman" w:hAnsi="Times New Roman" w:cs="Times New Roman"/>
          <w:i/>
          <w:sz w:val="28"/>
          <w:szCs w:val="28"/>
          <w:lang w:val="ru-RU"/>
        </w:rPr>
        <w:t>икто больше не может</w:t>
      </w:r>
      <w:r w:rsidR="00C11E23" w:rsidRPr="00715134">
        <w:rPr>
          <w:rFonts w:ascii="Times New Roman" w:hAnsi="Times New Roman" w:cs="Times New Roman"/>
          <w:i/>
          <w:sz w:val="28"/>
          <w:szCs w:val="28"/>
          <w:lang w:val="ru-RU"/>
        </w:rPr>
        <w:t xml:space="preserve"> тебя так называть. НИКОГДА. </w:t>
      </w:r>
      <w:proofErr w:type="gramStart"/>
      <w:r w:rsidR="00C11E23" w:rsidRPr="00715134">
        <w:rPr>
          <w:rFonts w:ascii="Times New Roman" w:hAnsi="Times New Roman" w:cs="Times New Roman"/>
          <w:i/>
          <w:sz w:val="28"/>
          <w:szCs w:val="28"/>
          <w:lang w:val="ru-RU"/>
        </w:rPr>
        <w:t xml:space="preserve">Ты - </w:t>
      </w:r>
      <w:r w:rsidRPr="00715134">
        <w:rPr>
          <w:rFonts w:ascii="Times New Roman" w:hAnsi="Times New Roman" w:cs="Times New Roman"/>
          <w:i/>
          <w:sz w:val="28"/>
          <w:szCs w:val="28"/>
          <w:lang w:val="ru-RU"/>
        </w:rPr>
        <w:t>МОЯ «Эм»</w:t>
      </w:r>
      <w:r w:rsidR="00C11E23" w:rsidRPr="00715134">
        <w:rPr>
          <w:rFonts w:ascii="Times New Roman" w:hAnsi="Times New Roman" w:cs="Times New Roman"/>
          <w:i/>
          <w:sz w:val="28"/>
          <w:szCs w:val="28"/>
          <w:lang w:val="ru-RU"/>
        </w:rPr>
        <w:t>,</w:t>
      </w:r>
      <w:r w:rsidRPr="00715134">
        <w:rPr>
          <w:rFonts w:ascii="Times New Roman" w:hAnsi="Times New Roman" w:cs="Times New Roman"/>
          <w:i/>
          <w:sz w:val="28"/>
          <w:szCs w:val="28"/>
          <w:lang w:val="ru-RU"/>
        </w:rPr>
        <w:t xml:space="preserve"> и больше ничья).</w:t>
      </w:r>
      <w:proofErr w:type="gramEnd"/>
    </w:p>
    <w:p w:rsidR="009271F8" w:rsidRPr="00715134" w:rsidRDefault="009271F8" w:rsidP="00715134">
      <w:pPr>
        <w:spacing w:after="0"/>
        <w:jc w:val="both"/>
        <w:rPr>
          <w:rFonts w:ascii="Times New Roman" w:hAnsi="Times New Roman" w:cs="Times New Roman"/>
          <w:i/>
          <w:sz w:val="28"/>
          <w:szCs w:val="28"/>
          <w:lang w:val="ru-RU"/>
        </w:rPr>
      </w:pP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 xml:space="preserve">Твоя, </w:t>
      </w:r>
    </w:p>
    <w:p w:rsidR="009271F8" w:rsidRDefault="009271F8"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 xml:space="preserve">Лия Белла. </w:t>
      </w:r>
    </w:p>
    <w:p w:rsidR="003C75C2" w:rsidRPr="00715134" w:rsidRDefault="003C75C2" w:rsidP="00715134">
      <w:pPr>
        <w:spacing w:after="0"/>
        <w:jc w:val="both"/>
        <w:rPr>
          <w:rFonts w:ascii="Times New Roman" w:hAnsi="Times New Roman" w:cs="Times New Roman"/>
          <w:sz w:val="28"/>
          <w:szCs w:val="28"/>
          <w:lang w:val="ru-RU"/>
        </w:rPr>
      </w:pPr>
    </w:p>
    <w:p w:rsidR="009271F8" w:rsidRPr="00715134" w:rsidRDefault="009271F8" w:rsidP="00715134">
      <w:pPr>
        <w:spacing w:after="0"/>
        <w:jc w:val="both"/>
        <w:rPr>
          <w:rFonts w:ascii="Times New Roman" w:hAnsi="Times New Roman" w:cs="Times New Roman"/>
          <w:sz w:val="28"/>
          <w:szCs w:val="28"/>
          <w:lang w:val="ru-RU"/>
        </w:rPr>
      </w:pP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уронила письмо на подушку и плакала так сильно, как никогда за последние несколько лет. Меня всё ещё злило, что она решила оставить меня, но теперь я понимала, почему она это сделала. Я поняла это. Хотя я очень не хотела …</w:t>
      </w:r>
    </w:p>
    <w:p w:rsidR="009271F8" w:rsidRPr="00715134" w:rsidRDefault="009271F8"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«Эм, я была там. Я была в конце зала…», «Я всегда гордилась тобой», «Моя Эм и больше ничья», «Я приглядываю за тобой…», «Добивайся того, чего хочешь».</w:t>
      </w:r>
    </w:p>
    <w:p w:rsidR="009271F8" w:rsidRPr="00715134" w:rsidRDefault="009271F8" w:rsidP="00715134">
      <w:pPr>
        <w:spacing w:after="0"/>
        <w:jc w:val="both"/>
        <w:rPr>
          <w:rFonts w:ascii="Times New Roman" w:hAnsi="Times New Roman" w:cs="Times New Roman"/>
          <w:i/>
          <w:sz w:val="28"/>
          <w:szCs w:val="28"/>
          <w:lang w:val="ru-RU"/>
        </w:rPr>
      </w:pP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больше не раздумывала над предложением Вирджинии и Генри. </w:t>
      </w:r>
      <w:r w:rsidR="00315522" w:rsidRPr="00715134">
        <w:rPr>
          <w:rFonts w:ascii="Times New Roman" w:hAnsi="Times New Roman" w:cs="Times New Roman"/>
          <w:sz w:val="28"/>
          <w:szCs w:val="28"/>
          <w:lang w:val="ru-RU"/>
        </w:rPr>
        <w:t>У</w:t>
      </w:r>
      <w:r w:rsidRPr="00715134">
        <w:rPr>
          <w:rFonts w:ascii="Times New Roman" w:hAnsi="Times New Roman" w:cs="Times New Roman"/>
          <w:sz w:val="28"/>
          <w:szCs w:val="28"/>
          <w:lang w:val="ru-RU"/>
        </w:rPr>
        <w:t>тром</w:t>
      </w:r>
      <w:r w:rsidR="00315522"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первым делом я собиралась сообщить им об этом.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p>
    <w:p w:rsidR="003C75C2" w:rsidRPr="00715134" w:rsidRDefault="003C75C2" w:rsidP="00715134">
      <w:pPr>
        <w:spacing w:after="0"/>
        <w:jc w:val="both"/>
        <w:rPr>
          <w:rFonts w:ascii="Times New Roman" w:hAnsi="Times New Roman" w:cs="Times New Roman"/>
          <w:sz w:val="28"/>
          <w:szCs w:val="28"/>
          <w:lang w:val="ru-RU"/>
        </w:rPr>
      </w:pP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На следующее утро я поехала в «Феникс». Я наслаждалась безлюдными маленькими улочками, когда проезжала мимо. Я думала, что это </w:t>
      </w:r>
      <w:r w:rsidRPr="00715134">
        <w:rPr>
          <w:rFonts w:ascii="Times New Roman" w:hAnsi="Times New Roman" w:cs="Times New Roman"/>
          <w:sz w:val="28"/>
          <w:szCs w:val="28"/>
          <w:lang w:val="ru-RU"/>
        </w:rPr>
        <w:lastRenderedPageBreak/>
        <w:t xml:space="preserve">последний раз, когда я еду этой дорогой. До начала учебного года оставалось пять недель, пора было начать готовиться к экзаменам для поступления.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Оказалось, что я не могла снова начать учиться в колледже, не сдав экзамены. Это обязательное условие для тех, кто «вылетел» из колледжа и входит в группу «риска». </w:t>
      </w:r>
      <w:r w:rsidR="00985C26" w:rsidRPr="00715134">
        <w:rPr>
          <w:rFonts w:ascii="Times New Roman" w:hAnsi="Times New Roman" w:cs="Times New Roman"/>
          <w:sz w:val="28"/>
          <w:szCs w:val="28"/>
          <w:lang w:val="ru-RU"/>
        </w:rPr>
        <w:t>Мне нужно</w:t>
      </w:r>
      <w:r w:rsidRPr="00715134">
        <w:rPr>
          <w:rFonts w:ascii="Times New Roman" w:hAnsi="Times New Roman" w:cs="Times New Roman"/>
          <w:sz w:val="28"/>
          <w:szCs w:val="28"/>
          <w:lang w:val="ru-RU"/>
        </w:rPr>
        <w:t xml:space="preserve"> был</w:t>
      </w:r>
      <w:r w:rsidR="00985C26" w:rsidRPr="00715134">
        <w:rPr>
          <w:rFonts w:ascii="Times New Roman" w:hAnsi="Times New Roman" w:cs="Times New Roman"/>
          <w:sz w:val="28"/>
          <w:szCs w:val="28"/>
          <w:lang w:val="ru-RU"/>
        </w:rPr>
        <w:t>о</w:t>
      </w:r>
      <w:r w:rsidRPr="00715134">
        <w:rPr>
          <w:rFonts w:ascii="Times New Roman" w:hAnsi="Times New Roman" w:cs="Times New Roman"/>
          <w:sz w:val="28"/>
          <w:szCs w:val="28"/>
          <w:lang w:val="ru-RU"/>
        </w:rPr>
        <w:t xml:space="preserve"> доказать серьезность своих намерений, сдав экзамены.</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Когда я парковала машину на стоянке, я улыбалась при мысли, как это место </w:t>
      </w:r>
      <w:r w:rsidR="00315522" w:rsidRPr="00715134">
        <w:rPr>
          <w:rFonts w:ascii="Times New Roman" w:hAnsi="Times New Roman" w:cs="Times New Roman"/>
          <w:sz w:val="28"/>
          <w:szCs w:val="28"/>
          <w:lang w:val="ru-RU"/>
        </w:rPr>
        <w:t>изменило меня за лето</w:t>
      </w:r>
      <w:r w:rsidRPr="00715134">
        <w:rPr>
          <w:rFonts w:ascii="Times New Roman" w:hAnsi="Times New Roman" w:cs="Times New Roman"/>
          <w:sz w:val="28"/>
          <w:szCs w:val="28"/>
          <w:lang w:val="ru-RU"/>
        </w:rPr>
        <w:t xml:space="preserve">. </w:t>
      </w:r>
    </w:p>
    <w:p w:rsidR="00315522"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Деньги – это, конечно, </w:t>
      </w:r>
      <w:r w:rsidRPr="00715134">
        <w:rPr>
          <w:rFonts w:ascii="Times New Roman" w:hAnsi="Times New Roman" w:cs="Times New Roman"/>
          <w:i/>
          <w:sz w:val="28"/>
          <w:szCs w:val="28"/>
          <w:lang w:val="ru-RU"/>
        </w:rPr>
        <w:t>хорошо</w:t>
      </w:r>
      <w:r w:rsidRPr="00715134">
        <w:rPr>
          <w:rFonts w:ascii="Times New Roman" w:hAnsi="Times New Roman" w:cs="Times New Roman"/>
          <w:sz w:val="28"/>
          <w:szCs w:val="28"/>
          <w:lang w:val="ru-RU"/>
        </w:rPr>
        <w:t xml:space="preserve">, но что было еще лучше, так это </w:t>
      </w:r>
      <w:r w:rsidRPr="00715134">
        <w:rPr>
          <w:rFonts w:ascii="Times New Roman" w:hAnsi="Times New Roman" w:cs="Times New Roman"/>
          <w:i/>
          <w:sz w:val="28"/>
          <w:szCs w:val="28"/>
          <w:lang w:val="ru-RU"/>
        </w:rPr>
        <w:t>ощущение</w:t>
      </w:r>
      <w:r w:rsidRPr="00715134">
        <w:rPr>
          <w:rFonts w:ascii="Times New Roman" w:hAnsi="Times New Roman" w:cs="Times New Roman"/>
          <w:sz w:val="28"/>
          <w:szCs w:val="28"/>
          <w:lang w:val="ru-RU"/>
        </w:rPr>
        <w:t xml:space="preserve"> жизни. Наконец-то я вообще </w:t>
      </w:r>
      <w:r w:rsidRPr="00715134">
        <w:rPr>
          <w:rFonts w:ascii="Times New Roman" w:hAnsi="Times New Roman" w:cs="Times New Roman"/>
          <w:i/>
          <w:sz w:val="28"/>
          <w:szCs w:val="28"/>
          <w:lang w:val="ru-RU"/>
        </w:rPr>
        <w:t>что-то</w:t>
      </w:r>
      <w:r w:rsidRPr="00715134">
        <w:rPr>
          <w:rFonts w:ascii="Times New Roman" w:hAnsi="Times New Roman" w:cs="Times New Roman"/>
          <w:sz w:val="28"/>
          <w:szCs w:val="28"/>
          <w:lang w:val="ru-RU"/>
        </w:rPr>
        <w:t xml:space="preserve"> чувствовала. Последние два года я провела в онемевшем состоянии, я просто плыла по течению. Но в «Фениксе» я сама контролировала свою жизнь</w:t>
      </w:r>
      <w:r w:rsidR="00985C26" w:rsidRPr="00715134">
        <w:rPr>
          <w:rFonts w:ascii="Times New Roman" w:hAnsi="Times New Roman" w:cs="Times New Roman"/>
          <w:sz w:val="28"/>
          <w:szCs w:val="28"/>
          <w:lang w:val="ru-RU"/>
        </w:rPr>
        <w:t>, а</w:t>
      </w:r>
      <w:r w:rsidRPr="00715134">
        <w:rPr>
          <w:rFonts w:ascii="Times New Roman" w:hAnsi="Times New Roman" w:cs="Times New Roman"/>
          <w:sz w:val="28"/>
          <w:szCs w:val="28"/>
          <w:lang w:val="ru-RU"/>
        </w:rPr>
        <w:t xml:space="preserve"> и иногда </w:t>
      </w:r>
      <w:r w:rsidR="00985C26" w:rsidRPr="00715134">
        <w:rPr>
          <w:rFonts w:ascii="Times New Roman" w:hAnsi="Times New Roman" w:cs="Times New Roman"/>
          <w:sz w:val="28"/>
          <w:szCs w:val="28"/>
          <w:lang w:val="ru-RU"/>
        </w:rPr>
        <w:t xml:space="preserve">и </w:t>
      </w:r>
      <w:r w:rsidR="00315522" w:rsidRPr="00715134">
        <w:rPr>
          <w:rFonts w:ascii="Times New Roman" w:hAnsi="Times New Roman" w:cs="Times New Roman"/>
          <w:sz w:val="28"/>
          <w:szCs w:val="28"/>
          <w:lang w:val="ru-RU"/>
        </w:rPr>
        <w:t xml:space="preserve">жизнь </w:t>
      </w:r>
      <w:r w:rsidRPr="00715134">
        <w:rPr>
          <w:rFonts w:ascii="Times New Roman" w:hAnsi="Times New Roman" w:cs="Times New Roman"/>
          <w:sz w:val="28"/>
          <w:szCs w:val="28"/>
          <w:lang w:val="ru-RU"/>
        </w:rPr>
        <w:t xml:space="preserve">других людей.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Танцуя на сцене, я воплощала в жизнь фантазии мужчин, подпуская их близко к себе, позволяя на секунду поверить, что я досягаема, что они могут до меня дотронуться. Они заставили меня почувствовать</w:t>
      </w:r>
      <w:r w:rsidR="00315522" w:rsidRPr="00715134">
        <w:rPr>
          <w:rFonts w:ascii="Times New Roman" w:hAnsi="Times New Roman" w:cs="Times New Roman"/>
          <w:sz w:val="28"/>
          <w:szCs w:val="28"/>
          <w:lang w:val="ru-RU"/>
        </w:rPr>
        <w:t xml:space="preserve"> себя желанной</w:t>
      </w:r>
      <w:r w:rsidRPr="00715134">
        <w:rPr>
          <w:rFonts w:ascii="Times New Roman" w:hAnsi="Times New Roman" w:cs="Times New Roman"/>
          <w:sz w:val="28"/>
          <w:szCs w:val="28"/>
          <w:lang w:val="ru-RU"/>
        </w:rPr>
        <w:t xml:space="preserve">, что </w:t>
      </w:r>
      <w:r w:rsidR="007A79EE" w:rsidRPr="00715134">
        <w:rPr>
          <w:rFonts w:ascii="Times New Roman" w:hAnsi="Times New Roman" w:cs="Times New Roman"/>
          <w:sz w:val="28"/>
          <w:szCs w:val="28"/>
          <w:lang w:val="ru-RU"/>
        </w:rPr>
        <w:t>нуждались во мне</w:t>
      </w:r>
      <w:r w:rsidRPr="00715134">
        <w:rPr>
          <w:rFonts w:ascii="Times New Roman" w:hAnsi="Times New Roman" w:cs="Times New Roman"/>
          <w:sz w:val="28"/>
          <w:szCs w:val="28"/>
          <w:lang w:val="ru-RU"/>
        </w:rPr>
        <w:t>, и я пыталась показать им, что я их тоже хочу, что они тоже нужны</w:t>
      </w:r>
      <w:r w:rsidR="00315522" w:rsidRPr="00715134">
        <w:rPr>
          <w:rFonts w:ascii="Times New Roman" w:hAnsi="Times New Roman" w:cs="Times New Roman"/>
          <w:sz w:val="28"/>
          <w:szCs w:val="28"/>
          <w:lang w:val="ru-RU"/>
        </w:rPr>
        <w:t xml:space="preserve"> мне</w:t>
      </w:r>
      <w:r w:rsidRPr="00715134">
        <w:rPr>
          <w:rFonts w:ascii="Times New Roman" w:hAnsi="Times New Roman" w:cs="Times New Roman"/>
          <w:sz w:val="28"/>
          <w:szCs w:val="28"/>
          <w:lang w:val="ru-RU"/>
        </w:rPr>
        <w:t>.</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Привет, </w:t>
      </w:r>
      <w:proofErr w:type="spellStart"/>
      <w:r w:rsidRPr="00715134">
        <w:rPr>
          <w:rFonts w:ascii="Times New Roman" w:hAnsi="Times New Roman" w:cs="Times New Roman"/>
          <w:sz w:val="28"/>
          <w:szCs w:val="28"/>
          <w:lang w:val="ru-RU"/>
        </w:rPr>
        <w:t>Рейвен</w:t>
      </w:r>
      <w:proofErr w:type="spellEnd"/>
      <w:r w:rsidRPr="00715134">
        <w:rPr>
          <w:rFonts w:ascii="Times New Roman" w:hAnsi="Times New Roman" w:cs="Times New Roman"/>
          <w:sz w:val="28"/>
          <w:szCs w:val="28"/>
          <w:lang w:val="ru-RU"/>
        </w:rPr>
        <w:t>, – меня на парковке встретил Чарли, – я думал, у тебя сегодня выходной.</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Так и есть. Я приехала сообщить Майклу, что увольняюсь.</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 – он скрестил руки на груди. – Почему?</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Через несколько недель начинаются занятия в колледже. Мне нужно подготовиться.</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только что это решила или это и был твой план с самого начала?</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 что? Будешь по мне скучать?</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sz w:val="28"/>
          <w:szCs w:val="28"/>
          <w:lang w:val="ru-RU"/>
        </w:rPr>
        <w:t>Неа</w:t>
      </w:r>
      <w:proofErr w:type="spellEnd"/>
      <w:r w:rsidRPr="00715134">
        <w:rPr>
          <w:rFonts w:ascii="Times New Roman" w:hAnsi="Times New Roman" w:cs="Times New Roman"/>
          <w:sz w:val="28"/>
          <w:szCs w:val="28"/>
          <w:lang w:val="ru-RU"/>
        </w:rPr>
        <w:t>, – он открыл и придержал для меня дверь, – скатертью дорожка!</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улыбнулась и обняла его, прежде чем пойти к Майклу в кабинет. </w:t>
      </w:r>
      <w:r w:rsidR="00315522"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здохну</w:t>
      </w:r>
      <w:r w:rsidR="00315522"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 </w:t>
      </w:r>
      <w:r w:rsidR="00315522"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постучала в дверь.</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Входите, – ответил он.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985C26" w:rsidRPr="00715134">
        <w:rPr>
          <w:rFonts w:ascii="Times New Roman" w:hAnsi="Times New Roman" w:cs="Times New Roman"/>
          <w:sz w:val="28"/>
          <w:szCs w:val="28"/>
          <w:lang w:val="ru-RU"/>
        </w:rPr>
        <w:t>Открыв</w:t>
      </w:r>
      <w:r w:rsidRPr="00715134">
        <w:rPr>
          <w:rFonts w:ascii="Times New Roman" w:hAnsi="Times New Roman" w:cs="Times New Roman"/>
          <w:sz w:val="28"/>
          <w:szCs w:val="28"/>
          <w:lang w:val="ru-RU"/>
        </w:rPr>
        <w:t xml:space="preserve"> дверь</w:t>
      </w:r>
      <w:r w:rsidR="00985C26" w:rsidRPr="00715134">
        <w:rPr>
          <w:rFonts w:ascii="Times New Roman" w:hAnsi="Times New Roman" w:cs="Times New Roman"/>
          <w:sz w:val="28"/>
          <w:szCs w:val="28"/>
          <w:lang w:val="ru-RU"/>
        </w:rPr>
        <w:t>, я</w:t>
      </w:r>
      <w:r w:rsidRPr="00715134">
        <w:rPr>
          <w:rFonts w:ascii="Times New Roman" w:hAnsi="Times New Roman" w:cs="Times New Roman"/>
          <w:sz w:val="28"/>
          <w:szCs w:val="28"/>
          <w:lang w:val="ru-RU"/>
        </w:rPr>
        <w:t xml:space="preserve"> увидела, что он сидит за столом и курит. Девушка</w:t>
      </w:r>
      <w:r w:rsidR="00315522"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застегива</w:t>
      </w:r>
      <w:r w:rsidR="00315522"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рубашку</w:t>
      </w:r>
      <w:r w:rsidR="00315522"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протиснулась мимо меня, пока дверь не закрылась.</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Новая танцовщица? – спросила я, плюхнувшись в кресло напротив него.</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 сожалению, нет, – он вздохнул. – Она </w:t>
      </w:r>
      <w:r w:rsidR="00985C26" w:rsidRPr="00715134">
        <w:rPr>
          <w:rFonts w:ascii="Times New Roman" w:hAnsi="Times New Roman" w:cs="Times New Roman"/>
          <w:sz w:val="28"/>
          <w:szCs w:val="28"/>
          <w:lang w:val="ru-RU"/>
        </w:rPr>
        <w:t>расплакалась</w:t>
      </w:r>
      <w:r w:rsidRPr="00715134">
        <w:rPr>
          <w:rFonts w:ascii="Times New Roman" w:hAnsi="Times New Roman" w:cs="Times New Roman"/>
          <w:sz w:val="28"/>
          <w:szCs w:val="28"/>
          <w:lang w:val="ru-RU"/>
        </w:rPr>
        <w:t xml:space="preserve"> еще до того, как сняла рубашку, поэтому я отправил её домой. Тебе </w:t>
      </w:r>
      <w:r w:rsidRPr="00715134">
        <w:rPr>
          <w:rFonts w:ascii="Times New Roman" w:hAnsi="Times New Roman" w:cs="Times New Roman"/>
          <w:i/>
          <w:sz w:val="28"/>
          <w:szCs w:val="28"/>
          <w:lang w:val="ru-RU"/>
        </w:rPr>
        <w:t>настолько</w:t>
      </w:r>
      <w:r w:rsidRPr="00715134">
        <w:rPr>
          <w:rFonts w:ascii="Times New Roman" w:hAnsi="Times New Roman" w:cs="Times New Roman"/>
          <w:sz w:val="28"/>
          <w:szCs w:val="28"/>
          <w:lang w:val="ru-RU"/>
        </w:rPr>
        <w:t xml:space="preserve"> скучно, что ты приехала доставать меня в свой выходной? Или тебе </w:t>
      </w:r>
      <w:r w:rsidRPr="00715134">
        <w:rPr>
          <w:rFonts w:ascii="Times New Roman" w:hAnsi="Times New Roman" w:cs="Times New Roman"/>
          <w:i/>
          <w:sz w:val="28"/>
          <w:szCs w:val="28"/>
          <w:lang w:val="ru-RU"/>
        </w:rPr>
        <w:t>настолько</w:t>
      </w:r>
      <w:r w:rsidRPr="00715134">
        <w:rPr>
          <w:rFonts w:ascii="Times New Roman" w:hAnsi="Times New Roman" w:cs="Times New Roman"/>
          <w:sz w:val="28"/>
          <w:szCs w:val="28"/>
          <w:lang w:val="ru-RU"/>
        </w:rPr>
        <w:t xml:space="preserve"> нужны деньги?</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ухожу, – выпалила я, а он вопросительно выгнул бровь.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Ты </w:t>
      </w:r>
      <w:r w:rsidRPr="00715134">
        <w:rPr>
          <w:rFonts w:ascii="Times New Roman" w:hAnsi="Times New Roman" w:cs="Times New Roman"/>
          <w:i/>
          <w:sz w:val="28"/>
          <w:szCs w:val="28"/>
          <w:lang w:val="ru-RU"/>
        </w:rPr>
        <w:t>что</w:t>
      </w:r>
      <w:r w:rsidRPr="00715134">
        <w:rPr>
          <w:rFonts w:ascii="Times New Roman" w:hAnsi="Times New Roman" w:cs="Times New Roman"/>
          <w:sz w:val="28"/>
          <w:szCs w:val="28"/>
          <w:lang w:val="ru-RU"/>
        </w:rPr>
        <w:t>?</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Увольняюсь.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моргнул.</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Извини, что не предупредила заранее, но я подумала, что должна лично приехать и сказать тебе об этом.</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У тебя что, не работает мобильный? – он закатил глаза и откинулся в кресле. – Это конечно было бы новостью для меня, если бы</w:t>
      </w:r>
      <w:r w:rsidR="00985C26" w:rsidRPr="00715134">
        <w:rPr>
          <w:rFonts w:ascii="Times New Roman" w:hAnsi="Times New Roman" w:cs="Times New Roman"/>
          <w:sz w:val="28"/>
          <w:szCs w:val="28"/>
          <w:lang w:val="ru-RU"/>
        </w:rPr>
        <w:t xml:space="preserve"> две</w:t>
      </w:r>
      <w:r w:rsidRPr="00715134">
        <w:rPr>
          <w:rFonts w:ascii="Times New Roman" w:hAnsi="Times New Roman" w:cs="Times New Roman"/>
          <w:sz w:val="28"/>
          <w:szCs w:val="28"/>
          <w:lang w:val="ru-RU"/>
        </w:rPr>
        <w:t xml:space="preserve"> твои подружки уже не сообщили мне об этом, но, </w:t>
      </w:r>
      <w:r w:rsidRPr="00715134">
        <w:rPr>
          <w:rFonts w:ascii="Times New Roman" w:hAnsi="Times New Roman" w:cs="Times New Roman"/>
          <w:i/>
          <w:sz w:val="28"/>
          <w:szCs w:val="28"/>
          <w:lang w:val="ru-RU"/>
        </w:rPr>
        <w:t>спасибо тебе</w:t>
      </w:r>
      <w:r w:rsidRPr="00715134">
        <w:rPr>
          <w:rFonts w:ascii="Times New Roman" w:hAnsi="Times New Roman" w:cs="Times New Roman"/>
          <w:sz w:val="28"/>
          <w:szCs w:val="28"/>
          <w:lang w:val="ru-RU"/>
        </w:rPr>
        <w:t xml:space="preserve">, Рэйвен. Я </w:t>
      </w:r>
      <w:r w:rsidR="00315522" w:rsidRPr="00715134">
        <w:rPr>
          <w:rFonts w:ascii="Times New Roman" w:hAnsi="Times New Roman" w:cs="Times New Roman"/>
          <w:sz w:val="28"/>
          <w:szCs w:val="28"/>
          <w:lang w:val="ru-RU"/>
        </w:rPr>
        <w:t>ценю</w:t>
      </w:r>
      <w:r w:rsidRPr="00715134">
        <w:rPr>
          <w:rFonts w:ascii="Times New Roman" w:hAnsi="Times New Roman" w:cs="Times New Roman"/>
          <w:sz w:val="28"/>
          <w:szCs w:val="28"/>
          <w:lang w:val="ru-RU"/>
        </w:rPr>
        <w:t xml:space="preserve">, что ты проехала два часа для того, чтобы </w:t>
      </w:r>
      <w:r w:rsidR="00315522" w:rsidRPr="00715134">
        <w:rPr>
          <w:rFonts w:ascii="Times New Roman" w:hAnsi="Times New Roman" w:cs="Times New Roman"/>
          <w:sz w:val="28"/>
          <w:szCs w:val="28"/>
          <w:lang w:val="ru-RU"/>
        </w:rPr>
        <w:t xml:space="preserve">лично </w:t>
      </w:r>
      <w:r w:rsidRPr="00715134">
        <w:rPr>
          <w:rFonts w:ascii="Times New Roman" w:hAnsi="Times New Roman" w:cs="Times New Roman"/>
          <w:sz w:val="28"/>
          <w:szCs w:val="28"/>
          <w:lang w:val="ru-RU"/>
        </w:rPr>
        <w:t>сообщить мне, что ты увольняешься за день до твоей смены, за день до того, когда у тебя по расписанию пять выступлений и запланировано твоё первое выступление на главной сцене. Как это</w:t>
      </w:r>
      <w:r w:rsidRPr="00715134">
        <w:rPr>
          <w:rFonts w:ascii="Times New Roman" w:hAnsi="Times New Roman" w:cs="Times New Roman"/>
          <w:i/>
          <w:sz w:val="28"/>
          <w:szCs w:val="28"/>
          <w:lang w:val="ru-RU"/>
        </w:rPr>
        <w:t xml:space="preserve"> чутко</w:t>
      </w:r>
      <w:r w:rsidRPr="00715134">
        <w:rPr>
          <w:rFonts w:ascii="Times New Roman" w:hAnsi="Times New Roman" w:cs="Times New Roman"/>
          <w:sz w:val="28"/>
          <w:szCs w:val="28"/>
          <w:lang w:val="ru-RU"/>
        </w:rPr>
        <w:t xml:space="preserve"> с твоей стороны.</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злишься на меня?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Конечно, нет, – он нахмурился. – </w:t>
      </w:r>
      <w:proofErr w:type="gramStart"/>
      <w:r w:rsidRPr="00715134">
        <w:rPr>
          <w:rFonts w:ascii="Times New Roman" w:hAnsi="Times New Roman" w:cs="Times New Roman"/>
          <w:sz w:val="28"/>
          <w:szCs w:val="28"/>
          <w:lang w:val="ru-RU"/>
        </w:rPr>
        <w:t>Сисек</w:t>
      </w:r>
      <w:proofErr w:type="gramEnd"/>
      <w:r w:rsidRPr="00715134">
        <w:rPr>
          <w:rFonts w:ascii="Times New Roman" w:hAnsi="Times New Roman" w:cs="Times New Roman"/>
          <w:sz w:val="28"/>
          <w:szCs w:val="28"/>
          <w:lang w:val="ru-RU"/>
        </w:rPr>
        <w:t>, как у тебя пруд пруди, я найду тебе замену еще до полуночи. Пошла на</w:t>
      </w:r>
      <w:r w:rsidR="00315522"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хрен из моего офиса.</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proofErr w:type="spellStart"/>
      <w:r w:rsidRPr="00715134">
        <w:rPr>
          <w:rFonts w:ascii="Times New Roman" w:hAnsi="Times New Roman" w:cs="Times New Roman"/>
          <w:sz w:val="28"/>
          <w:szCs w:val="28"/>
          <w:lang w:val="ru-RU"/>
        </w:rPr>
        <w:t>Ммм</w:t>
      </w:r>
      <w:proofErr w:type="spellEnd"/>
      <w:r w:rsidRPr="00715134">
        <w:rPr>
          <w:rFonts w:ascii="Times New Roman" w:hAnsi="Times New Roman" w:cs="Times New Roman"/>
          <w:sz w:val="28"/>
          <w:szCs w:val="28"/>
          <w:lang w:val="ru-RU"/>
        </w:rPr>
        <w:t>. Ладно, – я закатила глаза и направилась к двери.</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Стой, – он встал и подошел ко мне, протянув руку, – в любом случае, все было хорошо. Если захочешь когда-нибудь вернуться, просто дай мне знать, </w:t>
      </w:r>
      <w:r w:rsidRPr="00715134">
        <w:rPr>
          <w:rFonts w:ascii="Times New Roman" w:hAnsi="Times New Roman" w:cs="Times New Roman"/>
          <w:i/>
          <w:sz w:val="28"/>
          <w:szCs w:val="28"/>
          <w:lang w:val="ru-RU"/>
        </w:rPr>
        <w:t>заранее</w:t>
      </w:r>
      <w:r w:rsidRPr="00715134">
        <w:rPr>
          <w:rFonts w:ascii="Times New Roman" w:hAnsi="Times New Roman" w:cs="Times New Roman"/>
          <w:sz w:val="28"/>
          <w:szCs w:val="28"/>
          <w:lang w:val="ru-RU"/>
        </w:rPr>
        <w:t>.</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засмеялась и пожала его руку, снова поблагодарив за то, что взял меня на работу.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Когда я вышла из его офиса, направилась в гримерку, встретившись лицом к лицу с Сарой и Робин.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должна была догадаться, что ты классический вариант студентки, – хмурилась Робин, – ну, не в смысле изящная, но ты понимаешь, о чем я. Когда уедешь, тебе все равно придется мне звонить.</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Перестань себя вести, как будто она </w:t>
      </w:r>
      <w:r w:rsidRPr="00715134">
        <w:rPr>
          <w:rFonts w:ascii="Times New Roman" w:hAnsi="Times New Roman" w:cs="Times New Roman"/>
          <w:i/>
          <w:sz w:val="28"/>
          <w:szCs w:val="28"/>
          <w:lang w:val="ru-RU"/>
        </w:rPr>
        <w:t>умирает</w:t>
      </w:r>
      <w:r w:rsidRPr="00715134">
        <w:rPr>
          <w:rFonts w:ascii="Times New Roman" w:hAnsi="Times New Roman" w:cs="Times New Roman"/>
          <w:sz w:val="28"/>
          <w:szCs w:val="28"/>
          <w:lang w:val="ru-RU"/>
        </w:rPr>
        <w:t xml:space="preserve">, – выпалила Сара. – Она будет в </w:t>
      </w:r>
      <w:proofErr w:type="spellStart"/>
      <w:r w:rsidRPr="00715134">
        <w:rPr>
          <w:rFonts w:ascii="Times New Roman" w:hAnsi="Times New Roman" w:cs="Times New Roman"/>
          <w:sz w:val="28"/>
          <w:szCs w:val="28"/>
          <w:lang w:val="ru-RU"/>
        </w:rPr>
        <w:t>Блайте</w:t>
      </w:r>
      <w:proofErr w:type="spellEnd"/>
      <w:r w:rsidRPr="00715134">
        <w:rPr>
          <w:rFonts w:ascii="Times New Roman" w:hAnsi="Times New Roman" w:cs="Times New Roman"/>
          <w:sz w:val="28"/>
          <w:szCs w:val="28"/>
          <w:lang w:val="ru-RU"/>
        </w:rPr>
        <w:t xml:space="preserve"> ещё пять недель, и потом она будет всего лишь в нескольких часах езды, – она сжала губы, – тебе лучше приглашать меня на все вечеринки, на которые ты будешь ходить, и ты просто обязана пригласить </w:t>
      </w:r>
      <w:r w:rsidR="00315522" w:rsidRPr="00715134">
        <w:rPr>
          <w:rFonts w:ascii="Times New Roman" w:hAnsi="Times New Roman" w:cs="Times New Roman"/>
          <w:sz w:val="28"/>
          <w:szCs w:val="28"/>
          <w:lang w:val="ru-RU"/>
        </w:rPr>
        <w:t>м</w:t>
      </w:r>
      <w:r w:rsidRPr="00715134">
        <w:rPr>
          <w:rFonts w:ascii="Times New Roman" w:hAnsi="Times New Roman" w:cs="Times New Roman"/>
          <w:sz w:val="28"/>
          <w:szCs w:val="28"/>
          <w:lang w:val="ru-RU"/>
        </w:rPr>
        <w:t>еня в гости, как только обустроишься.</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Договорились, – я засмеялась и достала сумку из моего шкафчика. – Позавтракаем завтра? – я даже не поняла, зачем я задала этот вопрос. Это было нашей маленькой традицией для меня, Сары и Робин: мы всегда завтракали у меня, каждое воскресенье, вне зависимости приглашала я их или нет (была ли я </w:t>
      </w:r>
      <w:r w:rsidRPr="00715134">
        <w:rPr>
          <w:rFonts w:ascii="Times New Roman" w:hAnsi="Times New Roman" w:cs="Times New Roman"/>
          <w:i/>
          <w:sz w:val="28"/>
          <w:szCs w:val="28"/>
          <w:lang w:val="ru-RU"/>
        </w:rPr>
        <w:t>дома</w:t>
      </w:r>
      <w:r w:rsidRPr="00715134">
        <w:rPr>
          <w:rFonts w:ascii="Times New Roman" w:hAnsi="Times New Roman" w:cs="Times New Roman"/>
          <w:sz w:val="28"/>
          <w:szCs w:val="28"/>
          <w:lang w:val="ru-RU"/>
        </w:rPr>
        <w:t>, или нет).</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Конечно, – ответила Робин. – Ты что, останешься и будешь смотреть, как мы выступаем?</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Нет… – я покачала головой, – я вообще-то не планировала, просто заехала за вещами.</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Ха! Поедешь домой </w:t>
      </w:r>
      <w:r w:rsidRPr="00715134">
        <w:rPr>
          <w:rFonts w:ascii="Times New Roman" w:hAnsi="Times New Roman" w:cs="Times New Roman"/>
          <w:i/>
          <w:sz w:val="28"/>
          <w:szCs w:val="28"/>
          <w:lang w:val="ru-RU"/>
        </w:rPr>
        <w:t>после</w:t>
      </w:r>
      <w:r w:rsidRPr="00715134">
        <w:rPr>
          <w:rFonts w:ascii="Times New Roman" w:hAnsi="Times New Roman" w:cs="Times New Roman"/>
          <w:sz w:val="28"/>
          <w:szCs w:val="28"/>
          <w:lang w:val="ru-RU"/>
        </w:rPr>
        <w:t xml:space="preserve"> твоего последнего выступления.</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Учебники стоят очень дорого, – Сара похлопывала пальцем по нижней губе, – ты не должна взваливать все расходы на дедушку с бабушкой.</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Моих сбережений больше чем достаточно на учебники.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Ну, в общем… – Робин подтолкнула меня к туалетному столику, – заработай </w:t>
      </w:r>
      <w:proofErr w:type="gramStart"/>
      <w:r w:rsidRPr="00715134">
        <w:rPr>
          <w:rFonts w:ascii="Times New Roman" w:hAnsi="Times New Roman" w:cs="Times New Roman"/>
          <w:sz w:val="28"/>
          <w:szCs w:val="28"/>
          <w:lang w:val="ru-RU"/>
        </w:rPr>
        <w:t>побольше</w:t>
      </w:r>
      <w:proofErr w:type="gramEnd"/>
      <w:r w:rsidRPr="00715134">
        <w:rPr>
          <w:rFonts w:ascii="Times New Roman" w:hAnsi="Times New Roman" w:cs="Times New Roman"/>
          <w:sz w:val="28"/>
          <w:szCs w:val="28"/>
          <w:lang w:val="ru-RU"/>
        </w:rPr>
        <w:t>. В последний раз. Это ведь не повредит, не так ли?</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пожала плечами и решила в последний раз насладиться желанием и аплодисментами.</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В полночь я вышла на сцену, как </w:t>
      </w:r>
      <w:proofErr w:type="spellStart"/>
      <w:r w:rsidRPr="00715134">
        <w:rPr>
          <w:rFonts w:ascii="Times New Roman" w:hAnsi="Times New Roman" w:cs="Times New Roman"/>
          <w:sz w:val="28"/>
          <w:szCs w:val="28"/>
          <w:lang w:val="ru-RU"/>
        </w:rPr>
        <w:t>Рейвен</w:t>
      </w:r>
      <w:proofErr w:type="spellEnd"/>
      <w:r w:rsidRPr="00715134">
        <w:rPr>
          <w:rFonts w:ascii="Times New Roman" w:hAnsi="Times New Roman" w:cs="Times New Roman"/>
          <w:sz w:val="28"/>
          <w:szCs w:val="28"/>
          <w:lang w:val="ru-RU"/>
        </w:rPr>
        <w:t xml:space="preserve">, одетая в черный корсет и чулки в сетку.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Под красным туманным светом прожектора я выступала под медленную и чувственную песню, которая умоляла каждого мужчину в </w:t>
      </w:r>
      <w:r w:rsidR="00315522" w:rsidRPr="00715134">
        <w:rPr>
          <w:rFonts w:ascii="Times New Roman" w:hAnsi="Times New Roman" w:cs="Times New Roman"/>
          <w:sz w:val="28"/>
          <w:szCs w:val="28"/>
          <w:lang w:val="ru-RU"/>
        </w:rPr>
        <w:t>зале</w:t>
      </w:r>
      <w:r w:rsidRPr="00715134">
        <w:rPr>
          <w:rFonts w:ascii="Times New Roman" w:hAnsi="Times New Roman" w:cs="Times New Roman"/>
          <w:sz w:val="28"/>
          <w:szCs w:val="28"/>
          <w:lang w:val="ru-RU"/>
        </w:rPr>
        <w:t xml:space="preserve"> дотронуться до меня. Я танцевала так, как будто от этого зависела моя жизнь. </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Без каких-либо усилий и напряжения с моей стороны моё тело вертелось и изгибалось вокруг шеста. Возгласы одобрения и просьб, которые я так полюбила за это лето, звучали более </w:t>
      </w:r>
      <w:r w:rsidR="004F2F82" w:rsidRPr="00715134">
        <w:rPr>
          <w:rFonts w:ascii="Times New Roman" w:hAnsi="Times New Roman" w:cs="Times New Roman"/>
          <w:sz w:val="28"/>
          <w:szCs w:val="28"/>
          <w:lang w:val="ru-RU"/>
        </w:rPr>
        <w:t>изумленно</w:t>
      </w:r>
      <w:r w:rsidRPr="00715134">
        <w:rPr>
          <w:rFonts w:ascii="Times New Roman" w:hAnsi="Times New Roman" w:cs="Times New Roman"/>
          <w:sz w:val="28"/>
          <w:szCs w:val="28"/>
          <w:lang w:val="ru-RU"/>
        </w:rPr>
        <w:t>, чем когда-либо. С каждым вращением вокруг шеста аплодисменты нарастали, с каждым покачиванием моих бедер доллары падали</w:t>
      </w:r>
      <w:r w:rsidR="004F2F82" w:rsidRPr="00715134">
        <w:rPr>
          <w:rFonts w:ascii="Times New Roman" w:hAnsi="Times New Roman" w:cs="Times New Roman"/>
          <w:sz w:val="28"/>
          <w:szCs w:val="28"/>
          <w:lang w:val="ru-RU"/>
        </w:rPr>
        <w:t xml:space="preserve"> все</w:t>
      </w:r>
      <w:r w:rsidRPr="00715134">
        <w:rPr>
          <w:rFonts w:ascii="Times New Roman" w:hAnsi="Times New Roman" w:cs="Times New Roman"/>
          <w:sz w:val="28"/>
          <w:szCs w:val="28"/>
          <w:lang w:val="ru-RU"/>
        </w:rPr>
        <w:t xml:space="preserve"> быстрей.</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Когда я</w:t>
      </w:r>
      <w:r w:rsidR="007C3798"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в последний раз прогнулась назад, полуголая и совершенно </w:t>
      </w:r>
      <w:proofErr w:type="gramStart"/>
      <w:r w:rsidRPr="00715134">
        <w:rPr>
          <w:rFonts w:ascii="Times New Roman" w:hAnsi="Times New Roman" w:cs="Times New Roman"/>
          <w:sz w:val="28"/>
          <w:szCs w:val="28"/>
          <w:lang w:val="ru-RU"/>
        </w:rPr>
        <w:t>бесстыжая</w:t>
      </w:r>
      <w:proofErr w:type="gramEnd"/>
      <w:r w:rsidRPr="00715134">
        <w:rPr>
          <w:rFonts w:ascii="Times New Roman" w:hAnsi="Times New Roman" w:cs="Times New Roman"/>
          <w:sz w:val="28"/>
          <w:szCs w:val="28"/>
          <w:lang w:val="ru-RU"/>
        </w:rPr>
        <w:t xml:space="preserve">, я закрыла глаза и застыла на несколько секунд, пытаясь запомнить этот момент и сохранить его в памяти: это место, музыку, </w:t>
      </w:r>
      <w:r w:rsidR="007C3798" w:rsidRPr="00715134">
        <w:rPr>
          <w:rFonts w:ascii="Times New Roman" w:hAnsi="Times New Roman" w:cs="Times New Roman"/>
          <w:sz w:val="28"/>
          <w:szCs w:val="28"/>
          <w:lang w:val="ru-RU"/>
        </w:rPr>
        <w:t xml:space="preserve">и </w:t>
      </w:r>
      <w:r w:rsidRPr="00715134">
        <w:rPr>
          <w:rFonts w:ascii="Times New Roman" w:hAnsi="Times New Roman" w:cs="Times New Roman"/>
          <w:sz w:val="28"/>
          <w:szCs w:val="28"/>
          <w:lang w:val="ru-RU"/>
        </w:rPr>
        <w:t>людей…</w:t>
      </w:r>
    </w:p>
    <w:p w:rsidR="009271F8" w:rsidRPr="00715134" w:rsidRDefault="009271F8" w:rsidP="00715134">
      <w:pPr>
        <w:spacing w:after="0"/>
        <w:jc w:val="both"/>
        <w:rPr>
          <w:rFonts w:ascii="Times New Roman" w:hAnsi="Times New Roman" w:cs="Times New Roman"/>
          <w:i/>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Я буду скучать по этому месту…</w:t>
      </w:r>
    </w:p>
    <w:p w:rsidR="009271F8" w:rsidRPr="00715134" w:rsidRDefault="009271F8" w:rsidP="00715134">
      <w:pPr>
        <w:spacing w:after="0"/>
        <w:jc w:val="both"/>
        <w:rPr>
          <w:rFonts w:ascii="Times New Roman" w:hAnsi="Times New Roman" w:cs="Times New Roman"/>
          <w:sz w:val="28"/>
          <w:szCs w:val="28"/>
          <w:lang w:val="ru-RU"/>
        </w:rPr>
      </w:pP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Собрав все до последнего доллара, я сидела напротив моего ящика и улыбалась, воспроизводя в памяти своё выступление. Оно было таким </w:t>
      </w:r>
      <w:r w:rsidR="007C3798" w:rsidRPr="00715134">
        <w:rPr>
          <w:rFonts w:ascii="Times New Roman" w:hAnsi="Times New Roman" w:cs="Times New Roman"/>
          <w:sz w:val="28"/>
          <w:szCs w:val="28"/>
          <w:lang w:val="ru-RU"/>
        </w:rPr>
        <w:t>классным</w:t>
      </w:r>
      <w:r w:rsidRPr="00715134">
        <w:rPr>
          <w:rFonts w:ascii="Times New Roman" w:hAnsi="Times New Roman" w:cs="Times New Roman"/>
          <w:sz w:val="28"/>
          <w:szCs w:val="28"/>
          <w:lang w:val="ru-RU"/>
        </w:rPr>
        <w:t>, что я даже почувствовала себя виноватой</w:t>
      </w:r>
      <w:r w:rsidR="007C3798"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не позв</w:t>
      </w:r>
      <w:r w:rsidR="007C3798" w:rsidRPr="00715134">
        <w:rPr>
          <w:rFonts w:ascii="Times New Roman" w:hAnsi="Times New Roman" w:cs="Times New Roman"/>
          <w:sz w:val="28"/>
          <w:szCs w:val="28"/>
          <w:lang w:val="ru-RU"/>
        </w:rPr>
        <w:t>онив</w:t>
      </w:r>
      <w:r w:rsidRPr="00715134">
        <w:rPr>
          <w:rFonts w:ascii="Times New Roman" w:hAnsi="Times New Roman" w:cs="Times New Roman"/>
          <w:sz w:val="28"/>
          <w:szCs w:val="28"/>
          <w:lang w:val="ru-RU"/>
        </w:rPr>
        <w:t xml:space="preserve"> и не приглас</w:t>
      </w:r>
      <w:r w:rsidR="007C3798" w:rsidRPr="00715134">
        <w:rPr>
          <w:rFonts w:ascii="Times New Roman" w:hAnsi="Times New Roman" w:cs="Times New Roman"/>
          <w:sz w:val="28"/>
          <w:szCs w:val="28"/>
          <w:lang w:val="ru-RU"/>
        </w:rPr>
        <w:t>ив</w:t>
      </w:r>
      <w:r w:rsidRPr="00715134">
        <w:rPr>
          <w:rFonts w:ascii="Times New Roman" w:hAnsi="Times New Roman" w:cs="Times New Roman"/>
          <w:sz w:val="28"/>
          <w:szCs w:val="28"/>
          <w:lang w:val="ru-RU"/>
        </w:rPr>
        <w:t xml:space="preserve"> Картера.</w:t>
      </w:r>
    </w:p>
    <w:p w:rsidR="009271F8" w:rsidRPr="00715134" w:rsidRDefault="009271F8"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вообще ничего не знал…</w:t>
      </w:r>
    </w:p>
    <w:p w:rsidR="009271F8" w:rsidRPr="00715134" w:rsidRDefault="009271F8" w:rsidP="00715134">
      <w:pPr>
        <w:spacing w:after="0"/>
        <w:jc w:val="both"/>
        <w:rPr>
          <w:rFonts w:ascii="Times New Roman" w:hAnsi="Times New Roman" w:cs="Times New Roman"/>
          <w:b/>
          <w:sz w:val="28"/>
          <w:szCs w:val="28"/>
          <w:lang w:val="ru-RU"/>
        </w:rPr>
      </w:pPr>
    </w:p>
    <w:p w:rsidR="0045193B" w:rsidRPr="00715134" w:rsidRDefault="0045193B" w:rsidP="00715134">
      <w:pPr>
        <w:spacing w:after="0"/>
        <w:jc w:val="both"/>
        <w:rPr>
          <w:rFonts w:ascii="Times New Roman" w:hAnsi="Times New Roman" w:cs="Times New Roman"/>
          <w:b/>
          <w:sz w:val="28"/>
          <w:szCs w:val="28"/>
          <w:lang w:val="ru-RU"/>
        </w:rPr>
      </w:pPr>
    </w:p>
    <w:p w:rsidR="003C75C2" w:rsidRDefault="003C75C2" w:rsidP="00715134">
      <w:pPr>
        <w:spacing w:after="0" w:line="480" w:lineRule="auto"/>
        <w:jc w:val="both"/>
        <w:rPr>
          <w:rFonts w:ascii="Times New Roman" w:hAnsi="Times New Roman" w:cs="Times New Roman"/>
          <w:b/>
          <w:sz w:val="32"/>
          <w:szCs w:val="32"/>
          <w:lang w:val="ru-RU"/>
        </w:rPr>
      </w:pPr>
      <w:r>
        <w:rPr>
          <w:rFonts w:ascii="Times New Roman" w:hAnsi="Times New Roman" w:cs="Times New Roman"/>
          <w:b/>
          <w:sz w:val="32"/>
          <w:szCs w:val="32"/>
          <w:lang w:val="ru-RU"/>
        </w:rPr>
        <w:br w:type="page"/>
      </w:r>
    </w:p>
    <w:p w:rsidR="0045193B" w:rsidRDefault="0045193B" w:rsidP="003C75C2">
      <w:pPr>
        <w:spacing w:after="0" w:line="480" w:lineRule="auto"/>
        <w:jc w:val="center"/>
        <w:rPr>
          <w:rFonts w:ascii="Times New Roman" w:hAnsi="Times New Roman" w:cs="Times New Roman"/>
          <w:b/>
          <w:sz w:val="32"/>
          <w:szCs w:val="32"/>
          <w:lang w:val="ru-RU"/>
        </w:rPr>
      </w:pPr>
      <w:r w:rsidRPr="00715134">
        <w:rPr>
          <w:rFonts w:ascii="Times New Roman" w:hAnsi="Times New Roman" w:cs="Times New Roman"/>
          <w:b/>
          <w:sz w:val="32"/>
          <w:szCs w:val="32"/>
          <w:lang w:val="ru-RU"/>
        </w:rPr>
        <w:lastRenderedPageBreak/>
        <w:t>Глава 17</w:t>
      </w:r>
    </w:p>
    <w:p w:rsidR="003C75C2" w:rsidRDefault="003C75C2" w:rsidP="003C75C2">
      <w:pPr>
        <w:spacing w:after="0" w:line="480" w:lineRule="auto"/>
        <w:jc w:val="center"/>
        <w:rPr>
          <w:rFonts w:ascii="Times New Roman" w:hAnsi="Times New Roman" w:cs="Times New Roman"/>
          <w:b/>
          <w:sz w:val="32"/>
          <w:szCs w:val="32"/>
          <w:lang w:val="ru-RU"/>
        </w:rPr>
      </w:pPr>
    </w:p>
    <w:p w:rsidR="003C75C2" w:rsidRPr="00715134" w:rsidRDefault="003C75C2" w:rsidP="003C75C2">
      <w:pPr>
        <w:spacing w:after="0" w:line="480" w:lineRule="auto"/>
        <w:jc w:val="center"/>
        <w:rPr>
          <w:rFonts w:ascii="Times New Roman" w:hAnsi="Times New Roman" w:cs="Times New Roman"/>
          <w:b/>
          <w:sz w:val="32"/>
          <w:szCs w:val="32"/>
          <w:lang w:val="ru-RU"/>
        </w:rPr>
      </w:pP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знала, что этот момент придет. Такой момент всегда наступает.</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Именно тогда, когда сюжет налаживается, когда количество страниц под моим пальцем уменьшается, начинает ощущаться самое ужасное слово, написанное </w:t>
      </w:r>
      <w:r w:rsidR="004F2F82" w:rsidRPr="00715134">
        <w:rPr>
          <w:rFonts w:ascii="Times New Roman" w:hAnsi="Times New Roman" w:cs="Times New Roman"/>
          <w:sz w:val="28"/>
          <w:szCs w:val="28"/>
          <w:lang w:val="ru-RU"/>
        </w:rPr>
        <w:t>за всю</w:t>
      </w:r>
      <w:r w:rsidRPr="00715134">
        <w:rPr>
          <w:rFonts w:ascii="Times New Roman" w:hAnsi="Times New Roman" w:cs="Times New Roman"/>
          <w:sz w:val="28"/>
          <w:szCs w:val="28"/>
          <w:lang w:val="ru-RU"/>
        </w:rPr>
        <w:t xml:space="preserve"> истори</w:t>
      </w:r>
      <w:r w:rsidR="004F2F82" w:rsidRPr="00715134">
        <w:rPr>
          <w:rFonts w:ascii="Times New Roman" w:hAnsi="Times New Roman" w:cs="Times New Roman"/>
          <w:sz w:val="28"/>
          <w:szCs w:val="28"/>
          <w:lang w:val="ru-RU"/>
        </w:rPr>
        <w:t xml:space="preserve">ю </w:t>
      </w:r>
      <w:r w:rsidRPr="00715134">
        <w:rPr>
          <w:rFonts w:ascii="Times New Roman" w:hAnsi="Times New Roman" w:cs="Times New Roman"/>
          <w:sz w:val="28"/>
          <w:szCs w:val="28"/>
          <w:lang w:val="ru-RU"/>
        </w:rPr>
        <w:t xml:space="preserve">литературы.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Вот оно.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Это «конец».</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Последние три дня я избегала Картера</w:t>
      </w:r>
      <w:r w:rsidR="007C3798"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не отвеча</w:t>
      </w:r>
      <w:r w:rsidR="007C3798"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на его звонки и сообщения. Я не знала, как сказать ему, что не могу больше быть с ним. </w:t>
      </w:r>
      <w:r w:rsidR="007C3798" w:rsidRPr="00715134">
        <w:rPr>
          <w:rFonts w:ascii="Times New Roman" w:hAnsi="Times New Roman" w:cs="Times New Roman"/>
          <w:sz w:val="28"/>
          <w:szCs w:val="28"/>
          <w:lang w:val="ru-RU"/>
        </w:rPr>
        <w:t>Мне</w:t>
      </w:r>
      <w:r w:rsidRPr="00715134">
        <w:rPr>
          <w:rFonts w:ascii="Times New Roman" w:hAnsi="Times New Roman" w:cs="Times New Roman"/>
          <w:sz w:val="28"/>
          <w:szCs w:val="28"/>
          <w:lang w:val="ru-RU"/>
        </w:rPr>
        <w:t xml:space="preserve"> хотел</w:t>
      </w:r>
      <w:r w:rsidR="007C3798" w:rsidRPr="00715134">
        <w:rPr>
          <w:rFonts w:ascii="Times New Roman" w:hAnsi="Times New Roman" w:cs="Times New Roman"/>
          <w:sz w:val="28"/>
          <w:szCs w:val="28"/>
          <w:lang w:val="ru-RU"/>
        </w:rPr>
        <w:t>ось</w:t>
      </w:r>
      <w:r w:rsidRPr="00715134">
        <w:rPr>
          <w:rFonts w:ascii="Times New Roman" w:hAnsi="Times New Roman" w:cs="Times New Roman"/>
          <w:sz w:val="28"/>
          <w:szCs w:val="28"/>
          <w:lang w:val="ru-RU"/>
        </w:rPr>
        <w:t xml:space="preserve"> начать </w:t>
      </w:r>
      <w:r w:rsidR="007C3798" w:rsidRPr="00715134">
        <w:rPr>
          <w:rFonts w:ascii="Times New Roman" w:hAnsi="Times New Roman" w:cs="Times New Roman"/>
          <w:sz w:val="28"/>
          <w:szCs w:val="28"/>
          <w:lang w:val="ru-RU"/>
        </w:rPr>
        <w:t xml:space="preserve">все </w:t>
      </w:r>
      <w:r w:rsidRPr="00715134">
        <w:rPr>
          <w:rFonts w:ascii="Times New Roman" w:hAnsi="Times New Roman" w:cs="Times New Roman"/>
          <w:sz w:val="28"/>
          <w:szCs w:val="28"/>
          <w:lang w:val="ru-RU"/>
        </w:rPr>
        <w:t>заново, с чистого листа. Я хотела начать работать над собой, осуществить все свои мечты. Одна.</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лежала на кровати и вздыхала, </w:t>
      </w:r>
      <w:r w:rsidR="004F2F82" w:rsidRPr="00715134">
        <w:rPr>
          <w:rFonts w:ascii="Times New Roman" w:hAnsi="Times New Roman" w:cs="Times New Roman"/>
          <w:sz w:val="28"/>
          <w:szCs w:val="28"/>
          <w:lang w:val="ru-RU"/>
        </w:rPr>
        <w:t>слушая</w:t>
      </w:r>
      <w:r w:rsidRPr="00715134">
        <w:rPr>
          <w:rFonts w:ascii="Times New Roman" w:hAnsi="Times New Roman" w:cs="Times New Roman"/>
          <w:sz w:val="28"/>
          <w:szCs w:val="28"/>
          <w:lang w:val="ru-RU"/>
        </w:rPr>
        <w:t xml:space="preserve"> очередной раскат грома, что раздавался </w:t>
      </w:r>
      <w:r w:rsidR="007C3798" w:rsidRPr="00715134">
        <w:rPr>
          <w:rFonts w:ascii="Times New Roman" w:hAnsi="Times New Roman" w:cs="Times New Roman"/>
          <w:sz w:val="28"/>
          <w:szCs w:val="28"/>
          <w:lang w:val="ru-RU"/>
        </w:rPr>
        <w:t>вдалеке</w:t>
      </w:r>
      <w:r w:rsidRPr="00715134">
        <w:rPr>
          <w:rFonts w:ascii="Times New Roman" w:hAnsi="Times New Roman" w:cs="Times New Roman"/>
          <w:sz w:val="28"/>
          <w:szCs w:val="28"/>
          <w:lang w:val="ru-RU"/>
        </w:rPr>
        <w:t xml:space="preserve">. Буря, </w:t>
      </w:r>
      <w:r w:rsidR="007C3798" w:rsidRPr="00715134">
        <w:rPr>
          <w:rFonts w:ascii="Times New Roman" w:hAnsi="Times New Roman" w:cs="Times New Roman"/>
          <w:sz w:val="28"/>
          <w:szCs w:val="28"/>
          <w:lang w:val="ru-RU"/>
        </w:rPr>
        <w:t>бушующая</w:t>
      </w:r>
      <w:r w:rsidRPr="00715134">
        <w:rPr>
          <w:rFonts w:ascii="Times New Roman" w:hAnsi="Times New Roman" w:cs="Times New Roman"/>
          <w:sz w:val="28"/>
          <w:szCs w:val="28"/>
          <w:lang w:val="ru-RU"/>
        </w:rPr>
        <w:t xml:space="preserve"> в </w:t>
      </w:r>
      <w:proofErr w:type="spellStart"/>
      <w:r w:rsidRPr="00715134">
        <w:rPr>
          <w:rFonts w:ascii="Times New Roman" w:hAnsi="Times New Roman" w:cs="Times New Roman"/>
          <w:sz w:val="28"/>
          <w:szCs w:val="28"/>
          <w:lang w:val="ru-RU"/>
        </w:rPr>
        <w:t>Блайте</w:t>
      </w:r>
      <w:proofErr w:type="spellEnd"/>
      <w:r w:rsidRPr="00715134">
        <w:rPr>
          <w:rFonts w:ascii="Times New Roman" w:hAnsi="Times New Roman" w:cs="Times New Roman"/>
          <w:sz w:val="28"/>
          <w:szCs w:val="28"/>
          <w:lang w:val="ru-RU"/>
        </w:rPr>
        <w:t xml:space="preserve">, скорее </w:t>
      </w:r>
      <w:proofErr w:type="gramStart"/>
      <w:r w:rsidRPr="00715134">
        <w:rPr>
          <w:rFonts w:ascii="Times New Roman" w:hAnsi="Times New Roman" w:cs="Times New Roman"/>
          <w:sz w:val="28"/>
          <w:szCs w:val="28"/>
          <w:lang w:val="ru-RU"/>
        </w:rPr>
        <w:t>всего</w:t>
      </w:r>
      <w:proofErr w:type="gramEnd"/>
      <w:r w:rsidRPr="00715134">
        <w:rPr>
          <w:rFonts w:ascii="Times New Roman" w:hAnsi="Times New Roman" w:cs="Times New Roman"/>
          <w:sz w:val="28"/>
          <w:szCs w:val="28"/>
          <w:lang w:val="ru-RU"/>
        </w:rPr>
        <w:t xml:space="preserve"> продлится около месяца. И я уж точно не увидела бы </w:t>
      </w:r>
      <w:r w:rsidR="007C3798" w:rsidRPr="00715134">
        <w:rPr>
          <w:rFonts w:ascii="Times New Roman" w:hAnsi="Times New Roman" w:cs="Times New Roman"/>
          <w:sz w:val="28"/>
          <w:szCs w:val="28"/>
          <w:lang w:val="ru-RU"/>
        </w:rPr>
        <w:t xml:space="preserve">и </w:t>
      </w:r>
      <w:r w:rsidRPr="00715134">
        <w:rPr>
          <w:rFonts w:ascii="Times New Roman" w:hAnsi="Times New Roman" w:cs="Times New Roman"/>
          <w:sz w:val="28"/>
          <w:szCs w:val="28"/>
          <w:lang w:val="ru-RU"/>
        </w:rPr>
        <w:t>лучика солнца до моего отъезда в колледж.</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гладила пальцем экран телефона, на котором высвечивалось имя Картера. </w:t>
      </w:r>
      <w:r w:rsidR="007C3798" w:rsidRPr="00715134">
        <w:rPr>
          <w:rFonts w:ascii="Times New Roman" w:hAnsi="Times New Roman" w:cs="Times New Roman"/>
          <w:sz w:val="28"/>
          <w:szCs w:val="28"/>
          <w:lang w:val="ru-RU"/>
        </w:rPr>
        <w:t xml:space="preserve">Сердце </w:t>
      </w:r>
      <w:r w:rsidRPr="00715134">
        <w:rPr>
          <w:rFonts w:ascii="Times New Roman" w:hAnsi="Times New Roman" w:cs="Times New Roman"/>
          <w:sz w:val="28"/>
          <w:szCs w:val="28"/>
          <w:lang w:val="ru-RU"/>
        </w:rPr>
        <w:t xml:space="preserve">болело. Оно как будто отяжелело, и я чувствовала каждый его удар.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Pr="00715134">
        <w:rPr>
          <w:rFonts w:ascii="Times New Roman" w:hAnsi="Times New Roman" w:cs="Times New Roman"/>
          <w:i/>
          <w:sz w:val="28"/>
          <w:szCs w:val="28"/>
          <w:lang w:val="ru-RU"/>
        </w:rPr>
        <w:t>Сейчас или никогда</w:t>
      </w:r>
      <w:r w:rsidRPr="00715134">
        <w:rPr>
          <w:rFonts w:ascii="Times New Roman" w:hAnsi="Times New Roman" w:cs="Times New Roman"/>
          <w:sz w:val="28"/>
          <w:szCs w:val="28"/>
          <w:lang w:val="ru-RU"/>
        </w:rPr>
        <w:t xml:space="preserve">, – подумала я и нажала кнопку «Вызов».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ответил сразу на первом гудке.</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Эмерланд.</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Привет.</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Куда ты пропала? У тебя сломался телефон?</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 случилось? – я слышала</w:t>
      </w:r>
      <w:r w:rsidR="007C3798" w:rsidRPr="00715134">
        <w:rPr>
          <w:rFonts w:ascii="Times New Roman" w:hAnsi="Times New Roman" w:cs="Times New Roman"/>
          <w:sz w:val="28"/>
          <w:szCs w:val="28"/>
          <w:lang w:val="ru-RU"/>
        </w:rPr>
        <w:t xml:space="preserve"> его</w:t>
      </w:r>
      <w:r w:rsidRPr="00715134">
        <w:rPr>
          <w:rFonts w:ascii="Times New Roman" w:hAnsi="Times New Roman" w:cs="Times New Roman"/>
          <w:sz w:val="28"/>
          <w:szCs w:val="28"/>
          <w:lang w:val="ru-RU"/>
        </w:rPr>
        <w:t xml:space="preserve"> беспоко</w:t>
      </w:r>
      <w:r w:rsidR="007C3798" w:rsidRPr="00715134">
        <w:rPr>
          <w:rFonts w:ascii="Times New Roman" w:hAnsi="Times New Roman" w:cs="Times New Roman"/>
          <w:sz w:val="28"/>
          <w:szCs w:val="28"/>
          <w:lang w:val="ru-RU"/>
        </w:rPr>
        <w:t>йство</w:t>
      </w:r>
      <w:r w:rsidRPr="00715134">
        <w:rPr>
          <w:rFonts w:ascii="Times New Roman" w:hAnsi="Times New Roman" w:cs="Times New Roman"/>
          <w:sz w:val="28"/>
          <w:szCs w:val="28"/>
          <w:lang w:val="ru-RU"/>
        </w:rPr>
        <w:t>.</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Мы можем поговорить? Я заеду к тебе.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у твоего дома.</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Что? – я подскочила с кровати и посмотрела в окно. Мустанг Картера был припаркован прямо около моего дома. – Ты что, следишь за мной?</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просто приехал узнать как у тебя дела. Я волновался.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сейчас спущусь.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Я посмотрела на себя в зеркало, сделав несколько глубоких вдохов и выдохов. Я обдумывала своё решение все эти три дня, пытаясь игнорировать свои чувства к нему.</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Конечно, </w:t>
      </w:r>
      <w:r w:rsidR="007C3798"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помог мне по-другому взглянуть на вещи, и дал мне понять, что секс действительно может быть невероятно хорош, если заниматься им правильно и по правильным причинам, но на самом деле я его совсем не знаю.</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Все наши разговоры этим летом вращались вокруг меня, и очень редко вокруг него, как будто он специально их направлял. Он был добр и мил, очарователен и сексуален, но еще он был невероятно расплывчат в темах, которые касались его, и я не </w:t>
      </w:r>
      <w:r w:rsidR="007C3798" w:rsidRPr="00715134">
        <w:rPr>
          <w:rFonts w:ascii="Times New Roman" w:hAnsi="Times New Roman" w:cs="Times New Roman"/>
          <w:sz w:val="28"/>
          <w:szCs w:val="28"/>
          <w:lang w:val="ru-RU"/>
        </w:rPr>
        <w:t>догадывалась</w:t>
      </w:r>
      <w:r w:rsidRPr="00715134">
        <w:rPr>
          <w:rFonts w:ascii="Times New Roman" w:hAnsi="Times New Roman" w:cs="Times New Roman"/>
          <w:sz w:val="28"/>
          <w:szCs w:val="28"/>
          <w:lang w:val="ru-RU"/>
        </w:rPr>
        <w:t xml:space="preserve"> почему.</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Но если честно, даже если бы он и был более прямолинейным или таким же открытым</w:t>
      </w:r>
      <w:r w:rsidR="007C3798"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как я, я бы все равно закончила эту интрижку.</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У меня всё ещё были  проблемы, с которыми я должны была разобраться. Разобраться сама.</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поспешила вниз и открыла дверь. Прежде чем я успела поздороваться, Картер обнял меня. Он целовал и гладил меня, как будто чувствовал, что что-то не так.</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одна дома? – шепотом спросил он.</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Да.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Хочешь поговорить тут или в моей машине?</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посмотрела на гостиную, потом через его плечо на улицу, где капал дождь.</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В твоей машине.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7C3798"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кивнул, взял меня за руку и раскрыл зонтик, провожая к машине. Как только он закрыл дверь, на фоне мрачного неба сверкнула молния, и началась очередная серия раскатов грома.</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004F2F82" w:rsidRPr="00715134">
        <w:rPr>
          <w:rFonts w:ascii="Times New Roman" w:hAnsi="Times New Roman" w:cs="Times New Roman"/>
          <w:sz w:val="28"/>
          <w:szCs w:val="28"/>
          <w:lang w:val="ru-RU"/>
        </w:rPr>
        <w:t>Не возражаешь</w:t>
      </w:r>
      <w:r w:rsidRPr="00715134">
        <w:rPr>
          <w:rFonts w:ascii="Times New Roman" w:hAnsi="Times New Roman" w:cs="Times New Roman"/>
          <w:sz w:val="28"/>
          <w:szCs w:val="28"/>
          <w:lang w:val="ru-RU"/>
        </w:rPr>
        <w:t>, если мы поговорим в более уединенном месте? – он завел машину.</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Конечно</w:t>
      </w:r>
      <w:r w:rsidR="007C3798"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нет.</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поцеловал меня в щеку, перед тем как включить заднюю передачу. </w:t>
      </w:r>
      <w:r w:rsidR="007C3798"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отвез меня на озеро, на которое уже привозил меня раньше, на озеро, где произошло моё первое почти свидание.</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Когда он остановил машину, я перебралась на заднее сиденье, жестом попросив его сделать то же самое.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Что случилось? – он гладил мои губы и смотрел в глаза.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 я не могла этого сказать.</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Только не так. Я коснулась его губ </w:t>
      </w:r>
      <w:proofErr w:type="gramStart"/>
      <w:r w:rsidRPr="00715134">
        <w:rPr>
          <w:rFonts w:ascii="Times New Roman" w:hAnsi="Times New Roman" w:cs="Times New Roman"/>
          <w:sz w:val="28"/>
          <w:szCs w:val="28"/>
          <w:lang w:val="ru-RU"/>
        </w:rPr>
        <w:t>своими</w:t>
      </w:r>
      <w:proofErr w:type="gramEnd"/>
      <w:r w:rsidRPr="00715134">
        <w:rPr>
          <w:rFonts w:ascii="Times New Roman" w:hAnsi="Times New Roman" w:cs="Times New Roman"/>
          <w:sz w:val="28"/>
          <w:szCs w:val="28"/>
          <w:lang w:val="ru-RU"/>
        </w:rPr>
        <w:t xml:space="preserve"> и села ему на колени, прижавшись к нему.</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Сделай мне приятно, – прошептала я, не отодвигаясь от его губ, – пожалуйста…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Сначала скажи мне, в чем дело, – прошептал он в ответ, расстегнув </w:t>
      </w:r>
      <w:r w:rsidR="007C3798" w:rsidRPr="00715134">
        <w:rPr>
          <w:rFonts w:ascii="Times New Roman" w:hAnsi="Times New Roman" w:cs="Times New Roman"/>
          <w:sz w:val="28"/>
          <w:szCs w:val="28"/>
          <w:lang w:val="ru-RU"/>
        </w:rPr>
        <w:t xml:space="preserve">сзади </w:t>
      </w:r>
      <w:r w:rsidRPr="00715134">
        <w:rPr>
          <w:rFonts w:ascii="Times New Roman" w:hAnsi="Times New Roman" w:cs="Times New Roman"/>
          <w:sz w:val="28"/>
          <w:szCs w:val="28"/>
          <w:lang w:val="ru-RU"/>
        </w:rPr>
        <w:t>молнию моего платья.</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Ни в чем…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уверена, что он не поверил мне, но все равно снял с меня платье.</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не хотела, чтобы он был нежен и сначала целовал меня. Я быстро расстегнула его штаны и сняла их. </w:t>
      </w:r>
      <w:r w:rsidR="00102576" w:rsidRPr="00715134">
        <w:rPr>
          <w:rFonts w:ascii="Times New Roman" w:hAnsi="Times New Roman" w:cs="Times New Roman"/>
          <w:sz w:val="28"/>
          <w:szCs w:val="28"/>
          <w:lang w:val="ru-RU"/>
        </w:rPr>
        <w:t>О</w:t>
      </w:r>
      <w:r w:rsidRPr="00715134">
        <w:rPr>
          <w:rFonts w:ascii="Times New Roman" w:hAnsi="Times New Roman" w:cs="Times New Roman"/>
          <w:sz w:val="28"/>
          <w:szCs w:val="28"/>
          <w:lang w:val="ru-RU"/>
        </w:rPr>
        <w:t>близ</w:t>
      </w:r>
      <w:r w:rsidR="00102576" w:rsidRPr="00715134">
        <w:rPr>
          <w:rFonts w:ascii="Times New Roman" w:hAnsi="Times New Roman" w:cs="Times New Roman"/>
          <w:sz w:val="28"/>
          <w:szCs w:val="28"/>
          <w:lang w:val="ru-RU"/>
        </w:rPr>
        <w:t>нув</w:t>
      </w:r>
      <w:r w:rsidRPr="00715134">
        <w:rPr>
          <w:rFonts w:ascii="Times New Roman" w:hAnsi="Times New Roman" w:cs="Times New Roman"/>
          <w:sz w:val="28"/>
          <w:szCs w:val="28"/>
          <w:lang w:val="ru-RU"/>
        </w:rPr>
        <w:t xml:space="preserve"> кончик члена</w:t>
      </w:r>
      <w:r w:rsidR="00102576"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w:t>
      </w:r>
      <w:r w:rsidR="00102576" w:rsidRPr="00715134">
        <w:rPr>
          <w:rFonts w:ascii="Times New Roman" w:hAnsi="Times New Roman" w:cs="Times New Roman"/>
          <w:sz w:val="28"/>
          <w:szCs w:val="28"/>
          <w:lang w:val="ru-RU"/>
        </w:rPr>
        <w:t>я</w:t>
      </w:r>
      <w:r w:rsidRPr="00715134">
        <w:rPr>
          <w:rFonts w:ascii="Times New Roman" w:hAnsi="Times New Roman" w:cs="Times New Roman"/>
          <w:sz w:val="28"/>
          <w:szCs w:val="28"/>
          <w:lang w:val="ru-RU"/>
        </w:rPr>
        <w:t xml:space="preserve"> взяла его в рот. </w:t>
      </w:r>
    </w:p>
    <w:p w:rsidR="0045193B" w:rsidRPr="00715134" w:rsidRDefault="004F2F82"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DF5E7C"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выдохнул и </w:t>
      </w:r>
      <w:r w:rsidR="0045193B" w:rsidRPr="00715134">
        <w:rPr>
          <w:rFonts w:ascii="Times New Roman" w:hAnsi="Times New Roman" w:cs="Times New Roman"/>
          <w:sz w:val="28"/>
          <w:szCs w:val="28"/>
          <w:lang w:val="ru-RU"/>
        </w:rPr>
        <w:t xml:space="preserve">намотал мои волосы на свою руку, пока я </w:t>
      </w:r>
      <w:r w:rsidR="00DF5E7C" w:rsidRPr="00715134">
        <w:rPr>
          <w:rFonts w:ascii="Times New Roman" w:hAnsi="Times New Roman" w:cs="Times New Roman"/>
          <w:sz w:val="28"/>
          <w:szCs w:val="28"/>
          <w:lang w:val="ru-RU"/>
        </w:rPr>
        <w:t>брала</w:t>
      </w:r>
      <w:r w:rsidR="0045193B" w:rsidRPr="00715134">
        <w:rPr>
          <w:rFonts w:ascii="Times New Roman" w:hAnsi="Times New Roman" w:cs="Times New Roman"/>
          <w:sz w:val="28"/>
          <w:szCs w:val="28"/>
          <w:lang w:val="ru-RU"/>
        </w:rPr>
        <w:t xml:space="preserve"> его в рот, обсасыва</w:t>
      </w:r>
      <w:r w:rsidR="00DF5E7C" w:rsidRPr="00715134">
        <w:rPr>
          <w:rFonts w:ascii="Times New Roman" w:hAnsi="Times New Roman" w:cs="Times New Roman"/>
          <w:sz w:val="28"/>
          <w:szCs w:val="28"/>
          <w:lang w:val="ru-RU"/>
        </w:rPr>
        <w:t>ла</w:t>
      </w:r>
      <w:r w:rsidR="0045193B" w:rsidRPr="00715134">
        <w:rPr>
          <w:rFonts w:ascii="Times New Roman" w:hAnsi="Times New Roman" w:cs="Times New Roman"/>
          <w:sz w:val="28"/>
          <w:szCs w:val="28"/>
          <w:lang w:val="ru-RU"/>
        </w:rPr>
        <w:t xml:space="preserve"> и снова ли</w:t>
      </w:r>
      <w:r w:rsidR="00DF5E7C" w:rsidRPr="00715134">
        <w:rPr>
          <w:rFonts w:ascii="Times New Roman" w:hAnsi="Times New Roman" w:cs="Times New Roman"/>
          <w:sz w:val="28"/>
          <w:szCs w:val="28"/>
          <w:lang w:val="ru-RU"/>
        </w:rPr>
        <w:t>зала языком</w:t>
      </w:r>
      <w:r w:rsidR="0045193B" w:rsidRPr="00715134">
        <w:rPr>
          <w:rFonts w:ascii="Times New Roman" w:hAnsi="Times New Roman" w:cs="Times New Roman"/>
          <w:sz w:val="28"/>
          <w:szCs w:val="28"/>
          <w:lang w:val="ru-RU"/>
        </w:rPr>
        <w:t xml:space="preserve"> кончик его члена.</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О, Боже, Эмерланд…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старалась</w:t>
      </w:r>
      <w:r w:rsidR="00102576" w:rsidRPr="00715134">
        <w:rPr>
          <w:rFonts w:ascii="Times New Roman" w:hAnsi="Times New Roman" w:cs="Times New Roman"/>
          <w:sz w:val="28"/>
          <w:szCs w:val="28"/>
          <w:lang w:val="ru-RU"/>
        </w:rPr>
        <w:t xml:space="preserve"> как можно глубже взять в рот его член</w:t>
      </w:r>
      <w:r w:rsidRPr="00715134">
        <w:rPr>
          <w:rFonts w:ascii="Times New Roman" w:hAnsi="Times New Roman" w:cs="Times New Roman"/>
          <w:sz w:val="28"/>
          <w:szCs w:val="28"/>
          <w:lang w:val="ru-RU"/>
        </w:rPr>
        <w:t>, массируя его яички другой рукой. Я не останавливалась, даже когда он просил меня об этом. Я нежно сосала его</w:t>
      </w:r>
      <w:r w:rsidR="00102576" w:rsidRPr="00715134">
        <w:rPr>
          <w:rFonts w:ascii="Times New Roman" w:hAnsi="Times New Roman" w:cs="Times New Roman"/>
          <w:sz w:val="28"/>
          <w:szCs w:val="28"/>
          <w:lang w:val="ru-RU"/>
        </w:rPr>
        <w:t xml:space="preserve"> ствол</w:t>
      </w:r>
      <w:r w:rsidRPr="00715134">
        <w:rPr>
          <w:rFonts w:ascii="Times New Roman" w:hAnsi="Times New Roman" w:cs="Times New Roman"/>
          <w:sz w:val="28"/>
          <w:szCs w:val="28"/>
          <w:lang w:val="ru-RU"/>
        </w:rPr>
        <w:t>, довольная его реакцией.</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Когда я вынула его член изо рта, чтобы снова взять обратно, он схватил меня за волосы и посмотрел в глаза.</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Залезай сверху, – </w:t>
      </w:r>
      <w:r w:rsidR="00102576"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лег на сидения, и се</w:t>
      </w:r>
      <w:r w:rsidR="00102576"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 сверху, </w:t>
      </w:r>
      <w:r w:rsidR="00102576" w:rsidRPr="00715134">
        <w:rPr>
          <w:rFonts w:ascii="Times New Roman" w:hAnsi="Times New Roman" w:cs="Times New Roman"/>
          <w:sz w:val="28"/>
          <w:szCs w:val="28"/>
          <w:lang w:val="ru-RU"/>
        </w:rPr>
        <w:t xml:space="preserve">я </w:t>
      </w:r>
      <w:r w:rsidRPr="00715134">
        <w:rPr>
          <w:rFonts w:ascii="Times New Roman" w:hAnsi="Times New Roman" w:cs="Times New Roman"/>
          <w:sz w:val="28"/>
          <w:szCs w:val="28"/>
          <w:lang w:val="ru-RU"/>
        </w:rPr>
        <w:t>медленно опус</w:t>
      </w:r>
      <w:r w:rsidR="00102576" w:rsidRPr="00715134">
        <w:rPr>
          <w:rFonts w:ascii="Times New Roman" w:hAnsi="Times New Roman" w:cs="Times New Roman"/>
          <w:sz w:val="28"/>
          <w:szCs w:val="28"/>
          <w:lang w:val="ru-RU"/>
        </w:rPr>
        <w:t>тилась</w:t>
      </w:r>
      <w:r w:rsidRPr="00715134">
        <w:rPr>
          <w:rFonts w:ascii="Times New Roman" w:hAnsi="Times New Roman" w:cs="Times New Roman"/>
          <w:sz w:val="28"/>
          <w:szCs w:val="28"/>
          <w:lang w:val="ru-RU"/>
        </w:rPr>
        <w:t xml:space="preserve"> на его член.</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Мы не разговаривали, не раздавалось ни стонов, ни шепота, мы просто смотрели друг другу в глаза, </w:t>
      </w:r>
      <w:r w:rsidR="00102576" w:rsidRPr="00715134">
        <w:rPr>
          <w:rFonts w:ascii="Times New Roman" w:hAnsi="Times New Roman" w:cs="Times New Roman"/>
          <w:sz w:val="28"/>
          <w:szCs w:val="28"/>
          <w:lang w:val="ru-RU"/>
        </w:rPr>
        <w:t>пока</w:t>
      </w:r>
      <w:r w:rsidRPr="00715134">
        <w:rPr>
          <w:rFonts w:ascii="Times New Roman" w:hAnsi="Times New Roman" w:cs="Times New Roman"/>
          <w:sz w:val="28"/>
          <w:szCs w:val="28"/>
          <w:lang w:val="ru-RU"/>
        </w:rPr>
        <w:t xml:space="preserve"> я опускалась и поднималась </w:t>
      </w:r>
      <w:r w:rsidR="00102576" w:rsidRPr="00715134">
        <w:rPr>
          <w:rFonts w:ascii="Times New Roman" w:hAnsi="Times New Roman" w:cs="Times New Roman"/>
          <w:sz w:val="28"/>
          <w:szCs w:val="28"/>
          <w:lang w:val="ru-RU"/>
        </w:rPr>
        <w:t>на</w:t>
      </w:r>
      <w:r w:rsidRPr="00715134">
        <w:rPr>
          <w:rFonts w:ascii="Times New Roman" w:hAnsi="Times New Roman" w:cs="Times New Roman"/>
          <w:sz w:val="28"/>
          <w:szCs w:val="28"/>
          <w:lang w:val="ru-RU"/>
        </w:rPr>
        <w:t xml:space="preserve"> его член</w:t>
      </w:r>
      <w:r w:rsidR="00102576" w:rsidRPr="00715134">
        <w:rPr>
          <w:rFonts w:ascii="Times New Roman" w:hAnsi="Times New Roman" w:cs="Times New Roman"/>
          <w:sz w:val="28"/>
          <w:szCs w:val="28"/>
          <w:lang w:val="ru-RU"/>
        </w:rPr>
        <w:t>е</w:t>
      </w:r>
      <w:r w:rsidRPr="00715134">
        <w:rPr>
          <w:rFonts w:ascii="Times New Roman" w:hAnsi="Times New Roman" w:cs="Times New Roman"/>
          <w:sz w:val="28"/>
          <w:szCs w:val="28"/>
          <w:lang w:val="ru-RU"/>
        </w:rPr>
        <w:t>, просто держась за его руки.</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коснулся своими губами </w:t>
      </w:r>
      <w:proofErr w:type="gramStart"/>
      <w:r w:rsidRPr="00715134">
        <w:rPr>
          <w:rFonts w:ascii="Times New Roman" w:hAnsi="Times New Roman" w:cs="Times New Roman"/>
          <w:sz w:val="28"/>
          <w:szCs w:val="28"/>
          <w:lang w:val="ru-RU"/>
        </w:rPr>
        <w:t>моих</w:t>
      </w:r>
      <w:proofErr w:type="gramEnd"/>
      <w:r w:rsidRPr="00715134">
        <w:rPr>
          <w:rFonts w:ascii="Times New Roman" w:hAnsi="Times New Roman" w:cs="Times New Roman"/>
          <w:sz w:val="28"/>
          <w:szCs w:val="28"/>
          <w:lang w:val="ru-RU"/>
        </w:rPr>
        <w:t xml:space="preserve">, и я знала, что если он начнет меня целовать, я передумаю.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не могла себе этого позволить.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не хочу, чтобы он уговорил меня остаться, а его поцелуи именно </w:t>
      </w:r>
      <w:r w:rsidRPr="00715134">
        <w:rPr>
          <w:rFonts w:ascii="Times New Roman" w:hAnsi="Times New Roman" w:cs="Times New Roman"/>
          <w:i/>
          <w:sz w:val="28"/>
          <w:szCs w:val="28"/>
          <w:lang w:val="ru-RU"/>
        </w:rPr>
        <w:t>так</w:t>
      </w:r>
      <w:r w:rsidRPr="00715134">
        <w:rPr>
          <w:rFonts w:ascii="Times New Roman" w:hAnsi="Times New Roman" w:cs="Times New Roman"/>
          <w:sz w:val="28"/>
          <w:szCs w:val="28"/>
          <w:lang w:val="ru-RU"/>
        </w:rPr>
        <w:t xml:space="preserve"> и действовали на меня.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даже не заметил моего отказа, вместо этого поцеловал меня в макушку.</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скучал по тебе, – прошептал он мне.</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кивнула, он отпустил мои руки и схватил меня за бедра.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тоже буду по тебе скучать…</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Будешь</w:t>
      </w:r>
      <w:r w:rsidRPr="00715134">
        <w:rPr>
          <w:rFonts w:ascii="Times New Roman" w:hAnsi="Times New Roman" w:cs="Times New Roman"/>
          <w:sz w:val="28"/>
          <w:szCs w:val="28"/>
          <w:lang w:val="ru-RU"/>
        </w:rPr>
        <w:t>?</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не ответила. Я склонилась к его шее, кусая его, чувствуя, как у меня начинаются уже знакомые судороги внутри. Я слышала, как он просит меня вернуться в предыдущее положение, чтобы видеть моё лицо, когда я кончаю.</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медленно выпрямилась, </w:t>
      </w:r>
      <w:r w:rsidR="00102576" w:rsidRPr="00715134">
        <w:rPr>
          <w:rFonts w:ascii="Times New Roman" w:hAnsi="Times New Roman" w:cs="Times New Roman"/>
          <w:sz w:val="28"/>
          <w:szCs w:val="28"/>
          <w:lang w:val="ru-RU"/>
        </w:rPr>
        <w:t>глядя</w:t>
      </w:r>
      <w:r w:rsidRPr="00715134">
        <w:rPr>
          <w:rFonts w:ascii="Times New Roman" w:hAnsi="Times New Roman" w:cs="Times New Roman"/>
          <w:sz w:val="28"/>
          <w:szCs w:val="28"/>
          <w:lang w:val="ru-RU"/>
        </w:rPr>
        <w:t xml:space="preserve"> ему в глаза, </w:t>
      </w:r>
      <w:r w:rsidR="00102576" w:rsidRPr="00715134">
        <w:rPr>
          <w:rFonts w:ascii="Times New Roman" w:hAnsi="Times New Roman" w:cs="Times New Roman"/>
          <w:sz w:val="28"/>
          <w:szCs w:val="28"/>
          <w:lang w:val="ru-RU"/>
        </w:rPr>
        <w:t xml:space="preserve">и </w:t>
      </w:r>
      <w:r w:rsidRPr="00715134">
        <w:rPr>
          <w:rFonts w:ascii="Times New Roman" w:hAnsi="Times New Roman" w:cs="Times New Roman"/>
          <w:sz w:val="28"/>
          <w:szCs w:val="28"/>
          <w:lang w:val="ru-RU"/>
        </w:rPr>
        <w:t>когда мой оргазм нахлынул на меня, я закрыла глаза.</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Тяжело дыша, склони</w:t>
      </w:r>
      <w:r w:rsidR="00102576"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 свою голову на </w:t>
      </w:r>
      <w:r w:rsidR="00102576" w:rsidRPr="00715134">
        <w:rPr>
          <w:rFonts w:ascii="Times New Roman" w:hAnsi="Times New Roman" w:cs="Times New Roman"/>
          <w:sz w:val="28"/>
          <w:szCs w:val="28"/>
          <w:lang w:val="ru-RU"/>
        </w:rPr>
        <w:t xml:space="preserve">его </w:t>
      </w:r>
      <w:r w:rsidRPr="00715134">
        <w:rPr>
          <w:rFonts w:ascii="Times New Roman" w:hAnsi="Times New Roman" w:cs="Times New Roman"/>
          <w:sz w:val="28"/>
          <w:szCs w:val="28"/>
          <w:lang w:val="ru-RU"/>
        </w:rPr>
        <w:t xml:space="preserve">грудь, </w:t>
      </w:r>
      <w:r w:rsidR="00102576" w:rsidRPr="00715134">
        <w:rPr>
          <w:rFonts w:ascii="Times New Roman" w:hAnsi="Times New Roman" w:cs="Times New Roman"/>
          <w:sz w:val="28"/>
          <w:szCs w:val="28"/>
          <w:lang w:val="ru-RU"/>
        </w:rPr>
        <w:t>я прислушивалась к</w:t>
      </w:r>
      <w:r w:rsidRPr="00715134">
        <w:rPr>
          <w:rFonts w:ascii="Times New Roman" w:hAnsi="Times New Roman" w:cs="Times New Roman"/>
          <w:sz w:val="28"/>
          <w:szCs w:val="28"/>
          <w:lang w:val="ru-RU"/>
        </w:rPr>
        <w:t xml:space="preserve"> его учащенно</w:t>
      </w:r>
      <w:r w:rsidR="00102576" w:rsidRPr="00715134">
        <w:rPr>
          <w:rFonts w:ascii="Times New Roman" w:hAnsi="Times New Roman" w:cs="Times New Roman"/>
          <w:sz w:val="28"/>
          <w:szCs w:val="28"/>
          <w:lang w:val="ru-RU"/>
        </w:rPr>
        <w:t>му</w:t>
      </w:r>
      <w:r w:rsidRPr="00715134">
        <w:rPr>
          <w:rFonts w:ascii="Times New Roman" w:hAnsi="Times New Roman" w:cs="Times New Roman"/>
          <w:sz w:val="28"/>
          <w:szCs w:val="28"/>
          <w:lang w:val="ru-RU"/>
        </w:rPr>
        <w:t xml:space="preserve"> сердцебиени</w:t>
      </w:r>
      <w:r w:rsidR="00102576" w:rsidRPr="00715134">
        <w:rPr>
          <w:rFonts w:ascii="Times New Roman" w:hAnsi="Times New Roman" w:cs="Times New Roman"/>
          <w:sz w:val="28"/>
          <w:szCs w:val="28"/>
          <w:lang w:val="ru-RU"/>
        </w:rPr>
        <w:t>ю</w:t>
      </w:r>
      <w:r w:rsidRPr="00715134">
        <w:rPr>
          <w:rFonts w:ascii="Times New Roman" w:hAnsi="Times New Roman" w:cs="Times New Roman"/>
          <w:sz w:val="28"/>
          <w:szCs w:val="28"/>
          <w:lang w:val="ru-RU"/>
        </w:rPr>
        <w:t xml:space="preserve">, после того как он кончил.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Эмерланд, – позвал он.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Картер.</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серьезно, – он гладил меня по спине. – Что ты имела в виду, сказав, что </w:t>
      </w:r>
      <w:r w:rsidRPr="00715134">
        <w:rPr>
          <w:rFonts w:ascii="Times New Roman" w:hAnsi="Times New Roman" w:cs="Times New Roman"/>
          <w:i/>
          <w:sz w:val="28"/>
          <w:szCs w:val="28"/>
          <w:lang w:val="ru-RU"/>
        </w:rPr>
        <w:t>тоже будешь скучать</w:t>
      </w:r>
      <w:r w:rsidRPr="00715134">
        <w:rPr>
          <w:rFonts w:ascii="Times New Roman" w:hAnsi="Times New Roman" w:cs="Times New Roman"/>
          <w:sz w:val="28"/>
          <w:szCs w:val="28"/>
          <w:lang w:val="ru-RU"/>
        </w:rPr>
        <w:t xml:space="preserve"> по мне? Это была оговорка? Ошиблась?</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молчала. Мое сердце билось очень быстро, и я чувствовала, как мои глаза наполнились слезами.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Эмерланд? – он нежно убрал мои волосы и заставил посмотреть на него. – Почему ты выглядишь так, будто </w:t>
      </w:r>
      <w:r w:rsidR="00102576" w:rsidRPr="00715134">
        <w:rPr>
          <w:rFonts w:ascii="Times New Roman" w:hAnsi="Times New Roman" w:cs="Times New Roman"/>
          <w:sz w:val="28"/>
          <w:szCs w:val="28"/>
          <w:lang w:val="ru-RU"/>
        </w:rPr>
        <w:t xml:space="preserve">вот-вот </w:t>
      </w:r>
      <w:r w:rsidRPr="00715134">
        <w:rPr>
          <w:rFonts w:ascii="Times New Roman" w:hAnsi="Times New Roman" w:cs="Times New Roman"/>
          <w:sz w:val="28"/>
          <w:szCs w:val="28"/>
          <w:lang w:val="ru-RU"/>
        </w:rPr>
        <w:t>заплачешь?</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не плачу.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знаю, – он вытер одинокую слезу, что катилась по моей щеке. – Скажи мне правду. Что происходит?</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Перед тем, как моя мама эгоистично покончила с собой, она написала мне предсмертное письмо, – я вздохнула, – она пыталась рассказать мне, что нужно делать, чтобы я не закончила, как она, и я не хочу закончить как она. Никогда. Я хочу сделать то, что у нее так и не получилось. Стать независимой.</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 хорошо. Это правильно.</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Она построила свою жизнь так, что зависела от людей. От них зависело её счастье. Поэтому она никогда не была счастливой, ты понимаешь, о чем я? Она всю жизнь искала легкий путь: наркотики, алкоголь, мужчины… Я не понимала этого раньше, но сейчас – понимаю.</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кивает, но выгляд</w:t>
      </w:r>
      <w:r w:rsidR="00102576" w:rsidRPr="00715134">
        <w:rPr>
          <w:rFonts w:ascii="Times New Roman" w:hAnsi="Times New Roman" w:cs="Times New Roman"/>
          <w:sz w:val="28"/>
          <w:szCs w:val="28"/>
          <w:lang w:val="ru-RU"/>
        </w:rPr>
        <w:t>ит</w:t>
      </w:r>
      <w:r w:rsidRPr="00715134">
        <w:rPr>
          <w:rFonts w:ascii="Times New Roman" w:hAnsi="Times New Roman" w:cs="Times New Roman"/>
          <w:sz w:val="28"/>
          <w:szCs w:val="28"/>
          <w:lang w:val="ru-RU"/>
        </w:rPr>
        <w:t xml:space="preserve"> сбитым с толку.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Этим летом моё счастье зависело от тебя. Ты и только ты. Ну и… Ты действительно помог мне стать лучше, но мне нужно еще над многим работать.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Почему это звучит как прощание?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Моё сердце замерло, и я поняла, что больше не смогу это оттягивать.</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оно и </w:t>
      </w:r>
      <w:r w:rsidRPr="00715134">
        <w:rPr>
          <w:rFonts w:ascii="Times New Roman" w:hAnsi="Times New Roman" w:cs="Times New Roman"/>
          <w:i/>
          <w:sz w:val="28"/>
          <w:szCs w:val="28"/>
          <w:lang w:val="ru-RU"/>
        </w:rPr>
        <w:t>есть</w:t>
      </w:r>
      <w:r w:rsidRPr="00715134">
        <w:rPr>
          <w:rFonts w:ascii="Times New Roman" w:hAnsi="Times New Roman" w:cs="Times New Roman"/>
          <w:sz w:val="28"/>
          <w:szCs w:val="28"/>
          <w:lang w:val="ru-RU"/>
        </w:rPr>
        <w:t>.</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w:t>
      </w:r>
      <w:r w:rsidRPr="00715134">
        <w:rPr>
          <w:rFonts w:ascii="Times New Roman" w:hAnsi="Times New Roman" w:cs="Times New Roman"/>
          <w:i/>
          <w:sz w:val="28"/>
          <w:szCs w:val="28"/>
          <w:lang w:val="ru-RU"/>
        </w:rPr>
        <w:t>Что</w:t>
      </w:r>
      <w:r w:rsidRPr="00715134">
        <w:rPr>
          <w:rFonts w:ascii="Times New Roman" w:hAnsi="Times New Roman" w:cs="Times New Roman"/>
          <w:sz w:val="28"/>
          <w:szCs w:val="28"/>
          <w:lang w:val="ru-RU"/>
        </w:rPr>
        <w:t>?</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Картер, я тебя едва знаю… – я сглотнула, и по моей щеке потекла еще одна слеза. – Это всё так тяжело, но я уверена, что ты понимаешь, почему я так поступаю.</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Нет</w:t>
      </w:r>
      <w:r w:rsidRPr="00715134">
        <w:rPr>
          <w:rFonts w:ascii="Times New Roman" w:hAnsi="Times New Roman" w:cs="Times New Roman"/>
          <w:sz w:val="28"/>
          <w:szCs w:val="28"/>
          <w:lang w:val="ru-RU"/>
        </w:rPr>
        <w:t xml:space="preserve">, я не понимаю.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не хочу, чтобы моё счастье зависело от тебя. Я хочу стать счастливой сама, найти то, что делает меня счастливой, чтобы не зависеть ни от кого.</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Эмерланд, ты хоть понимаешь, как это звучит…</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Я </w:t>
      </w:r>
      <w:r w:rsidRPr="00715134">
        <w:rPr>
          <w:rFonts w:ascii="Times New Roman" w:hAnsi="Times New Roman" w:cs="Times New Roman"/>
          <w:i/>
          <w:sz w:val="28"/>
          <w:szCs w:val="28"/>
          <w:lang w:val="ru-RU"/>
        </w:rPr>
        <w:t>больше</w:t>
      </w:r>
      <w:r w:rsidRPr="00715134">
        <w:rPr>
          <w:rFonts w:ascii="Times New Roman" w:hAnsi="Times New Roman" w:cs="Times New Roman"/>
          <w:sz w:val="28"/>
          <w:szCs w:val="28"/>
          <w:lang w:val="ru-RU"/>
        </w:rPr>
        <w:t xml:space="preserve"> чем понимаю, – ответила я, – </w:t>
      </w:r>
      <w:proofErr w:type="gramStart"/>
      <w:r w:rsidRPr="00715134">
        <w:rPr>
          <w:rFonts w:ascii="Times New Roman" w:hAnsi="Times New Roman" w:cs="Times New Roman"/>
          <w:sz w:val="28"/>
          <w:szCs w:val="28"/>
          <w:lang w:val="ru-RU"/>
        </w:rPr>
        <w:t>мои</w:t>
      </w:r>
      <w:proofErr w:type="gramEnd"/>
      <w:r w:rsidRPr="00715134">
        <w:rPr>
          <w:rFonts w:ascii="Times New Roman" w:hAnsi="Times New Roman" w:cs="Times New Roman"/>
          <w:sz w:val="28"/>
          <w:szCs w:val="28"/>
          <w:lang w:val="ru-RU"/>
        </w:rPr>
        <w:t xml:space="preserve"> дедушка с бабушкой предложили мне заплатить за колледж, чтоб</w:t>
      </w:r>
      <w:r w:rsidR="00C86B80" w:rsidRPr="00715134">
        <w:rPr>
          <w:rFonts w:ascii="Times New Roman" w:hAnsi="Times New Roman" w:cs="Times New Roman"/>
          <w:sz w:val="28"/>
          <w:szCs w:val="28"/>
          <w:lang w:val="ru-RU"/>
        </w:rPr>
        <w:t>ы</w:t>
      </w:r>
      <w:r w:rsidRPr="00715134">
        <w:rPr>
          <w:rFonts w:ascii="Times New Roman" w:hAnsi="Times New Roman" w:cs="Times New Roman"/>
          <w:sz w:val="28"/>
          <w:szCs w:val="28"/>
          <w:lang w:val="ru-RU"/>
        </w:rPr>
        <w:t xml:space="preserve"> я закончила обучение, и я так и собираюсь </w:t>
      </w:r>
      <w:r w:rsidR="00DF5E7C" w:rsidRPr="00715134">
        <w:rPr>
          <w:rFonts w:ascii="Times New Roman" w:hAnsi="Times New Roman" w:cs="Times New Roman"/>
          <w:sz w:val="28"/>
          <w:szCs w:val="28"/>
          <w:lang w:val="ru-RU"/>
        </w:rPr>
        <w:t>поступить</w:t>
      </w:r>
      <w:r w:rsidRPr="00715134">
        <w:rPr>
          <w:rFonts w:ascii="Times New Roman" w:hAnsi="Times New Roman" w:cs="Times New Roman"/>
          <w:sz w:val="28"/>
          <w:szCs w:val="28"/>
          <w:lang w:val="ru-RU"/>
        </w:rPr>
        <w:t>.</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Нам не обязательно расставаться, если ты уезжаешь учиться.</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Да, не обязательно, но ты как-то сказал, что хочешь самого лучшего для меня.</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Это</w:t>
      </w:r>
      <w:r w:rsidRPr="00715134">
        <w:rPr>
          <w:rFonts w:ascii="Times New Roman" w:hAnsi="Times New Roman" w:cs="Times New Roman"/>
          <w:sz w:val="28"/>
          <w:szCs w:val="28"/>
          <w:lang w:val="ru-RU"/>
        </w:rPr>
        <w:t xml:space="preserve"> не лучше для тебя, Эмерланд. И, так не расстаются.</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Мне надо было сказать тебе об этом по телефону?</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Хочешь, я приглашу тебя на ужин сегодня вечером и расскажу историю моей жизни? Это то, чего ты хочешь? У меня нет никаких больших и страшных секретов, которые я скрываю от тебя, если это то, чего ты боишься. Ты знаешь меня лучше, чем </w:t>
      </w:r>
      <w:r w:rsidRPr="00715134">
        <w:rPr>
          <w:rFonts w:ascii="Times New Roman" w:hAnsi="Times New Roman" w:cs="Times New Roman"/>
          <w:i/>
          <w:sz w:val="28"/>
          <w:szCs w:val="28"/>
          <w:lang w:val="ru-RU"/>
        </w:rPr>
        <w:t>кто-либо.</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ничего не объясняет, – </w:t>
      </w:r>
      <w:r w:rsidR="00C86B80" w:rsidRPr="00715134">
        <w:rPr>
          <w:rFonts w:ascii="Times New Roman" w:hAnsi="Times New Roman" w:cs="Times New Roman"/>
          <w:sz w:val="28"/>
          <w:szCs w:val="28"/>
          <w:lang w:val="ru-RU"/>
        </w:rPr>
        <w:t>мне не хотелось</w:t>
      </w:r>
      <w:r w:rsidRPr="00715134">
        <w:rPr>
          <w:rFonts w:ascii="Times New Roman" w:hAnsi="Times New Roman" w:cs="Times New Roman"/>
          <w:sz w:val="28"/>
          <w:szCs w:val="28"/>
          <w:lang w:val="ru-RU"/>
        </w:rPr>
        <w:t>, чтобы он понял, насколько я этого хочу.</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говорила ему, что действительно наслаждалась тем временем, </w:t>
      </w:r>
      <w:r w:rsidR="00C86B80" w:rsidRPr="00715134">
        <w:rPr>
          <w:rFonts w:ascii="Times New Roman" w:hAnsi="Times New Roman" w:cs="Times New Roman"/>
          <w:sz w:val="28"/>
          <w:szCs w:val="28"/>
          <w:lang w:val="ru-RU"/>
        </w:rPr>
        <w:t>которое</w:t>
      </w:r>
      <w:r w:rsidRPr="00715134">
        <w:rPr>
          <w:rFonts w:ascii="Times New Roman" w:hAnsi="Times New Roman" w:cs="Times New Roman"/>
          <w:sz w:val="28"/>
          <w:szCs w:val="28"/>
          <w:lang w:val="ru-RU"/>
        </w:rPr>
        <w:t xml:space="preserve"> провела с ним этим летом.</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все, что ты можешь сказать о нас? – я поняла, </w:t>
      </w:r>
      <w:r w:rsidR="00C86B80" w:rsidRPr="00715134">
        <w:rPr>
          <w:rFonts w:ascii="Times New Roman" w:hAnsi="Times New Roman" w:cs="Times New Roman"/>
          <w:sz w:val="28"/>
          <w:szCs w:val="28"/>
          <w:lang w:val="ru-RU"/>
        </w:rPr>
        <w:t xml:space="preserve">что </w:t>
      </w:r>
      <w:r w:rsidRPr="00715134">
        <w:rPr>
          <w:rFonts w:ascii="Times New Roman" w:hAnsi="Times New Roman" w:cs="Times New Roman"/>
          <w:sz w:val="28"/>
          <w:szCs w:val="28"/>
          <w:lang w:val="ru-RU"/>
        </w:rPr>
        <w:t>обидела</w:t>
      </w:r>
      <w:r w:rsidR="00C86B80" w:rsidRPr="00715134">
        <w:rPr>
          <w:rFonts w:ascii="Times New Roman" w:hAnsi="Times New Roman" w:cs="Times New Roman"/>
          <w:sz w:val="28"/>
          <w:szCs w:val="28"/>
          <w:lang w:val="ru-RU"/>
        </w:rPr>
        <w:t xml:space="preserve"> его</w:t>
      </w:r>
      <w:r w:rsidRPr="00715134">
        <w:rPr>
          <w:rFonts w:ascii="Times New Roman" w:hAnsi="Times New Roman" w:cs="Times New Roman"/>
          <w:sz w:val="28"/>
          <w:szCs w:val="28"/>
          <w:lang w:val="ru-RU"/>
        </w:rPr>
        <w:t>.</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все, что у нас </w:t>
      </w:r>
      <w:r w:rsidRPr="00715134">
        <w:rPr>
          <w:rFonts w:ascii="Times New Roman" w:hAnsi="Times New Roman" w:cs="Times New Roman"/>
          <w:i/>
          <w:sz w:val="28"/>
          <w:szCs w:val="28"/>
          <w:lang w:val="ru-RU"/>
        </w:rPr>
        <w:t>было</w:t>
      </w:r>
      <w:r w:rsidRPr="00715134">
        <w:rPr>
          <w:rFonts w:ascii="Times New Roman" w:hAnsi="Times New Roman" w:cs="Times New Roman"/>
          <w:sz w:val="28"/>
          <w:szCs w:val="28"/>
          <w:lang w:val="ru-RU"/>
        </w:rPr>
        <w:t xml:space="preserve">, – поправила я его. – Я знаю, между нами было что-то намного большее, но пожалуйста, Картер, не уговаривай меня остаться с тобой, – я знаю, что будет достаточно его поцелуев и правильно подобранных слов, и я могла </w:t>
      </w:r>
      <w:r w:rsidR="00C86B80" w:rsidRPr="00715134">
        <w:rPr>
          <w:rFonts w:ascii="Times New Roman" w:hAnsi="Times New Roman" w:cs="Times New Roman"/>
          <w:sz w:val="28"/>
          <w:szCs w:val="28"/>
          <w:lang w:val="ru-RU"/>
        </w:rPr>
        <w:t xml:space="preserve">бы </w:t>
      </w:r>
      <w:r w:rsidRPr="00715134">
        <w:rPr>
          <w:rFonts w:ascii="Times New Roman" w:hAnsi="Times New Roman" w:cs="Times New Roman"/>
          <w:sz w:val="28"/>
          <w:szCs w:val="28"/>
          <w:lang w:val="ru-RU"/>
        </w:rPr>
        <w:t>изменить своё решение, но я не хотела.</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Расстояние – это не проблема, – он застегивал штаны, – я буду приезжать к тебе на выходные.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покачала головой, стараясь не смотреть ему в глаза.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Мне захочется, чтобы ты остался. А я не хочу этого.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 делай этого, – он запустил руку в мои волосы, гладил м</w:t>
      </w:r>
      <w:r w:rsidR="00C86B80" w:rsidRPr="00715134">
        <w:rPr>
          <w:rFonts w:ascii="Times New Roman" w:hAnsi="Times New Roman" w:cs="Times New Roman"/>
          <w:sz w:val="28"/>
          <w:szCs w:val="28"/>
          <w:lang w:val="ru-RU"/>
        </w:rPr>
        <w:t>еня по руке, говорил, что это не</w:t>
      </w:r>
      <w:r w:rsidRPr="00715134">
        <w:rPr>
          <w:rFonts w:ascii="Times New Roman" w:hAnsi="Times New Roman" w:cs="Times New Roman"/>
          <w:sz w:val="28"/>
          <w:szCs w:val="28"/>
          <w:lang w:val="ru-RU"/>
        </w:rPr>
        <w:t>правильно, и что он сможет сохранить наши отношения.</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C86B80"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говорил, что я делаю его счастливым, и ему будет очень плохо, если мы расстанемся.</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чуть не сдалась. Я чуть не сказала ему, что это нелогично с моей стороны, и что я очень хочу, чтобы мы поехали поужинать, и он рассказал мне про себя все, чего я не знаю, но это ничего не изменит.</w:t>
      </w:r>
    </w:p>
    <w:p w:rsidR="0045193B" w:rsidRPr="00715134" w:rsidRDefault="0045193B" w:rsidP="003C75C2">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Картер, мне нужно побыть одной, – сказала я, слезая с его колен. Я </w:t>
      </w:r>
      <w:r w:rsidR="003C75C2">
        <w:rPr>
          <w:rFonts w:ascii="Times New Roman" w:hAnsi="Times New Roman" w:cs="Times New Roman"/>
          <w:sz w:val="28"/>
          <w:szCs w:val="28"/>
          <w:lang w:val="ru-RU"/>
        </w:rPr>
        <w:t>на</w:t>
      </w:r>
      <w:r w:rsidRPr="00715134">
        <w:rPr>
          <w:rFonts w:ascii="Times New Roman" w:hAnsi="Times New Roman" w:cs="Times New Roman"/>
          <w:sz w:val="28"/>
          <w:szCs w:val="28"/>
          <w:lang w:val="ru-RU"/>
        </w:rPr>
        <w:t>дела платье. – Мне жаль.</w:t>
      </w:r>
    </w:p>
    <w:p w:rsidR="0045193B" w:rsidRPr="00715134" w:rsidRDefault="0045193B" w:rsidP="00715134">
      <w:pPr>
        <w:tabs>
          <w:tab w:val="left" w:pos="75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не двигался. Он сидел, пораженный, </w:t>
      </w:r>
      <w:proofErr w:type="gramStart"/>
      <w:r w:rsidRPr="00715134">
        <w:rPr>
          <w:rFonts w:ascii="Times New Roman" w:hAnsi="Times New Roman" w:cs="Times New Roman"/>
          <w:sz w:val="28"/>
          <w:szCs w:val="28"/>
          <w:lang w:val="ru-RU"/>
        </w:rPr>
        <w:t>и</w:t>
      </w:r>
      <w:proofErr w:type="gramEnd"/>
      <w:r w:rsidRPr="00715134">
        <w:rPr>
          <w:rFonts w:ascii="Times New Roman" w:hAnsi="Times New Roman" w:cs="Times New Roman"/>
          <w:sz w:val="28"/>
          <w:szCs w:val="28"/>
          <w:lang w:val="ru-RU"/>
        </w:rPr>
        <w:t xml:space="preserve"> застави</w:t>
      </w:r>
      <w:r w:rsidR="00C86B80"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 себя взглянуть ему в глаза, я увидела </w:t>
      </w:r>
      <w:r w:rsidR="00C86B80" w:rsidRPr="00715134">
        <w:rPr>
          <w:rFonts w:ascii="Times New Roman" w:hAnsi="Times New Roman" w:cs="Times New Roman"/>
          <w:sz w:val="28"/>
          <w:szCs w:val="28"/>
          <w:lang w:val="ru-RU"/>
        </w:rPr>
        <w:t xml:space="preserve">в них </w:t>
      </w:r>
      <w:r w:rsidRPr="00715134">
        <w:rPr>
          <w:rFonts w:ascii="Times New Roman" w:hAnsi="Times New Roman" w:cs="Times New Roman"/>
          <w:sz w:val="28"/>
          <w:szCs w:val="28"/>
          <w:lang w:val="ru-RU"/>
        </w:rPr>
        <w:t>море боли.</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Да, – сказал он, пересаживаясь на переднее сидение. – Я думаю было бы лучше, если б ты позвонила.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Я осталась сидеть на заднем сидении, пока он завел машину и отвез меня домой. Я ждала, что он скажет мне «пока» и будет ждать, когда я выйду из машины, но нет.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Джентльмен до мозга костей, он открыл мне заднюю дверь и протянул руку. Он раскрыл зонтик и провел меня до крыльца, прижав к себе, касаясь меня в последний раз.</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Когда мы подошли к крыльцу, он закрыл зонтик и вздохнул.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Эмерланд, это то, чего ты на самом деле хочешь? Ты уверена?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кивнула.</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твоё окончательное решение или я могу тебе звонить? </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Слезы снова наполнили мои глаза.</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Полный разрыв. Окончательное решение.</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Он сглотнул и сделал шаг ко мне, обнимая и целуя меня именно так, как я ожидала. Когда он отпустил меня, я была уверена, что он хочет </w:t>
      </w:r>
      <w:r w:rsidR="00C86B80" w:rsidRPr="00715134">
        <w:rPr>
          <w:rFonts w:ascii="Times New Roman" w:hAnsi="Times New Roman" w:cs="Times New Roman"/>
          <w:sz w:val="28"/>
          <w:szCs w:val="28"/>
          <w:lang w:val="ru-RU"/>
        </w:rPr>
        <w:t xml:space="preserve">мне </w:t>
      </w:r>
      <w:r w:rsidRPr="00715134">
        <w:rPr>
          <w:rFonts w:ascii="Times New Roman" w:hAnsi="Times New Roman" w:cs="Times New Roman"/>
          <w:sz w:val="28"/>
          <w:szCs w:val="28"/>
          <w:lang w:val="ru-RU"/>
        </w:rPr>
        <w:t xml:space="preserve">что-то сказать, и что </w:t>
      </w:r>
      <w:r w:rsidR="00C86B80" w:rsidRPr="00715134">
        <w:rPr>
          <w:rFonts w:ascii="Times New Roman" w:hAnsi="Times New Roman" w:cs="Times New Roman"/>
          <w:sz w:val="28"/>
          <w:szCs w:val="28"/>
          <w:lang w:val="ru-RU"/>
        </w:rPr>
        <w:t xml:space="preserve">и </w:t>
      </w:r>
      <w:r w:rsidRPr="00715134">
        <w:rPr>
          <w:rFonts w:ascii="Times New Roman" w:hAnsi="Times New Roman" w:cs="Times New Roman"/>
          <w:sz w:val="28"/>
          <w:szCs w:val="28"/>
          <w:lang w:val="ru-RU"/>
        </w:rPr>
        <w:t xml:space="preserve">я хочу что-то </w:t>
      </w:r>
      <w:r w:rsidR="00C86B80" w:rsidRPr="00715134">
        <w:rPr>
          <w:rFonts w:ascii="Times New Roman" w:hAnsi="Times New Roman" w:cs="Times New Roman"/>
          <w:sz w:val="28"/>
          <w:szCs w:val="28"/>
          <w:lang w:val="ru-RU"/>
        </w:rPr>
        <w:t xml:space="preserve">еще </w:t>
      </w:r>
      <w:r w:rsidRPr="00715134">
        <w:rPr>
          <w:rFonts w:ascii="Times New Roman" w:hAnsi="Times New Roman" w:cs="Times New Roman"/>
          <w:sz w:val="28"/>
          <w:szCs w:val="28"/>
          <w:lang w:val="ru-RU"/>
        </w:rPr>
        <w:t>сказать. Но никто из нас не произнес ни слова.</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сделал шаг назад и движением показал, что подождет, пока я зайду в дом.</w:t>
      </w:r>
    </w:p>
    <w:p w:rsidR="0045193B" w:rsidRPr="00715134" w:rsidRDefault="0045193B"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открыла дверь и оглянулась, чтобы сказать пока, но в этом не было смысла. Я достаточно сделала больно нам обоим.</w:t>
      </w:r>
    </w:p>
    <w:p w:rsidR="00EE32D6" w:rsidRPr="00715134" w:rsidRDefault="00EE32D6" w:rsidP="00715134">
      <w:pPr>
        <w:spacing w:after="0"/>
        <w:jc w:val="both"/>
        <w:rPr>
          <w:rFonts w:ascii="Times New Roman" w:hAnsi="Times New Roman" w:cs="Times New Roman"/>
          <w:sz w:val="28"/>
          <w:szCs w:val="28"/>
          <w:lang w:val="ru-RU"/>
        </w:rPr>
      </w:pPr>
    </w:p>
    <w:p w:rsidR="00EF60B3" w:rsidRPr="00715134" w:rsidRDefault="00EF60B3" w:rsidP="00715134">
      <w:pPr>
        <w:spacing w:after="0"/>
        <w:jc w:val="both"/>
        <w:rPr>
          <w:rFonts w:ascii="Times New Roman" w:hAnsi="Times New Roman" w:cs="Times New Roman"/>
          <w:sz w:val="28"/>
          <w:szCs w:val="28"/>
          <w:lang w:val="ru-RU"/>
        </w:rPr>
      </w:pPr>
    </w:p>
    <w:p w:rsidR="003C75C2" w:rsidRDefault="003C75C2" w:rsidP="00715134">
      <w:pPr>
        <w:spacing w:after="0" w:line="480" w:lineRule="auto"/>
        <w:jc w:val="both"/>
        <w:rPr>
          <w:rFonts w:ascii="Times New Roman" w:hAnsi="Times New Roman" w:cs="Times New Roman"/>
          <w:b/>
          <w:sz w:val="32"/>
          <w:szCs w:val="32"/>
          <w:lang w:val="ru-RU"/>
        </w:rPr>
      </w:pPr>
      <w:r>
        <w:rPr>
          <w:rFonts w:ascii="Times New Roman" w:hAnsi="Times New Roman" w:cs="Times New Roman"/>
          <w:b/>
          <w:sz w:val="32"/>
          <w:szCs w:val="32"/>
          <w:lang w:val="ru-RU"/>
        </w:rPr>
        <w:br w:type="page"/>
      </w:r>
    </w:p>
    <w:p w:rsidR="00EF60B3" w:rsidRDefault="00EF60B3" w:rsidP="003C75C2">
      <w:pPr>
        <w:spacing w:after="0" w:line="480" w:lineRule="auto"/>
        <w:jc w:val="center"/>
        <w:rPr>
          <w:rFonts w:ascii="Times New Roman" w:hAnsi="Times New Roman" w:cs="Times New Roman"/>
          <w:b/>
          <w:sz w:val="32"/>
          <w:szCs w:val="32"/>
          <w:lang w:val="ru-RU"/>
        </w:rPr>
      </w:pPr>
      <w:r w:rsidRPr="00715134">
        <w:rPr>
          <w:rFonts w:ascii="Times New Roman" w:hAnsi="Times New Roman" w:cs="Times New Roman"/>
          <w:b/>
          <w:sz w:val="32"/>
          <w:szCs w:val="32"/>
          <w:lang w:val="ru-RU"/>
        </w:rPr>
        <w:lastRenderedPageBreak/>
        <w:t>Глава 18</w:t>
      </w:r>
    </w:p>
    <w:p w:rsidR="003C75C2" w:rsidRDefault="003C75C2" w:rsidP="003C75C2">
      <w:pPr>
        <w:spacing w:after="0" w:line="480" w:lineRule="auto"/>
        <w:jc w:val="center"/>
        <w:rPr>
          <w:rFonts w:ascii="Times New Roman" w:hAnsi="Times New Roman" w:cs="Times New Roman"/>
          <w:b/>
          <w:sz w:val="32"/>
          <w:szCs w:val="32"/>
          <w:lang w:val="ru-RU"/>
        </w:rPr>
      </w:pPr>
    </w:p>
    <w:p w:rsidR="003C75C2" w:rsidRPr="00715134" w:rsidRDefault="003C75C2" w:rsidP="003C75C2">
      <w:pPr>
        <w:spacing w:after="0" w:line="480" w:lineRule="auto"/>
        <w:jc w:val="center"/>
        <w:rPr>
          <w:rFonts w:ascii="Times New Roman" w:hAnsi="Times New Roman" w:cs="Times New Roman"/>
          <w:b/>
          <w:sz w:val="32"/>
          <w:szCs w:val="32"/>
          <w:lang w:val="ru-RU"/>
        </w:rPr>
      </w:pP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i/>
          <w:sz w:val="28"/>
          <w:szCs w:val="28"/>
          <w:lang w:val="ru-RU"/>
        </w:rPr>
        <w:t>Пять недель спустя...</w:t>
      </w:r>
    </w:p>
    <w:p w:rsidR="00EF60B3" w:rsidRPr="00715134" w:rsidRDefault="00EF60B3" w:rsidP="00715134">
      <w:pPr>
        <w:spacing w:after="0"/>
        <w:jc w:val="both"/>
        <w:rPr>
          <w:rFonts w:ascii="Times New Roman" w:hAnsi="Times New Roman" w:cs="Times New Roman"/>
          <w:sz w:val="28"/>
          <w:szCs w:val="28"/>
          <w:lang w:val="ru-RU"/>
        </w:rPr>
      </w:pP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Вперед волна</w:t>
      </w:r>
      <w:r w:rsidRPr="00715134">
        <w:rPr>
          <w:rFonts w:ascii="Times New Roman" w:hAnsi="Times New Roman" w:cs="Times New Roman"/>
          <w:sz w:val="28"/>
          <w:szCs w:val="28"/>
          <w:lang w:val="ru-RU"/>
        </w:rPr>
        <w:t>! – выкрикнула Вирджиния рифму в n-</w:t>
      </w:r>
      <w:proofErr w:type="spellStart"/>
      <w:r w:rsidRPr="00715134">
        <w:rPr>
          <w:rFonts w:ascii="Times New Roman" w:hAnsi="Times New Roman" w:cs="Times New Roman"/>
          <w:sz w:val="28"/>
          <w:szCs w:val="28"/>
          <w:lang w:val="ru-RU"/>
        </w:rPr>
        <w:t>ный</w:t>
      </w:r>
      <w:proofErr w:type="spellEnd"/>
      <w:r w:rsidRPr="00715134">
        <w:rPr>
          <w:rFonts w:ascii="Times New Roman" w:hAnsi="Times New Roman" w:cs="Times New Roman"/>
          <w:sz w:val="28"/>
          <w:szCs w:val="28"/>
          <w:lang w:val="ru-RU"/>
        </w:rPr>
        <w:t xml:space="preserve"> раз за сегодня.</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Генри и Вирджиния прогуливались со мной по университетскому городку Университета Алабамы, </w:t>
      </w:r>
      <w:r w:rsidR="00705449" w:rsidRPr="00715134">
        <w:rPr>
          <w:rFonts w:ascii="Times New Roman" w:hAnsi="Times New Roman" w:cs="Times New Roman"/>
          <w:sz w:val="28"/>
          <w:szCs w:val="28"/>
          <w:lang w:val="ru-RU"/>
        </w:rPr>
        <w:t>обращая мое внимание</w:t>
      </w:r>
      <w:r w:rsidRPr="00715134">
        <w:rPr>
          <w:rFonts w:ascii="Times New Roman" w:hAnsi="Times New Roman" w:cs="Times New Roman"/>
          <w:sz w:val="28"/>
          <w:szCs w:val="28"/>
          <w:lang w:val="ru-RU"/>
        </w:rPr>
        <w:t xml:space="preserve"> на все, что связанно с «Красной волной»</w:t>
      </w:r>
      <w:r w:rsidR="00705449" w:rsidRPr="00715134">
        <w:rPr>
          <w:rFonts w:ascii="Times New Roman" w:hAnsi="Times New Roman" w:cs="Times New Roman"/>
          <w:sz w:val="28"/>
          <w:szCs w:val="28"/>
          <w:lang w:val="ru-RU"/>
        </w:rPr>
        <w:t xml:space="preserve"> - </w:t>
      </w:r>
      <w:r w:rsidRPr="00715134">
        <w:rPr>
          <w:rFonts w:ascii="Times New Roman" w:hAnsi="Times New Roman" w:cs="Times New Roman"/>
          <w:sz w:val="28"/>
          <w:szCs w:val="28"/>
          <w:lang w:val="ru-RU"/>
        </w:rPr>
        <w:t xml:space="preserve"> университетской футбольной командой.</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никогда не была фанаткой футбола, но знаю, что маленького упоминания о «Красной Волне» в </w:t>
      </w:r>
      <w:proofErr w:type="spellStart"/>
      <w:r w:rsidRPr="00715134">
        <w:rPr>
          <w:rFonts w:ascii="Times New Roman" w:hAnsi="Times New Roman" w:cs="Times New Roman"/>
          <w:sz w:val="28"/>
          <w:szCs w:val="28"/>
          <w:lang w:val="ru-RU"/>
        </w:rPr>
        <w:t>Блайте</w:t>
      </w:r>
      <w:proofErr w:type="spellEnd"/>
      <w:r w:rsidRPr="00715134">
        <w:rPr>
          <w:rFonts w:ascii="Times New Roman" w:hAnsi="Times New Roman" w:cs="Times New Roman"/>
          <w:sz w:val="28"/>
          <w:szCs w:val="28"/>
          <w:lang w:val="ru-RU"/>
        </w:rPr>
        <w:t xml:space="preserve"> достаточно, чтобы люди сошли с ума. В городке над каждым заведением развивался бело-малиновый флаг Университета Алабамы, что было довольно грустно, если учесть что до университета было </w:t>
      </w:r>
      <w:r w:rsidRPr="00715134">
        <w:rPr>
          <w:rFonts w:ascii="Times New Roman" w:hAnsi="Times New Roman" w:cs="Times New Roman"/>
          <w:i/>
          <w:sz w:val="28"/>
          <w:szCs w:val="28"/>
          <w:lang w:val="ru-RU"/>
        </w:rPr>
        <w:t>два часа</w:t>
      </w:r>
      <w:r w:rsidRPr="00715134">
        <w:rPr>
          <w:rFonts w:ascii="Times New Roman" w:hAnsi="Times New Roman" w:cs="Times New Roman"/>
          <w:sz w:val="28"/>
          <w:szCs w:val="28"/>
          <w:lang w:val="ru-RU"/>
        </w:rPr>
        <w:t xml:space="preserve"> езды.</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ничего не видела, пока не побывала на футбольном </w:t>
      </w:r>
      <w:proofErr w:type="gramStart"/>
      <w:r w:rsidRPr="00715134">
        <w:rPr>
          <w:rFonts w:ascii="Times New Roman" w:hAnsi="Times New Roman" w:cs="Times New Roman"/>
          <w:sz w:val="28"/>
          <w:szCs w:val="28"/>
          <w:lang w:val="ru-RU"/>
        </w:rPr>
        <w:t>матче</w:t>
      </w:r>
      <w:proofErr w:type="gramEnd"/>
      <w:r w:rsidRPr="00715134">
        <w:rPr>
          <w:rFonts w:ascii="Times New Roman" w:hAnsi="Times New Roman" w:cs="Times New Roman"/>
          <w:sz w:val="28"/>
          <w:szCs w:val="28"/>
          <w:lang w:val="ru-RU"/>
        </w:rPr>
        <w:t xml:space="preserve"> на Юге, ха! – Вирджиния хлопала в ладоши. – Что ты думаешь насчет того, чтобы мы с Генри приехали и сходили с тобой на твой первый футбольный матч?</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Было бы </w:t>
      </w:r>
      <w:proofErr w:type="gramStart"/>
      <w:r w:rsidRPr="00715134">
        <w:rPr>
          <w:rFonts w:ascii="Times New Roman" w:hAnsi="Times New Roman" w:cs="Times New Roman"/>
          <w:sz w:val="28"/>
          <w:szCs w:val="28"/>
          <w:lang w:val="ru-RU"/>
        </w:rPr>
        <w:t>здорово</w:t>
      </w:r>
      <w:proofErr w:type="gramEnd"/>
      <w:r w:rsidRPr="00715134">
        <w:rPr>
          <w:rFonts w:ascii="Times New Roman" w:hAnsi="Times New Roman" w:cs="Times New Roman"/>
          <w:sz w:val="28"/>
          <w:szCs w:val="28"/>
          <w:lang w:val="ru-RU"/>
        </w:rPr>
        <w:t>, – ответила я, не кривя душой.</w:t>
      </w:r>
    </w:p>
    <w:p w:rsidR="00EF60B3" w:rsidRPr="00715134" w:rsidRDefault="00EF60B3"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до сих пор была одиночкой и была уверенна, что мне понадобится много времени, прежде чем я смогу здесь с кем-нибудь подружиться. Генри взял меня за руку и начал рассказывать о матче лиги чемпионов прошлого сезона. Мы направлялись к моей квартире. </w:t>
      </w:r>
    </w:p>
    <w:p w:rsidR="00EF60B3" w:rsidRPr="00715134" w:rsidRDefault="00EF60B3" w:rsidP="00715134">
      <w:pPr>
        <w:tabs>
          <w:tab w:val="left" w:pos="0"/>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705449" w:rsidRPr="00715134">
        <w:rPr>
          <w:rFonts w:ascii="Times New Roman" w:hAnsi="Times New Roman" w:cs="Times New Roman"/>
          <w:sz w:val="28"/>
          <w:szCs w:val="28"/>
          <w:lang w:val="ru-RU"/>
        </w:rPr>
        <w:t>Мое пристанище</w:t>
      </w:r>
      <w:r w:rsidRPr="00715134">
        <w:rPr>
          <w:rFonts w:ascii="Times New Roman" w:hAnsi="Times New Roman" w:cs="Times New Roman"/>
          <w:sz w:val="28"/>
          <w:szCs w:val="28"/>
          <w:lang w:val="ru-RU"/>
        </w:rPr>
        <w:t xml:space="preserve"> находил</w:t>
      </w:r>
      <w:r w:rsidR="00705449" w:rsidRPr="00715134">
        <w:rPr>
          <w:rFonts w:ascii="Times New Roman" w:hAnsi="Times New Roman" w:cs="Times New Roman"/>
          <w:sz w:val="28"/>
          <w:szCs w:val="28"/>
          <w:lang w:val="ru-RU"/>
        </w:rPr>
        <w:t>о</w:t>
      </w:r>
      <w:r w:rsidRPr="00715134">
        <w:rPr>
          <w:rFonts w:ascii="Times New Roman" w:hAnsi="Times New Roman" w:cs="Times New Roman"/>
          <w:sz w:val="28"/>
          <w:szCs w:val="28"/>
          <w:lang w:val="ru-RU"/>
        </w:rPr>
        <w:t>сь в трех кварталах от университета, именно поэтому цена на не</w:t>
      </w:r>
      <w:r w:rsidR="00705449" w:rsidRPr="00715134">
        <w:rPr>
          <w:rFonts w:ascii="Times New Roman" w:hAnsi="Times New Roman" w:cs="Times New Roman"/>
          <w:sz w:val="28"/>
          <w:szCs w:val="28"/>
          <w:lang w:val="ru-RU"/>
        </w:rPr>
        <w:t>го</w:t>
      </w:r>
      <w:r w:rsidRPr="00715134">
        <w:rPr>
          <w:rFonts w:ascii="Times New Roman" w:hAnsi="Times New Roman" w:cs="Times New Roman"/>
          <w:sz w:val="28"/>
          <w:szCs w:val="28"/>
          <w:lang w:val="ru-RU"/>
        </w:rPr>
        <w:t xml:space="preserve"> была необоснованно завышена. Но </w:t>
      </w:r>
      <w:r w:rsidR="00705449" w:rsidRPr="00715134">
        <w:rPr>
          <w:rFonts w:ascii="Times New Roman" w:hAnsi="Times New Roman" w:cs="Times New Roman"/>
          <w:sz w:val="28"/>
          <w:szCs w:val="28"/>
          <w:lang w:val="ru-RU"/>
        </w:rPr>
        <w:t>мои старички</w:t>
      </w:r>
      <w:r w:rsidRPr="00715134">
        <w:rPr>
          <w:rFonts w:ascii="Times New Roman" w:hAnsi="Times New Roman" w:cs="Times New Roman"/>
          <w:sz w:val="28"/>
          <w:szCs w:val="28"/>
          <w:lang w:val="ru-RU"/>
        </w:rPr>
        <w:t xml:space="preserve"> настояли на том, чтобы </w:t>
      </w:r>
      <w:r w:rsidR="00705449" w:rsidRPr="00715134">
        <w:rPr>
          <w:rFonts w:ascii="Times New Roman" w:hAnsi="Times New Roman" w:cs="Times New Roman"/>
          <w:sz w:val="28"/>
          <w:szCs w:val="28"/>
          <w:lang w:val="ru-RU"/>
        </w:rPr>
        <w:t xml:space="preserve">самим </w:t>
      </w:r>
      <w:r w:rsidRPr="00715134">
        <w:rPr>
          <w:rFonts w:ascii="Times New Roman" w:hAnsi="Times New Roman" w:cs="Times New Roman"/>
          <w:sz w:val="28"/>
          <w:szCs w:val="28"/>
          <w:lang w:val="ru-RU"/>
        </w:rPr>
        <w:t>опла</w:t>
      </w:r>
      <w:r w:rsidR="00705449" w:rsidRPr="00715134">
        <w:rPr>
          <w:rFonts w:ascii="Times New Roman" w:hAnsi="Times New Roman" w:cs="Times New Roman"/>
          <w:sz w:val="28"/>
          <w:szCs w:val="28"/>
          <w:lang w:val="ru-RU"/>
        </w:rPr>
        <w:t>чивать</w:t>
      </w:r>
      <w:r w:rsidRPr="00715134">
        <w:rPr>
          <w:rFonts w:ascii="Times New Roman" w:hAnsi="Times New Roman" w:cs="Times New Roman"/>
          <w:sz w:val="28"/>
          <w:szCs w:val="28"/>
          <w:lang w:val="ru-RU"/>
        </w:rPr>
        <w:t xml:space="preserve"> её. Я </w:t>
      </w:r>
      <w:r w:rsidR="00705449" w:rsidRPr="00715134">
        <w:rPr>
          <w:rFonts w:ascii="Times New Roman" w:hAnsi="Times New Roman" w:cs="Times New Roman"/>
          <w:sz w:val="28"/>
          <w:szCs w:val="28"/>
          <w:lang w:val="ru-RU"/>
        </w:rPr>
        <w:t>предупредила</w:t>
      </w:r>
      <w:r w:rsidRPr="00715134">
        <w:rPr>
          <w:rFonts w:ascii="Times New Roman" w:hAnsi="Times New Roman" w:cs="Times New Roman"/>
          <w:sz w:val="28"/>
          <w:szCs w:val="28"/>
          <w:lang w:val="ru-RU"/>
        </w:rPr>
        <w:t xml:space="preserve"> и</w:t>
      </w:r>
      <w:r w:rsidR="00705449" w:rsidRPr="00715134">
        <w:rPr>
          <w:rFonts w:ascii="Times New Roman" w:hAnsi="Times New Roman" w:cs="Times New Roman"/>
          <w:sz w:val="28"/>
          <w:szCs w:val="28"/>
          <w:lang w:val="ru-RU"/>
        </w:rPr>
        <w:t>х</w:t>
      </w:r>
      <w:r w:rsidRPr="00715134">
        <w:rPr>
          <w:rFonts w:ascii="Times New Roman" w:hAnsi="Times New Roman" w:cs="Times New Roman"/>
          <w:sz w:val="28"/>
          <w:szCs w:val="28"/>
          <w:lang w:val="ru-RU"/>
        </w:rPr>
        <w:t xml:space="preserve">, что не хочу жить в общежитии или с соседкой, и я вполне могла позволить себе снять квартиру сама, но они были знакомы с хозяином этого комплекса, и он был более чем рад </w:t>
      </w:r>
      <w:r w:rsidR="00C62A45" w:rsidRPr="00715134">
        <w:rPr>
          <w:rFonts w:ascii="Times New Roman" w:hAnsi="Times New Roman" w:cs="Times New Roman"/>
          <w:sz w:val="28"/>
          <w:szCs w:val="28"/>
          <w:lang w:val="ru-RU"/>
        </w:rPr>
        <w:t>позволить мне</w:t>
      </w:r>
      <w:r w:rsidRPr="00715134">
        <w:rPr>
          <w:rFonts w:ascii="Times New Roman" w:hAnsi="Times New Roman" w:cs="Times New Roman"/>
          <w:sz w:val="28"/>
          <w:szCs w:val="28"/>
          <w:lang w:val="ru-RU"/>
        </w:rPr>
        <w:t xml:space="preserve"> въеха</w:t>
      </w:r>
      <w:r w:rsidR="00C62A45" w:rsidRPr="00715134">
        <w:rPr>
          <w:rFonts w:ascii="Times New Roman" w:hAnsi="Times New Roman" w:cs="Times New Roman"/>
          <w:sz w:val="28"/>
          <w:szCs w:val="28"/>
          <w:lang w:val="ru-RU"/>
        </w:rPr>
        <w:t>ть</w:t>
      </w:r>
      <w:r w:rsidRPr="00715134">
        <w:rPr>
          <w:rFonts w:ascii="Times New Roman" w:hAnsi="Times New Roman" w:cs="Times New Roman"/>
          <w:sz w:val="28"/>
          <w:szCs w:val="28"/>
          <w:lang w:val="ru-RU"/>
        </w:rPr>
        <w:t xml:space="preserve"> в последний момент.</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Ну… – вздохнул Генри, поправив расписание встреч АА на моем холодильнике, – мы ужасно будем скучать по тебе, Эмерланд. Пожалуйста, не раздумывая, звони нам, если тебе что-нибудь понадобится.</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Конечно. Вы же приедете через 4 недели, так? </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w:t>
      </w:r>
      <w:r w:rsidRPr="00715134">
        <w:rPr>
          <w:rFonts w:ascii="Times New Roman" w:hAnsi="Times New Roman" w:cs="Times New Roman"/>
          <w:i/>
          <w:sz w:val="28"/>
          <w:szCs w:val="28"/>
          <w:lang w:val="ru-RU"/>
        </w:rPr>
        <w:t>Вперед волна</w:t>
      </w:r>
      <w:r w:rsidRPr="00715134">
        <w:rPr>
          <w:rFonts w:ascii="Times New Roman" w:hAnsi="Times New Roman" w:cs="Times New Roman"/>
          <w:sz w:val="28"/>
          <w:szCs w:val="28"/>
          <w:lang w:val="ru-RU"/>
        </w:rPr>
        <w:t>! – Вирджиния засмеялась. – Мы приедем раньше! На пикник и всё такое!</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Жду не дождусь, – я не могла не засмеяться, видя её энтузиазм.</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Мы втроем неловко обнялись и стояли так несколько минут. </w:t>
      </w:r>
      <w:r w:rsidR="00872B8B" w:rsidRPr="00715134">
        <w:rPr>
          <w:rFonts w:ascii="Times New Roman" w:hAnsi="Times New Roman" w:cs="Times New Roman"/>
          <w:sz w:val="28"/>
          <w:szCs w:val="28"/>
          <w:lang w:val="ru-RU"/>
        </w:rPr>
        <w:t>Закончив</w:t>
      </w:r>
      <w:r w:rsidRPr="00715134">
        <w:rPr>
          <w:rFonts w:ascii="Times New Roman" w:hAnsi="Times New Roman" w:cs="Times New Roman"/>
          <w:sz w:val="28"/>
          <w:szCs w:val="28"/>
          <w:lang w:val="ru-RU"/>
        </w:rPr>
        <w:t xml:space="preserve"> обниматься, я </w:t>
      </w:r>
      <w:r w:rsidR="00872B8B" w:rsidRPr="00715134">
        <w:rPr>
          <w:rFonts w:ascii="Times New Roman" w:hAnsi="Times New Roman" w:cs="Times New Roman"/>
          <w:sz w:val="28"/>
          <w:szCs w:val="28"/>
          <w:lang w:val="ru-RU"/>
        </w:rPr>
        <w:t>сказала</w:t>
      </w:r>
      <w:r w:rsidRPr="00715134">
        <w:rPr>
          <w:rFonts w:ascii="Times New Roman" w:hAnsi="Times New Roman" w:cs="Times New Roman"/>
          <w:sz w:val="28"/>
          <w:szCs w:val="28"/>
          <w:lang w:val="ru-RU"/>
        </w:rPr>
        <w:t xml:space="preserve"> им, как люблю их, и </w:t>
      </w:r>
      <w:r w:rsidR="00872B8B" w:rsidRPr="00715134">
        <w:rPr>
          <w:rFonts w:ascii="Times New Roman" w:hAnsi="Times New Roman" w:cs="Times New Roman"/>
          <w:sz w:val="28"/>
          <w:szCs w:val="28"/>
          <w:lang w:val="ru-RU"/>
        </w:rPr>
        <w:t>пообещала</w:t>
      </w:r>
      <w:r w:rsidRPr="00715134">
        <w:rPr>
          <w:rFonts w:ascii="Times New Roman" w:hAnsi="Times New Roman" w:cs="Times New Roman"/>
          <w:sz w:val="28"/>
          <w:szCs w:val="28"/>
          <w:lang w:val="ru-RU"/>
        </w:rPr>
        <w:t xml:space="preserve"> </w:t>
      </w:r>
      <w:r w:rsidRPr="00715134">
        <w:rPr>
          <w:rFonts w:ascii="Times New Roman" w:hAnsi="Times New Roman" w:cs="Times New Roman"/>
          <w:i/>
          <w:sz w:val="28"/>
          <w:szCs w:val="28"/>
          <w:lang w:val="ru-RU"/>
        </w:rPr>
        <w:t>звонить</w:t>
      </w:r>
      <w:r w:rsidRPr="00715134">
        <w:rPr>
          <w:rFonts w:ascii="Times New Roman" w:hAnsi="Times New Roman" w:cs="Times New Roman"/>
          <w:sz w:val="28"/>
          <w:szCs w:val="28"/>
          <w:lang w:val="ru-RU"/>
        </w:rPr>
        <w:t xml:space="preserve"> каждые выходные, чтобы рассказывать как у меня дела, даже если это будет ужасно скучно. Они улыбались, </w:t>
      </w:r>
      <w:r w:rsidR="00C62A45" w:rsidRPr="00715134">
        <w:rPr>
          <w:rFonts w:ascii="Times New Roman" w:hAnsi="Times New Roman" w:cs="Times New Roman"/>
          <w:sz w:val="28"/>
          <w:szCs w:val="28"/>
          <w:lang w:val="ru-RU"/>
        </w:rPr>
        <w:t>пока</w:t>
      </w:r>
      <w:r w:rsidRPr="00715134">
        <w:rPr>
          <w:rFonts w:ascii="Times New Roman" w:hAnsi="Times New Roman" w:cs="Times New Roman"/>
          <w:sz w:val="28"/>
          <w:szCs w:val="28"/>
          <w:lang w:val="ru-RU"/>
        </w:rPr>
        <w:t xml:space="preserve"> я прово</w:t>
      </w:r>
      <w:r w:rsidR="00C62A45" w:rsidRPr="00715134">
        <w:rPr>
          <w:rFonts w:ascii="Times New Roman" w:hAnsi="Times New Roman" w:cs="Times New Roman"/>
          <w:sz w:val="28"/>
          <w:szCs w:val="28"/>
          <w:lang w:val="ru-RU"/>
        </w:rPr>
        <w:t>жала</w:t>
      </w:r>
      <w:r w:rsidRPr="00715134">
        <w:rPr>
          <w:rFonts w:ascii="Times New Roman" w:hAnsi="Times New Roman" w:cs="Times New Roman"/>
          <w:sz w:val="28"/>
          <w:szCs w:val="28"/>
          <w:lang w:val="ru-RU"/>
        </w:rPr>
        <w:t xml:space="preserve"> их к выходу.</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Ой! – Вирджиния открыла свою сумку и достала оттуда черную коробку. – Я забыла отдать тебе это. Это пришло к нам домой вчера, но мы были так заняты переездом, что я забыла тебе об этом сказать.</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рассматривала коробку, замечая, что на ней нет никакой надписи или обратного адреса.</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Спасибо. Езжайте аккуратно.</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Конечно, – Генри еще раз меня обнял и они ушли. </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смотрела, как они </w:t>
      </w:r>
      <w:r w:rsidR="00872B8B" w:rsidRPr="00715134">
        <w:rPr>
          <w:rFonts w:ascii="Times New Roman" w:hAnsi="Times New Roman" w:cs="Times New Roman"/>
          <w:sz w:val="28"/>
          <w:szCs w:val="28"/>
          <w:lang w:val="ru-RU"/>
        </w:rPr>
        <w:t>шли</w:t>
      </w:r>
      <w:r w:rsidRPr="00715134">
        <w:rPr>
          <w:rFonts w:ascii="Times New Roman" w:hAnsi="Times New Roman" w:cs="Times New Roman"/>
          <w:sz w:val="28"/>
          <w:szCs w:val="28"/>
          <w:lang w:val="ru-RU"/>
        </w:rPr>
        <w:t xml:space="preserve"> по тропи</w:t>
      </w:r>
      <w:r w:rsidR="00761E3E">
        <w:rPr>
          <w:rFonts w:ascii="Times New Roman" w:hAnsi="Times New Roman" w:cs="Times New Roman"/>
          <w:sz w:val="28"/>
          <w:szCs w:val="28"/>
          <w:lang w:val="ru-RU"/>
        </w:rPr>
        <w:t>н</w:t>
      </w:r>
      <w:r w:rsidRPr="00715134">
        <w:rPr>
          <w:rFonts w:ascii="Times New Roman" w:hAnsi="Times New Roman" w:cs="Times New Roman"/>
          <w:sz w:val="28"/>
          <w:szCs w:val="28"/>
          <w:lang w:val="ru-RU"/>
        </w:rPr>
        <w:t>ке, про</w:t>
      </w:r>
      <w:r w:rsidR="00872B8B" w:rsidRPr="00715134">
        <w:rPr>
          <w:rFonts w:ascii="Times New Roman" w:hAnsi="Times New Roman" w:cs="Times New Roman"/>
          <w:sz w:val="28"/>
          <w:szCs w:val="28"/>
          <w:lang w:val="ru-RU"/>
        </w:rPr>
        <w:t>ходя</w:t>
      </w:r>
      <w:r w:rsidRPr="00715134">
        <w:rPr>
          <w:rFonts w:ascii="Times New Roman" w:hAnsi="Times New Roman" w:cs="Times New Roman"/>
          <w:sz w:val="28"/>
          <w:szCs w:val="28"/>
          <w:lang w:val="ru-RU"/>
        </w:rPr>
        <w:t xml:space="preserve"> пруд, </w:t>
      </w:r>
      <w:r w:rsidR="00872B8B" w:rsidRPr="00715134">
        <w:rPr>
          <w:rFonts w:ascii="Times New Roman" w:hAnsi="Times New Roman" w:cs="Times New Roman"/>
          <w:sz w:val="28"/>
          <w:szCs w:val="28"/>
          <w:lang w:val="ru-RU"/>
        </w:rPr>
        <w:t>окружавший</w:t>
      </w:r>
      <w:r w:rsidRPr="00715134">
        <w:rPr>
          <w:rFonts w:ascii="Times New Roman" w:hAnsi="Times New Roman" w:cs="Times New Roman"/>
          <w:sz w:val="28"/>
          <w:szCs w:val="28"/>
          <w:lang w:val="ru-RU"/>
        </w:rPr>
        <w:t xml:space="preserve"> квартирный комплекс. Я наблюдала за ними, пока они не дошли до стоянки, </w:t>
      </w:r>
      <w:r w:rsidR="00C62A45" w:rsidRPr="00715134">
        <w:rPr>
          <w:rFonts w:ascii="Times New Roman" w:hAnsi="Times New Roman" w:cs="Times New Roman"/>
          <w:sz w:val="28"/>
          <w:szCs w:val="28"/>
          <w:lang w:val="ru-RU"/>
        </w:rPr>
        <w:t xml:space="preserve">а </w:t>
      </w:r>
      <w:r w:rsidRPr="00715134">
        <w:rPr>
          <w:rFonts w:ascii="Times New Roman" w:hAnsi="Times New Roman" w:cs="Times New Roman"/>
          <w:sz w:val="28"/>
          <w:szCs w:val="28"/>
          <w:lang w:val="ru-RU"/>
        </w:rPr>
        <w:t>потом зашла в свой новый дом.</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легла на диван и смотрела на коробку, что дала мне Вирджиния. Я медленно её открыла. На самом верху лежало письмо. </w:t>
      </w:r>
    </w:p>
    <w:p w:rsidR="00EF60B3" w:rsidRDefault="00EF60B3" w:rsidP="00715134">
      <w:pPr>
        <w:spacing w:after="0"/>
        <w:jc w:val="both"/>
        <w:rPr>
          <w:rFonts w:ascii="Times New Roman" w:hAnsi="Times New Roman" w:cs="Times New Roman"/>
          <w:i/>
          <w:sz w:val="28"/>
          <w:szCs w:val="28"/>
          <w:lang w:val="ru-RU"/>
        </w:rPr>
      </w:pPr>
    </w:p>
    <w:p w:rsidR="00505C9C" w:rsidRPr="00715134" w:rsidRDefault="00505C9C" w:rsidP="00715134">
      <w:pPr>
        <w:spacing w:after="0"/>
        <w:jc w:val="both"/>
        <w:rPr>
          <w:rFonts w:ascii="Times New Roman" w:hAnsi="Times New Roman" w:cs="Times New Roman"/>
          <w:i/>
          <w:sz w:val="28"/>
          <w:szCs w:val="28"/>
          <w:lang w:val="ru-RU"/>
        </w:rPr>
      </w:pPr>
    </w:p>
    <w:p w:rsidR="00EF60B3" w:rsidRPr="00715134" w:rsidRDefault="00EF60B3"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Эмерланд,</w:t>
      </w:r>
    </w:p>
    <w:p w:rsidR="00EF60B3" w:rsidRPr="00715134" w:rsidRDefault="00EF60B3" w:rsidP="00715134">
      <w:pPr>
        <w:spacing w:after="0"/>
        <w:jc w:val="both"/>
        <w:rPr>
          <w:rFonts w:ascii="Times New Roman" w:hAnsi="Times New Roman" w:cs="Times New Roman"/>
          <w:i/>
          <w:sz w:val="28"/>
          <w:szCs w:val="28"/>
          <w:lang w:val="ru-RU"/>
        </w:rPr>
      </w:pPr>
    </w:p>
    <w:p w:rsidR="00DF5E7C" w:rsidRPr="00715134" w:rsidRDefault="00EF60B3"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ab/>
        <w:t xml:space="preserve">Уже прошло почти пять недель, как я видел тебя в последний раз или разговаривал с тобой… </w:t>
      </w:r>
    </w:p>
    <w:p w:rsidR="00EF60B3" w:rsidRPr="00715134" w:rsidRDefault="00EF60B3"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 xml:space="preserve">Я знаю, что ты скоро </w:t>
      </w:r>
      <w:r w:rsidR="00DF5E7C" w:rsidRPr="00715134">
        <w:rPr>
          <w:rFonts w:ascii="Times New Roman" w:hAnsi="Times New Roman" w:cs="Times New Roman"/>
          <w:i/>
          <w:sz w:val="28"/>
          <w:szCs w:val="28"/>
          <w:lang w:val="ru-RU"/>
        </w:rPr>
        <w:t>уедешь</w:t>
      </w:r>
      <w:r w:rsidRPr="00715134">
        <w:rPr>
          <w:rFonts w:ascii="Times New Roman" w:hAnsi="Times New Roman" w:cs="Times New Roman"/>
          <w:i/>
          <w:sz w:val="28"/>
          <w:szCs w:val="28"/>
          <w:lang w:val="ru-RU"/>
        </w:rPr>
        <w:t xml:space="preserve"> в колледж, </w:t>
      </w:r>
      <w:r w:rsidR="00DF5E7C" w:rsidRPr="00715134">
        <w:rPr>
          <w:rFonts w:ascii="Times New Roman" w:hAnsi="Times New Roman" w:cs="Times New Roman"/>
          <w:i/>
          <w:sz w:val="28"/>
          <w:szCs w:val="28"/>
          <w:lang w:val="ru-RU"/>
        </w:rPr>
        <w:t>и</w:t>
      </w:r>
      <w:r w:rsidRPr="00715134">
        <w:rPr>
          <w:rFonts w:ascii="Times New Roman" w:hAnsi="Times New Roman" w:cs="Times New Roman"/>
          <w:i/>
          <w:sz w:val="28"/>
          <w:szCs w:val="28"/>
          <w:lang w:val="ru-RU"/>
        </w:rPr>
        <w:t xml:space="preserve"> хочу </w:t>
      </w:r>
      <w:r w:rsidR="00C62A45" w:rsidRPr="00715134">
        <w:rPr>
          <w:rFonts w:ascii="Times New Roman" w:hAnsi="Times New Roman" w:cs="Times New Roman"/>
          <w:i/>
          <w:sz w:val="28"/>
          <w:szCs w:val="28"/>
          <w:lang w:val="ru-RU"/>
        </w:rPr>
        <w:t>сообщить</w:t>
      </w:r>
      <w:r w:rsidRPr="00715134">
        <w:rPr>
          <w:rFonts w:ascii="Times New Roman" w:hAnsi="Times New Roman" w:cs="Times New Roman"/>
          <w:i/>
          <w:sz w:val="28"/>
          <w:szCs w:val="28"/>
          <w:lang w:val="ru-RU"/>
        </w:rPr>
        <w:t xml:space="preserve">, что </w:t>
      </w:r>
      <w:r w:rsidR="00C62A45" w:rsidRPr="00715134">
        <w:rPr>
          <w:rFonts w:ascii="Times New Roman" w:hAnsi="Times New Roman" w:cs="Times New Roman"/>
          <w:i/>
          <w:sz w:val="28"/>
          <w:szCs w:val="28"/>
          <w:lang w:val="ru-RU"/>
        </w:rPr>
        <w:t xml:space="preserve">и </w:t>
      </w:r>
      <w:r w:rsidRPr="00715134">
        <w:rPr>
          <w:rFonts w:ascii="Times New Roman" w:hAnsi="Times New Roman" w:cs="Times New Roman"/>
          <w:i/>
          <w:sz w:val="28"/>
          <w:szCs w:val="28"/>
          <w:lang w:val="ru-RU"/>
        </w:rPr>
        <w:t>я уезжаю на время. Я хочу, чтобы ты знала, что если ты когда-нибудь решишь ответить на мои звонки или сообщения, я приеду, где бы я ни был.</w:t>
      </w:r>
    </w:p>
    <w:p w:rsidR="00EF60B3" w:rsidRPr="00715134" w:rsidRDefault="00EF60B3" w:rsidP="00715134">
      <w:pPr>
        <w:spacing w:after="0"/>
        <w:jc w:val="both"/>
        <w:rPr>
          <w:rFonts w:ascii="Times New Roman" w:hAnsi="Times New Roman" w:cs="Times New Roman"/>
          <w:i/>
          <w:sz w:val="28"/>
          <w:szCs w:val="28"/>
          <w:lang w:val="ru-RU"/>
        </w:rPr>
      </w:pPr>
    </w:p>
    <w:p w:rsidR="00EF60B3" w:rsidRPr="00715134" w:rsidRDefault="00EF60B3" w:rsidP="00715134">
      <w:pPr>
        <w:spacing w:after="0"/>
        <w:jc w:val="both"/>
        <w:rPr>
          <w:rFonts w:ascii="Times New Roman" w:hAnsi="Times New Roman" w:cs="Times New Roman"/>
          <w:i/>
          <w:sz w:val="28"/>
          <w:szCs w:val="28"/>
          <w:lang w:val="ru-RU"/>
        </w:rPr>
      </w:pPr>
      <w:r w:rsidRPr="00715134">
        <w:rPr>
          <w:rFonts w:ascii="Times New Roman" w:hAnsi="Times New Roman" w:cs="Times New Roman"/>
          <w:i/>
          <w:sz w:val="28"/>
          <w:szCs w:val="28"/>
          <w:lang w:val="ru-RU"/>
        </w:rPr>
        <w:t>Я найду тебя где угодно и дождусь, когда ты поймешь, что ты моя, а я –</w:t>
      </w:r>
      <w:r w:rsidR="00C62A45" w:rsidRPr="00715134">
        <w:rPr>
          <w:rFonts w:ascii="Times New Roman" w:hAnsi="Times New Roman" w:cs="Times New Roman"/>
          <w:i/>
          <w:sz w:val="28"/>
          <w:szCs w:val="28"/>
          <w:lang w:val="ru-RU"/>
        </w:rPr>
        <w:t xml:space="preserve"> </w:t>
      </w:r>
      <w:r w:rsidRPr="00715134">
        <w:rPr>
          <w:rFonts w:ascii="Times New Roman" w:hAnsi="Times New Roman" w:cs="Times New Roman"/>
          <w:i/>
          <w:sz w:val="28"/>
          <w:szCs w:val="28"/>
          <w:lang w:val="ru-RU"/>
        </w:rPr>
        <w:t>твой.</w:t>
      </w:r>
    </w:p>
    <w:p w:rsidR="00EF60B3" w:rsidRPr="00715134" w:rsidRDefault="00EF60B3" w:rsidP="00715134">
      <w:pPr>
        <w:spacing w:after="0"/>
        <w:jc w:val="both"/>
        <w:rPr>
          <w:rFonts w:ascii="Times New Roman" w:hAnsi="Times New Roman" w:cs="Times New Roman"/>
          <w:i/>
          <w:sz w:val="28"/>
          <w:szCs w:val="28"/>
          <w:lang w:val="ru-RU"/>
        </w:rPr>
      </w:pP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i/>
          <w:sz w:val="28"/>
          <w:szCs w:val="28"/>
          <w:lang w:val="ru-RU"/>
        </w:rPr>
        <w:t>Картер.</w:t>
      </w:r>
    </w:p>
    <w:p w:rsidR="00EF60B3" w:rsidRPr="00715134" w:rsidRDefault="00EF60B3" w:rsidP="00715134">
      <w:pPr>
        <w:spacing w:after="0"/>
        <w:jc w:val="both"/>
        <w:rPr>
          <w:rFonts w:ascii="Times New Roman" w:hAnsi="Times New Roman" w:cs="Times New Roman"/>
          <w:sz w:val="28"/>
          <w:szCs w:val="28"/>
          <w:lang w:val="ru-RU"/>
        </w:rPr>
      </w:pP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сделала резкий вдох, чтобы не расплакаться. </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скучала по нему. </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По его рукам, поцелуям, смеху. По нашим длинным ночным разговорам, по тому, как я подшучивала над ним. </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По </w:t>
      </w:r>
      <w:r w:rsidRPr="00715134">
        <w:rPr>
          <w:rFonts w:ascii="Times New Roman" w:hAnsi="Times New Roman" w:cs="Times New Roman"/>
          <w:i/>
          <w:sz w:val="28"/>
          <w:szCs w:val="28"/>
          <w:lang w:val="ru-RU"/>
        </w:rPr>
        <w:t>всему</w:t>
      </w:r>
      <w:r w:rsidRPr="00715134">
        <w:rPr>
          <w:rFonts w:ascii="Times New Roman" w:hAnsi="Times New Roman" w:cs="Times New Roman"/>
          <w:sz w:val="28"/>
          <w:szCs w:val="28"/>
          <w:lang w:val="ru-RU"/>
        </w:rPr>
        <w:t>, что связано с ним.</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Не проходило и дня, чтобы </w:t>
      </w:r>
      <w:r w:rsidR="00C62A45"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не позвонил или не написал мне сообщения, и каждый раз моё сердце как будто разбивалось на ещё более </w:t>
      </w:r>
      <w:r w:rsidRPr="00715134">
        <w:rPr>
          <w:rFonts w:ascii="Times New Roman" w:hAnsi="Times New Roman" w:cs="Times New Roman"/>
          <w:sz w:val="28"/>
          <w:szCs w:val="28"/>
          <w:lang w:val="ru-RU"/>
        </w:rPr>
        <w:lastRenderedPageBreak/>
        <w:t xml:space="preserve">мелкие кусочки. Тем не менее, в глубине души я была уверена, что приняла правильное решение. </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872B8B" w:rsidRPr="00715134">
        <w:rPr>
          <w:rFonts w:ascii="Times New Roman" w:hAnsi="Times New Roman" w:cs="Times New Roman"/>
          <w:sz w:val="28"/>
          <w:szCs w:val="28"/>
          <w:lang w:val="ru-RU"/>
        </w:rPr>
        <w:t>Картер</w:t>
      </w:r>
      <w:r w:rsidRPr="00715134">
        <w:rPr>
          <w:rFonts w:ascii="Times New Roman" w:hAnsi="Times New Roman" w:cs="Times New Roman"/>
          <w:sz w:val="28"/>
          <w:szCs w:val="28"/>
          <w:lang w:val="ru-RU"/>
        </w:rPr>
        <w:t xml:space="preserve"> скоро сам это поймет.</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Так всегда происходит в книгах,</w:t>
      </w:r>
      <w:r w:rsidR="00C62A45" w:rsidRPr="00715134">
        <w:rPr>
          <w:rFonts w:ascii="Times New Roman" w:hAnsi="Times New Roman" w:cs="Times New Roman"/>
          <w:sz w:val="28"/>
          <w:szCs w:val="28"/>
          <w:lang w:val="ru-RU"/>
        </w:rPr>
        <w:t xml:space="preserve"> в </w:t>
      </w:r>
      <w:r w:rsidRPr="00715134">
        <w:rPr>
          <w:rFonts w:ascii="Times New Roman" w:hAnsi="Times New Roman" w:cs="Times New Roman"/>
          <w:sz w:val="28"/>
          <w:szCs w:val="28"/>
          <w:lang w:val="ru-RU"/>
        </w:rPr>
        <w:t>которы</w:t>
      </w:r>
      <w:r w:rsidR="00C62A45" w:rsidRPr="00715134">
        <w:rPr>
          <w:rFonts w:ascii="Times New Roman" w:hAnsi="Times New Roman" w:cs="Times New Roman"/>
          <w:sz w:val="28"/>
          <w:szCs w:val="28"/>
          <w:lang w:val="ru-RU"/>
        </w:rPr>
        <w:t>х</w:t>
      </w:r>
      <w:r w:rsidRPr="00715134">
        <w:rPr>
          <w:rFonts w:ascii="Times New Roman" w:hAnsi="Times New Roman" w:cs="Times New Roman"/>
          <w:sz w:val="28"/>
          <w:szCs w:val="28"/>
          <w:lang w:val="ru-RU"/>
        </w:rPr>
        <w:t xml:space="preserve"> </w:t>
      </w:r>
      <w:r w:rsidR="00C62A45" w:rsidRPr="00715134">
        <w:rPr>
          <w:rFonts w:ascii="Times New Roman" w:hAnsi="Times New Roman" w:cs="Times New Roman"/>
          <w:sz w:val="28"/>
          <w:szCs w:val="28"/>
          <w:lang w:val="ru-RU"/>
        </w:rPr>
        <w:t>отсутствует счастливый конец</w:t>
      </w:r>
      <w:r w:rsidRPr="00715134">
        <w:rPr>
          <w:rFonts w:ascii="Times New Roman" w:hAnsi="Times New Roman" w:cs="Times New Roman"/>
          <w:sz w:val="28"/>
          <w:szCs w:val="28"/>
          <w:lang w:val="ru-RU"/>
        </w:rPr>
        <w:t>. Сначала герои меняются</w:t>
      </w:r>
      <w:r w:rsidR="00C62A45"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находясь вместе, потом они меняются, когда расстаются; </w:t>
      </w:r>
      <w:r w:rsidR="00C62A45" w:rsidRPr="00715134">
        <w:rPr>
          <w:rFonts w:ascii="Times New Roman" w:hAnsi="Times New Roman" w:cs="Times New Roman"/>
          <w:sz w:val="28"/>
          <w:szCs w:val="28"/>
          <w:lang w:val="ru-RU"/>
        </w:rPr>
        <w:t xml:space="preserve">и </w:t>
      </w:r>
      <w:r w:rsidRPr="00715134">
        <w:rPr>
          <w:rFonts w:ascii="Times New Roman" w:hAnsi="Times New Roman" w:cs="Times New Roman"/>
          <w:sz w:val="28"/>
          <w:szCs w:val="28"/>
          <w:lang w:val="ru-RU"/>
        </w:rPr>
        <w:t>не</w:t>
      </w:r>
      <w:r w:rsidR="00C62A45"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потому</w:t>
      </w:r>
      <w:r w:rsidR="00C62A45" w:rsidRPr="00715134">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что они хотят разойтись, а потому что так </w:t>
      </w:r>
      <w:r w:rsidRPr="00715134">
        <w:rPr>
          <w:rFonts w:ascii="Times New Roman" w:hAnsi="Times New Roman" w:cs="Times New Roman"/>
          <w:i/>
          <w:sz w:val="28"/>
          <w:szCs w:val="28"/>
          <w:lang w:val="ru-RU"/>
        </w:rPr>
        <w:t>надо</w:t>
      </w:r>
      <w:r w:rsidRPr="00715134">
        <w:rPr>
          <w:rFonts w:ascii="Times New Roman" w:hAnsi="Times New Roman" w:cs="Times New Roman"/>
          <w:sz w:val="28"/>
          <w:szCs w:val="28"/>
          <w:lang w:val="ru-RU"/>
        </w:rPr>
        <w:t>.</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отложила письмо в сторону и заплакала, увиде</w:t>
      </w:r>
      <w:r w:rsidR="00C62A45"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 что было в коробке. </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Там была я. </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Маленькая картина, на которой изображена </w:t>
      </w:r>
      <w:r w:rsidR="00C62A45" w:rsidRPr="00715134">
        <w:rPr>
          <w:rFonts w:ascii="Times New Roman" w:hAnsi="Times New Roman" w:cs="Times New Roman"/>
          <w:sz w:val="28"/>
          <w:szCs w:val="28"/>
          <w:lang w:val="ru-RU"/>
        </w:rPr>
        <w:t xml:space="preserve">была </w:t>
      </w:r>
      <w:r w:rsidRPr="00715134">
        <w:rPr>
          <w:rFonts w:ascii="Times New Roman" w:hAnsi="Times New Roman" w:cs="Times New Roman"/>
          <w:sz w:val="28"/>
          <w:szCs w:val="28"/>
          <w:lang w:val="ru-RU"/>
        </w:rPr>
        <w:t xml:space="preserve">я. </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C62A45" w:rsidRPr="00715134">
        <w:rPr>
          <w:rFonts w:ascii="Times New Roman" w:hAnsi="Times New Roman" w:cs="Times New Roman"/>
          <w:sz w:val="28"/>
          <w:szCs w:val="28"/>
          <w:lang w:val="ru-RU"/>
        </w:rPr>
        <w:t>В</w:t>
      </w:r>
      <w:r w:rsidRPr="00715134">
        <w:rPr>
          <w:rFonts w:ascii="Times New Roman" w:hAnsi="Times New Roman" w:cs="Times New Roman"/>
          <w:sz w:val="28"/>
          <w:szCs w:val="28"/>
          <w:lang w:val="ru-RU"/>
        </w:rPr>
        <w:t xml:space="preserve"> своем маленьком черном платье, в котором я была на нашем первом официальном свидании. Я стою в воде, и мои глаза блестят от солнечного света. На моем левом плече невозмутимо сидит черный ворон. Внизу картины белым курсивом выведено три слова: </w:t>
      </w:r>
      <w:r w:rsidRPr="00715134">
        <w:rPr>
          <w:rFonts w:ascii="Times New Roman" w:hAnsi="Times New Roman" w:cs="Times New Roman"/>
          <w:i/>
          <w:sz w:val="28"/>
          <w:szCs w:val="28"/>
          <w:lang w:val="ru-RU"/>
        </w:rPr>
        <w:t>Вороны всегда возвращаются.</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Я вытерла слезы и отнесла картину в </w:t>
      </w:r>
      <w:r w:rsidR="00C62A45" w:rsidRPr="00715134">
        <w:rPr>
          <w:rFonts w:ascii="Times New Roman" w:hAnsi="Times New Roman" w:cs="Times New Roman"/>
          <w:sz w:val="28"/>
          <w:szCs w:val="28"/>
          <w:lang w:val="ru-RU"/>
        </w:rPr>
        <w:t>свою</w:t>
      </w:r>
      <w:r w:rsidRPr="00715134">
        <w:rPr>
          <w:rFonts w:ascii="Times New Roman" w:hAnsi="Times New Roman" w:cs="Times New Roman"/>
          <w:sz w:val="28"/>
          <w:szCs w:val="28"/>
          <w:lang w:val="ru-RU"/>
        </w:rPr>
        <w:t xml:space="preserve"> спальню, повесив её на стену. Я гладила пальцами картину – масло </w:t>
      </w:r>
      <w:r w:rsidRPr="00715134">
        <w:rPr>
          <w:rFonts w:ascii="Times New Roman" w:hAnsi="Times New Roman" w:cs="Times New Roman"/>
          <w:i/>
          <w:sz w:val="28"/>
          <w:szCs w:val="28"/>
          <w:lang w:val="ru-RU"/>
        </w:rPr>
        <w:t>и</w:t>
      </w:r>
      <w:r w:rsidRPr="00715134">
        <w:rPr>
          <w:rFonts w:ascii="Times New Roman" w:hAnsi="Times New Roman" w:cs="Times New Roman"/>
          <w:sz w:val="28"/>
          <w:szCs w:val="28"/>
          <w:lang w:val="ru-RU"/>
        </w:rPr>
        <w:t xml:space="preserve"> акрил. Я легла на кровать и заснула, </w:t>
      </w:r>
      <w:r w:rsidR="00C62A45" w:rsidRPr="00715134">
        <w:rPr>
          <w:rFonts w:ascii="Times New Roman" w:hAnsi="Times New Roman" w:cs="Times New Roman"/>
          <w:sz w:val="28"/>
          <w:szCs w:val="28"/>
          <w:lang w:val="ru-RU"/>
        </w:rPr>
        <w:t>глядя</w:t>
      </w:r>
      <w:r w:rsidRPr="00715134">
        <w:rPr>
          <w:rFonts w:ascii="Times New Roman" w:hAnsi="Times New Roman" w:cs="Times New Roman"/>
          <w:sz w:val="28"/>
          <w:szCs w:val="28"/>
          <w:lang w:val="ru-RU"/>
        </w:rPr>
        <w:t xml:space="preserve"> на нее.</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 xml:space="preserve"> </w:t>
      </w:r>
      <w:r w:rsidRPr="00715134">
        <w:rPr>
          <w:rFonts w:ascii="Times New Roman" w:hAnsi="Times New Roman" w:cs="Times New Roman"/>
          <w:sz w:val="28"/>
          <w:szCs w:val="28"/>
          <w:lang w:val="ru-RU"/>
        </w:rPr>
        <w:tab/>
      </w:r>
    </w:p>
    <w:p w:rsidR="00EF60B3" w:rsidRDefault="00EF60B3" w:rsidP="00715134">
      <w:pPr>
        <w:spacing w:after="0"/>
        <w:jc w:val="both"/>
        <w:rPr>
          <w:rFonts w:ascii="Times New Roman" w:hAnsi="Times New Roman" w:cs="Times New Roman"/>
          <w:sz w:val="28"/>
          <w:szCs w:val="28"/>
          <w:lang w:val="ru-RU"/>
        </w:rPr>
      </w:pPr>
    </w:p>
    <w:p w:rsidR="00505C9C" w:rsidRPr="00715134" w:rsidRDefault="00505C9C" w:rsidP="00715134">
      <w:pPr>
        <w:spacing w:after="0"/>
        <w:jc w:val="both"/>
        <w:rPr>
          <w:rFonts w:ascii="Times New Roman" w:hAnsi="Times New Roman" w:cs="Times New Roman"/>
          <w:sz w:val="28"/>
          <w:szCs w:val="28"/>
          <w:lang w:val="ru-RU"/>
        </w:rPr>
      </w:pP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Мисс Андерсон, сколько еще предметов Вы собираетесь поменять? – моя наставница закатила глаза и протянула мне моё новое расписание. </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А Вам какая разница? – я встала. – Вам же </w:t>
      </w:r>
      <w:r w:rsidRPr="00715134">
        <w:rPr>
          <w:rFonts w:ascii="Times New Roman" w:hAnsi="Times New Roman" w:cs="Times New Roman"/>
          <w:i/>
          <w:sz w:val="28"/>
          <w:szCs w:val="28"/>
          <w:lang w:val="ru-RU"/>
        </w:rPr>
        <w:t>платят</w:t>
      </w:r>
      <w:r w:rsidRPr="00715134">
        <w:rPr>
          <w:rFonts w:ascii="Times New Roman" w:hAnsi="Times New Roman" w:cs="Times New Roman"/>
          <w:sz w:val="28"/>
          <w:szCs w:val="28"/>
          <w:lang w:val="ru-RU"/>
        </w:rPr>
        <w:t xml:space="preserve"> за это. Вы должны быть рады, что Вам есть чем заняться.</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была в колледже только неделю, но все меня уже здесь бесили. Всем прекрасно известно, что за первые две недели студенты не платят. </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Это как тестирование. Я могу поменять предметы в течение первых двух недель без каких-либо последствий. Можно отказаться от предмета, если вам не нравится учебный план учителя или если вас </w:t>
      </w:r>
      <w:r w:rsidR="00C62A45" w:rsidRPr="00715134">
        <w:rPr>
          <w:rFonts w:ascii="Times New Roman" w:hAnsi="Times New Roman" w:cs="Times New Roman"/>
          <w:sz w:val="28"/>
          <w:szCs w:val="28"/>
          <w:lang w:val="ru-RU"/>
        </w:rPr>
        <w:t>не по - нраву</w:t>
      </w:r>
      <w:r w:rsidRPr="00715134">
        <w:rPr>
          <w:rFonts w:ascii="Times New Roman" w:hAnsi="Times New Roman" w:cs="Times New Roman"/>
          <w:sz w:val="28"/>
          <w:szCs w:val="28"/>
          <w:lang w:val="ru-RU"/>
        </w:rPr>
        <w:t xml:space="preserve"> его голос. В течение этих двух недель можно добавить или убрать любой предмет без пересдач, штрафов или дополнительных занятий. </w:t>
      </w:r>
      <w:r w:rsidRPr="00715134">
        <w:rPr>
          <w:rFonts w:ascii="Times New Roman" w:hAnsi="Times New Roman" w:cs="Times New Roman"/>
          <w:sz w:val="28"/>
          <w:szCs w:val="28"/>
          <w:lang w:val="ru-RU"/>
        </w:rPr>
        <w:tab/>
        <w:t xml:space="preserve"> </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Конечно, обычно студенты меняют один-два предмета, и бросают один-два. </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за это время поменяла 30. </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Ничего не привлекало меня и не могло заинтересовать, и я была уверена, что мой новый предмет, на который меня записала моя наставница, будет завтра же исключен из моего учебного плана. Его название: «405». У него нет другого названия, и если он такой же ужасный как «Наблюдение за птицами», на которое она записала меня вчера, я уже сегодня </w:t>
      </w:r>
      <w:r w:rsidR="00872B8B" w:rsidRPr="00715134">
        <w:rPr>
          <w:rFonts w:ascii="Times New Roman" w:hAnsi="Times New Roman" w:cs="Times New Roman"/>
          <w:sz w:val="28"/>
          <w:szCs w:val="28"/>
          <w:lang w:val="ru-RU"/>
        </w:rPr>
        <w:t xml:space="preserve">снова </w:t>
      </w:r>
      <w:r w:rsidRPr="00715134">
        <w:rPr>
          <w:rFonts w:ascii="Times New Roman" w:hAnsi="Times New Roman" w:cs="Times New Roman"/>
          <w:sz w:val="28"/>
          <w:szCs w:val="28"/>
          <w:lang w:val="ru-RU"/>
        </w:rPr>
        <w:t>буду у нее в офисе.</w:t>
      </w:r>
    </w:p>
    <w:p w:rsidR="00EF60B3" w:rsidRPr="00715134" w:rsidRDefault="00EF60B3" w:rsidP="00715134">
      <w:pPr>
        <w:tabs>
          <w:tab w:val="left" w:pos="795"/>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Класс начинался через полчаса, поэтому я </w:t>
      </w:r>
      <w:r w:rsidR="00C62A45" w:rsidRPr="00715134">
        <w:rPr>
          <w:rFonts w:ascii="Times New Roman" w:hAnsi="Times New Roman" w:cs="Times New Roman"/>
          <w:sz w:val="28"/>
          <w:szCs w:val="28"/>
          <w:lang w:val="ru-RU"/>
        </w:rPr>
        <w:t>направилась</w:t>
      </w:r>
      <w:r w:rsidRPr="00715134">
        <w:rPr>
          <w:rFonts w:ascii="Times New Roman" w:hAnsi="Times New Roman" w:cs="Times New Roman"/>
          <w:sz w:val="28"/>
          <w:szCs w:val="28"/>
          <w:lang w:val="ru-RU"/>
        </w:rPr>
        <w:t xml:space="preserve"> в аудиторию. </w:t>
      </w:r>
    </w:p>
    <w:p w:rsidR="00EF60B3" w:rsidRPr="00715134" w:rsidRDefault="00EF60B3" w:rsidP="00715134">
      <w:pPr>
        <w:tabs>
          <w:tab w:val="left" w:pos="795"/>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Пока я шла, у меня зазвонил телефон. Это Картер. </w:t>
      </w:r>
    </w:p>
    <w:p w:rsidR="00EF60B3" w:rsidRPr="00715134" w:rsidRDefault="00EF60B3" w:rsidP="00715134">
      <w:pPr>
        <w:tabs>
          <w:tab w:val="left" w:pos="795"/>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просто смотрела на экран, и мне очень хотелось ответить, но уже включилась голосовая почта. </w:t>
      </w:r>
      <w:r w:rsidR="00DF5E7C" w:rsidRPr="00715134">
        <w:rPr>
          <w:rFonts w:ascii="Times New Roman" w:hAnsi="Times New Roman" w:cs="Times New Roman"/>
          <w:sz w:val="28"/>
          <w:szCs w:val="28"/>
          <w:lang w:val="ru-RU"/>
        </w:rPr>
        <w:t>Вздыхая, я</w:t>
      </w:r>
      <w:r w:rsidRPr="00715134">
        <w:rPr>
          <w:rFonts w:ascii="Times New Roman" w:hAnsi="Times New Roman" w:cs="Times New Roman"/>
          <w:sz w:val="28"/>
          <w:szCs w:val="28"/>
          <w:lang w:val="ru-RU"/>
        </w:rPr>
        <w:t xml:space="preserve"> просматривала сообщения, что он прислал мне на этой неделе. </w:t>
      </w:r>
    </w:p>
    <w:p w:rsidR="00EF60B3" w:rsidRPr="00715134" w:rsidRDefault="00EF60B3" w:rsidP="00715134">
      <w:pPr>
        <w:tabs>
          <w:tab w:val="left" w:pos="795"/>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ничего не могла с собой поделать, я думала о нем постоянно. Такое ощущение, что каждый день без него только увеличивал мою боль. </w:t>
      </w:r>
    </w:p>
    <w:p w:rsidR="00EF60B3" w:rsidRPr="00715134" w:rsidRDefault="00EF60B3" w:rsidP="00715134">
      <w:pPr>
        <w:tabs>
          <w:tab w:val="left" w:pos="795"/>
        </w:tabs>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Когда я зашла в аудиторию, там никого не было, поэтому я решила позвонить ему.</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Эмерланд, – он ответил сразу же.</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Привет.</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Привет.</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Некоторое время мы оба молчали.</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Эмерланд, нам надо поговорить.</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О чем?</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прекрасно знаешь, о </w:t>
      </w:r>
      <w:r w:rsidRPr="00715134">
        <w:rPr>
          <w:rFonts w:ascii="Times New Roman" w:hAnsi="Times New Roman" w:cs="Times New Roman"/>
          <w:i/>
          <w:sz w:val="28"/>
          <w:szCs w:val="28"/>
          <w:lang w:val="ru-RU"/>
        </w:rPr>
        <w:t>чем</w:t>
      </w:r>
      <w:r w:rsidRPr="00715134">
        <w:rPr>
          <w:rFonts w:ascii="Times New Roman" w:hAnsi="Times New Roman" w:cs="Times New Roman"/>
          <w:sz w:val="28"/>
          <w:szCs w:val="28"/>
          <w:lang w:val="ru-RU"/>
        </w:rPr>
        <w:t xml:space="preserve">, – я понимала, что он расстроен. – Я устал от этого </w:t>
      </w:r>
      <w:proofErr w:type="gramStart"/>
      <w:r w:rsidRPr="00715134">
        <w:rPr>
          <w:rFonts w:ascii="Times New Roman" w:hAnsi="Times New Roman" w:cs="Times New Roman"/>
          <w:sz w:val="28"/>
          <w:szCs w:val="28"/>
          <w:lang w:val="ru-RU"/>
        </w:rPr>
        <w:t>дерьма</w:t>
      </w:r>
      <w:proofErr w:type="gramEnd"/>
      <w:r w:rsidR="00505C9C">
        <w:rPr>
          <w:rFonts w:ascii="Times New Roman" w:hAnsi="Times New Roman" w:cs="Times New Roman"/>
          <w:sz w:val="28"/>
          <w:szCs w:val="28"/>
          <w:lang w:val="ru-RU"/>
        </w:rPr>
        <w:t>,</w:t>
      </w:r>
      <w:r w:rsidRPr="00715134">
        <w:rPr>
          <w:rFonts w:ascii="Times New Roman" w:hAnsi="Times New Roman" w:cs="Times New Roman"/>
          <w:sz w:val="28"/>
          <w:szCs w:val="28"/>
          <w:lang w:val="ru-RU"/>
        </w:rPr>
        <w:t xml:space="preserve"> и я знаю, что </w:t>
      </w:r>
      <w:r w:rsidR="002342E4" w:rsidRPr="00715134">
        <w:rPr>
          <w:rFonts w:ascii="Times New Roman" w:hAnsi="Times New Roman" w:cs="Times New Roman"/>
          <w:sz w:val="28"/>
          <w:szCs w:val="28"/>
          <w:lang w:val="ru-RU"/>
        </w:rPr>
        <w:t xml:space="preserve">и </w:t>
      </w:r>
      <w:r w:rsidRPr="00715134">
        <w:rPr>
          <w:rFonts w:ascii="Times New Roman" w:hAnsi="Times New Roman" w:cs="Times New Roman"/>
          <w:sz w:val="28"/>
          <w:szCs w:val="28"/>
          <w:lang w:val="ru-RU"/>
        </w:rPr>
        <w:t>ты тоже.</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Я вздохнула и решила сдаться. </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Через несколько минут у меня начнется урок, потом еще один через два часа. А после у меня встреча АА. Когда ты освободишься сегодня?</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 любое удобное для тебя время.</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В 9 вечера?</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Хорошо. Я позвоню тебе.</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Хорошо… – мне уже было немного лучше. – Поговорим вечером. </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Жду не дождусь.</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улыбалась, когда отключала телефон.</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Здесь занято? – справа от меня раздался мужской голос.</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подняла глаза и увидела самого привлекательного парня, которого я когда-либо видела в моей жизни. На нем была простая красная тенниска и брюки цвета хаки, с вышитыми надписями «Красная волна» на карманах. У него были черные волосы цвета вороного крыла, светло-зеленые глаза и улыбка, которая заставила меня растаять</w:t>
      </w:r>
      <w:r w:rsidR="003A4B6F" w:rsidRPr="00715134">
        <w:rPr>
          <w:rFonts w:ascii="Times New Roman" w:hAnsi="Times New Roman" w:cs="Times New Roman"/>
          <w:sz w:val="28"/>
          <w:szCs w:val="28"/>
          <w:lang w:val="ru-RU"/>
        </w:rPr>
        <w:t>. О</w:t>
      </w:r>
      <w:r w:rsidRPr="00715134">
        <w:rPr>
          <w:rFonts w:ascii="Times New Roman" w:hAnsi="Times New Roman" w:cs="Times New Roman"/>
          <w:sz w:val="28"/>
          <w:szCs w:val="28"/>
          <w:lang w:val="ru-RU"/>
        </w:rPr>
        <w:t xml:space="preserve">н был </w:t>
      </w:r>
      <w:r w:rsidR="002342E4" w:rsidRPr="00715134">
        <w:rPr>
          <w:rFonts w:ascii="Times New Roman" w:hAnsi="Times New Roman" w:cs="Times New Roman"/>
          <w:sz w:val="28"/>
          <w:szCs w:val="28"/>
          <w:lang w:val="ru-RU"/>
        </w:rPr>
        <w:t>гр</w:t>
      </w:r>
      <w:r w:rsidRPr="00715134">
        <w:rPr>
          <w:rFonts w:ascii="Times New Roman" w:hAnsi="Times New Roman" w:cs="Times New Roman"/>
          <w:sz w:val="28"/>
          <w:szCs w:val="28"/>
          <w:lang w:val="ru-RU"/>
        </w:rPr>
        <w:t>ебанным идеалом.</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Ну… – он улыбнулся. – Так тут занято?</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Я покачала головой, улыбнувшись в ответ.</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Лукас Пирсон, – сказал он, присев рядом, – как тебя зовут?</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Эмерланд.</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У тебя есть фамилия, </w:t>
      </w:r>
      <w:r w:rsidRPr="00715134">
        <w:rPr>
          <w:rFonts w:ascii="Times New Roman" w:hAnsi="Times New Roman" w:cs="Times New Roman"/>
          <w:i/>
          <w:sz w:val="28"/>
          <w:szCs w:val="28"/>
          <w:lang w:val="ru-RU"/>
        </w:rPr>
        <w:t>Эмерланд</w:t>
      </w:r>
      <w:r w:rsidRPr="00715134">
        <w:rPr>
          <w:rFonts w:ascii="Times New Roman" w:hAnsi="Times New Roman" w:cs="Times New Roman"/>
          <w:sz w:val="28"/>
          <w:szCs w:val="28"/>
          <w:lang w:val="ru-RU"/>
        </w:rPr>
        <w:t>?</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Андерсон.</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достал свой телефон и нажал на экран.</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 У тебя что, нет </w:t>
      </w:r>
      <w:proofErr w:type="spellStart"/>
      <w:r w:rsidRPr="00715134">
        <w:rPr>
          <w:rFonts w:ascii="Times New Roman" w:hAnsi="Times New Roman" w:cs="Times New Roman"/>
          <w:sz w:val="28"/>
          <w:szCs w:val="28"/>
          <w:lang w:val="ru-RU"/>
        </w:rPr>
        <w:t>Фэйсбука</w:t>
      </w:r>
      <w:proofErr w:type="spellEnd"/>
      <w:r w:rsidRPr="00715134">
        <w:rPr>
          <w:rFonts w:ascii="Times New Roman" w:hAnsi="Times New Roman" w:cs="Times New Roman"/>
          <w:sz w:val="28"/>
          <w:szCs w:val="28"/>
          <w:lang w:val="ru-RU"/>
        </w:rPr>
        <w:t>?</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Нет, – я удалила свой</w:t>
      </w:r>
      <w:r w:rsidR="002342E4" w:rsidRPr="00715134">
        <w:rPr>
          <w:rFonts w:ascii="Times New Roman" w:hAnsi="Times New Roman" w:cs="Times New Roman"/>
          <w:sz w:val="28"/>
          <w:szCs w:val="28"/>
          <w:lang w:val="ru-RU"/>
        </w:rPr>
        <w:t xml:space="preserve"> аккаунт</w:t>
      </w:r>
      <w:r w:rsidRPr="00715134">
        <w:rPr>
          <w:rFonts w:ascii="Times New Roman" w:hAnsi="Times New Roman" w:cs="Times New Roman"/>
          <w:sz w:val="28"/>
          <w:szCs w:val="28"/>
          <w:lang w:val="ru-RU"/>
        </w:rPr>
        <w:t xml:space="preserve">, после того как вылетела из </w:t>
      </w:r>
      <w:proofErr w:type="spellStart"/>
      <w:r w:rsidRPr="00715134">
        <w:rPr>
          <w:rFonts w:ascii="Times New Roman" w:hAnsi="Times New Roman" w:cs="Times New Roman"/>
          <w:sz w:val="28"/>
          <w:szCs w:val="28"/>
          <w:lang w:val="ru-RU"/>
        </w:rPr>
        <w:t>универа</w:t>
      </w:r>
      <w:proofErr w:type="spellEnd"/>
      <w:r w:rsidRPr="00715134">
        <w:rPr>
          <w:rFonts w:ascii="Times New Roman" w:hAnsi="Times New Roman" w:cs="Times New Roman"/>
          <w:sz w:val="28"/>
          <w:szCs w:val="28"/>
          <w:lang w:val="ru-RU"/>
        </w:rPr>
        <w:t xml:space="preserve"> в Нью-Йорке. Я забыла, что это основной способ общения в любом колледже. – Я сделаю сегодня вечером. </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Сделай, пожалуйста, – он улыбнулся своей безупречной улыбкой, – добавь меня в друзья</w:t>
      </w:r>
      <w:r w:rsidR="002342E4" w:rsidRPr="00715134">
        <w:rPr>
          <w:rFonts w:ascii="Times New Roman" w:hAnsi="Times New Roman" w:cs="Times New Roman"/>
          <w:sz w:val="28"/>
          <w:szCs w:val="28"/>
          <w:lang w:val="ru-RU"/>
        </w:rPr>
        <w:t xml:space="preserve"> первым</w:t>
      </w:r>
      <w:r w:rsidRPr="00715134">
        <w:rPr>
          <w:rFonts w:ascii="Times New Roman" w:hAnsi="Times New Roman" w:cs="Times New Roman"/>
          <w:sz w:val="28"/>
          <w:szCs w:val="28"/>
          <w:lang w:val="ru-RU"/>
        </w:rPr>
        <w:t xml:space="preserve">. </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Ну, это вряд ли.</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Это почему же?</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Скорее всего, я забуду твое имя, </w:t>
      </w:r>
      <w:r w:rsidR="003A4B6F" w:rsidRPr="00715134">
        <w:rPr>
          <w:rFonts w:ascii="Times New Roman" w:hAnsi="Times New Roman" w:cs="Times New Roman"/>
          <w:sz w:val="28"/>
          <w:szCs w:val="28"/>
          <w:lang w:val="ru-RU"/>
        </w:rPr>
        <w:t>как только</w:t>
      </w:r>
      <w:r w:rsidRPr="00715134">
        <w:rPr>
          <w:rFonts w:ascii="Times New Roman" w:hAnsi="Times New Roman" w:cs="Times New Roman"/>
          <w:sz w:val="28"/>
          <w:szCs w:val="28"/>
          <w:lang w:val="ru-RU"/>
        </w:rPr>
        <w:t xml:space="preserve"> урок закончится.</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Это почему? – </w:t>
      </w:r>
      <w:r w:rsidR="003A4B6F" w:rsidRPr="00715134">
        <w:rPr>
          <w:rFonts w:ascii="Times New Roman" w:hAnsi="Times New Roman" w:cs="Times New Roman"/>
          <w:sz w:val="28"/>
          <w:szCs w:val="28"/>
          <w:lang w:val="ru-RU"/>
        </w:rPr>
        <w:t>Лукас</w:t>
      </w:r>
      <w:r w:rsidRPr="00715134">
        <w:rPr>
          <w:rFonts w:ascii="Times New Roman" w:hAnsi="Times New Roman" w:cs="Times New Roman"/>
          <w:sz w:val="28"/>
          <w:szCs w:val="28"/>
          <w:lang w:val="ru-RU"/>
        </w:rPr>
        <w:t xml:space="preserve"> поднял вопросительно бровь.</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У меня </w:t>
      </w:r>
      <w:proofErr w:type="gramStart"/>
      <w:r w:rsidRPr="00715134">
        <w:rPr>
          <w:rFonts w:ascii="Times New Roman" w:hAnsi="Times New Roman" w:cs="Times New Roman"/>
          <w:sz w:val="28"/>
          <w:szCs w:val="28"/>
          <w:lang w:val="ru-RU"/>
        </w:rPr>
        <w:t>нет привычки запоминать</w:t>
      </w:r>
      <w:proofErr w:type="gramEnd"/>
      <w:r w:rsidRPr="00715134">
        <w:rPr>
          <w:rFonts w:ascii="Times New Roman" w:hAnsi="Times New Roman" w:cs="Times New Roman"/>
          <w:sz w:val="28"/>
          <w:szCs w:val="28"/>
          <w:lang w:val="ru-RU"/>
        </w:rPr>
        <w:t xml:space="preserve"> имена всех, с кем я знакомлюсь. Слишком много имён.</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моргнул.</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что, не знаешь кто я?</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Ты что, какой-то </w:t>
      </w:r>
      <w:r w:rsidRPr="00715134">
        <w:rPr>
          <w:rFonts w:ascii="Times New Roman" w:hAnsi="Times New Roman" w:cs="Times New Roman"/>
          <w:i/>
          <w:sz w:val="28"/>
          <w:szCs w:val="28"/>
          <w:lang w:val="ru-RU"/>
        </w:rPr>
        <w:t>певец</w:t>
      </w:r>
      <w:r w:rsidRPr="00715134">
        <w:rPr>
          <w:rFonts w:ascii="Times New Roman" w:hAnsi="Times New Roman" w:cs="Times New Roman"/>
          <w:sz w:val="28"/>
          <w:szCs w:val="28"/>
          <w:lang w:val="ru-RU"/>
        </w:rPr>
        <w:t>?</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наклонил голову на бок и снова улыбнулся.</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Ты издеваешься, да?</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Слушай, в этом </w:t>
      </w:r>
      <w:r w:rsidR="002342E4" w:rsidRPr="00715134">
        <w:rPr>
          <w:rFonts w:ascii="Times New Roman" w:hAnsi="Times New Roman" w:cs="Times New Roman"/>
          <w:sz w:val="28"/>
          <w:szCs w:val="28"/>
          <w:lang w:val="ru-RU"/>
        </w:rPr>
        <w:t>гр</w:t>
      </w:r>
      <w:r w:rsidRPr="00715134">
        <w:rPr>
          <w:rFonts w:ascii="Times New Roman" w:hAnsi="Times New Roman" w:cs="Times New Roman"/>
          <w:sz w:val="28"/>
          <w:szCs w:val="28"/>
          <w:lang w:val="ru-RU"/>
        </w:rPr>
        <w:t>ебанном университете учится больше 30 тысяч человек. Ты что, действительно думаешь, что ты Мистер Популярность?</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Нет… – он наклонился ближе ко мне и посмотрел в глаза. – Но я </w:t>
      </w:r>
      <w:proofErr w:type="spellStart"/>
      <w:r w:rsidRPr="00715134">
        <w:rPr>
          <w:rFonts w:ascii="Times New Roman" w:hAnsi="Times New Roman" w:cs="Times New Roman"/>
          <w:sz w:val="28"/>
          <w:szCs w:val="28"/>
          <w:lang w:val="ru-RU"/>
        </w:rPr>
        <w:t>квотербек</w:t>
      </w:r>
      <w:proofErr w:type="spellEnd"/>
      <w:r w:rsidRPr="00715134">
        <w:rPr>
          <w:rFonts w:ascii="Times New Roman" w:hAnsi="Times New Roman" w:cs="Times New Roman"/>
          <w:sz w:val="28"/>
          <w:szCs w:val="28"/>
          <w:lang w:val="ru-RU"/>
        </w:rPr>
        <w:t xml:space="preserve"> футбольной команды. Это не совсем Мистер Популярность. Это Мистер </w:t>
      </w:r>
      <w:r w:rsidRPr="00715134">
        <w:rPr>
          <w:rFonts w:ascii="Times New Roman" w:hAnsi="Times New Roman" w:cs="Times New Roman"/>
          <w:i/>
          <w:sz w:val="28"/>
          <w:szCs w:val="28"/>
          <w:lang w:val="ru-RU"/>
        </w:rPr>
        <w:t>Бог</w:t>
      </w:r>
      <w:r w:rsidRPr="00715134">
        <w:rPr>
          <w:rFonts w:ascii="Times New Roman" w:hAnsi="Times New Roman" w:cs="Times New Roman"/>
          <w:sz w:val="28"/>
          <w:szCs w:val="28"/>
          <w:lang w:val="ru-RU"/>
        </w:rPr>
        <w:t xml:space="preserve">. </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3A4B6F" w:rsidRPr="00715134">
        <w:rPr>
          <w:rFonts w:ascii="Times New Roman" w:hAnsi="Times New Roman" w:cs="Times New Roman"/>
          <w:sz w:val="28"/>
          <w:szCs w:val="28"/>
          <w:lang w:val="ru-RU"/>
        </w:rPr>
        <w:t>Закатив</w:t>
      </w:r>
      <w:r w:rsidRPr="00715134">
        <w:rPr>
          <w:rFonts w:ascii="Times New Roman" w:hAnsi="Times New Roman" w:cs="Times New Roman"/>
          <w:sz w:val="28"/>
          <w:szCs w:val="28"/>
          <w:lang w:val="ru-RU"/>
        </w:rPr>
        <w:t xml:space="preserve"> глаза</w:t>
      </w:r>
      <w:r w:rsidR="003A4B6F" w:rsidRPr="00715134">
        <w:rPr>
          <w:rFonts w:ascii="Times New Roman" w:hAnsi="Times New Roman" w:cs="Times New Roman"/>
          <w:sz w:val="28"/>
          <w:szCs w:val="28"/>
          <w:lang w:val="ru-RU"/>
        </w:rPr>
        <w:t>, я</w:t>
      </w:r>
      <w:r w:rsidRPr="00715134">
        <w:rPr>
          <w:rFonts w:ascii="Times New Roman" w:hAnsi="Times New Roman" w:cs="Times New Roman"/>
          <w:sz w:val="28"/>
          <w:szCs w:val="28"/>
          <w:lang w:val="ru-RU"/>
        </w:rPr>
        <w:t xml:space="preserve"> отодвинулась от него, очень стараясь не засмеяться.</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r>
      <w:r w:rsidR="002342E4" w:rsidRPr="00715134">
        <w:rPr>
          <w:rFonts w:ascii="Times New Roman" w:hAnsi="Times New Roman" w:cs="Times New Roman"/>
          <w:sz w:val="28"/>
          <w:szCs w:val="28"/>
          <w:lang w:val="ru-RU"/>
        </w:rPr>
        <w:t>Лукас</w:t>
      </w:r>
      <w:r w:rsidRPr="00715134">
        <w:rPr>
          <w:rFonts w:ascii="Times New Roman" w:hAnsi="Times New Roman" w:cs="Times New Roman"/>
          <w:sz w:val="28"/>
          <w:szCs w:val="28"/>
          <w:lang w:val="ru-RU"/>
        </w:rPr>
        <w:t xml:space="preserve"> наблюдал за мной, пока ученики, которые заходили в класс махали ему</w:t>
      </w:r>
      <w:r w:rsidR="003A4B6F" w:rsidRPr="00715134">
        <w:rPr>
          <w:rFonts w:ascii="Times New Roman" w:hAnsi="Times New Roman" w:cs="Times New Roman"/>
          <w:sz w:val="28"/>
          <w:szCs w:val="28"/>
          <w:lang w:val="ru-RU"/>
        </w:rPr>
        <w:t xml:space="preserve"> в </w:t>
      </w:r>
      <w:r w:rsidRPr="00715134">
        <w:rPr>
          <w:rFonts w:ascii="Times New Roman" w:hAnsi="Times New Roman" w:cs="Times New Roman"/>
          <w:sz w:val="28"/>
          <w:szCs w:val="28"/>
          <w:lang w:val="ru-RU"/>
        </w:rPr>
        <w:t>приветств</w:t>
      </w:r>
      <w:r w:rsidR="003A4B6F" w:rsidRPr="00715134">
        <w:rPr>
          <w:rFonts w:ascii="Times New Roman" w:hAnsi="Times New Roman" w:cs="Times New Roman"/>
          <w:sz w:val="28"/>
          <w:szCs w:val="28"/>
          <w:lang w:val="ru-RU"/>
        </w:rPr>
        <w:t>ии</w:t>
      </w:r>
      <w:r w:rsidRPr="00715134">
        <w:rPr>
          <w:rFonts w:ascii="Times New Roman" w:hAnsi="Times New Roman" w:cs="Times New Roman"/>
          <w:sz w:val="28"/>
          <w:szCs w:val="28"/>
          <w:lang w:val="ru-RU"/>
        </w:rPr>
        <w:t>.</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Почему ты выбрала этот предмет? – Мистер Бог скрестил руки.</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не знаю. Я даже не знаю, как он называется.</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покачал головой.</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«Ландшафтный Дизайн». Это очень сложный предмет, для очень </w:t>
      </w:r>
      <w:r w:rsidRPr="00715134">
        <w:rPr>
          <w:rFonts w:ascii="Times New Roman" w:hAnsi="Times New Roman" w:cs="Times New Roman"/>
          <w:i/>
          <w:sz w:val="28"/>
          <w:szCs w:val="28"/>
          <w:lang w:val="ru-RU"/>
        </w:rPr>
        <w:t>талантливых</w:t>
      </w:r>
      <w:r w:rsidRPr="00715134">
        <w:rPr>
          <w:rFonts w:ascii="Times New Roman" w:hAnsi="Times New Roman" w:cs="Times New Roman"/>
          <w:sz w:val="28"/>
          <w:szCs w:val="28"/>
          <w:lang w:val="ru-RU"/>
        </w:rPr>
        <w:t xml:space="preserve"> людей.</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Тогда почему ты выбрал этот предмет?</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Он снова улыбнулся.</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А ты, </w:t>
      </w:r>
      <w:r w:rsidRPr="00715134">
        <w:rPr>
          <w:rFonts w:ascii="Times New Roman" w:hAnsi="Times New Roman" w:cs="Times New Roman"/>
          <w:i/>
          <w:sz w:val="28"/>
          <w:szCs w:val="28"/>
          <w:lang w:val="ru-RU"/>
        </w:rPr>
        <w:t>Эмерланд</w:t>
      </w:r>
      <w:r w:rsidRPr="00715134">
        <w:rPr>
          <w:rFonts w:ascii="Times New Roman" w:hAnsi="Times New Roman" w:cs="Times New Roman"/>
          <w:sz w:val="28"/>
          <w:szCs w:val="28"/>
          <w:lang w:val="ru-RU"/>
        </w:rPr>
        <w:t>, просто очаровательна.</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Я бы ответила тебе взаимностью, но забыла твоё имя. Ах, стой, Мистер Бог.</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Похоже на то, что он хотел мне ответить, но в этот момент свет в аудитории внезапно выключился.</w:t>
      </w:r>
    </w:p>
    <w:p w:rsidR="00EF60B3" w:rsidRPr="00715134" w:rsidRDefault="00EF60B3" w:rsidP="006F4E4B">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lastRenderedPageBreak/>
        <w:tab/>
        <w:t xml:space="preserve">Я достала своё расписание и вычеркнула ручкой этот предмет. Последний раз, когда учитель вот так вот выключил свет в аудитории, он оказался психом с учебным планом на 20 страниц. </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Дамы и господа, – я резко подняла голову, услышав знакомый голос. – Добро пожаловать в класс «Ландшафтного Дизайна». Меня зовут профессор </w:t>
      </w:r>
      <w:proofErr w:type="spellStart"/>
      <w:r w:rsidRPr="00715134">
        <w:rPr>
          <w:rFonts w:ascii="Times New Roman" w:hAnsi="Times New Roman" w:cs="Times New Roman"/>
          <w:sz w:val="28"/>
          <w:szCs w:val="28"/>
          <w:lang w:val="ru-RU"/>
        </w:rPr>
        <w:t>Блэк</w:t>
      </w:r>
      <w:proofErr w:type="spellEnd"/>
      <w:r w:rsidRPr="00715134">
        <w:rPr>
          <w:rFonts w:ascii="Times New Roman" w:hAnsi="Times New Roman" w:cs="Times New Roman"/>
          <w:sz w:val="28"/>
          <w:szCs w:val="28"/>
          <w:lang w:val="ru-RU"/>
        </w:rPr>
        <w:t xml:space="preserve">, и я буду… </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Голубые глаза Картера встретились с </w:t>
      </w:r>
      <w:proofErr w:type="gramStart"/>
      <w:r w:rsidRPr="00715134">
        <w:rPr>
          <w:rFonts w:ascii="Times New Roman" w:hAnsi="Times New Roman" w:cs="Times New Roman"/>
          <w:sz w:val="28"/>
          <w:szCs w:val="28"/>
          <w:lang w:val="ru-RU"/>
        </w:rPr>
        <w:t>моими</w:t>
      </w:r>
      <w:proofErr w:type="gramEnd"/>
      <w:r w:rsidRPr="00715134">
        <w:rPr>
          <w:rFonts w:ascii="Times New Roman" w:hAnsi="Times New Roman" w:cs="Times New Roman"/>
          <w:sz w:val="28"/>
          <w:szCs w:val="28"/>
          <w:lang w:val="ru-RU"/>
        </w:rPr>
        <w:t>, и все вокруг исчезло. Одна из его бровей изогнулась и он ухмыльнулся.</w:t>
      </w:r>
    </w:p>
    <w:p w:rsidR="00EF60B3" w:rsidRPr="00715134" w:rsidRDefault="00EF60B3" w:rsidP="00715134">
      <w:pPr>
        <w:spacing w:after="0"/>
        <w:jc w:val="both"/>
        <w:rPr>
          <w:rFonts w:ascii="Times New Roman" w:hAnsi="Times New Roman" w:cs="Times New Roman"/>
          <w:sz w:val="28"/>
          <w:szCs w:val="28"/>
          <w:lang w:val="ru-RU"/>
        </w:rPr>
      </w:pPr>
      <w:r w:rsidRPr="00715134">
        <w:rPr>
          <w:rFonts w:ascii="Times New Roman" w:hAnsi="Times New Roman" w:cs="Times New Roman"/>
          <w:sz w:val="28"/>
          <w:szCs w:val="28"/>
          <w:lang w:val="ru-RU"/>
        </w:rPr>
        <w:tab/>
        <w:t xml:space="preserve">– И в этом семестре я научу вас </w:t>
      </w:r>
      <w:r w:rsidRPr="00715134">
        <w:rPr>
          <w:rFonts w:ascii="Times New Roman" w:hAnsi="Times New Roman" w:cs="Times New Roman"/>
          <w:i/>
          <w:sz w:val="28"/>
          <w:szCs w:val="28"/>
          <w:lang w:val="ru-RU"/>
        </w:rPr>
        <w:t>некоторым приемам</w:t>
      </w:r>
      <w:r w:rsidRPr="00715134">
        <w:rPr>
          <w:rFonts w:ascii="Times New Roman" w:hAnsi="Times New Roman" w:cs="Times New Roman"/>
          <w:sz w:val="28"/>
          <w:szCs w:val="28"/>
          <w:lang w:val="ru-RU"/>
        </w:rPr>
        <w:t>…</w:t>
      </w:r>
    </w:p>
    <w:p w:rsidR="00EF60B3" w:rsidRPr="00715134" w:rsidRDefault="00EF60B3" w:rsidP="00715134">
      <w:pPr>
        <w:spacing w:after="0"/>
        <w:jc w:val="both"/>
        <w:rPr>
          <w:rFonts w:ascii="Times New Roman" w:hAnsi="Times New Roman" w:cs="Times New Roman"/>
          <w:sz w:val="28"/>
          <w:szCs w:val="28"/>
          <w:lang w:val="ru-RU"/>
        </w:rPr>
      </w:pPr>
    </w:p>
    <w:p w:rsidR="00EF60B3" w:rsidRDefault="00EF60B3" w:rsidP="00DF5E7C">
      <w:pPr>
        <w:spacing w:after="0"/>
        <w:jc w:val="both"/>
        <w:rPr>
          <w:lang w:val="ru-RU"/>
        </w:rPr>
      </w:pPr>
    </w:p>
    <w:p w:rsidR="00EF60B3" w:rsidRPr="00EF60B3" w:rsidRDefault="00EF60B3" w:rsidP="00A822C3">
      <w:pPr>
        <w:spacing w:after="0"/>
        <w:jc w:val="center"/>
        <w:rPr>
          <w:sz w:val="28"/>
          <w:szCs w:val="28"/>
          <w:lang w:val="ru-RU"/>
        </w:rPr>
      </w:pPr>
      <w:r w:rsidRPr="00EF60B3">
        <w:rPr>
          <w:rFonts w:ascii="Times New Roman" w:hAnsi="Times New Roman" w:cs="Times New Roman"/>
          <w:b/>
          <w:sz w:val="28"/>
          <w:szCs w:val="28"/>
        </w:rPr>
        <w:t>**</w:t>
      </w:r>
      <w:r w:rsidRPr="00EF60B3">
        <w:rPr>
          <w:rFonts w:ascii="Times New Roman" w:hAnsi="Times New Roman" w:cs="Times New Roman"/>
          <w:b/>
          <w:sz w:val="28"/>
          <w:szCs w:val="28"/>
          <w:lang w:val="ru-RU"/>
        </w:rPr>
        <w:t>Конец</w:t>
      </w:r>
      <w:r w:rsidRPr="00EF60B3">
        <w:rPr>
          <w:rFonts w:ascii="Times New Roman" w:hAnsi="Times New Roman" w:cs="Times New Roman"/>
          <w:b/>
          <w:sz w:val="28"/>
          <w:szCs w:val="28"/>
        </w:rPr>
        <w:t>**</w:t>
      </w:r>
    </w:p>
    <w:sectPr w:rsidR="00EF60B3" w:rsidRPr="00EF60B3" w:rsidSect="00E571E0">
      <w:pgSz w:w="11906" w:h="16838"/>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2"/>
    <w:lvl w:ilvl="0">
      <w:start w:val="1"/>
      <w:numFmt w:val="decimal"/>
      <w:lvlText w:val="%1)"/>
      <w:lvlJc w:val="left"/>
      <w:pPr>
        <w:tabs>
          <w:tab w:val="num" w:pos="0"/>
        </w:tabs>
        <w:ind w:left="72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5351A"/>
    <w:rsid w:val="000036C7"/>
    <w:rsid w:val="00005B8F"/>
    <w:rsid w:val="00007809"/>
    <w:rsid w:val="00014E8F"/>
    <w:rsid w:val="00024190"/>
    <w:rsid w:val="00051B60"/>
    <w:rsid w:val="00055366"/>
    <w:rsid w:val="0005625B"/>
    <w:rsid w:val="00084A3F"/>
    <w:rsid w:val="00087F77"/>
    <w:rsid w:val="00091A6D"/>
    <w:rsid w:val="000A116E"/>
    <w:rsid w:val="000A2231"/>
    <w:rsid w:val="000A2F2B"/>
    <w:rsid w:val="000B6A04"/>
    <w:rsid w:val="000D34C9"/>
    <w:rsid w:val="000D5762"/>
    <w:rsid w:val="000E697D"/>
    <w:rsid w:val="000E79AD"/>
    <w:rsid w:val="000F0323"/>
    <w:rsid w:val="000F5C01"/>
    <w:rsid w:val="00102576"/>
    <w:rsid w:val="001055AA"/>
    <w:rsid w:val="00111FFF"/>
    <w:rsid w:val="00116983"/>
    <w:rsid w:val="00121FA4"/>
    <w:rsid w:val="001300CA"/>
    <w:rsid w:val="00134F41"/>
    <w:rsid w:val="001415CF"/>
    <w:rsid w:val="00147F03"/>
    <w:rsid w:val="00156395"/>
    <w:rsid w:val="001618E2"/>
    <w:rsid w:val="00171648"/>
    <w:rsid w:val="00180BDC"/>
    <w:rsid w:val="00191E36"/>
    <w:rsid w:val="00194279"/>
    <w:rsid w:val="001A6C01"/>
    <w:rsid w:val="001A70F5"/>
    <w:rsid w:val="001A7736"/>
    <w:rsid w:val="001B3DBE"/>
    <w:rsid w:val="001C4D99"/>
    <w:rsid w:val="001D4CED"/>
    <w:rsid w:val="001D6420"/>
    <w:rsid w:val="001E56C4"/>
    <w:rsid w:val="001E75B3"/>
    <w:rsid w:val="001F55ED"/>
    <w:rsid w:val="002005CC"/>
    <w:rsid w:val="0020287E"/>
    <w:rsid w:val="00204CD6"/>
    <w:rsid w:val="00230556"/>
    <w:rsid w:val="002342E4"/>
    <w:rsid w:val="00235688"/>
    <w:rsid w:val="00247E31"/>
    <w:rsid w:val="0025528C"/>
    <w:rsid w:val="00265923"/>
    <w:rsid w:val="00270DCC"/>
    <w:rsid w:val="002803A8"/>
    <w:rsid w:val="002934CB"/>
    <w:rsid w:val="002964B8"/>
    <w:rsid w:val="002A2009"/>
    <w:rsid w:val="002B068A"/>
    <w:rsid w:val="002C091B"/>
    <w:rsid w:val="002D42B2"/>
    <w:rsid w:val="002E767F"/>
    <w:rsid w:val="002F44A2"/>
    <w:rsid w:val="00300DE8"/>
    <w:rsid w:val="003020D1"/>
    <w:rsid w:val="00302E0A"/>
    <w:rsid w:val="0030370E"/>
    <w:rsid w:val="00303F36"/>
    <w:rsid w:val="003042A2"/>
    <w:rsid w:val="00304CC5"/>
    <w:rsid w:val="00315522"/>
    <w:rsid w:val="00320654"/>
    <w:rsid w:val="00320B82"/>
    <w:rsid w:val="003212CE"/>
    <w:rsid w:val="003317F0"/>
    <w:rsid w:val="00332B30"/>
    <w:rsid w:val="00332FC8"/>
    <w:rsid w:val="003379F8"/>
    <w:rsid w:val="00340D0C"/>
    <w:rsid w:val="00370869"/>
    <w:rsid w:val="00372236"/>
    <w:rsid w:val="0038087B"/>
    <w:rsid w:val="00393B1D"/>
    <w:rsid w:val="00393B90"/>
    <w:rsid w:val="003A4B6F"/>
    <w:rsid w:val="003A6878"/>
    <w:rsid w:val="003B245D"/>
    <w:rsid w:val="003C6FFE"/>
    <w:rsid w:val="003C75C2"/>
    <w:rsid w:val="003D44A3"/>
    <w:rsid w:val="003E3609"/>
    <w:rsid w:val="003E5561"/>
    <w:rsid w:val="003E5804"/>
    <w:rsid w:val="00400839"/>
    <w:rsid w:val="004058D1"/>
    <w:rsid w:val="00413817"/>
    <w:rsid w:val="00420DBC"/>
    <w:rsid w:val="00421F90"/>
    <w:rsid w:val="00426404"/>
    <w:rsid w:val="00430687"/>
    <w:rsid w:val="0043194A"/>
    <w:rsid w:val="004360CF"/>
    <w:rsid w:val="00443CD4"/>
    <w:rsid w:val="00445755"/>
    <w:rsid w:val="004470F4"/>
    <w:rsid w:val="0045193B"/>
    <w:rsid w:val="004600B4"/>
    <w:rsid w:val="004619EC"/>
    <w:rsid w:val="00465817"/>
    <w:rsid w:val="004711E3"/>
    <w:rsid w:val="0048441B"/>
    <w:rsid w:val="004A2AD6"/>
    <w:rsid w:val="004A2B70"/>
    <w:rsid w:val="004B253D"/>
    <w:rsid w:val="004B358E"/>
    <w:rsid w:val="004D1DA2"/>
    <w:rsid w:val="004D29C1"/>
    <w:rsid w:val="004E149A"/>
    <w:rsid w:val="004E60FE"/>
    <w:rsid w:val="004E75ED"/>
    <w:rsid w:val="004E7894"/>
    <w:rsid w:val="004F0929"/>
    <w:rsid w:val="004F2F82"/>
    <w:rsid w:val="00505C9C"/>
    <w:rsid w:val="00525BB9"/>
    <w:rsid w:val="00527494"/>
    <w:rsid w:val="0053642F"/>
    <w:rsid w:val="005369B6"/>
    <w:rsid w:val="00552892"/>
    <w:rsid w:val="00562E2F"/>
    <w:rsid w:val="00585208"/>
    <w:rsid w:val="005864B4"/>
    <w:rsid w:val="0059133A"/>
    <w:rsid w:val="00597F56"/>
    <w:rsid w:val="005B239E"/>
    <w:rsid w:val="005B7CBE"/>
    <w:rsid w:val="005C1751"/>
    <w:rsid w:val="005C6CDF"/>
    <w:rsid w:val="005D4BC6"/>
    <w:rsid w:val="005F11B3"/>
    <w:rsid w:val="006007A0"/>
    <w:rsid w:val="0060436B"/>
    <w:rsid w:val="00610CEB"/>
    <w:rsid w:val="00622A6C"/>
    <w:rsid w:val="00627414"/>
    <w:rsid w:val="006620BB"/>
    <w:rsid w:val="00664FD5"/>
    <w:rsid w:val="00684B90"/>
    <w:rsid w:val="0068694A"/>
    <w:rsid w:val="006904E7"/>
    <w:rsid w:val="00693B81"/>
    <w:rsid w:val="006944A0"/>
    <w:rsid w:val="006947B5"/>
    <w:rsid w:val="006A0859"/>
    <w:rsid w:val="006B0958"/>
    <w:rsid w:val="006B1A8B"/>
    <w:rsid w:val="006C0817"/>
    <w:rsid w:val="006E68F4"/>
    <w:rsid w:val="006E6C62"/>
    <w:rsid w:val="006F4E4B"/>
    <w:rsid w:val="006F7D98"/>
    <w:rsid w:val="00703700"/>
    <w:rsid w:val="00705449"/>
    <w:rsid w:val="00705FBC"/>
    <w:rsid w:val="00715134"/>
    <w:rsid w:val="007301AA"/>
    <w:rsid w:val="007311DB"/>
    <w:rsid w:val="00732A00"/>
    <w:rsid w:val="00744395"/>
    <w:rsid w:val="007503D2"/>
    <w:rsid w:val="00751A7A"/>
    <w:rsid w:val="00756BC2"/>
    <w:rsid w:val="00761E3E"/>
    <w:rsid w:val="00763554"/>
    <w:rsid w:val="007639DA"/>
    <w:rsid w:val="0078455C"/>
    <w:rsid w:val="007A396F"/>
    <w:rsid w:val="007A4C5C"/>
    <w:rsid w:val="007A79EE"/>
    <w:rsid w:val="007B02B8"/>
    <w:rsid w:val="007C3798"/>
    <w:rsid w:val="007C69F6"/>
    <w:rsid w:val="007C6D12"/>
    <w:rsid w:val="007D33B4"/>
    <w:rsid w:val="007D37BD"/>
    <w:rsid w:val="007D54D7"/>
    <w:rsid w:val="007E0FC8"/>
    <w:rsid w:val="007F1891"/>
    <w:rsid w:val="007F704E"/>
    <w:rsid w:val="00803E1E"/>
    <w:rsid w:val="008313A4"/>
    <w:rsid w:val="00835865"/>
    <w:rsid w:val="0084293D"/>
    <w:rsid w:val="00842CA0"/>
    <w:rsid w:val="00847F8F"/>
    <w:rsid w:val="00872B8B"/>
    <w:rsid w:val="00881642"/>
    <w:rsid w:val="00882EA7"/>
    <w:rsid w:val="008864FE"/>
    <w:rsid w:val="0088663D"/>
    <w:rsid w:val="00890581"/>
    <w:rsid w:val="00894008"/>
    <w:rsid w:val="0089637A"/>
    <w:rsid w:val="008A4CF4"/>
    <w:rsid w:val="008A5658"/>
    <w:rsid w:val="008B0548"/>
    <w:rsid w:val="008B66C5"/>
    <w:rsid w:val="008B6C9E"/>
    <w:rsid w:val="008C7609"/>
    <w:rsid w:val="008E3B99"/>
    <w:rsid w:val="008F06F2"/>
    <w:rsid w:val="009011ED"/>
    <w:rsid w:val="0091159E"/>
    <w:rsid w:val="009163A2"/>
    <w:rsid w:val="009165B6"/>
    <w:rsid w:val="009271F8"/>
    <w:rsid w:val="00930D25"/>
    <w:rsid w:val="00944EEF"/>
    <w:rsid w:val="00950DE5"/>
    <w:rsid w:val="00970A7B"/>
    <w:rsid w:val="00973471"/>
    <w:rsid w:val="009758D2"/>
    <w:rsid w:val="0098552D"/>
    <w:rsid w:val="00985C26"/>
    <w:rsid w:val="00987FC1"/>
    <w:rsid w:val="00993FBC"/>
    <w:rsid w:val="009A2DAB"/>
    <w:rsid w:val="009A5EF3"/>
    <w:rsid w:val="009B020A"/>
    <w:rsid w:val="009B4F65"/>
    <w:rsid w:val="009C357D"/>
    <w:rsid w:val="009F1500"/>
    <w:rsid w:val="009F6467"/>
    <w:rsid w:val="009F76A4"/>
    <w:rsid w:val="00A00A45"/>
    <w:rsid w:val="00A225DB"/>
    <w:rsid w:val="00A403FD"/>
    <w:rsid w:val="00A411E0"/>
    <w:rsid w:val="00A45745"/>
    <w:rsid w:val="00A73EC3"/>
    <w:rsid w:val="00A76A17"/>
    <w:rsid w:val="00A81317"/>
    <w:rsid w:val="00A81744"/>
    <w:rsid w:val="00A822C3"/>
    <w:rsid w:val="00A82543"/>
    <w:rsid w:val="00A8481D"/>
    <w:rsid w:val="00A8584E"/>
    <w:rsid w:val="00A900B7"/>
    <w:rsid w:val="00AA6331"/>
    <w:rsid w:val="00AC30D4"/>
    <w:rsid w:val="00AD304D"/>
    <w:rsid w:val="00AE0AFC"/>
    <w:rsid w:val="00AE39FF"/>
    <w:rsid w:val="00AF7E00"/>
    <w:rsid w:val="00B0414B"/>
    <w:rsid w:val="00B04617"/>
    <w:rsid w:val="00B1286A"/>
    <w:rsid w:val="00B12A97"/>
    <w:rsid w:val="00B14B05"/>
    <w:rsid w:val="00B17210"/>
    <w:rsid w:val="00B232C4"/>
    <w:rsid w:val="00B27347"/>
    <w:rsid w:val="00B30684"/>
    <w:rsid w:val="00B33CD5"/>
    <w:rsid w:val="00B34978"/>
    <w:rsid w:val="00B36E15"/>
    <w:rsid w:val="00B50580"/>
    <w:rsid w:val="00B5099C"/>
    <w:rsid w:val="00B53BF2"/>
    <w:rsid w:val="00B5467A"/>
    <w:rsid w:val="00B60905"/>
    <w:rsid w:val="00B65471"/>
    <w:rsid w:val="00B744F2"/>
    <w:rsid w:val="00B9159F"/>
    <w:rsid w:val="00B94AE3"/>
    <w:rsid w:val="00BA00B7"/>
    <w:rsid w:val="00BA21A0"/>
    <w:rsid w:val="00BA3BB9"/>
    <w:rsid w:val="00BA7FE3"/>
    <w:rsid w:val="00BB1BA6"/>
    <w:rsid w:val="00BB7946"/>
    <w:rsid w:val="00BC6230"/>
    <w:rsid w:val="00BD45AF"/>
    <w:rsid w:val="00BE7A37"/>
    <w:rsid w:val="00BF30BD"/>
    <w:rsid w:val="00C11E23"/>
    <w:rsid w:val="00C125EB"/>
    <w:rsid w:val="00C12A02"/>
    <w:rsid w:val="00C205BE"/>
    <w:rsid w:val="00C20A7F"/>
    <w:rsid w:val="00C22080"/>
    <w:rsid w:val="00C24C6A"/>
    <w:rsid w:val="00C257AF"/>
    <w:rsid w:val="00C300DE"/>
    <w:rsid w:val="00C4613D"/>
    <w:rsid w:val="00C5351A"/>
    <w:rsid w:val="00C62A45"/>
    <w:rsid w:val="00C6426B"/>
    <w:rsid w:val="00C64E4D"/>
    <w:rsid w:val="00C824B0"/>
    <w:rsid w:val="00C86B80"/>
    <w:rsid w:val="00C91E32"/>
    <w:rsid w:val="00C9242D"/>
    <w:rsid w:val="00CA3ACA"/>
    <w:rsid w:val="00CB72BF"/>
    <w:rsid w:val="00CD26D0"/>
    <w:rsid w:val="00CD6026"/>
    <w:rsid w:val="00CE1A53"/>
    <w:rsid w:val="00CE3D25"/>
    <w:rsid w:val="00CE7244"/>
    <w:rsid w:val="00CF1B72"/>
    <w:rsid w:val="00CF69AF"/>
    <w:rsid w:val="00CF7DE5"/>
    <w:rsid w:val="00D20273"/>
    <w:rsid w:val="00D25CEE"/>
    <w:rsid w:val="00D263D6"/>
    <w:rsid w:val="00D2700B"/>
    <w:rsid w:val="00D364BF"/>
    <w:rsid w:val="00D36534"/>
    <w:rsid w:val="00D37720"/>
    <w:rsid w:val="00D44F86"/>
    <w:rsid w:val="00D520D3"/>
    <w:rsid w:val="00D5313C"/>
    <w:rsid w:val="00D6074E"/>
    <w:rsid w:val="00D70E1D"/>
    <w:rsid w:val="00D814BA"/>
    <w:rsid w:val="00D83A45"/>
    <w:rsid w:val="00D93DCC"/>
    <w:rsid w:val="00DA2A21"/>
    <w:rsid w:val="00DA7CF8"/>
    <w:rsid w:val="00DC0F38"/>
    <w:rsid w:val="00DC36B5"/>
    <w:rsid w:val="00DC5323"/>
    <w:rsid w:val="00DE38D4"/>
    <w:rsid w:val="00DE446A"/>
    <w:rsid w:val="00DF5E7C"/>
    <w:rsid w:val="00DF7A0E"/>
    <w:rsid w:val="00E01A6A"/>
    <w:rsid w:val="00E07D5F"/>
    <w:rsid w:val="00E30326"/>
    <w:rsid w:val="00E411FD"/>
    <w:rsid w:val="00E443C8"/>
    <w:rsid w:val="00E5169B"/>
    <w:rsid w:val="00E571E0"/>
    <w:rsid w:val="00E73EF2"/>
    <w:rsid w:val="00E754EB"/>
    <w:rsid w:val="00E827EA"/>
    <w:rsid w:val="00E8475C"/>
    <w:rsid w:val="00E9159B"/>
    <w:rsid w:val="00E91CCA"/>
    <w:rsid w:val="00E94C15"/>
    <w:rsid w:val="00EA1010"/>
    <w:rsid w:val="00EA3D9F"/>
    <w:rsid w:val="00EB4F60"/>
    <w:rsid w:val="00EB69AE"/>
    <w:rsid w:val="00EC05E2"/>
    <w:rsid w:val="00EC1D4D"/>
    <w:rsid w:val="00EC5AF8"/>
    <w:rsid w:val="00ED3D6E"/>
    <w:rsid w:val="00ED6163"/>
    <w:rsid w:val="00EE32D6"/>
    <w:rsid w:val="00EE63BE"/>
    <w:rsid w:val="00EF52B5"/>
    <w:rsid w:val="00EF60B3"/>
    <w:rsid w:val="00F035FA"/>
    <w:rsid w:val="00F04AAD"/>
    <w:rsid w:val="00F15899"/>
    <w:rsid w:val="00F16ECF"/>
    <w:rsid w:val="00F46DC9"/>
    <w:rsid w:val="00F601FE"/>
    <w:rsid w:val="00F61D97"/>
    <w:rsid w:val="00F64BC1"/>
    <w:rsid w:val="00F65398"/>
    <w:rsid w:val="00F8379E"/>
    <w:rsid w:val="00F86499"/>
    <w:rsid w:val="00F87C56"/>
    <w:rsid w:val="00F911C0"/>
    <w:rsid w:val="00FB1A29"/>
    <w:rsid w:val="00FB23AB"/>
    <w:rsid w:val="00FB34D0"/>
    <w:rsid w:val="00FB7F64"/>
    <w:rsid w:val="00FC3734"/>
    <w:rsid w:val="00FC798A"/>
    <w:rsid w:val="00FD512E"/>
    <w:rsid w:val="00FD5717"/>
    <w:rsid w:val="00FE0291"/>
    <w:rsid w:val="00FE60DB"/>
    <w:rsid w:val="00FF66EC"/>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51A"/>
    <w:pPr>
      <w:suppressAutoHyphens/>
    </w:pPr>
    <w:rPr>
      <w:rFonts w:ascii="Calibri" w:eastAsia="Calibri" w:hAnsi="Calibri" w:cs="Calibri"/>
      <w:lang w:val="en-US" w:eastAsia="ar-SA"/>
    </w:rPr>
  </w:style>
  <w:style w:type="paragraph" w:styleId="1">
    <w:name w:val="heading 1"/>
    <w:basedOn w:val="a"/>
    <w:next w:val="a"/>
    <w:link w:val="10"/>
    <w:qFormat/>
    <w:rsid w:val="00C5351A"/>
    <w:pPr>
      <w:keepNext/>
      <w:widowControl w:val="0"/>
      <w:numPr>
        <w:numId w:val="1"/>
      </w:numPr>
      <w:tabs>
        <w:tab w:val="left" w:pos="0"/>
      </w:tabs>
      <w:autoSpaceDE w:val="0"/>
      <w:spacing w:before="240" w:after="120" w:line="240" w:lineRule="auto"/>
      <w:outlineLvl w:val="0"/>
    </w:pPr>
    <w:rPr>
      <w:rFonts w:ascii="Times New Roman" w:eastAsia="Times New Roman" w:hAnsi="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351A"/>
    <w:rPr>
      <w:rFonts w:ascii="Times New Roman" w:eastAsia="Times New Roman" w:hAnsi="Times New Roman" w:cs="Calibri"/>
      <w:b/>
      <w:bCs/>
      <w:sz w:val="32"/>
      <w:szCs w:val="32"/>
      <w:lang w:val="en-US" w:eastAsia="ar-SA"/>
    </w:rPr>
  </w:style>
  <w:style w:type="paragraph" w:styleId="a3">
    <w:name w:val="List Paragraph"/>
    <w:basedOn w:val="a"/>
    <w:qFormat/>
    <w:rsid w:val="00C5351A"/>
    <w:pPr>
      <w:ind w:left="720"/>
    </w:pPr>
  </w:style>
  <w:style w:type="character" w:styleId="a4">
    <w:name w:val="Hyperlink"/>
    <w:basedOn w:val="a0"/>
    <w:uiPriority w:val="99"/>
    <w:unhideWhenUsed/>
    <w:rsid w:val="00C4613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39C5F-6BC0-4A8D-B230-EA10B6AA5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45003</TotalTime>
  <Pages>1</Pages>
  <Words>49341</Words>
  <Characters>281248</Characters>
  <Application>Microsoft Office Word</Application>
  <DocSecurity>0</DocSecurity>
  <Lines>2343</Lines>
  <Paragraphs>659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329930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dc:creator>
  <cp:keywords/>
  <dc:description/>
  <cp:lastModifiedBy>Дарья</cp:lastModifiedBy>
  <cp:revision>89</cp:revision>
  <dcterms:created xsi:type="dcterms:W3CDTF">2015-08-14T19:41:00Z</dcterms:created>
  <dcterms:modified xsi:type="dcterms:W3CDTF">2015-12-08T21:26:00Z</dcterms:modified>
</cp:coreProperties>
</file>